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67667" w:rsidRDefault="00467667">
      <w:pPr>
        <w:jc w:val="center"/>
        <w:rPr>
          <w:b/>
          <w:sz w:val="32"/>
          <w:szCs w:val="32"/>
        </w:rPr>
      </w:pPr>
      <w:r>
        <w:rPr>
          <w:rFonts w:hint="eastAsia"/>
          <w:b/>
          <w:sz w:val="32"/>
          <w:szCs w:val="32"/>
        </w:rPr>
        <w:t>ST_Curve</w:t>
      </w:r>
      <w:r>
        <w:rPr>
          <w:rFonts w:hint="eastAsia"/>
          <w:b/>
          <w:sz w:val="32"/>
          <w:szCs w:val="32"/>
        </w:rPr>
        <w:t>开发文档</w:t>
      </w:r>
    </w:p>
    <w:p w:rsidR="00467667" w:rsidRDefault="00467667">
      <w:pPr>
        <w:jc w:val="right"/>
        <w:rPr>
          <w:b/>
          <w:sz w:val="32"/>
          <w:szCs w:val="32"/>
        </w:rPr>
      </w:pPr>
    </w:p>
    <w:p w:rsidR="00400CE4" w:rsidRDefault="00B54CE3">
      <w:pPr>
        <w:pStyle w:val="TOC1"/>
        <w:tabs>
          <w:tab w:val="left" w:pos="420"/>
          <w:tab w:val="right" w:leader="dot" w:pos="8296"/>
        </w:tabs>
        <w:rPr>
          <w:rFonts w:asciiTheme="minorHAnsi" w:eastAsiaTheme="minorEastAsia" w:hAnsiTheme="minorHAnsi" w:cstheme="minorBidi"/>
          <w:noProof/>
          <w:szCs w:val="22"/>
        </w:rPr>
      </w:pPr>
      <w:r w:rsidRPr="00B54CE3">
        <w:rPr>
          <w:rFonts w:hint="eastAsia"/>
          <w:b/>
          <w:szCs w:val="21"/>
        </w:rPr>
        <w:fldChar w:fldCharType="begin"/>
      </w:r>
      <w:r w:rsidR="00467667">
        <w:rPr>
          <w:rFonts w:hint="eastAsia"/>
          <w:b/>
          <w:szCs w:val="21"/>
        </w:rPr>
        <w:instrText xml:space="preserve">TOC \o "1-3" \h  \u </w:instrText>
      </w:r>
      <w:r w:rsidRPr="00B54CE3">
        <w:rPr>
          <w:rFonts w:hint="eastAsia"/>
          <w:b/>
          <w:szCs w:val="21"/>
        </w:rPr>
        <w:fldChar w:fldCharType="separate"/>
      </w:r>
      <w:hyperlink w:anchor="_Toc365820415" w:history="1">
        <w:r w:rsidR="00400CE4" w:rsidRPr="000F18A9">
          <w:rPr>
            <w:rStyle w:val="Hyperlink"/>
            <w:noProof/>
          </w:rPr>
          <w:t>1</w:t>
        </w:r>
        <w:r w:rsidR="00400CE4">
          <w:rPr>
            <w:rFonts w:asciiTheme="minorHAnsi" w:eastAsiaTheme="minorEastAsia" w:hAnsiTheme="minorHAnsi" w:cstheme="minorBidi"/>
            <w:noProof/>
            <w:szCs w:val="22"/>
          </w:rPr>
          <w:tab/>
        </w:r>
        <w:r w:rsidR="00400CE4" w:rsidRPr="000F18A9">
          <w:rPr>
            <w:rStyle w:val="Hyperlink"/>
            <w:rFonts w:hint="eastAsia"/>
            <w:noProof/>
          </w:rPr>
          <w:t>主要特点：</w:t>
        </w:r>
        <w:r w:rsidR="00400CE4">
          <w:rPr>
            <w:noProof/>
          </w:rPr>
          <w:tab/>
        </w:r>
        <w:r w:rsidR="00400CE4">
          <w:rPr>
            <w:noProof/>
          </w:rPr>
          <w:fldChar w:fldCharType="begin"/>
        </w:r>
        <w:r w:rsidR="00400CE4">
          <w:rPr>
            <w:noProof/>
          </w:rPr>
          <w:instrText xml:space="preserve"> PAGEREF _Toc365820415 \h </w:instrText>
        </w:r>
        <w:r w:rsidR="00400CE4">
          <w:rPr>
            <w:noProof/>
          </w:rPr>
        </w:r>
        <w:r w:rsidR="00400CE4">
          <w:rPr>
            <w:noProof/>
          </w:rPr>
          <w:fldChar w:fldCharType="separate"/>
        </w:r>
        <w:r w:rsidR="00400CE4">
          <w:rPr>
            <w:noProof/>
          </w:rPr>
          <w:t>10</w:t>
        </w:r>
        <w:r w:rsidR="00400CE4">
          <w:rPr>
            <w:noProof/>
          </w:rPr>
          <w:fldChar w:fldCharType="end"/>
        </w:r>
      </w:hyperlink>
    </w:p>
    <w:p w:rsidR="00400CE4" w:rsidRDefault="00400CE4">
      <w:pPr>
        <w:pStyle w:val="TOC2"/>
        <w:tabs>
          <w:tab w:val="left" w:pos="1260"/>
          <w:tab w:val="right" w:leader="dot" w:pos="8296"/>
        </w:tabs>
        <w:rPr>
          <w:rFonts w:asciiTheme="minorHAnsi" w:eastAsiaTheme="minorEastAsia" w:hAnsiTheme="minorHAnsi" w:cstheme="minorBidi"/>
          <w:noProof/>
          <w:szCs w:val="22"/>
        </w:rPr>
      </w:pPr>
      <w:hyperlink w:anchor="_Toc365820416" w:history="1">
        <w:r w:rsidRPr="000F18A9">
          <w:rPr>
            <w:rStyle w:val="Hyperlink"/>
            <w:noProof/>
          </w:rPr>
          <w:t>1.1</w:t>
        </w:r>
        <w:r>
          <w:rPr>
            <w:rFonts w:asciiTheme="minorHAnsi" w:eastAsiaTheme="minorEastAsia" w:hAnsiTheme="minorHAnsi" w:cstheme="minorBidi"/>
            <w:noProof/>
            <w:szCs w:val="22"/>
          </w:rPr>
          <w:tab/>
        </w:r>
        <w:r w:rsidRPr="000F18A9">
          <w:rPr>
            <w:rStyle w:val="Hyperlink"/>
            <w:rFonts w:hint="eastAsia"/>
            <w:noProof/>
          </w:rPr>
          <w:t>属性：</w:t>
        </w:r>
        <w:r>
          <w:rPr>
            <w:noProof/>
          </w:rPr>
          <w:tab/>
        </w:r>
        <w:r>
          <w:rPr>
            <w:noProof/>
          </w:rPr>
          <w:fldChar w:fldCharType="begin"/>
        </w:r>
        <w:r>
          <w:rPr>
            <w:noProof/>
          </w:rPr>
          <w:instrText xml:space="preserve"> PAGEREF _Toc365820416 \h </w:instrText>
        </w:r>
        <w:r>
          <w:rPr>
            <w:noProof/>
          </w:rPr>
        </w:r>
        <w:r>
          <w:rPr>
            <w:noProof/>
          </w:rPr>
          <w:fldChar w:fldCharType="separate"/>
        </w:r>
        <w:r>
          <w:rPr>
            <w:noProof/>
          </w:rPr>
          <w:t>12</w:t>
        </w:r>
        <w:r>
          <w:rPr>
            <w:noProof/>
          </w:rPr>
          <w:fldChar w:fldCharType="end"/>
        </w:r>
      </w:hyperlink>
    </w:p>
    <w:p w:rsidR="00400CE4" w:rsidRDefault="00400CE4">
      <w:pPr>
        <w:pStyle w:val="TOC2"/>
        <w:tabs>
          <w:tab w:val="left" w:pos="1260"/>
          <w:tab w:val="right" w:leader="dot" w:pos="8296"/>
        </w:tabs>
        <w:rPr>
          <w:rFonts w:asciiTheme="minorHAnsi" w:eastAsiaTheme="minorEastAsia" w:hAnsiTheme="minorHAnsi" w:cstheme="minorBidi"/>
          <w:noProof/>
          <w:szCs w:val="22"/>
        </w:rPr>
      </w:pPr>
      <w:hyperlink w:anchor="_Toc365820417" w:history="1">
        <w:r w:rsidRPr="000F18A9">
          <w:rPr>
            <w:rStyle w:val="Hyperlink"/>
            <w:noProof/>
          </w:rPr>
          <w:t>1.2</w:t>
        </w:r>
        <w:r>
          <w:rPr>
            <w:rFonts w:asciiTheme="minorHAnsi" w:eastAsiaTheme="minorEastAsia" w:hAnsiTheme="minorHAnsi" w:cstheme="minorBidi"/>
            <w:noProof/>
            <w:szCs w:val="22"/>
          </w:rPr>
          <w:tab/>
        </w:r>
        <w:r w:rsidRPr="000F18A9">
          <w:rPr>
            <w:rStyle w:val="Hyperlink"/>
            <w:rFonts w:hint="eastAsia"/>
            <w:noProof/>
          </w:rPr>
          <w:t>函数：</w:t>
        </w:r>
        <w:r>
          <w:rPr>
            <w:noProof/>
          </w:rPr>
          <w:tab/>
        </w:r>
        <w:r>
          <w:rPr>
            <w:noProof/>
          </w:rPr>
          <w:fldChar w:fldCharType="begin"/>
        </w:r>
        <w:r>
          <w:rPr>
            <w:noProof/>
          </w:rPr>
          <w:instrText xml:space="preserve"> PAGEREF _Toc365820417 \h </w:instrText>
        </w:r>
        <w:r>
          <w:rPr>
            <w:noProof/>
          </w:rPr>
        </w:r>
        <w:r>
          <w:rPr>
            <w:noProof/>
          </w:rPr>
          <w:fldChar w:fldCharType="separate"/>
        </w:r>
        <w:r>
          <w:rPr>
            <w:noProof/>
          </w:rPr>
          <w:t>12</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18" w:history="1">
        <w:r w:rsidRPr="000F18A9">
          <w:rPr>
            <w:rStyle w:val="Hyperlink"/>
            <w:noProof/>
          </w:rPr>
          <w:t>1.2.1</w:t>
        </w:r>
        <w:r>
          <w:rPr>
            <w:rFonts w:asciiTheme="minorHAnsi" w:eastAsiaTheme="minorEastAsia" w:hAnsiTheme="minorHAnsi" w:cstheme="minorBidi"/>
            <w:noProof/>
            <w:szCs w:val="22"/>
          </w:rPr>
          <w:tab/>
        </w:r>
        <w:r w:rsidRPr="000F18A9">
          <w:rPr>
            <w:rStyle w:val="Hyperlink"/>
            <w:rFonts w:hint="eastAsia"/>
            <w:noProof/>
          </w:rPr>
          <w:t>坐标轴相关：</w:t>
        </w:r>
        <w:r>
          <w:rPr>
            <w:noProof/>
          </w:rPr>
          <w:tab/>
        </w:r>
        <w:r>
          <w:rPr>
            <w:noProof/>
          </w:rPr>
          <w:fldChar w:fldCharType="begin"/>
        </w:r>
        <w:r>
          <w:rPr>
            <w:noProof/>
          </w:rPr>
          <w:instrText xml:space="preserve"> PAGEREF _Toc365820418 \h </w:instrText>
        </w:r>
        <w:r>
          <w:rPr>
            <w:noProof/>
          </w:rPr>
        </w:r>
        <w:r>
          <w:rPr>
            <w:noProof/>
          </w:rPr>
          <w:fldChar w:fldCharType="separate"/>
        </w:r>
        <w:r>
          <w:rPr>
            <w:noProof/>
          </w:rPr>
          <w:t>12</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19" w:history="1">
        <w:r w:rsidRPr="000F18A9">
          <w:rPr>
            <w:rStyle w:val="Hyperlink"/>
            <w:noProof/>
          </w:rPr>
          <w:t>1.2.2</w:t>
        </w:r>
        <w:r>
          <w:rPr>
            <w:rFonts w:asciiTheme="minorHAnsi" w:eastAsiaTheme="minorEastAsia" w:hAnsiTheme="minorHAnsi" w:cstheme="minorBidi"/>
            <w:noProof/>
            <w:szCs w:val="22"/>
          </w:rPr>
          <w:tab/>
        </w:r>
        <w:r w:rsidRPr="000F18A9">
          <w:rPr>
            <w:rStyle w:val="Hyperlink"/>
            <w:rFonts w:hint="eastAsia"/>
            <w:noProof/>
          </w:rPr>
          <w:t>坐标相关：</w:t>
        </w:r>
        <w:r>
          <w:rPr>
            <w:noProof/>
          </w:rPr>
          <w:tab/>
        </w:r>
        <w:r>
          <w:rPr>
            <w:noProof/>
          </w:rPr>
          <w:fldChar w:fldCharType="begin"/>
        </w:r>
        <w:r>
          <w:rPr>
            <w:noProof/>
          </w:rPr>
          <w:instrText xml:space="preserve"> PAGEREF _Toc365820419 \h </w:instrText>
        </w:r>
        <w:r>
          <w:rPr>
            <w:noProof/>
          </w:rPr>
        </w:r>
        <w:r>
          <w:rPr>
            <w:noProof/>
          </w:rPr>
          <w:fldChar w:fldCharType="separate"/>
        </w:r>
        <w:r>
          <w:rPr>
            <w:noProof/>
          </w:rPr>
          <w:t>12</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20" w:history="1">
        <w:r w:rsidRPr="000F18A9">
          <w:rPr>
            <w:rStyle w:val="Hyperlink"/>
            <w:noProof/>
          </w:rPr>
          <w:t>1.2.3</w:t>
        </w:r>
        <w:r>
          <w:rPr>
            <w:rFonts w:asciiTheme="minorHAnsi" w:eastAsiaTheme="minorEastAsia" w:hAnsiTheme="minorHAnsi" w:cstheme="minorBidi"/>
            <w:noProof/>
            <w:szCs w:val="22"/>
          </w:rPr>
          <w:tab/>
        </w:r>
        <w:r w:rsidRPr="000F18A9">
          <w:rPr>
            <w:rStyle w:val="Hyperlink"/>
            <w:rFonts w:hint="eastAsia"/>
            <w:noProof/>
          </w:rPr>
          <w:t>单位相关：</w:t>
        </w:r>
        <w:r>
          <w:rPr>
            <w:noProof/>
          </w:rPr>
          <w:tab/>
        </w:r>
        <w:r>
          <w:rPr>
            <w:noProof/>
          </w:rPr>
          <w:fldChar w:fldCharType="begin"/>
        </w:r>
        <w:r>
          <w:rPr>
            <w:noProof/>
          </w:rPr>
          <w:instrText xml:space="preserve"> PAGEREF _Toc365820420 \h </w:instrText>
        </w:r>
        <w:r>
          <w:rPr>
            <w:noProof/>
          </w:rPr>
        </w:r>
        <w:r>
          <w:rPr>
            <w:noProof/>
          </w:rPr>
          <w:fldChar w:fldCharType="separate"/>
        </w:r>
        <w:r>
          <w:rPr>
            <w:noProof/>
          </w:rPr>
          <w:t>12</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21" w:history="1">
        <w:r w:rsidRPr="000F18A9">
          <w:rPr>
            <w:rStyle w:val="Hyperlink"/>
            <w:noProof/>
          </w:rPr>
          <w:t>1.2.4</w:t>
        </w:r>
        <w:r>
          <w:rPr>
            <w:rFonts w:asciiTheme="minorHAnsi" w:eastAsiaTheme="minorEastAsia" w:hAnsiTheme="minorHAnsi" w:cstheme="minorBidi"/>
            <w:noProof/>
            <w:szCs w:val="22"/>
          </w:rPr>
          <w:tab/>
        </w:r>
        <w:r w:rsidRPr="000F18A9">
          <w:rPr>
            <w:rStyle w:val="Hyperlink"/>
            <w:rFonts w:hint="eastAsia"/>
            <w:noProof/>
          </w:rPr>
          <w:t>图例相关：</w:t>
        </w:r>
        <w:r>
          <w:rPr>
            <w:noProof/>
          </w:rPr>
          <w:tab/>
        </w:r>
        <w:r>
          <w:rPr>
            <w:noProof/>
          </w:rPr>
          <w:fldChar w:fldCharType="begin"/>
        </w:r>
        <w:r>
          <w:rPr>
            <w:noProof/>
          </w:rPr>
          <w:instrText xml:space="preserve"> PAGEREF _Toc365820421 \h </w:instrText>
        </w:r>
        <w:r>
          <w:rPr>
            <w:noProof/>
          </w:rPr>
        </w:r>
        <w:r>
          <w:rPr>
            <w:noProof/>
          </w:rPr>
          <w:fldChar w:fldCharType="separate"/>
        </w:r>
        <w:r>
          <w:rPr>
            <w:noProof/>
          </w:rPr>
          <w:t>13</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22" w:history="1">
        <w:r w:rsidRPr="000F18A9">
          <w:rPr>
            <w:rStyle w:val="Hyperlink"/>
            <w:noProof/>
          </w:rPr>
          <w:t>1.2.5</w:t>
        </w:r>
        <w:r>
          <w:rPr>
            <w:rFonts w:asciiTheme="minorHAnsi" w:eastAsiaTheme="minorEastAsia" w:hAnsiTheme="minorHAnsi" w:cstheme="minorBidi"/>
            <w:noProof/>
            <w:szCs w:val="22"/>
          </w:rPr>
          <w:tab/>
        </w:r>
        <w:r w:rsidRPr="000F18A9">
          <w:rPr>
            <w:rStyle w:val="Hyperlink"/>
            <w:rFonts w:hint="eastAsia"/>
            <w:noProof/>
          </w:rPr>
          <w:t>添加曲线点：</w:t>
        </w:r>
        <w:r>
          <w:rPr>
            <w:noProof/>
          </w:rPr>
          <w:tab/>
        </w:r>
        <w:r>
          <w:rPr>
            <w:noProof/>
          </w:rPr>
          <w:fldChar w:fldCharType="begin"/>
        </w:r>
        <w:r>
          <w:rPr>
            <w:noProof/>
          </w:rPr>
          <w:instrText xml:space="preserve"> PAGEREF _Toc365820422 \h </w:instrText>
        </w:r>
        <w:r>
          <w:rPr>
            <w:noProof/>
          </w:rPr>
        </w:r>
        <w:r>
          <w:rPr>
            <w:noProof/>
          </w:rPr>
          <w:fldChar w:fldCharType="separate"/>
        </w:r>
        <w:r>
          <w:rPr>
            <w:noProof/>
          </w:rPr>
          <w:t>13</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23" w:history="1">
        <w:r w:rsidRPr="000F18A9">
          <w:rPr>
            <w:rStyle w:val="Hyperlink"/>
            <w:noProof/>
          </w:rPr>
          <w:t>1.2.6</w:t>
        </w:r>
        <w:r>
          <w:rPr>
            <w:rFonts w:asciiTheme="minorHAnsi" w:eastAsiaTheme="minorEastAsia" w:hAnsiTheme="minorHAnsi" w:cstheme="minorBidi"/>
            <w:noProof/>
            <w:szCs w:val="22"/>
          </w:rPr>
          <w:tab/>
        </w:r>
        <w:r w:rsidRPr="000F18A9">
          <w:rPr>
            <w:rStyle w:val="Hyperlink"/>
            <w:rFonts w:hint="eastAsia"/>
            <w:noProof/>
          </w:rPr>
          <w:t>删除曲线点：</w:t>
        </w:r>
        <w:r>
          <w:rPr>
            <w:noProof/>
          </w:rPr>
          <w:tab/>
        </w:r>
        <w:r>
          <w:rPr>
            <w:noProof/>
          </w:rPr>
          <w:fldChar w:fldCharType="begin"/>
        </w:r>
        <w:r>
          <w:rPr>
            <w:noProof/>
          </w:rPr>
          <w:instrText xml:space="preserve"> PAGEREF _Toc365820423 \h </w:instrText>
        </w:r>
        <w:r>
          <w:rPr>
            <w:noProof/>
          </w:rPr>
        </w:r>
        <w:r>
          <w:rPr>
            <w:noProof/>
          </w:rPr>
          <w:fldChar w:fldCharType="separate"/>
        </w:r>
        <w:r>
          <w:rPr>
            <w:noProof/>
          </w:rPr>
          <w:t>13</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24" w:history="1">
        <w:r w:rsidRPr="000F18A9">
          <w:rPr>
            <w:rStyle w:val="Hyperlink"/>
            <w:noProof/>
          </w:rPr>
          <w:t>1.2.7</w:t>
        </w:r>
        <w:r>
          <w:rPr>
            <w:rFonts w:asciiTheme="minorHAnsi" w:eastAsiaTheme="minorEastAsia" w:hAnsiTheme="minorHAnsi" w:cstheme="minorBidi"/>
            <w:noProof/>
            <w:szCs w:val="22"/>
          </w:rPr>
          <w:tab/>
        </w:r>
        <w:r w:rsidRPr="000F18A9">
          <w:rPr>
            <w:rStyle w:val="Hyperlink"/>
            <w:rFonts w:hint="eastAsia"/>
            <w:noProof/>
          </w:rPr>
          <w:t>翻页相关：</w:t>
        </w:r>
        <w:r>
          <w:rPr>
            <w:noProof/>
          </w:rPr>
          <w:tab/>
        </w:r>
        <w:r>
          <w:rPr>
            <w:noProof/>
          </w:rPr>
          <w:fldChar w:fldCharType="begin"/>
        </w:r>
        <w:r>
          <w:rPr>
            <w:noProof/>
          </w:rPr>
          <w:instrText xml:space="preserve"> PAGEREF _Toc365820424 \h </w:instrText>
        </w:r>
        <w:r>
          <w:rPr>
            <w:noProof/>
          </w:rPr>
        </w:r>
        <w:r>
          <w:rPr>
            <w:noProof/>
          </w:rPr>
          <w:fldChar w:fldCharType="separate"/>
        </w:r>
        <w:r>
          <w:rPr>
            <w:noProof/>
          </w:rPr>
          <w:t>13</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25" w:history="1">
        <w:r w:rsidRPr="000F18A9">
          <w:rPr>
            <w:rStyle w:val="Hyperlink"/>
            <w:noProof/>
          </w:rPr>
          <w:t>1.2.8</w:t>
        </w:r>
        <w:r>
          <w:rPr>
            <w:rFonts w:asciiTheme="minorHAnsi" w:eastAsiaTheme="minorEastAsia" w:hAnsiTheme="minorHAnsi" w:cstheme="minorBidi"/>
            <w:noProof/>
            <w:szCs w:val="22"/>
          </w:rPr>
          <w:tab/>
        </w:r>
        <w:r w:rsidRPr="000F18A9">
          <w:rPr>
            <w:rStyle w:val="Hyperlink"/>
            <w:rFonts w:hint="eastAsia"/>
            <w:noProof/>
          </w:rPr>
          <w:t>缩放相关：</w:t>
        </w:r>
        <w:r>
          <w:rPr>
            <w:noProof/>
          </w:rPr>
          <w:tab/>
        </w:r>
        <w:r>
          <w:rPr>
            <w:noProof/>
          </w:rPr>
          <w:fldChar w:fldCharType="begin"/>
        </w:r>
        <w:r>
          <w:rPr>
            <w:noProof/>
          </w:rPr>
          <w:instrText xml:space="preserve"> PAGEREF _Toc365820425 \h </w:instrText>
        </w:r>
        <w:r>
          <w:rPr>
            <w:noProof/>
          </w:rPr>
        </w:r>
        <w:r>
          <w:rPr>
            <w:noProof/>
          </w:rPr>
          <w:fldChar w:fldCharType="separate"/>
        </w:r>
        <w:r>
          <w:rPr>
            <w:noProof/>
          </w:rPr>
          <w:t>13</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26" w:history="1">
        <w:r w:rsidRPr="000F18A9">
          <w:rPr>
            <w:rStyle w:val="Hyperlink"/>
            <w:noProof/>
          </w:rPr>
          <w:t>1.2.9</w:t>
        </w:r>
        <w:r>
          <w:rPr>
            <w:rFonts w:asciiTheme="minorHAnsi" w:eastAsiaTheme="minorEastAsia" w:hAnsiTheme="minorHAnsi" w:cstheme="minorBidi"/>
            <w:noProof/>
            <w:szCs w:val="22"/>
          </w:rPr>
          <w:tab/>
        </w:r>
        <w:r w:rsidRPr="000F18A9">
          <w:rPr>
            <w:rStyle w:val="Hyperlink"/>
            <w:rFonts w:hint="eastAsia"/>
            <w:noProof/>
          </w:rPr>
          <w:t>模式（移动模式、显示模式、网格模式）相关：</w:t>
        </w:r>
        <w:r>
          <w:rPr>
            <w:noProof/>
          </w:rPr>
          <w:tab/>
        </w:r>
        <w:r>
          <w:rPr>
            <w:noProof/>
          </w:rPr>
          <w:fldChar w:fldCharType="begin"/>
        </w:r>
        <w:r>
          <w:rPr>
            <w:noProof/>
          </w:rPr>
          <w:instrText xml:space="preserve"> PAGEREF _Toc365820426 \h </w:instrText>
        </w:r>
        <w:r>
          <w:rPr>
            <w:noProof/>
          </w:rPr>
        </w:r>
        <w:r>
          <w:rPr>
            <w:noProof/>
          </w:rPr>
          <w:fldChar w:fldCharType="separate"/>
        </w:r>
        <w:r>
          <w:rPr>
            <w:noProof/>
          </w:rPr>
          <w:t>13</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27" w:history="1">
        <w:r w:rsidRPr="000F18A9">
          <w:rPr>
            <w:rStyle w:val="Hyperlink"/>
            <w:noProof/>
          </w:rPr>
          <w:t>1.2.10</w:t>
        </w:r>
        <w:r>
          <w:rPr>
            <w:rFonts w:asciiTheme="minorHAnsi" w:eastAsiaTheme="minorEastAsia" w:hAnsiTheme="minorHAnsi" w:cstheme="minorBidi"/>
            <w:noProof/>
            <w:szCs w:val="22"/>
          </w:rPr>
          <w:tab/>
        </w:r>
        <w:r w:rsidRPr="000F18A9">
          <w:rPr>
            <w:rStyle w:val="Hyperlink"/>
            <w:rFonts w:hint="eastAsia"/>
            <w:noProof/>
          </w:rPr>
          <w:t>背景图相关：</w:t>
        </w:r>
        <w:r>
          <w:rPr>
            <w:noProof/>
          </w:rPr>
          <w:tab/>
        </w:r>
        <w:r>
          <w:rPr>
            <w:noProof/>
          </w:rPr>
          <w:fldChar w:fldCharType="begin"/>
        </w:r>
        <w:r>
          <w:rPr>
            <w:noProof/>
          </w:rPr>
          <w:instrText xml:space="preserve"> PAGEREF _Toc365820427 \h </w:instrText>
        </w:r>
        <w:r>
          <w:rPr>
            <w:noProof/>
          </w:rPr>
        </w:r>
        <w:r>
          <w:rPr>
            <w:noProof/>
          </w:rPr>
          <w:fldChar w:fldCharType="separate"/>
        </w:r>
        <w:r>
          <w:rPr>
            <w:noProof/>
          </w:rPr>
          <w:t>13</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28" w:history="1">
        <w:r w:rsidRPr="000F18A9">
          <w:rPr>
            <w:rStyle w:val="Hyperlink"/>
            <w:noProof/>
          </w:rPr>
          <w:t>1.2.11</w:t>
        </w:r>
        <w:r>
          <w:rPr>
            <w:rFonts w:asciiTheme="minorHAnsi" w:eastAsiaTheme="minorEastAsia" w:hAnsiTheme="minorHAnsi" w:cstheme="minorBidi"/>
            <w:noProof/>
            <w:szCs w:val="22"/>
          </w:rPr>
          <w:tab/>
        </w:r>
        <w:r w:rsidRPr="000F18A9">
          <w:rPr>
            <w:rStyle w:val="Hyperlink"/>
            <w:rFonts w:hint="eastAsia"/>
            <w:noProof/>
          </w:rPr>
          <w:t>导出图片或导出导入文件：</w:t>
        </w:r>
        <w:r>
          <w:rPr>
            <w:noProof/>
          </w:rPr>
          <w:tab/>
        </w:r>
        <w:r>
          <w:rPr>
            <w:noProof/>
          </w:rPr>
          <w:fldChar w:fldCharType="begin"/>
        </w:r>
        <w:r>
          <w:rPr>
            <w:noProof/>
          </w:rPr>
          <w:instrText xml:space="preserve"> PAGEREF _Toc365820428 \h </w:instrText>
        </w:r>
        <w:r>
          <w:rPr>
            <w:noProof/>
          </w:rPr>
        </w:r>
        <w:r>
          <w:rPr>
            <w:noProof/>
          </w:rPr>
          <w:fldChar w:fldCharType="separate"/>
        </w:r>
        <w:r>
          <w:rPr>
            <w:noProof/>
          </w:rPr>
          <w:t>13</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29" w:history="1">
        <w:r w:rsidRPr="000F18A9">
          <w:rPr>
            <w:rStyle w:val="Hyperlink"/>
            <w:noProof/>
          </w:rPr>
          <w:t>1.2.12</w:t>
        </w:r>
        <w:r>
          <w:rPr>
            <w:rFonts w:asciiTheme="minorHAnsi" w:eastAsiaTheme="minorEastAsia" w:hAnsiTheme="minorHAnsi" w:cstheme="minorBidi"/>
            <w:noProof/>
            <w:szCs w:val="22"/>
          </w:rPr>
          <w:tab/>
        </w:r>
        <w:r w:rsidRPr="000F18A9">
          <w:rPr>
            <w:rStyle w:val="Hyperlink"/>
            <w:rFonts w:hint="eastAsia"/>
            <w:noProof/>
          </w:rPr>
          <w:t>标题脚注：</w:t>
        </w:r>
        <w:r>
          <w:rPr>
            <w:noProof/>
          </w:rPr>
          <w:tab/>
        </w:r>
        <w:r>
          <w:rPr>
            <w:noProof/>
          </w:rPr>
          <w:fldChar w:fldCharType="begin"/>
        </w:r>
        <w:r>
          <w:rPr>
            <w:noProof/>
          </w:rPr>
          <w:instrText xml:space="preserve"> PAGEREF _Toc365820429 \h </w:instrText>
        </w:r>
        <w:r>
          <w:rPr>
            <w:noProof/>
          </w:rPr>
        </w:r>
        <w:r>
          <w:rPr>
            <w:noProof/>
          </w:rPr>
          <w:fldChar w:fldCharType="separate"/>
        </w:r>
        <w:r>
          <w:rPr>
            <w:noProof/>
          </w:rPr>
          <w:t>13</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30" w:history="1">
        <w:r w:rsidRPr="000F18A9">
          <w:rPr>
            <w:rStyle w:val="Hyperlink"/>
            <w:noProof/>
          </w:rPr>
          <w:t>1.2.13</w:t>
        </w:r>
        <w:r>
          <w:rPr>
            <w:rFonts w:asciiTheme="minorHAnsi" w:eastAsiaTheme="minorEastAsia" w:hAnsiTheme="minorHAnsi" w:cstheme="minorBidi"/>
            <w:noProof/>
            <w:szCs w:val="22"/>
          </w:rPr>
          <w:tab/>
        </w:r>
        <w:r w:rsidRPr="000F18A9">
          <w:rPr>
            <w:rStyle w:val="Hyperlink"/>
            <w:rFonts w:hint="eastAsia"/>
            <w:noProof/>
          </w:rPr>
          <w:t>枚举（并修改）某条曲线：</w:t>
        </w:r>
        <w:r>
          <w:rPr>
            <w:noProof/>
          </w:rPr>
          <w:tab/>
        </w:r>
        <w:r>
          <w:rPr>
            <w:noProof/>
          </w:rPr>
          <w:fldChar w:fldCharType="begin"/>
        </w:r>
        <w:r>
          <w:rPr>
            <w:noProof/>
          </w:rPr>
          <w:instrText xml:space="preserve"> PAGEREF _Toc365820430 \h </w:instrText>
        </w:r>
        <w:r>
          <w:rPr>
            <w:noProof/>
          </w:rPr>
        </w:r>
        <w:r>
          <w:rPr>
            <w:noProof/>
          </w:rPr>
          <w:fldChar w:fldCharType="separate"/>
        </w:r>
        <w:r>
          <w:rPr>
            <w:noProof/>
          </w:rPr>
          <w:t>13</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31" w:history="1">
        <w:r w:rsidRPr="000F18A9">
          <w:rPr>
            <w:rStyle w:val="Hyperlink"/>
            <w:noProof/>
          </w:rPr>
          <w:t>1.2.14</w:t>
        </w:r>
        <w:r>
          <w:rPr>
            <w:rFonts w:asciiTheme="minorHAnsi" w:eastAsiaTheme="minorEastAsia" w:hAnsiTheme="minorHAnsi" w:cstheme="minorBidi"/>
            <w:noProof/>
            <w:szCs w:val="22"/>
          </w:rPr>
          <w:tab/>
        </w:r>
        <w:r w:rsidRPr="000F18A9">
          <w:rPr>
            <w:rStyle w:val="Hyperlink"/>
            <w:rFonts w:hint="eastAsia"/>
            <w:noProof/>
          </w:rPr>
          <w:t>枚举所有曲线：</w:t>
        </w:r>
        <w:r>
          <w:rPr>
            <w:noProof/>
          </w:rPr>
          <w:tab/>
        </w:r>
        <w:r>
          <w:rPr>
            <w:noProof/>
          </w:rPr>
          <w:fldChar w:fldCharType="begin"/>
        </w:r>
        <w:r>
          <w:rPr>
            <w:noProof/>
          </w:rPr>
          <w:instrText xml:space="preserve"> PAGEREF _Toc365820431 \h </w:instrText>
        </w:r>
        <w:r>
          <w:rPr>
            <w:noProof/>
          </w:rPr>
        </w:r>
        <w:r>
          <w:rPr>
            <w:noProof/>
          </w:rPr>
          <w:fldChar w:fldCharType="separate"/>
        </w:r>
        <w:r>
          <w:rPr>
            <w:noProof/>
          </w:rPr>
          <w:t>13</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32" w:history="1">
        <w:r w:rsidRPr="000F18A9">
          <w:rPr>
            <w:rStyle w:val="Hyperlink"/>
            <w:noProof/>
          </w:rPr>
          <w:t>1.2.15</w:t>
        </w:r>
        <w:r>
          <w:rPr>
            <w:rFonts w:asciiTheme="minorHAnsi" w:eastAsiaTheme="minorEastAsia" w:hAnsiTheme="minorHAnsi" w:cstheme="minorBidi"/>
            <w:noProof/>
            <w:szCs w:val="22"/>
          </w:rPr>
          <w:tab/>
        </w:r>
        <w:r w:rsidRPr="000F18A9">
          <w:rPr>
            <w:rStyle w:val="Hyperlink"/>
            <w:rFonts w:hint="eastAsia"/>
            <w:noProof/>
          </w:rPr>
          <w:t>枚举图例：</w:t>
        </w:r>
        <w:r>
          <w:rPr>
            <w:noProof/>
          </w:rPr>
          <w:tab/>
        </w:r>
        <w:r>
          <w:rPr>
            <w:noProof/>
          </w:rPr>
          <w:fldChar w:fldCharType="begin"/>
        </w:r>
        <w:r>
          <w:rPr>
            <w:noProof/>
          </w:rPr>
          <w:instrText xml:space="preserve"> PAGEREF _Toc365820432 \h </w:instrText>
        </w:r>
        <w:r>
          <w:rPr>
            <w:noProof/>
          </w:rPr>
        </w:r>
        <w:r>
          <w:rPr>
            <w:noProof/>
          </w:rPr>
          <w:fldChar w:fldCharType="separate"/>
        </w:r>
        <w:r>
          <w:rPr>
            <w:noProof/>
          </w:rPr>
          <w:t>14</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33" w:history="1">
        <w:r w:rsidRPr="000F18A9">
          <w:rPr>
            <w:rStyle w:val="Hyperlink"/>
            <w:noProof/>
          </w:rPr>
          <w:t>1.2.16</w:t>
        </w:r>
        <w:r>
          <w:rPr>
            <w:rFonts w:asciiTheme="minorHAnsi" w:eastAsiaTheme="minorEastAsia" w:hAnsiTheme="minorHAnsi" w:cstheme="minorBidi"/>
            <w:noProof/>
            <w:szCs w:val="22"/>
          </w:rPr>
          <w:tab/>
        </w:r>
        <w:r w:rsidRPr="000F18A9">
          <w:rPr>
            <w:rStyle w:val="Hyperlink"/>
            <w:rFonts w:hint="eastAsia"/>
            <w:noProof/>
          </w:rPr>
          <w:t>联动相关：</w:t>
        </w:r>
        <w:r>
          <w:rPr>
            <w:noProof/>
          </w:rPr>
          <w:tab/>
        </w:r>
        <w:r>
          <w:rPr>
            <w:noProof/>
          </w:rPr>
          <w:fldChar w:fldCharType="begin"/>
        </w:r>
        <w:r>
          <w:rPr>
            <w:noProof/>
          </w:rPr>
          <w:instrText xml:space="preserve"> PAGEREF _Toc365820433 \h </w:instrText>
        </w:r>
        <w:r>
          <w:rPr>
            <w:noProof/>
          </w:rPr>
        </w:r>
        <w:r>
          <w:rPr>
            <w:noProof/>
          </w:rPr>
          <w:fldChar w:fldCharType="separate"/>
        </w:r>
        <w:r>
          <w:rPr>
            <w:noProof/>
          </w:rPr>
          <w:t>14</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34" w:history="1">
        <w:r w:rsidRPr="000F18A9">
          <w:rPr>
            <w:rStyle w:val="Hyperlink"/>
            <w:noProof/>
          </w:rPr>
          <w:t>1.2.17</w:t>
        </w:r>
        <w:r>
          <w:rPr>
            <w:rFonts w:asciiTheme="minorHAnsi" w:eastAsiaTheme="minorEastAsia" w:hAnsiTheme="minorHAnsi" w:cstheme="minorBidi"/>
            <w:noProof/>
            <w:szCs w:val="22"/>
          </w:rPr>
          <w:tab/>
        </w:r>
        <w:r w:rsidRPr="000F18A9">
          <w:rPr>
            <w:rStyle w:val="Hyperlink"/>
            <w:noProof/>
          </w:rPr>
          <w:t>Z-Order</w:t>
        </w:r>
        <w:r w:rsidRPr="000F18A9">
          <w:rPr>
            <w:rStyle w:val="Hyperlink"/>
            <w:rFonts w:hint="eastAsia"/>
            <w:noProof/>
          </w:rPr>
          <w:t>及选中相关：</w:t>
        </w:r>
        <w:r>
          <w:rPr>
            <w:noProof/>
          </w:rPr>
          <w:tab/>
        </w:r>
        <w:r>
          <w:rPr>
            <w:noProof/>
          </w:rPr>
          <w:fldChar w:fldCharType="begin"/>
        </w:r>
        <w:r>
          <w:rPr>
            <w:noProof/>
          </w:rPr>
          <w:instrText xml:space="preserve"> PAGEREF _Toc365820434 \h </w:instrText>
        </w:r>
        <w:r>
          <w:rPr>
            <w:noProof/>
          </w:rPr>
        </w:r>
        <w:r>
          <w:rPr>
            <w:noProof/>
          </w:rPr>
          <w:fldChar w:fldCharType="separate"/>
        </w:r>
        <w:r>
          <w:rPr>
            <w:noProof/>
          </w:rPr>
          <w:t>14</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35" w:history="1">
        <w:r w:rsidRPr="000F18A9">
          <w:rPr>
            <w:rStyle w:val="Hyperlink"/>
            <w:noProof/>
          </w:rPr>
          <w:t>1.2.18</w:t>
        </w:r>
        <w:r>
          <w:rPr>
            <w:rFonts w:asciiTheme="minorHAnsi" w:eastAsiaTheme="minorEastAsia" w:hAnsiTheme="minorHAnsi" w:cstheme="minorBidi"/>
            <w:noProof/>
            <w:szCs w:val="22"/>
          </w:rPr>
          <w:tab/>
        </w:r>
        <w:r w:rsidRPr="000F18A9">
          <w:rPr>
            <w:rStyle w:val="Hyperlink"/>
            <w:rFonts w:hint="eastAsia"/>
            <w:noProof/>
          </w:rPr>
          <w:t>范围相关：</w:t>
        </w:r>
        <w:r>
          <w:rPr>
            <w:noProof/>
          </w:rPr>
          <w:tab/>
        </w:r>
        <w:r>
          <w:rPr>
            <w:noProof/>
          </w:rPr>
          <w:fldChar w:fldCharType="begin"/>
        </w:r>
        <w:r>
          <w:rPr>
            <w:noProof/>
          </w:rPr>
          <w:instrText xml:space="preserve"> PAGEREF _Toc365820435 \h </w:instrText>
        </w:r>
        <w:r>
          <w:rPr>
            <w:noProof/>
          </w:rPr>
        </w:r>
        <w:r>
          <w:rPr>
            <w:noProof/>
          </w:rPr>
          <w:fldChar w:fldCharType="separate"/>
        </w:r>
        <w:r>
          <w:rPr>
            <w:noProof/>
          </w:rPr>
          <w:t>14</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36" w:history="1">
        <w:r w:rsidRPr="000F18A9">
          <w:rPr>
            <w:rStyle w:val="Hyperlink"/>
            <w:noProof/>
          </w:rPr>
          <w:t>1.2.19</w:t>
        </w:r>
        <w:r>
          <w:rPr>
            <w:rFonts w:asciiTheme="minorHAnsi" w:eastAsiaTheme="minorEastAsia" w:hAnsiTheme="minorHAnsi" w:cstheme="minorBidi"/>
            <w:noProof/>
            <w:szCs w:val="22"/>
          </w:rPr>
          <w:tab/>
        </w:r>
        <w:r w:rsidRPr="000F18A9">
          <w:rPr>
            <w:rStyle w:val="Hyperlink"/>
            <w:rFonts w:hint="eastAsia"/>
            <w:noProof/>
          </w:rPr>
          <w:t>移动曲线：</w:t>
        </w:r>
        <w:r>
          <w:rPr>
            <w:noProof/>
          </w:rPr>
          <w:tab/>
        </w:r>
        <w:r>
          <w:rPr>
            <w:noProof/>
          </w:rPr>
          <w:fldChar w:fldCharType="begin"/>
        </w:r>
        <w:r>
          <w:rPr>
            <w:noProof/>
          </w:rPr>
          <w:instrText xml:space="preserve"> PAGEREF _Toc365820436 \h </w:instrText>
        </w:r>
        <w:r>
          <w:rPr>
            <w:noProof/>
          </w:rPr>
        </w:r>
        <w:r>
          <w:rPr>
            <w:noProof/>
          </w:rPr>
          <w:fldChar w:fldCharType="separate"/>
        </w:r>
        <w:r>
          <w:rPr>
            <w:noProof/>
          </w:rPr>
          <w:t>14</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37" w:history="1">
        <w:r w:rsidRPr="000F18A9">
          <w:rPr>
            <w:rStyle w:val="Hyperlink"/>
            <w:noProof/>
          </w:rPr>
          <w:t>1.2.20</w:t>
        </w:r>
        <w:r>
          <w:rPr>
            <w:rFonts w:asciiTheme="minorHAnsi" w:eastAsiaTheme="minorEastAsia" w:hAnsiTheme="minorHAnsi" w:cstheme="minorBidi"/>
            <w:noProof/>
            <w:szCs w:val="22"/>
          </w:rPr>
          <w:tab/>
        </w:r>
        <w:r w:rsidRPr="000F18A9">
          <w:rPr>
            <w:rStyle w:val="Hyperlink"/>
            <w:rFonts w:hint="eastAsia"/>
            <w:noProof/>
          </w:rPr>
          <w:t>辅助函数：</w:t>
        </w:r>
        <w:r>
          <w:rPr>
            <w:noProof/>
          </w:rPr>
          <w:tab/>
        </w:r>
        <w:r>
          <w:rPr>
            <w:noProof/>
          </w:rPr>
          <w:fldChar w:fldCharType="begin"/>
        </w:r>
        <w:r>
          <w:rPr>
            <w:noProof/>
          </w:rPr>
          <w:instrText xml:space="preserve"> PAGEREF _Toc365820437 \h </w:instrText>
        </w:r>
        <w:r>
          <w:rPr>
            <w:noProof/>
          </w:rPr>
        </w:r>
        <w:r>
          <w:rPr>
            <w:noProof/>
          </w:rPr>
          <w:fldChar w:fldCharType="separate"/>
        </w:r>
        <w:r>
          <w:rPr>
            <w:noProof/>
          </w:rPr>
          <w:t>14</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38" w:history="1">
        <w:r w:rsidRPr="000F18A9">
          <w:rPr>
            <w:rStyle w:val="Hyperlink"/>
            <w:noProof/>
          </w:rPr>
          <w:t>1.2.21</w:t>
        </w:r>
        <w:r>
          <w:rPr>
            <w:rFonts w:asciiTheme="minorHAnsi" w:eastAsiaTheme="minorEastAsia" w:hAnsiTheme="minorHAnsi" w:cstheme="minorBidi"/>
            <w:noProof/>
            <w:szCs w:val="22"/>
          </w:rPr>
          <w:tab/>
        </w:r>
        <w:r w:rsidRPr="000F18A9">
          <w:rPr>
            <w:rStyle w:val="Hyperlink"/>
            <w:rFonts w:hint="eastAsia"/>
            <w:noProof/>
          </w:rPr>
          <w:t>曲线长度控制相关：</w:t>
        </w:r>
        <w:r>
          <w:rPr>
            <w:noProof/>
          </w:rPr>
          <w:tab/>
        </w:r>
        <w:r>
          <w:rPr>
            <w:noProof/>
          </w:rPr>
          <w:fldChar w:fldCharType="begin"/>
        </w:r>
        <w:r>
          <w:rPr>
            <w:noProof/>
          </w:rPr>
          <w:instrText xml:space="preserve"> PAGEREF _Toc365820438 \h </w:instrText>
        </w:r>
        <w:r>
          <w:rPr>
            <w:noProof/>
          </w:rPr>
        </w:r>
        <w:r>
          <w:rPr>
            <w:noProof/>
          </w:rPr>
          <w:fldChar w:fldCharType="separate"/>
        </w:r>
        <w:r>
          <w:rPr>
            <w:noProof/>
          </w:rPr>
          <w:t>14</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39" w:history="1">
        <w:r w:rsidRPr="000F18A9">
          <w:rPr>
            <w:rStyle w:val="Hyperlink"/>
            <w:noProof/>
          </w:rPr>
          <w:t>1.2.22</w:t>
        </w:r>
        <w:r>
          <w:rPr>
            <w:rFonts w:asciiTheme="minorHAnsi" w:eastAsiaTheme="minorEastAsia" w:hAnsiTheme="minorHAnsi" w:cstheme="minorBidi"/>
            <w:noProof/>
            <w:szCs w:val="22"/>
          </w:rPr>
          <w:tab/>
        </w:r>
        <w:r w:rsidRPr="000F18A9">
          <w:rPr>
            <w:rStyle w:val="Hyperlink"/>
            <w:rFonts w:hint="eastAsia"/>
            <w:noProof/>
          </w:rPr>
          <w:t>页数量变化消息：</w:t>
        </w:r>
        <w:r>
          <w:rPr>
            <w:noProof/>
          </w:rPr>
          <w:tab/>
        </w:r>
        <w:r>
          <w:rPr>
            <w:noProof/>
          </w:rPr>
          <w:fldChar w:fldCharType="begin"/>
        </w:r>
        <w:r>
          <w:rPr>
            <w:noProof/>
          </w:rPr>
          <w:instrText xml:space="preserve"> PAGEREF _Toc365820439 \h </w:instrText>
        </w:r>
        <w:r>
          <w:rPr>
            <w:noProof/>
          </w:rPr>
        </w:r>
        <w:r>
          <w:rPr>
            <w:noProof/>
          </w:rPr>
          <w:fldChar w:fldCharType="separate"/>
        </w:r>
        <w:r>
          <w:rPr>
            <w:noProof/>
          </w:rPr>
          <w:t>14</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40" w:history="1">
        <w:r w:rsidRPr="000F18A9">
          <w:rPr>
            <w:rStyle w:val="Hyperlink"/>
            <w:noProof/>
          </w:rPr>
          <w:t>1.2.23</w:t>
        </w:r>
        <w:r>
          <w:rPr>
            <w:rFonts w:asciiTheme="minorHAnsi" w:eastAsiaTheme="minorEastAsia" w:hAnsiTheme="minorHAnsi" w:cstheme="minorBidi"/>
            <w:noProof/>
            <w:szCs w:val="22"/>
          </w:rPr>
          <w:tab/>
        </w:r>
        <w:r w:rsidRPr="000F18A9">
          <w:rPr>
            <w:rStyle w:val="Hyperlink"/>
            <w:rFonts w:hint="eastAsia"/>
            <w:noProof/>
          </w:rPr>
          <w:t>三维相关函数：</w:t>
        </w:r>
        <w:r>
          <w:rPr>
            <w:noProof/>
          </w:rPr>
          <w:tab/>
        </w:r>
        <w:r>
          <w:rPr>
            <w:noProof/>
          </w:rPr>
          <w:fldChar w:fldCharType="begin"/>
        </w:r>
        <w:r>
          <w:rPr>
            <w:noProof/>
          </w:rPr>
          <w:instrText xml:space="preserve"> PAGEREF _Toc365820440 \h </w:instrText>
        </w:r>
        <w:r>
          <w:rPr>
            <w:noProof/>
          </w:rPr>
        </w:r>
        <w:r>
          <w:rPr>
            <w:noProof/>
          </w:rPr>
          <w:fldChar w:fldCharType="separate"/>
        </w:r>
        <w:r>
          <w:rPr>
            <w:noProof/>
          </w:rPr>
          <w:t>14</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41" w:history="1">
        <w:r w:rsidRPr="000F18A9">
          <w:rPr>
            <w:rStyle w:val="Hyperlink"/>
            <w:noProof/>
          </w:rPr>
          <w:t>1.2.24</w:t>
        </w:r>
        <w:r>
          <w:rPr>
            <w:rFonts w:asciiTheme="minorHAnsi" w:eastAsiaTheme="minorEastAsia" w:hAnsiTheme="minorHAnsi" w:cstheme="minorBidi"/>
            <w:noProof/>
            <w:szCs w:val="22"/>
          </w:rPr>
          <w:tab/>
        </w:r>
        <w:r w:rsidRPr="000F18A9">
          <w:rPr>
            <w:rStyle w:val="Hyperlink"/>
            <w:rFonts w:hint="eastAsia"/>
            <w:noProof/>
          </w:rPr>
          <w:t>基点相关：</w:t>
        </w:r>
        <w:r>
          <w:rPr>
            <w:noProof/>
          </w:rPr>
          <w:tab/>
        </w:r>
        <w:r>
          <w:rPr>
            <w:noProof/>
          </w:rPr>
          <w:fldChar w:fldCharType="begin"/>
        </w:r>
        <w:r>
          <w:rPr>
            <w:noProof/>
          </w:rPr>
          <w:instrText xml:space="preserve"> PAGEREF _Toc365820441 \h </w:instrText>
        </w:r>
        <w:r>
          <w:rPr>
            <w:noProof/>
          </w:rPr>
        </w:r>
        <w:r>
          <w:rPr>
            <w:noProof/>
          </w:rPr>
          <w:fldChar w:fldCharType="separate"/>
        </w:r>
        <w:r>
          <w:rPr>
            <w:noProof/>
          </w:rPr>
          <w:t>14</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42" w:history="1">
        <w:r w:rsidRPr="000F18A9">
          <w:rPr>
            <w:rStyle w:val="Hyperlink"/>
            <w:noProof/>
          </w:rPr>
          <w:t>1.2.25</w:t>
        </w:r>
        <w:r>
          <w:rPr>
            <w:rFonts w:asciiTheme="minorHAnsi" w:eastAsiaTheme="minorEastAsia" w:hAnsiTheme="minorHAnsi" w:cstheme="minorBidi"/>
            <w:noProof/>
            <w:szCs w:val="22"/>
          </w:rPr>
          <w:tab/>
        </w:r>
        <w:r w:rsidRPr="000F18A9">
          <w:rPr>
            <w:rStyle w:val="Hyperlink"/>
            <w:rFonts w:hint="eastAsia"/>
            <w:noProof/>
          </w:rPr>
          <w:t>填充方向相关：</w:t>
        </w:r>
        <w:r>
          <w:rPr>
            <w:noProof/>
          </w:rPr>
          <w:tab/>
        </w:r>
        <w:r>
          <w:rPr>
            <w:noProof/>
          </w:rPr>
          <w:fldChar w:fldCharType="begin"/>
        </w:r>
        <w:r>
          <w:rPr>
            <w:noProof/>
          </w:rPr>
          <w:instrText xml:space="preserve"> PAGEREF _Toc365820442 \h </w:instrText>
        </w:r>
        <w:r>
          <w:rPr>
            <w:noProof/>
          </w:rPr>
        </w:r>
        <w:r>
          <w:rPr>
            <w:noProof/>
          </w:rPr>
          <w:fldChar w:fldCharType="separate"/>
        </w:r>
        <w:r>
          <w:rPr>
            <w:noProof/>
          </w:rPr>
          <w:t>14</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43" w:history="1">
        <w:r w:rsidRPr="000F18A9">
          <w:rPr>
            <w:rStyle w:val="Hyperlink"/>
            <w:noProof/>
          </w:rPr>
          <w:t>1.2.26</w:t>
        </w:r>
        <w:r>
          <w:rPr>
            <w:rFonts w:asciiTheme="minorHAnsi" w:eastAsiaTheme="minorEastAsia" w:hAnsiTheme="minorHAnsi" w:cstheme="minorBidi"/>
            <w:noProof/>
            <w:szCs w:val="22"/>
          </w:rPr>
          <w:tab/>
        </w:r>
        <w:r w:rsidRPr="000F18A9">
          <w:rPr>
            <w:rStyle w:val="Hyperlink"/>
            <w:rFonts w:hint="eastAsia"/>
            <w:noProof/>
          </w:rPr>
          <w:t>缓存控制相关：</w:t>
        </w:r>
        <w:r>
          <w:rPr>
            <w:noProof/>
          </w:rPr>
          <w:tab/>
        </w:r>
        <w:r>
          <w:rPr>
            <w:noProof/>
          </w:rPr>
          <w:fldChar w:fldCharType="begin"/>
        </w:r>
        <w:r>
          <w:rPr>
            <w:noProof/>
          </w:rPr>
          <w:instrText xml:space="preserve"> PAGEREF _Toc365820443 \h </w:instrText>
        </w:r>
        <w:r>
          <w:rPr>
            <w:noProof/>
          </w:rPr>
        </w:r>
        <w:r>
          <w:rPr>
            <w:noProof/>
          </w:rPr>
          <w:fldChar w:fldCharType="separate"/>
        </w:r>
        <w:r>
          <w:rPr>
            <w:noProof/>
          </w:rPr>
          <w:t>15</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44" w:history="1">
        <w:r w:rsidRPr="000F18A9">
          <w:rPr>
            <w:rStyle w:val="Hyperlink"/>
            <w:noProof/>
          </w:rPr>
          <w:t>1.2.27</w:t>
        </w:r>
        <w:r>
          <w:rPr>
            <w:rFonts w:asciiTheme="minorHAnsi" w:eastAsiaTheme="minorEastAsia" w:hAnsiTheme="minorHAnsi" w:cstheme="minorBidi"/>
            <w:noProof/>
            <w:szCs w:val="22"/>
          </w:rPr>
          <w:tab/>
        </w:r>
        <w:r w:rsidRPr="000F18A9">
          <w:rPr>
            <w:rStyle w:val="Hyperlink"/>
            <w:rFonts w:hint="eastAsia"/>
            <w:noProof/>
          </w:rPr>
          <w:t>曲线操作函数：</w:t>
        </w:r>
        <w:r>
          <w:rPr>
            <w:noProof/>
          </w:rPr>
          <w:tab/>
        </w:r>
        <w:r>
          <w:rPr>
            <w:noProof/>
          </w:rPr>
          <w:fldChar w:fldCharType="begin"/>
        </w:r>
        <w:r>
          <w:rPr>
            <w:noProof/>
          </w:rPr>
          <w:instrText xml:space="preserve"> PAGEREF _Toc365820444 \h </w:instrText>
        </w:r>
        <w:r>
          <w:rPr>
            <w:noProof/>
          </w:rPr>
        </w:r>
        <w:r>
          <w:rPr>
            <w:noProof/>
          </w:rPr>
          <w:fldChar w:fldCharType="separate"/>
        </w:r>
        <w:r>
          <w:rPr>
            <w:noProof/>
          </w:rPr>
          <w:t>15</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45" w:history="1">
        <w:r w:rsidRPr="000F18A9">
          <w:rPr>
            <w:rStyle w:val="Hyperlink"/>
            <w:noProof/>
          </w:rPr>
          <w:t>1.2.28</w:t>
        </w:r>
        <w:r>
          <w:rPr>
            <w:rFonts w:asciiTheme="minorHAnsi" w:eastAsiaTheme="minorEastAsia" w:hAnsiTheme="minorHAnsi" w:cstheme="minorBidi"/>
            <w:noProof/>
            <w:szCs w:val="22"/>
          </w:rPr>
          <w:tab/>
        </w:r>
        <w:r w:rsidRPr="000F18A9">
          <w:rPr>
            <w:rStyle w:val="Hyperlink"/>
            <w:rFonts w:hint="eastAsia"/>
            <w:noProof/>
          </w:rPr>
          <w:t>限制坐标相关：</w:t>
        </w:r>
        <w:r>
          <w:rPr>
            <w:noProof/>
          </w:rPr>
          <w:tab/>
        </w:r>
        <w:r>
          <w:rPr>
            <w:noProof/>
          </w:rPr>
          <w:fldChar w:fldCharType="begin"/>
        </w:r>
        <w:r>
          <w:rPr>
            <w:noProof/>
          </w:rPr>
          <w:instrText xml:space="preserve"> PAGEREF _Toc365820445 \h </w:instrText>
        </w:r>
        <w:r>
          <w:rPr>
            <w:noProof/>
          </w:rPr>
        </w:r>
        <w:r>
          <w:rPr>
            <w:noProof/>
          </w:rPr>
          <w:fldChar w:fldCharType="separate"/>
        </w:r>
        <w:r>
          <w:rPr>
            <w:noProof/>
          </w:rPr>
          <w:t>15</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46" w:history="1">
        <w:r w:rsidRPr="000F18A9">
          <w:rPr>
            <w:rStyle w:val="Hyperlink"/>
            <w:noProof/>
          </w:rPr>
          <w:t>1.2.29</w:t>
        </w:r>
        <w:r>
          <w:rPr>
            <w:rFonts w:asciiTheme="minorHAnsi" w:eastAsiaTheme="minorEastAsia" w:hAnsiTheme="minorHAnsi" w:cstheme="minorBidi"/>
            <w:noProof/>
            <w:szCs w:val="22"/>
          </w:rPr>
          <w:tab/>
        </w:r>
        <w:r w:rsidRPr="000F18A9">
          <w:rPr>
            <w:rStyle w:val="Hyperlink"/>
            <w:rFonts w:hint="eastAsia"/>
            <w:noProof/>
          </w:rPr>
          <w:t>平滑曲线相关：</w:t>
        </w:r>
        <w:r>
          <w:rPr>
            <w:noProof/>
          </w:rPr>
          <w:tab/>
        </w:r>
        <w:r>
          <w:rPr>
            <w:noProof/>
          </w:rPr>
          <w:fldChar w:fldCharType="begin"/>
        </w:r>
        <w:r>
          <w:rPr>
            <w:noProof/>
          </w:rPr>
          <w:instrText xml:space="preserve"> PAGEREF _Toc365820446 \h </w:instrText>
        </w:r>
        <w:r>
          <w:rPr>
            <w:noProof/>
          </w:rPr>
        </w:r>
        <w:r>
          <w:rPr>
            <w:noProof/>
          </w:rPr>
          <w:fldChar w:fldCharType="separate"/>
        </w:r>
        <w:r>
          <w:rPr>
            <w:noProof/>
          </w:rPr>
          <w:t>15</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47" w:history="1">
        <w:r w:rsidRPr="000F18A9">
          <w:rPr>
            <w:rStyle w:val="Hyperlink"/>
            <w:noProof/>
          </w:rPr>
          <w:t>1.2.30</w:t>
        </w:r>
        <w:r>
          <w:rPr>
            <w:rFonts w:asciiTheme="minorHAnsi" w:eastAsiaTheme="minorEastAsia" w:hAnsiTheme="minorHAnsi" w:cstheme="minorBidi"/>
            <w:noProof/>
            <w:szCs w:val="22"/>
          </w:rPr>
          <w:tab/>
        </w:r>
        <w:r w:rsidRPr="000F18A9">
          <w:rPr>
            <w:rStyle w:val="Hyperlink"/>
            <w:rFonts w:hint="eastAsia"/>
            <w:noProof/>
          </w:rPr>
          <w:t>插件相关：</w:t>
        </w:r>
        <w:r>
          <w:rPr>
            <w:noProof/>
          </w:rPr>
          <w:tab/>
        </w:r>
        <w:r>
          <w:rPr>
            <w:noProof/>
          </w:rPr>
          <w:fldChar w:fldCharType="begin"/>
        </w:r>
        <w:r>
          <w:rPr>
            <w:noProof/>
          </w:rPr>
          <w:instrText xml:space="preserve"> PAGEREF _Toc365820447 \h </w:instrText>
        </w:r>
        <w:r>
          <w:rPr>
            <w:noProof/>
          </w:rPr>
        </w:r>
        <w:r>
          <w:rPr>
            <w:noProof/>
          </w:rPr>
          <w:fldChar w:fldCharType="separate"/>
        </w:r>
        <w:r>
          <w:rPr>
            <w:noProof/>
          </w:rPr>
          <w:t>15</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48" w:history="1">
        <w:r w:rsidRPr="000F18A9">
          <w:rPr>
            <w:rStyle w:val="Hyperlink"/>
            <w:noProof/>
          </w:rPr>
          <w:t>1.2.31</w:t>
        </w:r>
        <w:r>
          <w:rPr>
            <w:rFonts w:asciiTheme="minorHAnsi" w:eastAsiaTheme="minorEastAsia" w:hAnsiTheme="minorHAnsi" w:cstheme="minorBidi"/>
            <w:noProof/>
            <w:szCs w:val="22"/>
          </w:rPr>
          <w:tab/>
        </w:r>
        <w:r w:rsidRPr="000F18A9">
          <w:rPr>
            <w:rStyle w:val="Hyperlink"/>
            <w:rFonts w:hint="eastAsia"/>
            <w:noProof/>
          </w:rPr>
          <w:t>起始点、结束点、选中点标识相关：</w:t>
        </w:r>
        <w:r>
          <w:rPr>
            <w:noProof/>
          </w:rPr>
          <w:tab/>
        </w:r>
        <w:r>
          <w:rPr>
            <w:noProof/>
          </w:rPr>
          <w:fldChar w:fldCharType="begin"/>
        </w:r>
        <w:r>
          <w:rPr>
            <w:noProof/>
          </w:rPr>
          <w:instrText xml:space="preserve"> PAGEREF _Toc365820448 \h </w:instrText>
        </w:r>
        <w:r>
          <w:rPr>
            <w:noProof/>
          </w:rPr>
        </w:r>
        <w:r>
          <w:rPr>
            <w:noProof/>
          </w:rPr>
          <w:fldChar w:fldCharType="separate"/>
        </w:r>
        <w:r>
          <w:rPr>
            <w:noProof/>
          </w:rPr>
          <w:t>15</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49" w:history="1">
        <w:r w:rsidRPr="000F18A9">
          <w:rPr>
            <w:rStyle w:val="Hyperlink"/>
            <w:noProof/>
          </w:rPr>
          <w:t>1.2.32</w:t>
        </w:r>
        <w:r>
          <w:rPr>
            <w:rFonts w:asciiTheme="minorHAnsi" w:eastAsiaTheme="minorEastAsia" w:hAnsiTheme="minorHAnsi" w:cstheme="minorBidi"/>
            <w:noProof/>
            <w:szCs w:val="22"/>
          </w:rPr>
          <w:tab/>
        </w:r>
        <w:r w:rsidRPr="000F18A9">
          <w:rPr>
            <w:rStyle w:val="Hyperlink"/>
            <w:rFonts w:hint="eastAsia"/>
            <w:noProof/>
          </w:rPr>
          <w:t>快捷键相关：</w:t>
        </w:r>
        <w:r>
          <w:rPr>
            <w:noProof/>
          </w:rPr>
          <w:tab/>
        </w:r>
        <w:r>
          <w:rPr>
            <w:noProof/>
          </w:rPr>
          <w:fldChar w:fldCharType="begin"/>
        </w:r>
        <w:r>
          <w:rPr>
            <w:noProof/>
          </w:rPr>
          <w:instrText xml:space="preserve"> PAGEREF _Toc365820449 \h </w:instrText>
        </w:r>
        <w:r>
          <w:rPr>
            <w:noProof/>
          </w:rPr>
        </w:r>
        <w:r>
          <w:rPr>
            <w:noProof/>
          </w:rPr>
          <w:fldChar w:fldCharType="separate"/>
        </w:r>
        <w:r>
          <w:rPr>
            <w:noProof/>
          </w:rPr>
          <w:t>15</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50" w:history="1">
        <w:r w:rsidRPr="000F18A9">
          <w:rPr>
            <w:rStyle w:val="Hyperlink"/>
            <w:noProof/>
          </w:rPr>
          <w:t>1.2.33</w:t>
        </w:r>
        <w:r>
          <w:rPr>
            <w:rFonts w:asciiTheme="minorHAnsi" w:eastAsiaTheme="minorEastAsia" w:hAnsiTheme="minorHAnsi" w:cstheme="minorBidi"/>
            <w:noProof/>
            <w:szCs w:val="22"/>
          </w:rPr>
          <w:tab/>
        </w:r>
        <w:r w:rsidRPr="000F18A9">
          <w:rPr>
            <w:rStyle w:val="Hyperlink"/>
            <w:rFonts w:hint="eastAsia"/>
            <w:noProof/>
          </w:rPr>
          <w:t>横坐标位置相关：</w:t>
        </w:r>
        <w:r>
          <w:rPr>
            <w:noProof/>
          </w:rPr>
          <w:tab/>
        </w:r>
        <w:r>
          <w:rPr>
            <w:noProof/>
          </w:rPr>
          <w:fldChar w:fldCharType="begin"/>
        </w:r>
        <w:r>
          <w:rPr>
            <w:noProof/>
          </w:rPr>
          <w:instrText xml:space="preserve"> PAGEREF _Toc365820450 \h </w:instrText>
        </w:r>
        <w:r>
          <w:rPr>
            <w:noProof/>
          </w:rPr>
        </w:r>
        <w:r>
          <w:rPr>
            <w:noProof/>
          </w:rPr>
          <w:fldChar w:fldCharType="separate"/>
        </w:r>
        <w:r>
          <w:rPr>
            <w:noProof/>
          </w:rPr>
          <w:t>15</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51" w:history="1">
        <w:r w:rsidRPr="000F18A9">
          <w:rPr>
            <w:rStyle w:val="Hyperlink"/>
            <w:noProof/>
          </w:rPr>
          <w:t>1.2.34</w:t>
        </w:r>
        <w:r>
          <w:rPr>
            <w:rFonts w:asciiTheme="minorHAnsi" w:eastAsiaTheme="minorEastAsia" w:hAnsiTheme="minorHAnsi" w:cstheme="minorBidi"/>
            <w:noProof/>
            <w:szCs w:val="22"/>
          </w:rPr>
          <w:tab/>
        </w:r>
        <w:r w:rsidRPr="000F18A9">
          <w:rPr>
            <w:rStyle w:val="Hyperlink"/>
            <w:rFonts w:hint="eastAsia"/>
            <w:noProof/>
          </w:rPr>
          <w:t>注解相关：</w:t>
        </w:r>
        <w:r>
          <w:rPr>
            <w:noProof/>
          </w:rPr>
          <w:tab/>
        </w:r>
        <w:r>
          <w:rPr>
            <w:noProof/>
          </w:rPr>
          <w:fldChar w:fldCharType="begin"/>
        </w:r>
        <w:r>
          <w:rPr>
            <w:noProof/>
          </w:rPr>
          <w:instrText xml:space="preserve"> PAGEREF _Toc365820451 \h </w:instrText>
        </w:r>
        <w:r>
          <w:rPr>
            <w:noProof/>
          </w:rPr>
        </w:r>
        <w:r>
          <w:rPr>
            <w:noProof/>
          </w:rPr>
          <w:fldChar w:fldCharType="separate"/>
        </w:r>
        <w:r>
          <w:rPr>
            <w:noProof/>
          </w:rPr>
          <w:t>15</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52" w:history="1">
        <w:r w:rsidRPr="000F18A9">
          <w:rPr>
            <w:rStyle w:val="Hyperlink"/>
            <w:noProof/>
          </w:rPr>
          <w:t>1.2.35</w:t>
        </w:r>
        <w:r>
          <w:rPr>
            <w:rFonts w:asciiTheme="minorHAnsi" w:eastAsiaTheme="minorEastAsia" w:hAnsiTheme="minorHAnsi" w:cstheme="minorBidi"/>
            <w:noProof/>
            <w:szCs w:val="22"/>
          </w:rPr>
          <w:tab/>
        </w:r>
        <w:r w:rsidRPr="000F18A9">
          <w:rPr>
            <w:rStyle w:val="Hyperlink"/>
            <w:rFonts w:hint="eastAsia"/>
            <w:noProof/>
          </w:rPr>
          <w:t>事件开关相关：</w:t>
        </w:r>
        <w:r>
          <w:rPr>
            <w:noProof/>
          </w:rPr>
          <w:tab/>
        </w:r>
        <w:r>
          <w:rPr>
            <w:noProof/>
          </w:rPr>
          <w:fldChar w:fldCharType="begin"/>
        </w:r>
        <w:r>
          <w:rPr>
            <w:noProof/>
          </w:rPr>
          <w:instrText xml:space="preserve"> PAGEREF _Toc365820452 \h </w:instrText>
        </w:r>
        <w:r>
          <w:rPr>
            <w:noProof/>
          </w:rPr>
        </w:r>
        <w:r>
          <w:rPr>
            <w:noProof/>
          </w:rPr>
          <w:fldChar w:fldCharType="separate"/>
        </w:r>
        <w:r>
          <w:rPr>
            <w:noProof/>
          </w:rPr>
          <w:t>15</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53" w:history="1">
        <w:r w:rsidRPr="000F18A9">
          <w:rPr>
            <w:rStyle w:val="Hyperlink"/>
            <w:noProof/>
          </w:rPr>
          <w:t>1.2.36</w:t>
        </w:r>
        <w:r>
          <w:rPr>
            <w:rFonts w:asciiTheme="minorHAnsi" w:eastAsiaTheme="minorEastAsia" w:hAnsiTheme="minorHAnsi" w:cstheme="minorBidi"/>
            <w:noProof/>
            <w:szCs w:val="22"/>
          </w:rPr>
          <w:tab/>
        </w:r>
        <w:r w:rsidRPr="000F18A9">
          <w:rPr>
            <w:rStyle w:val="Hyperlink"/>
            <w:rFonts w:hint="eastAsia"/>
            <w:noProof/>
          </w:rPr>
          <w:t>定点缩放相关：</w:t>
        </w:r>
        <w:r>
          <w:rPr>
            <w:noProof/>
          </w:rPr>
          <w:tab/>
        </w:r>
        <w:r>
          <w:rPr>
            <w:noProof/>
          </w:rPr>
          <w:fldChar w:fldCharType="begin"/>
        </w:r>
        <w:r>
          <w:rPr>
            <w:noProof/>
          </w:rPr>
          <w:instrText xml:space="preserve"> PAGEREF _Toc365820453 \h </w:instrText>
        </w:r>
        <w:r>
          <w:rPr>
            <w:noProof/>
          </w:rPr>
        </w:r>
        <w:r>
          <w:rPr>
            <w:noProof/>
          </w:rPr>
          <w:fldChar w:fldCharType="separate"/>
        </w:r>
        <w:r>
          <w:rPr>
            <w:noProof/>
          </w:rPr>
          <w:t>15</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54" w:history="1">
        <w:r w:rsidRPr="000F18A9">
          <w:rPr>
            <w:rStyle w:val="Hyperlink"/>
            <w:noProof/>
          </w:rPr>
          <w:t>1.2.37</w:t>
        </w:r>
        <w:r>
          <w:rPr>
            <w:rFonts w:asciiTheme="minorHAnsi" w:eastAsiaTheme="minorEastAsia" w:hAnsiTheme="minorHAnsi" w:cstheme="minorBidi"/>
            <w:noProof/>
            <w:szCs w:val="22"/>
          </w:rPr>
          <w:tab/>
        </w:r>
        <w:r w:rsidRPr="000F18A9">
          <w:rPr>
            <w:rStyle w:val="Hyperlink"/>
            <w:rFonts w:hint="eastAsia"/>
            <w:noProof/>
          </w:rPr>
          <w:t>自动刷新相关：</w:t>
        </w:r>
        <w:r>
          <w:rPr>
            <w:noProof/>
          </w:rPr>
          <w:tab/>
        </w:r>
        <w:r>
          <w:rPr>
            <w:noProof/>
          </w:rPr>
          <w:fldChar w:fldCharType="begin"/>
        </w:r>
        <w:r>
          <w:rPr>
            <w:noProof/>
          </w:rPr>
          <w:instrText xml:space="preserve"> PAGEREF _Toc365820454 \h </w:instrText>
        </w:r>
        <w:r>
          <w:rPr>
            <w:noProof/>
          </w:rPr>
        </w:r>
        <w:r>
          <w:rPr>
            <w:noProof/>
          </w:rPr>
          <w:fldChar w:fldCharType="separate"/>
        </w:r>
        <w:r>
          <w:rPr>
            <w:noProof/>
          </w:rPr>
          <w:t>15</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55" w:history="1">
        <w:r w:rsidRPr="000F18A9">
          <w:rPr>
            <w:rStyle w:val="Hyperlink"/>
            <w:noProof/>
          </w:rPr>
          <w:t>1.2.38</w:t>
        </w:r>
        <w:r>
          <w:rPr>
            <w:rFonts w:asciiTheme="minorHAnsi" w:eastAsiaTheme="minorEastAsia" w:hAnsiTheme="minorHAnsi" w:cstheme="minorBidi"/>
            <w:noProof/>
            <w:szCs w:val="22"/>
          </w:rPr>
          <w:tab/>
        </w:r>
        <w:r w:rsidRPr="000F18A9">
          <w:rPr>
            <w:rStyle w:val="Hyperlink"/>
            <w:noProof/>
          </w:rPr>
          <w:t>ToolTip</w:t>
        </w:r>
        <w:r w:rsidRPr="000F18A9">
          <w:rPr>
            <w:rStyle w:val="Hyperlink"/>
            <w:rFonts w:hint="eastAsia"/>
            <w:noProof/>
          </w:rPr>
          <w:t>相关：</w:t>
        </w:r>
        <w:r>
          <w:rPr>
            <w:noProof/>
          </w:rPr>
          <w:tab/>
        </w:r>
        <w:r>
          <w:rPr>
            <w:noProof/>
          </w:rPr>
          <w:fldChar w:fldCharType="begin"/>
        </w:r>
        <w:r>
          <w:rPr>
            <w:noProof/>
          </w:rPr>
          <w:instrText xml:space="preserve"> PAGEREF _Toc365820455 \h </w:instrText>
        </w:r>
        <w:r>
          <w:rPr>
            <w:noProof/>
          </w:rPr>
        </w:r>
        <w:r>
          <w:rPr>
            <w:noProof/>
          </w:rPr>
          <w:fldChar w:fldCharType="separate"/>
        </w:r>
        <w:r>
          <w:rPr>
            <w:noProof/>
          </w:rPr>
          <w:t>16</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56" w:history="1">
        <w:r w:rsidRPr="000F18A9">
          <w:rPr>
            <w:rStyle w:val="Hyperlink"/>
            <w:noProof/>
          </w:rPr>
          <w:t>1.2.39</w:t>
        </w:r>
        <w:r>
          <w:rPr>
            <w:rFonts w:asciiTheme="minorHAnsi" w:eastAsiaTheme="minorEastAsia" w:hAnsiTheme="minorHAnsi" w:cstheme="minorBidi"/>
            <w:noProof/>
            <w:szCs w:val="22"/>
          </w:rPr>
          <w:tab/>
        </w:r>
        <w:r w:rsidRPr="000F18A9">
          <w:rPr>
            <w:rStyle w:val="Hyperlink"/>
            <w:rFonts w:hint="eastAsia"/>
            <w:noProof/>
          </w:rPr>
          <w:t>无限曲线相关：</w:t>
        </w:r>
        <w:r>
          <w:rPr>
            <w:noProof/>
          </w:rPr>
          <w:tab/>
        </w:r>
        <w:r>
          <w:rPr>
            <w:noProof/>
          </w:rPr>
          <w:fldChar w:fldCharType="begin"/>
        </w:r>
        <w:r>
          <w:rPr>
            <w:noProof/>
          </w:rPr>
          <w:instrText xml:space="preserve"> PAGEREF _Toc365820456 \h </w:instrText>
        </w:r>
        <w:r>
          <w:rPr>
            <w:noProof/>
          </w:rPr>
        </w:r>
        <w:r>
          <w:rPr>
            <w:noProof/>
          </w:rPr>
          <w:fldChar w:fldCharType="separate"/>
        </w:r>
        <w:r>
          <w:rPr>
            <w:noProof/>
          </w:rPr>
          <w:t>16</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57" w:history="1">
        <w:r w:rsidRPr="000F18A9">
          <w:rPr>
            <w:rStyle w:val="Hyperlink"/>
            <w:noProof/>
          </w:rPr>
          <w:t>1.2.40</w:t>
        </w:r>
        <w:r>
          <w:rPr>
            <w:rFonts w:asciiTheme="minorHAnsi" w:eastAsiaTheme="minorEastAsia" w:hAnsiTheme="minorHAnsi" w:cstheme="minorBidi"/>
            <w:noProof/>
            <w:szCs w:val="22"/>
          </w:rPr>
          <w:tab/>
        </w:r>
        <w:r w:rsidRPr="000F18A9">
          <w:rPr>
            <w:rStyle w:val="Hyperlink"/>
            <w:rFonts w:hint="eastAsia"/>
            <w:noProof/>
          </w:rPr>
          <w:t>鼠标滚轮相关：</w:t>
        </w:r>
        <w:r>
          <w:rPr>
            <w:noProof/>
          </w:rPr>
          <w:tab/>
        </w:r>
        <w:r>
          <w:rPr>
            <w:noProof/>
          </w:rPr>
          <w:fldChar w:fldCharType="begin"/>
        </w:r>
        <w:r>
          <w:rPr>
            <w:noProof/>
          </w:rPr>
          <w:instrText xml:space="preserve"> PAGEREF _Toc365820457 \h </w:instrText>
        </w:r>
        <w:r>
          <w:rPr>
            <w:noProof/>
          </w:rPr>
        </w:r>
        <w:r>
          <w:rPr>
            <w:noProof/>
          </w:rPr>
          <w:fldChar w:fldCharType="separate"/>
        </w:r>
        <w:r>
          <w:rPr>
            <w:noProof/>
          </w:rPr>
          <w:t>16</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58" w:history="1">
        <w:r w:rsidRPr="000F18A9">
          <w:rPr>
            <w:rStyle w:val="Hyperlink"/>
            <w:noProof/>
          </w:rPr>
          <w:t>1.2.41</w:t>
        </w:r>
        <w:r>
          <w:rPr>
            <w:rFonts w:asciiTheme="minorHAnsi" w:eastAsiaTheme="minorEastAsia" w:hAnsiTheme="minorHAnsi" w:cstheme="minorBidi"/>
            <w:noProof/>
            <w:szCs w:val="22"/>
          </w:rPr>
          <w:tab/>
        </w:r>
        <w:r w:rsidRPr="000F18A9">
          <w:rPr>
            <w:rStyle w:val="Hyperlink"/>
            <w:rFonts w:hint="eastAsia"/>
            <w:noProof/>
          </w:rPr>
          <w:t>其它函数：</w:t>
        </w:r>
        <w:r>
          <w:rPr>
            <w:noProof/>
          </w:rPr>
          <w:tab/>
        </w:r>
        <w:r>
          <w:rPr>
            <w:noProof/>
          </w:rPr>
          <w:fldChar w:fldCharType="begin"/>
        </w:r>
        <w:r>
          <w:rPr>
            <w:noProof/>
          </w:rPr>
          <w:instrText xml:space="preserve"> PAGEREF _Toc365820458 \h </w:instrText>
        </w:r>
        <w:r>
          <w:rPr>
            <w:noProof/>
          </w:rPr>
        </w:r>
        <w:r>
          <w:rPr>
            <w:noProof/>
          </w:rPr>
          <w:fldChar w:fldCharType="separate"/>
        </w:r>
        <w:r>
          <w:rPr>
            <w:noProof/>
          </w:rPr>
          <w:t>16</w:t>
        </w:r>
        <w:r>
          <w:rPr>
            <w:noProof/>
          </w:rPr>
          <w:fldChar w:fldCharType="end"/>
        </w:r>
      </w:hyperlink>
    </w:p>
    <w:p w:rsidR="00400CE4" w:rsidRDefault="00400CE4">
      <w:pPr>
        <w:pStyle w:val="TOC1"/>
        <w:tabs>
          <w:tab w:val="left" w:pos="420"/>
          <w:tab w:val="right" w:leader="dot" w:pos="8296"/>
        </w:tabs>
        <w:rPr>
          <w:rFonts w:asciiTheme="minorHAnsi" w:eastAsiaTheme="minorEastAsia" w:hAnsiTheme="minorHAnsi" w:cstheme="minorBidi"/>
          <w:noProof/>
          <w:szCs w:val="22"/>
        </w:rPr>
      </w:pPr>
      <w:hyperlink w:anchor="_Toc365820459" w:history="1">
        <w:r w:rsidRPr="000F18A9">
          <w:rPr>
            <w:rStyle w:val="Hyperlink"/>
            <w:noProof/>
          </w:rPr>
          <w:t>2</w:t>
        </w:r>
        <w:r>
          <w:rPr>
            <w:rFonts w:asciiTheme="minorHAnsi" w:eastAsiaTheme="minorEastAsia" w:hAnsiTheme="minorHAnsi" w:cstheme="minorBidi"/>
            <w:noProof/>
            <w:szCs w:val="22"/>
          </w:rPr>
          <w:tab/>
        </w:r>
        <w:r w:rsidRPr="000F18A9">
          <w:rPr>
            <w:rStyle w:val="Hyperlink"/>
            <w:rFonts w:hint="eastAsia"/>
            <w:noProof/>
          </w:rPr>
          <w:t>属性及函数：</w:t>
        </w:r>
        <w:r>
          <w:rPr>
            <w:noProof/>
          </w:rPr>
          <w:tab/>
        </w:r>
        <w:r>
          <w:rPr>
            <w:noProof/>
          </w:rPr>
          <w:fldChar w:fldCharType="begin"/>
        </w:r>
        <w:r>
          <w:rPr>
            <w:noProof/>
          </w:rPr>
          <w:instrText xml:space="preserve"> PAGEREF _Toc365820459 \h </w:instrText>
        </w:r>
        <w:r>
          <w:rPr>
            <w:noProof/>
          </w:rPr>
        </w:r>
        <w:r>
          <w:rPr>
            <w:noProof/>
          </w:rPr>
          <w:fldChar w:fldCharType="separate"/>
        </w:r>
        <w:r>
          <w:rPr>
            <w:noProof/>
          </w:rPr>
          <w:t>16</w:t>
        </w:r>
        <w:r>
          <w:rPr>
            <w:noProof/>
          </w:rPr>
          <w:fldChar w:fldCharType="end"/>
        </w:r>
      </w:hyperlink>
    </w:p>
    <w:p w:rsidR="00400CE4" w:rsidRDefault="00400CE4">
      <w:pPr>
        <w:pStyle w:val="TOC2"/>
        <w:tabs>
          <w:tab w:val="left" w:pos="1260"/>
          <w:tab w:val="right" w:leader="dot" w:pos="8296"/>
        </w:tabs>
        <w:rPr>
          <w:rFonts w:asciiTheme="minorHAnsi" w:eastAsiaTheme="minorEastAsia" w:hAnsiTheme="minorHAnsi" w:cstheme="minorBidi"/>
          <w:noProof/>
          <w:szCs w:val="22"/>
        </w:rPr>
      </w:pPr>
      <w:hyperlink w:anchor="_Toc365820460" w:history="1">
        <w:r w:rsidRPr="000F18A9">
          <w:rPr>
            <w:rStyle w:val="Hyperlink"/>
            <w:noProof/>
          </w:rPr>
          <w:t>2.1</w:t>
        </w:r>
        <w:r>
          <w:rPr>
            <w:rFonts w:asciiTheme="minorHAnsi" w:eastAsiaTheme="minorEastAsia" w:hAnsiTheme="minorHAnsi" w:cstheme="minorBidi"/>
            <w:noProof/>
            <w:szCs w:val="22"/>
          </w:rPr>
          <w:tab/>
        </w:r>
        <w:r w:rsidRPr="000F18A9">
          <w:rPr>
            <w:rStyle w:val="Hyperlink"/>
            <w:rFonts w:hint="eastAsia"/>
            <w:noProof/>
          </w:rPr>
          <w:t>属性（</w:t>
        </w:r>
        <w:r w:rsidRPr="000F18A9">
          <w:rPr>
            <w:rStyle w:val="Hyperlink"/>
            <w:noProof/>
          </w:rPr>
          <w:t>9</w:t>
        </w:r>
        <w:r w:rsidRPr="000F18A9">
          <w:rPr>
            <w:rStyle w:val="Hyperlink"/>
            <w:rFonts w:hint="eastAsia"/>
            <w:noProof/>
          </w:rPr>
          <w:t>个）</w:t>
        </w:r>
        <w:r>
          <w:rPr>
            <w:noProof/>
          </w:rPr>
          <w:tab/>
        </w:r>
        <w:r>
          <w:rPr>
            <w:noProof/>
          </w:rPr>
          <w:fldChar w:fldCharType="begin"/>
        </w:r>
        <w:r>
          <w:rPr>
            <w:noProof/>
          </w:rPr>
          <w:instrText xml:space="preserve"> PAGEREF _Toc365820460 \h </w:instrText>
        </w:r>
        <w:r>
          <w:rPr>
            <w:noProof/>
          </w:rPr>
        </w:r>
        <w:r>
          <w:rPr>
            <w:noProof/>
          </w:rPr>
          <w:fldChar w:fldCharType="separate"/>
        </w:r>
        <w:r>
          <w:rPr>
            <w:noProof/>
          </w:rPr>
          <w:t>16</w:t>
        </w:r>
        <w:r>
          <w:rPr>
            <w:noProof/>
          </w:rPr>
          <w:fldChar w:fldCharType="end"/>
        </w:r>
      </w:hyperlink>
    </w:p>
    <w:p w:rsidR="00400CE4" w:rsidRDefault="00400CE4">
      <w:pPr>
        <w:pStyle w:val="TOC2"/>
        <w:tabs>
          <w:tab w:val="left" w:pos="1260"/>
          <w:tab w:val="right" w:leader="dot" w:pos="8296"/>
        </w:tabs>
        <w:rPr>
          <w:rFonts w:asciiTheme="minorHAnsi" w:eastAsiaTheme="minorEastAsia" w:hAnsiTheme="minorHAnsi" w:cstheme="minorBidi"/>
          <w:noProof/>
          <w:szCs w:val="22"/>
        </w:rPr>
      </w:pPr>
      <w:hyperlink w:anchor="_Toc365820461" w:history="1">
        <w:r w:rsidRPr="000F18A9">
          <w:rPr>
            <w:rStyle w:val="Hyperlink"/>
            <w:noProof/>
          </w:rPr>
          <w:t>2.2</w:t>
        </w:r>
        <w:r>
          <w:rPr>
            <w:rFonts w:asciiTheme="minorHAnsi" w:eastAsiaTheme="minorEastAsia" w:hAnsiTheme="minorHAnsi" w:cstheme="minorBidi"/>
            <w:noProof/>
            <w:szCs w:val="22"/>
          </w:rPr>
          <w:tab/>
        </w:r>
        <w:r w:rsidRPr="000F18A9">
          <w:rPr>
            <w:rStyle w:val="Hyperlink"/>
            <w:rFonts w:hint="eastAsia"/>
            <w:noProof/>
          </w:rPr>
          <w:t>函数（</w:t>
        </w:r>
        <w:r w:rsidRPr="000F18A9">
          <w:rPr>
            <w:rStyle w:val="Hyperlink"/>
            <w:noProof/>
          </w:rPr>
          <w:t>232</w:t>
        </w:r>
        <w:r w:rsidRPr="000F18A9">
          <w:rPr>
            <w:rStyle w:val="Hyperlink"/>
            <w:rFonts w:hint="eastAsia"/>
            <w:noProof/>
          </w:rPr>
          <w:t>个）</w:t>
        </w:r>
        <w:r>
          <w:rPr>
            <w:noProof/>
          </w:rPr>
          <w:tab/>
        </w:r>
        <w:r>
          <w:rPr>
            <w:noProof/>
          </w:rPr>
          <w:fldChar w:fldCharType="begin"/>
        </w:r>
        <w:r>
          <w:rPr>
            <w:noProof/>
          </w:rPr>
          <w:instrText xml:space="preserve"> PAGEREF _Toc365820461 \h </w:instrText>
        </w:r>
        <w:r>
          <w:rPr>
            <w:noProof/>
          </w:rPr>
        </w:r>
        <w:r>
          <w:rPr>
            <w:noProof/>
          </w:rPr>
          <w:fldChar w:fldCharType="separate"/>
        </w:r>
        <w:r>
          <w:rPr>
            <w:noProof/>
          </w:rPr>
          <w:t>18</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62" w:history="1">
        <w:r w:rsidRPr="000F18A9">
          <w:rPr>
            <w:rStyle w:val="Hyperlink"/>
            <w:noProof/>
          </w:rPr>
          <w:t>2.2.1</w:t>
        </w:r>
        <w:r>
          <w:rPr>
            <w:rFonts w:asciiTheme="minorHAnsi" w:eastAsiaTheme="minorEastAsia" w:hAnsiTheme="minorHAnsi" w:cstheme="minorBidi"/>
            <w:noProof/>
            <w:szCs w:val="22"/>
          </w:rPr>
          <w:tab/>
        </w:r>
        <w:r w:rsidRPr="000F18A9">
          <w:rPr>
            <w:rStyle w:val="Hyperlink"/>
            <w:noProof/>
          </w:rPr>
          <w:t>BOOL SetVInterval(short VInterval);</w:t>
        </w:r>
        <w:r>
          <w:rPr>
            <w:noProof/>
          </w:rPr>
          <w:tab/>
        </w:r>
        <w:r>
          <w:rPr>
            <w:noProof/>
          </w:rPr>
          <w:fldChar w:fldCharType="begin"/>
        </w:r>
        <w:r>
          <w:rPr>
            <w:noProof/>
          </w:rPr>
          <w:instrText xml:space="preserve"> PAGEREF _Toc365820462 \h </w:instrText>
        </w:r>
        <w:r>
          <w:rPr>
            <w:noProof/>
          </w:rPr>
        </w:r>
        <w:r>
          <w:rPr>
            <w:noProof/>
          </w:rPr>
          <w:fldChar w:fldCharType="separate"/>
        </w:r>
        <w:r>
          <w:rPr>
            <w:noProof/>
          </w:rPr>
          <w:t>18</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63" w:history="1">
        <w:r w:rsidRPr="000F18A9">
          <w:rPr>
            <w:rStyle w:val="Hyperlink"/>
            <w:noProof/>
          </w:rPr>
          <w:t>2.2.2</w:t>
        </w:r>
        <w:r>
          <w:rPr>
            <w:rFonts w:asciiTheme="minorHAnsi" w:eastAsiaTheme="minorEastAsia" w:hAnsiTheme="minorHAnsi" w:cstheme="minorBidi"/>
            <w:noProof/>
            <w:szCs w:val="22"/>
          </w:rPr>
          <w:tab/>
        </w:r>
        <w:r w:rsidRPr="000F18A9">
          <w:rPr>
            <w:rStyle w:val="Hyperlink"/>
            <w:noProof/>
          </w:rPr>
          <w:t>BOOL SetHInterval(short HInterval);</w:t>
        </w:r>
        <w:r>
          <w:rPr>
            <w:noProof/>
          </w:rPr>
          <w:tab/>
        </w:r>
        <w:r>
          <w:rPr>
            <w:noProof/>
          </w:rPr>
          <w:fldChar w:fldCharType="begin"/>
        </w:r>
        <w:r>
          <w:rPr>
            <w:noProof/>
          </w:rPr>
          <w:instrText xml:space="preserve"> PAGEREF _Toc365820463 \h </w:instrText>
        </w:r>
        <w:r>
          <w:rPr>
            <w:noProof/>
          </w:rPr>
        </w:r>
        <w:r>
          <w:rPr>
            <w:noProof/>
          </w:rPr>
          <w:fldChar w:fldCharType="separate"/>
        </w:r>
        <w:r>
          <w:rPr>
            <w:noProof/>
          </w:rPr>
          <w:t>18</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64" w:history="1">
        <w:r w:rsidRPr="000F18A9">
          <w:rPr>
            <w:rStyle w:val="Hyperlink"/>
            <w:noProof/>
          </w:rPr>
          <w:t>2.2.3</w:t>
        </w:r>
        <w:r>
          <w:rPr>
            <w:rFonts w:asciiTheme="minorHAnsi" w:eastAsiaTheme="minorEastAsia" w:hAnsiTheme="minorHAnsi" w:cstheme="minorBidi"/>
            <w:noProof/>
            <w:szCs w:val="22"/>
          </w:rPr>
          <w:tab/>
        </w:r>
        <w:r w:rsidRPr="000F18A9">
          <w:rPr>
            <w:rStyle w:val="Hyperlink"/>
            <w:noProof/>
          </w:rPr>
          <w:t>short GetScaleInterval();</w:t>
        </w:r>
        <w:r>
          <w:rPr>
            <w:noProof/>
          </w:rPr>
          <w:tab/>
        </w:r>
        <w:r>
          <w:rPr>
            <w:noProof/>
          </w:rPr>
          <w:fldChar w:fldCharType="begin"/>
        </w:r>
        <w:r>
          <w:rPr>
            <w:noProof/>
          </w:rPr>
          <w:instrText xml:space="preserve"> PAGEREF _Toc365820464 \h </w:instrText>
        </w:r>
        <w:r>
          <w:rPr>
            <w:noProof/>
          </w:rPr>
        </w:r>
        <w:r>
          <w:rPr>
            <w:noProof/>
          </w:rPr>
          <w:fldChar w:fldCharType="separate"/>
        </w:r>
        <w:r>
          <w:rPr>
            <w:noProof/>
          </w:rPr>
          <w:t>18</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65" w:history="1">
        <w:r w:rsidRPr="000F18A9">
          <w:rPr>
            <w:rStyle w:val="Hyperlink"/>
            <w:noProof/>
          </w:rPr>
          <w:t>2.2.4</w:t>
        </w:r>
        <w:r>
          <w:rPr>
            <w:rFonts w:asciiTheme="minorHAnsi" w:eastAsiaTheme="minorEastAsia" w:hAnsiTheme="minorHAnsi" w:cstheme="minorBidi"/>
            <w:noProof/>
            <w:szCs w:val="22"/>
          </w:rPr>
          <w:tab/>
        </w:r>
        <w:r w:rsidRPr="000F18A9">
          <w:rPr>
            <w:rStyle w:val="Hyperlink"/>
            <w:noProof/>
          </w:rPr>
          <w:t>SetGraduationSize(long size);</w:t>
        </w:r>
        <w:r>
          <w:rPr>
            <w:noProof/>
          </w:rPr>
          <w:tab/>
        </w:r>
        <w:r>
          <w:rPr>
            <w:noProof/>
          </w:rPr>
          <w:fldChar w:fldCharType="begin"/>
        </w:r>
        <w:r>
          <w:rPr>
            <w:noProof/>
          </w:rPr>
          <w:instrText xml:space="preserve"> PAGEREF _Toc365820465 \h </w:instrText>
        </w:r>
        <w:r>
          <w:rPr>
            <w:noProof/>
          </w:rPr>
        </w:r>
        <w:r>
          <w:rPr>
            <w:noProof/>
          </w:rPr>
          <w:fldChar w:fldCharType="separate"/>
        </w:r>
        <w:r>
          <w:rPr>
            <w:noProof/>
          </w:rPr>
          <w:t>18</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66" w:history="1">
        <w:r w:rsidRPr="000F18A9">
          <w:rPr>
            <w:rStyle w:val="Hyperlink"/>
            <w:noProof/>
          </w:rPr>
          <w:t>2.2.5</w:t>
        </w:r>
        <w:r>
          <w:rPr>
            <w:rFonts w:asciiTheme="minorHAnsi" w:eastAsiaTheme="minorEastAsia" w:hAnsiTheme="minorHAnsi" w:cstheme="minorBidi"/>
            <w:noProof/>
            <w:szCs w:val="22"/>
          </w:rPr>
          <w:tab/>
        </w:r>
        <w:r w:rsidRPr="000F18A9">
          <w:rPr>
            <w:rStyle w:val="Hyperlink"/>
            <w:noProof/>
          </w:rPr>
          <w:t>long GetGraduationSize();</w:t>
        </w:r>
        <w:r>
          <w:rPr>
            <w:noProof/>
          </w:rPr>
          <w:tab/>
        </w:r>
        <w:r>
          <w:rPr>
            <w:noProof/>
          </w:rPr>
          <w:fldChar w:fldCharType="begin"/>
        </w:r>
        <w:r>
          <w:rPr>
            <w:noProof/>
          </w:rPr>
          <w:instrText xml:space="preserve"> PAGEREF _Toc365820466 \h </w:instrText>
        </w:r>
        <w:r>
          <w:rPr>
            <w:noProof/>
          </w:rPr>
        </w:r>
        <w:r>
          <w:rPr>
            <w:noProof/>
          </w:rPr>
          <w:fldChar w:fldCharType="separate"/>
        </w:r>
        <w:r>
          <w:rPr>
            <w:noProof/>
          </w:rPr>
          <w:t>18</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67" w:history="1">
        <w:r w:rsidRPr="000F18A9">
          <w:rPr>
            <w:rStyle w:val="Hyperlink"/>
            <w:noProof/>
          </w:rPr>
          <w:t>2.2.6</w:t>
        </w:r>
        <w:r>
          <w:rPr>
            <w:rFonts w:asciiTheme="minorHAnsi" w:eastAsiaTheme="minorEastAsia" w:hAnsiTheme="minorHAnsi" w:cstheme="minorBidi"/>
            <w:noProof/>
            <w:szCs w:val="22"/>
          </w:rPr>
          <w:tab/>
        </w:r>
        <w:r w:rsidRPr="000F18A9">
          <w:rPr>
            <w:rStyle w:val="Hyperlink"/>
            <w:noProof/>
          </w:rPr>
          <w:t>BOOL SetLegendSpace(short LegendSpace);</w:t>
        </w:r>
        <w:r>
          <w:rPr>
            <w:noProof/>
          </w:rPr>
          <w:tab/>
        </w:r>
        <w:r>
          <w:rPr>
            <w:noProof/>
          </w:rPr>
          <w:fldChar w:fldCharType="begin"/>
        </w:r>
        <w:r>
          <w:rPr>
            <w:noProof/>
          </w:rPr>
          <w:instrText xml:space="preserve"> PAGEREF _Toc365820467 \h </w:instrText>
        </w:r>
        <w:r>
          <w:rPr>
            <w:noProof/>
          </w:rPr>
        </w:r>
        <w:r>
          <w:rPr>
            <w:noProof/>
          </w:rPr>
          <w:fldChar w:fldCharType="separate"/>
        </w:r>
        <w:r>
          <w:rPr>
            <w:noProof/>
          </w:rPr>
          <w:t>18</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68" w:history="1">
        <w:r w:rsidRPr="000F18A9">
          <w:rPr>
            <w:rStyle w:val="Hyperlink"/>
            <w:noProof/>
          </w:rPr>
          <w:t>2.2.7</w:t>
        </w:r>
        <w:r>
          <w:rPr>
            <w:rFonts w:asciiTheme="minorHAnsi" w:eastAsiaTheme="minorEastAsia" w:hAnsiTheme="minorHAnsi" w:cstheme="minorBidi"/>
            <w:noProof/>
            <w:szCs w:val="22"/>
          </w:rPr>
          <w:tab/>
        </w:r>
        <w:r w:rsidRPr="000F18A9">
          <w:rPr>
            <w:rStyle w:val="Hyperlink"/>
            <w:noProof/>
          </w:rPr>
          <w:t>short GetLegendSpace();</w:t>
        </w:r>
        <w:r>
          <w:rPr>
            <w:noProof/>
          </w:rPr>
          <w:tab/>
        </w:r>
        <w:r>
          <w:rPr>
            <w:noProof/>
          </w:rPr>
          <w:fldChar w:fldCharType="begin"/>
        </w:r>
        <w:r>
          <w:rPr>
            <w:noProof/>
          </w:rPr>
          <w:instrText xml:space="preserve"> PAGEREF _Toc365820468 \h </w:instrText>
        </w:r>
        <w:r>
          <w:rPr>
            <w:noProof/>
          </w:rPr>
        </w:r>
        <w:r>
          <w:rPr>
            <w:noProof/>
          </w:rPr>
          <w:fldChar w:fldCharType="separate"/>
        </w:r>
        <w:r>
          <w:rPr>
            <w:noProof/>
          </w:rPr>
          <w:t>18</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69" w:history="1">
        <w:r w:rsidRPr="000F18A9">
          <w:rPr>
            <w:rStyle w:val="Hyperlink"/>
            <w:noProof/>
          </w:rPr>
          <w:t>2.2.8</w:t>
        </w:r>
        <w:r>
          <w:rPr>
            <w:rFonts w:asciiTheme="minorHAnsi" w:eastAsiaTheme="minorEastAsia" w:hAnsiTheme="minorHAnsi" w:cstheme="minorBidi"/>
            <w:noProof/>
            <w:szCs w:val="22"/>
          </w:rPr>
          <w:tab/>
        </w:r>
        <w:r w:rsidRPr="000F18A9">
          <w:rPr>
            <w:rStyle w:val="Hyperlink"/>
            <w:noProof/>
          </w:rPr>
          <w:t>BOOL SetBeginValue(float fBeginValue);</w:t>
        </w:r>
        <w:r>
          <w:rPr>
            <w:noProof/>
          </w:rPr>
          <w:tab/>
        </w:r>
        <w:r>
          <w:rPr>
            <w:noProof/>
          </w:rPr>
          <w:fldChar w:fldCharType="begin"/>
        </w:r>
        <w:r>
          <w:rPr>
            <w:noProof/>
          </w:rPr>
          <w:instrText xml:space="preserve"> PAGEREF _Toc365820469 \h </w:instrText>
        </w:r>
        <w:r>
          <w:rPr>
            <w:noProof/>
          </w:rPr>
        </w:r>
        <w:r>
          <w:rPr>
            <w:noProof/>
          </w:rPr>
          <w:fldChar w:fldCharType="separate"/>
        </w:r>
        <w:r>
          <w:rPr>
            <w:noProof/>
          </w:rPr>
          <w:t>18</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70" w:history="1">
        <w:r w:rsidRPr="000F18A9">
          <w:rPr>
            <w:rStyle w:val="Hyperlink"/>
            <w:noProof/>
          </w:rPr>
          <w:t>2.2.9</w:t>
        </w:r>
        <w:r>
          <w:rPr>
            <w:rFonts w:asciiTheme="minorHAnsi" w:eastAsiaTheme="minorEastAsia" w:hAnsiTheme="minorHAnsi" w:cstheme="minorBidi"/>
            <w:noProof/>
            <w:szCs w:val="22"/>
          </w:rPr>
          <w:tab/>
        </w:r>
        <w:r w:rsidRPr="000F18A9">
          <w:rPr>
            <w:rStyle w:val="Hyperlink"/>
            <w:noProof/>
          </w:rPr>
          <w:t>float GetBeginValue();</w:t>
        </w:r>
        <w:r>
          <w:rPr>
            <w:noProof/>
          </w:rPr>
          <w:tab/>
        </w:r>
        <w:r>
          <w:rPr>
            <w:noProof/>
          </w:rPr>
          <w:fldChar w:fldCharType="begin"/>
        </w:r>
        <w:r>
          <w:rPr>
            <w:noProof/>
          </w:rPr>
          <w:instrText xml:space="preserve"> PAGEREF _Toc365820470 \h </w:instrText>
        </w:r>
        <w:r>
          <w:rPr>
            <w:noProof/>
          </w:rPr>
        </w:r>
        <w:r>
          <w:rPr>
            <w:noProof/>
          </w:rPr>
          <w:fldChar w:fldCharType="separate"/>
        </w:r>
        <w:r>
          <w:rPr>
            <w:noProof/>
          </w:rPr>
          <w:t>18</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71" w:history="1">
        <w:r w:rsidRPr="000F18A9">
          <w:rPr>
            <w:rStyle w:val="Hyperlink"/>
            <w:noProof/>
          </w:rPr>
          <w:t>2.2.10</w:t>
        </w:r>
        <w:r>
          <w:rPr>
            <w:rFonts w:asciiTheme="minorHAnsi" w:eastAsiaTheme="minorEastAsia" w:hAnsiTheme="minorHAnsi" w:cstheme="minorBidi"/>
            <w:noProof/>
            <w:szCs w:val="22"/>
          </w:rPr>
          <w:tab/>
        </w:r>
        <w:r w:rsidRPr="000F18A9">
          <w:rPr>
            <w:rStyle w:val="Hyperlink"/>
            <w:noProof/>
          </w:rPr>
          <w:t>BOOL SetBeginTime(LPCTSTR pBeginTime);</w:t>
        </w:r>
        <w:r>
          <w:rPr>
            <w:noProof/>
          </w:rPr>
          <w:tab/>
        </w:r>
        <w:r>
          <w:rPr>
            <w:noProof/>
          </w:rPr>
          <w:fldChar w:fldCharType="begin"/>
        </w:r>
        <w:r>
          <w:rPr>
            <w:noProof/>
          </w:rPr>
          <w:instrText xml:space="preserve"> PAGEREF _Toc365820471 \h </w:instrText>
        </w:r>
        <w:r>
          <w:rPr>
            <w:noProof/>
          </w:rPr>
        </w:r>
        <w:r>
          <w:rPr>
            <w:noProof/>
          </w:rPr>
          <w:fldChar w:fldCharType="separate"/>
        </w:r>
        <w:r>
          <w:rPr>
            <w:noProof/>
          </w:rPr>
          <w:t>18</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72" w:history="1">
        <w:r w:rsidRPr="000F18A9">
          <w:rPr>
            <w:rStyle w:val="Hyperlink"/>
            <w:noProof/>
          </w:rPr>
          <w:t>2.2.11</w:t>
        </w:r>
        <w:r>
          <w:rPr>
            <w:rFonts w:asciiTheme="minorHAnsi" w:eastAsiaTheme="minorEastAsia" w:hAnsiTheme="minorHAnsi" w:cstheme="minorBidi"/>
            <w:noProof/>
            <w:szCs w:val="22"/>
          </w:rPr>
          <w:tab/>
        </w:r>
        <w:r w:rsidRPr="000F18A9">
          <w:rPr>
            <w:rStyle w:val="Hyperlink"/>
            <w:noProof/>
          </w:rPr>
          <w:t>BOOL SetBeginTime2(DATE fBeginTime);</w:t>
        </w:r>
        <w:r>
          <w:rPr>
            <w:noProof/>
          </w:rPr>
          <w:tab/>
        </w:r>
        <w:r>
          <w:rPr>
            <w:noProof/>
          </w:rPr>
          <w:fldChar w:fldCharType="begin"/>
        </w:r>
        <w:r>
          <w:rPr>
            <w:noProof/>
          </w:rPr>
          <w:instrText xml:space="preserve"> PAGEREF _Toc365820472 \h </w:instrText>
        </w:r>
        <w:r>
          <w:rPr>
            <w:noProof/>
          </w:rPr>
        </w:r>
        <w:r>
          <w:rPr>
            <w:noProof/>
          </w:rPr>
          <w:fldChar w:fldCharType="separate"/>
        </w:r>
        <w:r>
          <w:rPr>
            <w:noProof/>
          </w:rPr>
          <w:t>18</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73" w:history="1">
        <w:r w:rsidRPr="000F18A9">
          <w:rPr>
            <w:rStyle w:val="Hyperlink"/>
            <w:noProof/>
          </w:rPr>
          <w:t>2.2.12</w:t>
        </w:r>
        <w:r>
          <w:rPr>
            <w:rFonts w:asciiTheme="minorHAnsi" w:eastAsiaTheme="minorEastAsia" w:hAnsiTheme="minorHAnsi" w:cstheme="minorBidi"/>
            <w:noProof/>
            <w:szCs w:val="22"/>
          </w:rPr>
          <w:tab/>
        </w:r>
        <w:r w:rsidRPr="000F18A9">
          <w:rPr>
            <w:rStyle w:val="Hyperlink"/>
            <w:noProof/>
          </w:rPr>
          <w:t>CString GetBeginTime();</w:t>
        </w:r>
        <w:r>
          <w:rPr>
            <w:noProof/>
          </w:rPr>
          <w:tab/>
        </w:r>
        <w:r>
          <w:rPr>
            <w:noProof/>
          </w:rPr>
          <w:fldChar w:fldCharType="begin"/>
        </w:r>
        <w:r>
          <w:rPr>
            <w:noProof/>
          </w:rPr>
          <w:instrText xml:space="preserve"> PAGEREF _Toc365820473 \h </w:instrText>
        </w:r>
        <w:r>
          <w:rPr>
            <w:noProof/>
          </w:rPr>
        </w:r>
        <w:r>
          <w:rPr>
            <w:noProof/>
          </w:rPr>
          <w:fldChar w:fldCharType="separate"/>
        </w:r>
        <w:r>
          <w:rPr>
            <w:noProof/>
          </w:rPr>
          <w:t>18</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74" w:history="1">
        <w:r w:rsidRPr="000F18A9">
          <w:rPr>
            <w:rStyle w:val="Hyperlink"/>
            <w:noProof/>
          </w:rPr>
          <w:t>2.2.13</w:t>
        </w:r>
        <w:r>
          <w:rPr>
            <w:rFonts w:asciiTheme="minorHAnsi" w:eastAsiaTheme="minorEastAsia" w:hAnsiTheme="minorHAnsi" w:cstheme="minorBidi"/>
            <w:noProof/>
            <w:szCs w:val="22"/>
          </w:rPr>
          <w:tab/>
        </w:r>
        <w:r w:rsidRPr="000F18A9">
          <w:rPr>
            <w:rStyle w:val="Hyperlink"/>
            <w:noProof/>
          </w:rPr>
          <w:t>DATE GetBeginTime2();</w:t>
        </w:r>
        <w:r>
          <w:rPr>
            <w:noProof/>
          </w:rPr>
          <w:tab/>
        </w:r>
        <w:r>
          <w:rPr>
            <w:noProof/>
          </w:rPr>
          <w:fldChar w:fldCharType="begin"/>
        </w:r>
        <w:r>
          <w:rPr>
            <w:noProof/>
          </w:rPr>
          <w:instrText xml:space="preserve"> PAGEREF _Toc365820474 \h </w:instrText>
        </w:r>
        <w:r>
          <w:rPr>
            <w:noProof/>
          </w:rPr>
        </w:r>
        <w:r>
          <w:rPr>
            <w:noProof/>
          </w:rPr>
          <w:fldChar w:fldCharType="separate"/>
        </w:r>
        <w:r>
          <w:rPr>
            <w:noProof/>
          </w:rPr>
          <w:t>18</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75" w:history="1">
        <w:r w:rsidRPr="000F18A9">
          <w:rPr>
            <w:rStyle w:val="Hyperlink"/>
            <w:noProof/>
          </w:rPr>
          <w:t>2.2.14</w:t>
        </w:r>
        <w:r>
          <w:rPr>
            <w:rFonts w:asciiTheme="minorHAnsi" w:eastAsiaTheme="minorEastAsia" w:hAnsiTheme="minorHAnsi" w:cstheme="minorBidi"/>
            <w:noProof/>
            <w:szCs w:val="22"/>
          </w:rPr>
          <w:tab/>
        </w:r>
        <w:r w:rsidRPr="000F18A9">
          <w:rPr>
            <w:rStyle w:val="Hyperlink"/>
            <w:noProof/>
          </w:rPr>
          <w:t>BOOL SetTimeSpan(double TimeStep);</w:t>
        </w:r>
        <w:r>
          <w:rPr>
            <w:noProof/>
          </w:rPr>
          <w:tab/>
        </w:r>
        <w:r>
          <w:rPr>
            <w:noProof/>
          </w:rPr>
          <w:fldChar w:fldCharType="begin"/>
        </w:r>
        <w:r>
          <w:rPr>
            <w:noProof/>
          </w:rPr>
          <w:instrText xml:space="preserve"> PAGEREF _Toc365820475 \h </w:instrText>
        </w:r>
        <w:r>
          <w:rPr>
            <w:noProof/>
          </w:rPr>
        </w:r>
        <w:r>
          <w:rPr>
            <w:noProof/>
          </w:rPr>
          <w:fldChar w:fldCharType="separate"/>
        </w:r>
        <w:r>
          <w:rPr>
            <w:noProof/>
          </w:rPr>
          <w:t>19</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76" w:history="1">
        <w:r w:rsidRPr="000F18A9">
          <w:rPr>
            <w:rStyle w:val="Hyperlink"/>
            <w:noProof/>
          </w:rPr>
          <w:t>2.2.15</w:t>
        </w:r>
        <w:r>
          <w:rPr>
            <w:rFonts w:asciiTheme="minorHAnsi" w:eastAsiaTheme="minorEastAsia" w:hAnsiTheme="minorHAnsi" w:cstheme="minorBidi"/>
            <w:noProof/>
            <w:szCs w:val="22"/>
          </w:rPr>
          <w:tab/>
        </w:r>
        <w:r w:rsidRPr="000F18A9">
          <w:rPr>
            <w:rStyle w:val="Hyperlink"/>
            <w:noProof/>
          </w:rPr>
          <w:t>double GetTimeSpan();</w:t>
        </w:r>
        <w:r>
          <w:rPr>
            <w:noProof/>
          </w:rPr>
          <w:tab/>
        </w:r>
        <w:r>
          <w:rPr>
            <w:noProof/>
          </w:rPr>
          <w:fldChar w:fldCharType="begin"/>
        </w:r>
        <w:r>
          <w:rPr>
            <w:noProof/>
          </w:rPr>
          <w:instrText xml:space="preserve"> PAGEREF _Toc365820476 \h </w:instrText>
        </w:r>
        <w:r>
          <w:rPr>
            <w:noProof/>
          </w:rPr>
        </w:r>
        <w:r>
          <w:rPr>
            <w:noProof/>
          </w:rPr>
          <w:fldChar w:fldCharType="separate"/>
        </w:r>
        <w:r>
          <w:rPr>
            <w:noProof/>
          </w:rPr>
          <w:t>19</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77" w:history="1">
        <w:r w:rsidRPr="000F18A9">
          <w:rPr>
            <w:rStyle w:val="Hyperlink"/>
            <w:noProof/>
          </w:rPr>
          <w:t>2.2.16</w:t>
        </w:r>
        <w:r>
          <w:rPr>
            <w:rFonts w:asciiTheme="minorHAnsi" w:eastAsiaTheme="minorEastAsia" w:hAnsiTheme="minorHAnsi" w:cstheme="minorBidi"/>
            <w:noProof/>
            <w:szCs w:val="22"/>
          </w:rPr>
          <w:tab/>
        </w:r>
        <w:r w:rsidRPr="000F18A9">
          <w:rPr>
            <w:rStyle w:val="Hyperlink"/>
            <w:noProof/>
          </w:rPr>
          <w:t>BOOL SetValueStep(float ValueStep);</w:t>
        </w:r>
        <w:r>
          <w:rPr>
            <w:noProof/>
          </w:rPr>
          <w:tab/>
        </w:r>
        <w:r>
          <w:rPr>
            <w:noProof/>
          </w:rPr>
          <w:fldChar w:fldCharType="begin"/>
        </w:r>
        <w:r>
          <w:rPr>
            <w:noProof/>
          </w:rPr>
          <w:instrText xml:space="preserve"> PAGEREF _Toc365820477 \h </w:instrText>
        </w:r>
        <w:r>
          <w:rPr>
            <w:noProof/>
          </w:rPr>
        </w:r>
        <w:r>
          <w:rPr>
            <w:noProof/>
          </w:rPr>
          <w:fldChar w:fldCharType="separate"/>
        </w:r>
        <w:r>
          <w:rPr>
            <w:noProof/>
          </w:rPr>
          <w:t>19</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78" w:history="1">
        <w:r w:rsidRPr="000F18A9">
          <w:rPr>
            <w:rStyle w:val="Hyperlink"/>
            <w:noProof/>
          </w:rPr>
          <w:t>2.2.17</w:t>
        </w:r>
        <w:r>
          <w:rPr>
            <w:rFonts w:asciiTheme="minorHAnsi" w:eastAsiaTheme="minorEastAsia" w:hAnsiTheme="minorHAnsi" w:cstheme="minorBidi"/>
            <w:noProof/>
            <w:szCs w:val="22"/>
          </w:rPr>
          <w:tab/>
        </w:r>
        <w:r w:rsidRPr="000F18A9">
          <w:rPr>
            <w:rStyle w:val="Hyperlink"/>
            <w:noProof/>
          </w:rPr>
          <w:t>float GetValueStep();</w:t>
        </w:r>
        <w:r>
          <w:rPr>
            <w:noProof/>
          </w:rPr>
          <w:tab/>
        </w:r>
        <w:r>
          <w:rPr>
            <w:noProof/>
          </w:rPr>
          <w:fldChar w:fldCharType="begin"/>
        </w:r>
        <w:r>
          <w:rPr>
            <w:noProof/>
          </w:rPr>
          <w:instrText xml:space="preserve"> PAGEREF _Toc365820478 \h </w:instrText>
        </w:r>
        <w:r>
          <w:rPr>
            <w:noProof/>
          </w:rPr>
        </w:r>
        <w:r>
          <w:rPr>
            <w:noProof/>
          </w:rPr>
          <w:fldChar w:fldCharType="separate"/>
        </w:r>
        <w:r>
          <w:rPr>
            <w:noProof/>
          </w:rPr>
          <w:t>19</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79" w:history="1">
        <w:r w:rsidRPr="000F18A9">
          <w:rPr>
            <w:rStyle w:val="Hyperlink"/>
            <w:noProof/>
          </w:rPr>
          <w:t>2.2.18</w:t>
        </w:r>
        <w:r>
          <w:rPr>
            <w:rFonts w:asciiTheme="minorHAnsi" w:eastAsiaTheme="minorEastAsia" w:hAnsiTheme="minorHAnsi" w:cstheme="minorBidi"/>
            <w:noProof/>
            <w:szCs w:val="22"/>
          </w:rPr>
          <w:tab/>
        </w:r>
        <w:r w:rsidRPr="000F18A9">
          <w:rPr>
            <w:rStyle w:val="Hyperlink"/>
            <w:noProof/>
          </w:rPr>
          <w:t>BOOL SetVPrecision(short Precision);</w:t>
        </w:r>
        <w:r>
          <w:rPr>
            <w:noProof/>
          </w:rPr>
          <w:tab/>
        </w:r>
        <w:r>
          <w:rPr>
            <w:noProof/>
          </w:rPr>
          <w:fldChar w:fldCharType="begin"/>
        </w:r>
        <w:r>
          <w:rPr>
            <w:noProof/>
          </w:rPr>
          <w:instrText xml:space="preserve"> PAGEREF _Toc365820479 \h </w:instrText>
        </w:r>
        <w:r>
          <w:rPr>
            <w:noProof/>
          </w:rPr>
        </w:r>
        <w:r>
          <w:rPr>
            <w:noProof/>
          </w:rPr>
          <w:fldChar w:fldCharType="separate"/>
        </w:r>
        <w:r>
          <w:rPr>
            <w:noProof/>
          </w:rPr>
          <w:t>19</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80" w:history="1">
        <w:r w:rsidRPr="000F18A9">
          <w:rPr>
            <w:rStyle w:val="Hyperlink"/>
            <w:noProof/>
          </w:rPr>
          <w:t>2.2.19</w:t>
        </w:r>
        <w:r>
          <w:rPr>
            <w:rFonts w:asciiTheme="minorHAnsi" w:eastAsiaTheme="minorEastAsia" w:hAnsiTheme="minorHAnsi" w:cstheme="minorBidi"/>
            <w:noProof/>
            <w:szCs w:val="22"/>
          </w:rPr>
          <w:tab/>
        </w:r>
        <w:r w:rsidRPr="000F18A9">
          <w:rPr>
            <w:rStyle w:val="Hyperlink"/>
            <w:noProof/>
          </w:rPr>
          <w:t>short GetVPrecision();</w:t>
        </w:r>
        <w:r>
          <w:rPr>
            <w:noProof/>
          </w:rPr>
          <w:tab/>
        </w:r>
        <w:r>
          <w:rPr>
            <w:noProof/>
          </w:rPr>
          <w:fldChar w:fldCharType="begin"/>
        </w:r>
        <w:r>
          <w:rPr>
            <w:noProof/>
          </w:rPr>
          <w:instrText xml:space="preserve"> PAGEREF _Toc365820480 \h </w:instrText>
        </w:r>
        <w:r>
          <w:rPr>
            <w:noProof/>
          </w:rPr>
        </w:r>
        <w:r>
          <w:rPr>
            <w:noProof/>
          </w:rPr>
          <w:fldChar w:fldCharType="separate"/>
        </w:r>
        <w:r>
          <w:rPr>
            <w:noProof/>
          </w:rPr>
          <w:t>19</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81" w:history="1">
        <w:r w:rsidRPr="000F18A9">
          <w:rPr>
            <w:rStyle w:val="Hyperlink"/>
            <w:noProof/>
          </w:rPr>
          <w:t>2.2.20</w:t>
        </w:r>
        <w:r>
          <w:rPr>
            <w:rFonts w:asciiTheme="minorHAnsi" w:eastAsiaTheme="minorEastAsia" w:hAnsiTheme="minorHAnsi" w:cstheme="minorBidi"/>
            <w:noProof/>
            <w:szCs w:val="22"/>
          </w:rPr>
          <w:tab/>
        </w:r>
        <w:r w:rsidRPr="000F18A9">
          <w:rPr>
            <w:rStyle w:val="Hyperlink"/>
            <w:noProof/>
          </w:rPr>
          <w:t>BOOL SetUnit(LPCTSTR pUnit);</w:t>
        </w:r>
        <w:r>
          <w:rPr>
            <w:noProof/>
          </w:rPr>
          <w:tab/>
        </w:r>
        <w:r>
          <w:rPr>
            <w:noProof/>
          </w:rPr>
          <w:fldChar w:fldCharType="begin"/>
        </w:r>
        <w:r>
          <w:rPr>
            <w:noProof/>
          </w:rPr>
          <w:instrText xml:space="preserve"> PAGEREF _Toc365820481 \h </w:instrText>
        </w:r>
        <w:r>
          <w:rPr>
            <w:noProof/>
          </w:rPr>
        </w:r>
        <w:r>
          <w:rPr>
            <w:noProof/>
          </w:rPr>
          <w:fldChar w:fldCharType="separate"/>
        </w:r>
        <w:r>
          <w:rPr>
            <w:noProof/>
          </w:rPr>
          <w:t>19</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82" w:history="1">
        <w:r w:rsidRPr="000F18A9">
          <w:rPr>
            <w:rStyle w:val="Hyperlink"/>
            <w:noProof/>
          </w:rPr>
          <w:t>2.2.21</w:t>
        </w:r>
        <w:r>
          <w:rPr>
            <w:rFonts w:asciiTheme="minorHAnsi" w:eastAsiaTheme="minorEastAsia" w:hAnsiTheme="minorHAnsi" w:cstheme="minorBidi"/>
            <w:noProof/>
            <w:szCs w:val="22"/>
          </w:rPr>
          <w:tab/>
        </w:r>
        <w:r w:rsidRPr="000F18A9">
          <w:rPr>
            <w:rStyle w:val="Hyperlink"/>
            <w:noProof/>
          </w:rPr>
          <w:t>CString GetUnit();</w:t>
        </w:r>
        <w:r>
          <w:rPr>
            <w:noProof/>
          </w:rPr>
          <w:tab/>
        </w:r>
        <w:r>
          <w:rPr>
            <w:noProof/>
          </w:rPr>
          <w:fldChar w:fldCharType="begin"/>
        </w:r>
        <w:r>
          <w:rPr>
            <w:noProof/>
          </w:rPr>
          <w:instrText xml:space="preserve"> PAGEREF _Toc365820482 \h </w:instrText>
        </w:r>
        <w:r>
          <w:rPr>
            <w:noProof/>
          </w:rPr>
        </w:r>
        <w:r>
          <w:rPr>
            <w:noProof/>
          </w:rPr>
          <w:fldChar w:fldCharType="separate"/>
        </w:r>
        <w:r>
          <w:rPr>
            <w:noProof/>
          </w:rPr>
          <w:t>19</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83" w:history="1">
        <w:r w:rsidRPr="000F18A9">
          <w:rPr>
            <w:rStyle w:val="Hyperlink"/>
            <w:noProof/>
          </w:rPr>
          <w:t>2.2.22</w:t>
        </w:r>
        <w:r>
          <w:rPr>
            <w:rFonts w:asciiTheme="minorHAnsi" w:eastAsiaTheme="minorEastAsia" w:hAnsiTheme="minorHAnsi" w:cstheme="minorBidi"/>
            <w:noProof/>
            <w:szCs w:val="22"/>
          </w:rPr>
          <w:tab/>
        </w:r>
        <w:r w:rsidRPr="000F18A9">
          <w:rPr>
            <w:rStyle w:val="Hyperlink"/>
            <w:noProof/>
          </w:rPr>
          <w:t>BOOL SetHUnit(LPCTSTR pHUnit);</w:t>
        </w:r>
        <w:r>
          <w:rPr>
            <w:noProof/>
          </w:rPr>
          <w:tab/>
        </w:r>
        <w:r>
          <w:rPr>
            <w:noProof/>
          </w:rPr>
          <w:fldChar w:fldCharType="begin"/>
        </w:r>
        <w:r>
          <w:rPr>
            <w:noProof/>
          </w:rPr>
          <w:instrText xml:space="preserve"> PAGEREF _Toc365820483 \h </w:instrText>
        </w:r>
        <w:r>
          <w:rPr>
            <w:noProof/>
          </w:rPr>
        </w:r>
        <w:r>
          <w:rPr>
            <w:noProof/>
          </w:rPr>
          <w:fldChar w:fldCharType="separate"/>
        </w:r>
        <w:r>
          <w:rPr>
            <w:noProof/>
          </w:rPr>
          <w:t>19</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84" w:history="1">
        <w:r w:rsidRPr="000F18A9">
          <w:rPr>
            <w:rStyle w:val="Hyperlink"/>
            <w:noProof/>
          </w:rPr>
          <w:t>2.2.23</w:t>
        </w:r>
        <w:r>
          <w:rPr>
            <w:rFonts w:asciiTheme="minorHAnsi" w:eastAsiaTheme="minorEastAsia" w:hAnsiTheme="minorHAnsi" w:cstheme="minorBidi"/>
            <w:noProof/>
            <w:szCs w:val="22"/>
          </w:rPr>
          <w:tab/>
        </w:r>
        <w:r w:rsidRPr="000F18A9">
          <w:rPr>
            <w:rStyle w:val="Hyperlink"/>
            <w:noProof/>
          </w:rPr>
          <w:t>CString GetHUnit();</w:t>
        </w:r>
        <w:r>
          <w:rPr>
            <w:noProof/>
          </w:rPr>
          <w:tab/>
        </w:r>
        <w:r>
          <w:rPr>
            <w:noProof/>
          </w:rPr>
          <w:fldChar w:fldCharType="begin"/>
        </w:r>
        <w:r>
          <w:rPr>
            <w:noProof/>
          </w:rPr>
          <w:instrText xml:space="preserve"> PAGEREF _Toc365820484 \h </w:instrText>
        </w:r>
        <w:r>
          <w:rPr>
            <w:noProof/>
          </w:rPr>
        </w:r>
        <w:r>
          <w:rPr>
            <w:noProof/>
          </w:rPr>
          <w:fldChar w:fldCharType="separate"/>
        </w:r>
        <w:r>
          <w:rPr>
            <w:noProof/>
          </w:rPr>
          <w:t>19</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85" w:history="1">
        <w:r w:rsidRPr="000F18A9">
          <w:rPr>
            <w:rStyle w:val="Hyperlink"/>
            <w:noProof/>
          </w:rPr>
          <w:t>2.2.24</w:t>
        </w:r>
        <w:r>
          <w:rPr>
            <w:rFonts w:asciiTheme="minorHAnsi" w:eastAsiaTheme="minorEastAsia" w:hAnsiTheme="minorHAnsi" w:cstheme="minorBidi"/>
            <w:noProof/>
            <w:szCs w:val="22"/>
          </w:rPr>
          <w:tab/>
        </w:r>
        <w:r w:rsidRPr="000F18A9">
          <w:rPr>
            <w:rStyle w:val="Hyperlink"/>
            <w:noProof/>
          </w:rPr>
          <w:t>short AddLegend(long Id, LPCTSTR pSign, OLE_COLOR PenColor, short PenStyle,short LineWidth, OLE_COLOR BrushColor,</w:t>
        </w:r>
        <w:r>
          <w:rPr>
            <w:noProof/>
          </w:rPr>
          <w:tab/>
        </w:r>
        <w:r>
          <w:rPr>
            <w:noProof/>
          </w:rPr>
          <w:fldChar w:fldCharType="begin"/>
        </w:r>
        <w:r>
          <w:rPr>
            <w:noProof/>
          </w:rPr>
          <w:instrText xml:space="preserve"> PAGEREF _Toc365820485 \h </w:instrText>
        </w:r>
        <w:r>
          <w:rPr>
            <w:noProof/>
          </w:rPr>
        </w:r>
        <w:r>
          <w:rPr>
            <w:noProof/>
          </w:rPr>
          <w:fldChar w:fldCharType="separate"/>
        </w:r>
        <w:r>
          <w:rPr>
            <w:noProof/>
          </w:rPr>
          <w:t>20</w:t>
        </w:r>
        <w:r>
          <w:rPr>
            <w:noProof/>
          </w:rPr>
          <w:fldChar w:fldCharType="end"/>
        </w:r>
      </w:hyperlink>
    </w:p>
    <w:p w:rsidR="00400CE4" w:rsidRDefault="00400CE4">
      <w:pPr>
        <w:pStyle w:val="TOC3"/>
        <w:tabs>
          <w:tab w:val="right" w:leader="dot" w:pos="8296"/>
        </w:tabs>
        <w:rPr>
          <w:rFonts w:asciiTheme="minorHAnsi" w:eastAsiaTheme="minorEastAsia" w:hAnsiTheme="minorHAnsi" w:cstheme="minorBidi"/>
          <w:noProof/>
          <w:szCs w:val="22"/>
        </w:rPr>
      </w:pPr>
      <w:hyperlink w:anchor="_Toc365820486" w:history="1">
        <w:r w:rsidRPr="000F18A9">
          <w:rPr>
            <w:rStyle w:val="Hyperlink"/>
            <w:noProof/>
          </w:rPr>
          <w:t>short BrushStyle, short CurveMode, short NodeMode, short Mask,</w:t>
        </w:r>
        <w:r>
          <w:rPr>
            <w:noProof/>
          </w:rPr>
          <w:tab/>
        </w:r>
        <w:r>
          <w:rPr>
            <w:noProof/>
          </w:rPr>
          <w:fldChar w:fldCharType="begin"/>
        </w:r>
        <w:r>
          <w:rPr>
            <w:noProof/>
          </w:rPr>
          <w:instrText xml:space="preserve"> PAGEREF _Toc365820486 \h </w:instrText>
        </w:r>
        <w:r>
          <w:rPr>
            <w:noProof/>
          </w:rPr>
        </w:r>
        <w:r>
          <w:rPr>
            <w:noProof/>
          </w:rPr>
          <w:fldChar w:fldCharType="separate"/>
        </w:r>
        <w:r>
          <w:rPr>
            <w:noProof/>
          </w:rPr>
          <w:t>20</w:t>
        </w:r>
        <w:r>
          <w:rPr>
            <w:noProof/>
          </w:rPr>
          <w:fldChar w:fldCharType="end"/>
        </w:r>
      </w:hyperlink>
    </w:p>
    <w:p w:rsidR="00400CE4" w:rsidRDefault="00400CE4">
      <w:pPr>
        <w:pStyle w:val="TOC3"/>
        <w:tabs>
          <w:tab w:val="right" w:leader="dot" w:pos="8296"/>
        </w:tabs>
        <w:rPr>
          <w:rFonts w:asciiTheme="minorHAnsi" w:eastAsiaTheme="minorEastAsia" w:hAnsiTheme="minorHAnsi" w:cstheme="minorBidi"/>
          <w:noProof/>
          <w:szCs w:val="22"/>
        </w:rPr>
      </w:pPr>
      <w:hyperlink w:anchor="_Toc365820487" w:history="1">
        <w:r w:rsidRPr="000F18A9">
          <w:rPr>
            <w:rStyle w:val="Hyperlink"/>
            <w:noProof/>
          </w:rPr>
          <w:t>BOOL bUpdate);</w:t>
        </w:r>
        <w:r>
          <w:rPr>
            <w:noProof/>
          </w:rPr>
          <w:tab/>
        </w:r>
        <w:r>
          <w:rPr>
            <w:noProof/>
          </w:rPr>
          <w:fldChar w:fldCharType="begin"/>
        </w:r>
        <w:r>
          <w:rPr>
            <w:noProof/>
          </w:rPr>
          <w:instrText xml:space="preserve"> PAGEREF _Toc365820487 \h </w:instrText>
        </w:r>
        <w:r>
          <w:rPr>
            <w:noProof/>
          </w:rPr>
        </w:r>
        <w:r>
          <w:rPr>
            <w:noProof/>
          </w:rPr>
          <w:fldChar w:fldCharType="separate"/>
        </w:r>
        <w:r>
          <w:rPr>
            <w:noProof/>
          </w:rPr>
          <w:t>20</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88" w:history="1">
        <w:r w:rsidRPr="000F18A9">
          <w:rPr>
            <w:rStyle w:val="Hyperlink"/>
            <w:noProof/>
          </w:rPr>
          <w:t>2.2.25</w:t>
        </w:r>
        <w:r>
          <w:rPr>
            <w:rFonts w:asciiTheme="minorHAnsi" w:eastAsiaTheme="minorEastAsia" w:hAnsiTheme="minorHAnsi" w:cstheme="minorBidi"/>
            <w:noProof/>
            <w:szCs w:val="22"/>
          </w:rPr>
          <w:tab/>
        </w:r>
        <w:r w:rsidRPr="000F18A9">
          <w:rPr>
            <w:rStyle w:val="Hyperlink"/>
            <w:noProof/>
          </w:rPr>
          <w:t>short AddLegendHelper(long Id, LPCTSTR pSign,OLE_COLOR PenColor, short PenStyle, short LineWidth, boolean bUpdate);</w:t>
        </w:r>
        <w:r>
          <w:rPr>
            <w:noProof/>
          </w:rPr>
          <w:tab/>
        </w:r>
        <w:r>
          <w:rPr>
            <w:noProof/>
          </w:rPr>
          <w:fldChar w:fldCharType="begin"/>
        </w:r>
        <w:r>
          <w:rPr>
            <w:noProof/>
          </w:rPr>
          <w:instrText xml:space="preserve"> PAGEREF _Toc365820488 \h </w:instrText>
        </w:r>
        <w:r>
          <w:rPr>
            <w:noProof/>
          </w:rPr>
        </w:r>
        <w:r>
          <w:rPr>
            <w:noProof/>
          </w:rPr>
          <w:fldChar w:fldCharType="separate"/>
        </w:r>
        <w:r>
          <w:rPr>
            <w:noProof/>
          </w:rPr>
          <w:t>21</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89" w:history="1">
        <w:r w:rsidRPr="000F18A9">
          <w:rPr>
            <w:rStyle w:val="Hyperlink"/>
            <w:noProof/>
          </w:rPr>
          <w:t>2.2.26</w:t>
        </w:r>
        <w:r>
          <w:rPr>
            <w:rFonts w:asciiTheme="minorHAnsi" w:eastAsiaTheme="minorEastAsia" w:hAnsiTheme="minorHAnsi" w:cstheme="minorBidi"/>
            <w:noProof/>
            <w:szCs w:val="22"/>
          </w:rPr>
          <w:tab/>
        </w:r>
        <w:r w:rsidRPr="000F18A9">
          <w:rPr>
            <w:rStyle w:val="Hyperlink"/>
            <w:noProof/>
          </w:rPr>
          <w:t>BOOL IsLegend(LPCTSTR pSign);</w:t>
        </w:r>
        <w:r>
          <w:rPr>
            <w:noProof/>
          </w:rPr>
          <w:tab/>
        </w:r>
        <w:r>
          <w:rPr>
            <w:noProof/>
          </w:rPr>
          <w:fldChar w:fldCharType="begin"/>
        </w:r>
        <w:r>
          <w:rPr>
            <w:noProof/>
          </w:rPr>
          <w:instrText xml:space="preserve"> PAGEREF _Toc365820489 \h </w:instrText>
        </w:r>
        <w:r>
          <w:rPr>
            <w:noProof/>
          </w:rPr>
        </w:r>
        <w:r>
          <w:rPr>
            <w:noProof/>
          </w:rPr>
          <w:fldChar w:fldCharType="separate"/>
        </w:r>
        <w:r>
          <w:rPr>
            <w:noProof/>
          </w:rPr>
          <w:t>21</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90" w:history="1">
        <w:r w:rsidRPr="000F18A9">
          <w:rPr>
            <w:rStyle w:val="Hyperlink"/>
            <w:noProof/>
          </w:rPr>
          <w:t>2.2.27</w:t>
        </w:r>
        <w:r>
          <w:rPr>
            <w:rFonts w:asciiTheme="minorHAnsi" w:eastAsiaTheme="minorEastAsia" w:hAnsiTheme="minorHAnsi" w:cstheme="minorBidi"/>
            <w:noProof/>
            <w:szCs w:val="22"/>
          </w:rPr>
          <w:tab/>
        </w:r>
        <w:r w:rsidRPr="000F18A9">
          <w:rPr>
            <w:rStyle w:val="Hyperlink"/>
            <w:noProof/>
          </w:rPr>
          <w:t>BOOL GetLegend(LPCTSTR pSign, OLE_COLOR* pPenColor, short* pPenStyle, short* pLineWidth, OLE_COLOR* pBrushColor,</w:t>
        </w:r>
        <w:r>
          <w:rPr>
            <w:noProof/>
          </w:rPr>
          <w:tab/>
        </w:r>
        <w:r>
          <w:rPr>
            <w:noProof/>
          </w:rPr>
          <w:fldChar w:fldCharType="begin"/>
        </w:r>
        <w:r>
          <w:rPr>
            <w:noProof/>
          </w:rPr>
          <w:instrText xml:space="preserve"> PAGEREF _Toc365820490 \h </w:instrText>
        </w:r>
        <w:r>
          <w:rPr>
            <w:noProof/>
          </w:rPr>
        </w:r>
        <w:r>
          <w:rPr>
            <w:noProof/>
          </w:rPr>
          <w:fldChar w:fldCharType="separate"/>
        </w:r>
        <w:r>
          <w:rPr>
            <w:noProof/>
          </w:rPr>
          <w:t>21</w:t>
        </w:r>
        <w:r>
          <w:rPr>
            <w:noProof/>
          </w:rPr>
          <w:fldChar w:fldCharType="end"/>
        </w:r>
      </w:hyperlink>
    </w:p>
    <w:p w:rsidR="00400CE4" w:rsidRDefault="00400CE4">
      <w:pPr>
        <w:pStyle w:val="TOC3"/>
        <w:tabs>
          <w:tab w:val="right" w:leader="dot" w:pos="8296"/>
        </w:tabs>
        <w:rPr>
          <w:rFonts w:asciiTheme="minorHAnsi" w:eastAsiaTheme="minorEastAsia" w:hAnsiTheme="minorHAnsi" w:cstheme="minorBidi"/>
          <w:noProof/>
          <w:szCs w:val="22"/>
        </w:rPr>
      </w:pPr>
      <w:hyperlink w:anchor="_Toc365820491" w:history="1">
        <w:r w:rsidRPr="000F18A9">
          <w:rPr>
            <w:rStyle w:val="Hyperlink"/>
            <w:noProof/>
          </w:rPr>
          <w:t>short* pBrushStyle, short* pCurveMode, short* pNodeMode);</w:t>
        </w:r>
        <w:r>
          <w:rPr>
            <w:noProof/>
          </w:rPr>
          <w:tab/>
        </w:r>
        <w:r>
          <w:rPr>
            <w:noProof/>
          </w:rPr>
          <w:fldChar w:fldCharType="begin"/>
        </w:r>
        <w:r>
          <w:rPr>
            <w:noProof/>
          </w:rPr>
          <w:instrText xml:space="preserve"> PAGEREF _Toc365820491 \h </w:instrText>
        </w:r>
        <w:r>
          <w:rPr>
            <w:noProof/>
          </w:rPr>
        </w:r>
        <w:r>
          <w:rPr>
            <w:noProof/>
          </w:rPr>
          <w:fldChar w:fldCharType="separate"/>
        </w:r>
        <w:r>
          <w:rPr>
            <w:noProof/>
          </w:rPr>
          <w:t>21</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92" w:history="1">
        <w:r w:rsidRPr="000F18A9">
          <w:rPr>
            <w:rStyle w:val="Hyperlink"/>
            <w:noProof/>
          </w:rPr>
          <w:t>2.2.28</w:t>
        </w:r>
        <w:r>
          <w:rPr>
            <w:rFonts w:asciiTheme="minorHAnsi" w:eastAsiaTheme="minorEastAsia" w:hAnsiTheme="minorHAnsi" w:cstheme="minorBidi"/>
            <w:noProof/>
            <w:szCs w:val="22"/>
          </w:rPr>
          <w:tab/>
        </w:r>
        <w:r w:rsidRPr="000F18A9">
          <w:rPr>
            <w:rStyle w:val="Hyperlink"/>
            <w:noProof/>
          </w:rPr>
          <w:t>OOL DelLegend(long Id, BOOL bAll, BOOL bUpdate);</w:t>
        </w:r>
        <w:r>
          <w:rPr>
            <w:noProof/>
          </w:rPr>
          <w:tab/>
        </w:r>
        <w:r>
          <w:rPr>
            <w:noProof/>
          </w:rPr>
          <w:fldChar w:fldCharType="begin"/>
        </w:r>
        <w:r>
          <w:rPr>
            <w:noProof/>
          </w:rPr>
          <w:instrText xml:space="preserve"> PAGEREF _Toc365820492 \h </w:instrText>
        </w:r>
        <w:r>
          <w:rPr>
            <w:noProof/>
          </w:rPr>
        </w:r>
        <w:r>
          <w:rPr>
            <w:noProof/>
          </w:rPr>
          <w:fldChar w:fldCharType="separate"/>
        </w:r>
        <w:r>
          <w:rPr>
            <w:noProof/>
          </w:rPr>
          <w:t>22</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93" w:history="1">
        <w:r w:rsidRPr="000F18A9">
          <w:rPr>
            <w:rStyle w:val="Hyperlink"/>
            <w:noProof/>
          </w:rPr>
          <w:t>2.2.29</w:t>
        </w:r>
        <w:r>
          <w:rPr>
            <w:rFonts w:asciiTheme="minorHAnsi" w:eastAsiaTheme="minorEastAsia" w:hAnsiTheme="minorHAnsi" w:cstheme="minorBidi"/>
            <w:noProof/>
            <w:szCs w:val="22"/>
          </w:rPr>
          <w:tab/>
        </w:r>
        <w:r w:rsidRPr="000F18A9">
          <w:rPr>
            <w:rStyle w:val="Hyperlink"/>
            <w:noProof/>
          </w:rPr>
          <w:t>BOOL DelLegend2(LPCTSTR pSign, BOOL bUpdate);</w:t>
        </w:r>
        <w:r>
          <w:rPr>
            <w:noProof/>
          </w:rPr>
          <w:tab/>
        </w:r>
        <w:r>
          <w:rPr>
            <w:noProof/>
          </w:rPr>
          <w:fldChar w:fldCharType="begin"/>
        </w:r>
        <w:r>
          <w:rPr>
            <w:noProof/>
          </w:rPr>
          <w:instrText xml:space="preserve"> PAGEREF _Toc365820493 \h </w:instrText>
        </w:r>
        <w:r>
          <w:rPr>
            <w:noProof/>
          </w:rPr>
        </w:r>
        <w:r>
          <w:rPr>
            <w:noProof/>
          </w:rPr>
          <w:fldChar w:fldCharType="separate"/>
        </w:r>
        <w:r>
          <w:rPr>
            <w:noProof/>
          </w:rPr>
          <w:t>22</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94" w:history="1">
        <w:r w:rsidRPr="000F18A9">
          <w:rPr>
            <w:rStyle w:val="Hyperlink"/>
            <w:noProof/>
          </w:rPr>
          <w:t>2.2.30</w:t>
        </w:r>
        <w:r>
          <w:rPr>
            <w:rFonts w:asciiTheme="minorHAnsi" w:eastAsiaTheme="minorEastAsia" w:hAnsiTheme="minorHAnsi" w:cstheme="minorBidi"/>
            <w:noProof/>
            <w:szCs w:val="22"/>
          </w:rPr>
          <w:tab/>
        </w:r>
        <w:r w:rsidRPr="000F18A9">
          <w:rPr>
            <w:rStyle w:val="Hyperlink"/>
            <w:noProof/>
          </w:rPr>
          <w:t>BOOL SetXYFormat(LPCTSTR pSign, short Format);</w:t>
        </w:r>
        <w:r>
          <w:rPr>
            <w:noProof/>
          </w:rPr>
          <w:tab/>
        </w:r>
        <w:r>
          <w:rPr>
            <w:noProof/>
          </w:rPr>
          <w:fldChar w:fldCharType="begin"/>
        </w:r>
        <w:r>
          <w:rPr>
            <w:noProof/>
          </w:rPr>
          <w:instrText xml:space="preserve"> PAGEREF _Toc365820494 \h </w:instrText>
        </w:r>
        <w:r>
          <w:rPr>
            <w:noProof/>
          </w:rPr>
        </w:r>
        <w:r>
          <w:rPr>
            <w:noProof/>
          </w:rPr>
          <w:fldChar w:fldCharType="separate"/>
        </w:r>
        <w:r>
          <w:rPr>
            <w:noProof/>
          </w:rPr>
          <w:t>22</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95" w:history="1">
        <w:r w:rsidRPr="000F18A9">
          <w:rPr>
            <w:rStyle w:val="Hyperlink"/>
            <w:noProof/>
          </w:rPr>
          <w:t>2.2.31</w:t>
        </w:r>
        <w:r>
          <w:rPr>
            <w:rFonts w:asciiTheme="minorHAnsi" w:eastAsiaTheme="minorEastAsia" w:hAnsiTheme="minorHAnsi" w:cstheme="minorBidi"/>
            <w:noProof/>
            <w:szCs w:val="22"/>
          </w:rPr>
          <w:tab/>
        </w:r>
        <w:r w:rsidRPr="000F18A9">
          <w:rPr>
            <w:rStyle w:val="Hyperlink"/>
            <w:noProof/>
          </w:rPr>
          <w:t>short GetXYFormat(LPCTSTR pSign);</w:t>
        </w:r>
        <w:r>
          <w:rPr>
            <w:noProof/>
          </w:rPr>
          <w:tab/>
        </w:r>
        <w:r>
          <w:rPr>
            <w:noProof/>
          </w:rPr>
          <w:fldChar w:fldCharType="begin"/>
        </w:r>
        <w:r>
          <w:rPr>
            <w:noProof/>
          </w:rPr>
          <w:instrText xml:space="preserve"> PAGEREF _Toc365820495 \h </w:instrText>
        </w:r>
        <w:r>
          <w:rPr>
            <w:noProof/>
          </w:rPr>
        </w:r>
        <w:r>
          <w:rPr>
            <w:noProof/>
          </w:rPr>
          <w:fldChar w:fldCharType="separate"/>
        </w:r>
        <w:r>
          <w:rPr>
            <w:noProof/>
          </w:rPr>
          <w:t>22</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96" w:history="1">
        <w:r w:rsidRPr="000F18A9">
          <w:rPr>
            <w:rStyle w:val="Hyperlink"/>
            <w:noProof/>
          </w:rPr>
          <w:t>2.2.32</w:t>
        </w:r>
        <w:r>
          <w:rPr>
            <w:rFonts w:asciiTheme="minorHAnsi" w:eastAsiaTheme="minorEastAsia" w:hAnsiTheme="minorHAnsi" w:cstheme="minorBidi"/>
            <w:noProof/>
            <w:szCs w:val="22"/>
          </w:rPr>
          <w:tab/>
        </w:r>
        <w:r w:rsidRPr="000F18A9">
          <w:rPr>
            <w:rStyle w:val="Hyperlink"/>
            <w:noProof/>
          </w:rPr>
          <w:t>short GetXYFormat2(short nIndex);</w:t>
        </w:r>
        <w:r>
          <w:rPr>
            <w:noProof/>
          </w:rPr>
          <w:tab/>
        </w:r>
        <w:r>
          <w:rPr>
            <w:noProof/>
          </w:rPr>
          <w:fldChar w:fldCharType="begin"/>
        </w:r>
        <w:r>
          <w:rPr>
            <w:noProof/>
          </w:rPr>
          <w:instrText xml:space="preserve"> PAGEREF _Toc365820496 \h </w:instrText>
        </w:r>
        <w:r>
          <w:rPr>
            <w:noProof/>
          </w:rPr>
        </w:r>
        <w:r>
          <w:rPr>
            <w:noProof/>
          </w:rPr>
          <w:fldChar w:fldCharType="separate"/>
        </w:r>
        <w:r>
          <w:rPr>
            <w:noProof/>
          </w:rPr>
          <w:t>22</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97" w:history="1">
        <w:r w:rsidRPr="000F18A9">
          <w:rPr>
            <w:rStyle w:val="Hyperlink"/>
            <w:noProof/>
          </w:rPr>
          <w:t>2.2.33</w:t>
        </w:r>
        <w:r>
          <w:rPr>
            <w:rFonts w:asciiTheme="minorHAnsi" w:eastAsiaTheme="minorEastAsia" w:hAnsiTheme="minorHAnsi" w:cstheme="minorBidi"/>
            <w:noProof/>
            <w:szCs w:val="22"/>
          </w:rPr>
          <w:tab/>
        </w:r>
        <w:r w:rsidRPr="000F18A9">
          <w:rPr>
            <w:rStyle w:val="Hyperlink"/>
            <w:noProof/>
          </w:rPr>
          <w:t>CString QueryLegend(long Id);</w:t>
        </w:r>
        <w:r>
          <w:rPr>
            <w:noProof/>
          </w:rPr>
          <w:tab/>
        </w:r>
        <w:r>
          <w:rPr>
            <w:noProof/>
          </w:rPr>
          <w:fldChar w:fldCharType="begin"/>
        </w:r>
        <w:r>
          <w:rPr>
            <w:noProof/>
          </w:rPr>
          <w:instrText xml:space="preserve"> PAGEREF _Toc365820497 \h </w:instrText>
        </w:r>
        <w:r>
          <w:rPr>
            <w:noProof/>
          </w:rPr>
        </w:r>
        <w:r>
          <w:rPr>
            <w:noProof/>
          </w:rPr>
          <w:fldChar w:fldCharType="separate"/>
        </w:r>
        <w:r>
          <w:rPr>
            <w:noProof/>
          </w:rPr>
          <w:t>22</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98" w:history="1">
        <w:r w:rsidRPr="000F18A9">
          <w:rPr>
            <w:rStyle w:val="Hyperlink"/>
            <w:noProof/>
          </w:rPr>
          <w:t>2.2.34</w:t>
        </w:r>
        <w:r>
          <w:rPr>
            <w:rFonts w:asciiTheme="minorHAnsi" w:eastAsiaTheme="minorEastAsia" w:hAnsiTheme="minorHAnsi" w:cstheme="minorBidi"/>
            <w:noProof/>
            <w:szCs w:val="22"/>
          </w:rPr>
          <w:tab/>
        </w:r>
        <w:r w:rsidRPr="000F18A9">
          <w:rPr>
            <w:rStyle w:val="Hyperlink"/>
            <w:noProof/>
          </w:rPr>
          <w:t>BOOL MoveCurveToLegend(long Id, LPCTSTR pSign);</w:t>
        </w:r>
        <w:r>
          <w:rPr>
            <w:noProof/>
          </w:rPr>
          <w:tab/>
        </w:r>
        <w:r>
          <w:rPr>
            <w:noProof/>
          </w:rPr>
          <w:fldChar w:fldCharType="begin"/>
        </w:r>
        <w:r>
          <w:rPr>
            <w:noProof/>
          </w:rPr>
          <w:instrText xml:space="preserve"> PAGEREF _Toc365820498 \h </w:instrText>
        </w:r>
        <w:r>
          <w:rPr>
            <w:noProof/>
          </w:rPr>
        </w:r>
        <w:r>
          <w:rPr>
            <w:noProof/>
          </w:rPr>
          <w:fldChar w:fldCharType="separate"/>
        </w:r>
        <w:r>
          <w:rPr>
            <w:noProof/>
          </w:rPr>
          <w:t>22</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499" w:history="1">
        <w:r w:rsidRPr="000F18A9">
          <w:rPr>
            <w:rStyle w:val="Hyperlink"/>
            <w:noProof/>
          </w:rPr>
          <w:t>2.2.35</w:t>
        </w:r>
        <w:r>
          <w:rPr>
            <w:rFonts w:asciiTheme="minorHAnsi" w:eastAsiaTheme="minorEastAsia" w:hAnsiTheme="minorHAnsi" w:cstheme="minorBidi"/>
            <w:noProof/>
            <w:szCs w:val="22"/>
          </w:rPr>
          <w:tab/>
        </w:r>
        <w:r w:rsidRPr="000F18A9">
          <w:rPr>
            <w:rStyle w:val="Hyperlink"/>
            <w:noProof/>
          </w:rPr>
          <w:t>BOOL ChangeLegendName(LPCTSTR pFrom, LPCTSTR pTo);</w:t>
        </w:r>
        <w:r>
          <w:rPr>
            <w:noProof/>
          </w:rPr>
          <w:tab/>
        </w:r>
        <w:r>
          <w:rPr>
            <w:noProof/>
          </w:rPr>
          <w:fldChar w:fldCharType="begin"/>
        </w:r>
        <w:r>
          <w:rPr>
            <w:noProof/>
          </w:rPr>
          <w:instrText xml:space="preserve"> PAGEREF _Toc365820499 \h </w:instrText>
        </w:r>
        <w:r>
          <w:rPr>
            <w:noProof/>
          </w:rPr>
        </w:r>
        <w:r>
          <w:rPr>
            <w:noProof/>
          </w:rPr>
          <w:fldChar w:fldCharType="separate"/>
        </w:r>
        <w:r>
          <w:rPr>
            <w:noProof/>
          </w:rPr>
          <w:t>22</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00" w:history="1">
        <w:r w:rsidRPr="000F18A9">
          <w:rPr>
            <w:rStyle w:val="Hyperlink"/>
            <w:noProof/>
          </w:rPr>
          <w:t>2.2.36</w:t>
        </w:r>
        <w:r>
          <w:rPr>
            <w:rFonts w:asciiTheme="minorHAnsi" w:eastAsiaTheme="minorEastAsia" w:hAnsiTheme="minorHAnsi" w:cstheme="minorBidi"/>
            <w:noProof/>
            <w:szCs w:val="22"/>
          </w:rPr>
          <w:tab/>
        </w:r>
        <w:r w:rsidRPr="000F18A9">
          <w:rPr>
            <w:rStyle w:val="Hyperlink"/>
            <w:noProof/>
          </w:rPr>
          <w:t>BOOL SetHLegend(LPCTSTR pHLegend);</w:t>
        </w:r>
        <w:r>
          <w:rPr>
            <w:noProof/>
          </w:rPr>
          <w:tab/>
        </w:r>
        <w:r>
          <w:rPr>
            <w:noProof/>
          </w:rPr>
          <w:fldChar w:fldCharType="begin"/>
        </w:r>
        <w:r>
          <w:rPr>
            <w:noProof/>
          </w:rPr>
          <w:instrText xml:space="preserve"> PAGEREF _Toc365820500 \h </w:instrText>
        </w:r>
        <w:r>
          <w:rPr>
            <w:noProof/>
          </w:rPr>
        </w:r>
        <w:r>
          <w:rPr>
            <w:noProof/>
          </w:rPr>
          <w:fldChar w:fldCharType="separate"/>
        </w:r>
        <w:r>
          <w:rPr>
            <w:noProof/>
          </w:rPr>
          <w:t>23</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01" w:history="1">
        <w:r w:rsidRPr="000F18A9">
          <w:rPr>
            <w:rStyle w:val="Hyperlink"/>
            <w:noProof/>
          </w:rPr>
          <w:t>2.2.37</w:t>
        </w:r>
        <w:r>
          <w:rPr>
            <w:rFonts w:asciiTheme="minorHAnsi" w:eastAsiaTheme="minorEastAsia" w:hAnsiTheme="minorHAnsi" w:cstheme="minorBidi"/>
            <w:noProof/>
            <w:szCs w:val="22"/>
          </w:rPr>
          <w:tab/>
        </w:r>
        <w:r w:rsidRPr="000F18A9">
          <w:rPr>
            <w:rStyle w:val="Hyperlink"/>
            <w:noProof/>
          </w:rPr>
          <w:t>CString GetHLegend();</w:t>
        </w:r>
        <w:r>
          <w:rPr>
            <w:noProof/>
          </w:rPr>
          <w:tab/>
        </w:r>
        <w:r>
          <w:rPr>
            <w:noProof/>
          </w:rPr>
          <w:fldChar w:fldCharType="begin"/>
        </w:r>
        <w:r>
          <w:rPr>
            <w:noProof/>
          </w:rPr>
          <w:instrText xml:space="preserve"> PAGEREF _Toc365820501 \h </w:instrText>
        </w:r>
        <w:r>
          <w:rPr>
            <w:noProof/>
          </w:rPr>
        </w:r>
        <w:r>
          <w:rPr>
            <w:noProof/>
          </w:rPr>
          <w:fldChar w:fldCharType="separate"/>
        </w:r>
        <w:r>
          <w:rPr>
            <w:noProof/>
          </w:rPr>
          <w:t>23</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02" w:history="1">
        <w:r w:rsidRPr="000F18A9">
          <w:rPr>
            <w:rStyle w:val="Hyperlink"/>
            <w:noProof/>
          </w:rPr>
          <w:t>2.2.38</w:t>
        </w:r>
        <w:r>
          <w:rPr>
            <w:rFonts w:asciiTheme="minorHAnsi" w:eastAsiaTheme="minorEastAsia" w:hAnsiTheme="minorHAnsi" w:cstheme="minorBidi"/>
            <w:noProof/>
            <w:szCs w:val="22"/>
          </w:rPr>
          <w:tab/>
        </w:r>
        <w:r w:rsidRPr="000F18A9">
          <w:rPr>
            <w:rStyle w:val="Hyperlink"/>
            <w:noProof/>
          </w:rPr>
          <w:t>short AddMainData(long Id, LPCTSTR pTime, float Value, short State,short VisibleState, BOOL bAddTrail);</w:t>
        </w:r>
        <w:r>
          <w:rPr>
            <w:noProof/>
          </w:rPr>
          <w:tab/>
        </w:r>
        <w:r>
          <w:rPr>
            <w:noProof/>
          </w:rPr>
          <w:fldChar w:fldCharType="begin"/>
        </w:r>
        <w:r>
          <w:rPr>
            <w:noProof/>
          </w:rPr>
          <w:instrText xml:space="preserve"> PAGEREF _Toc365820502 \h </w:instrText>
        </w:r>
        <w:r>
          <w:rPr>
            <w:noProof/>
          </w:rPr>
        </w:r>
        <w:r>
          <w:rPr>
            <w:noProof/>
          </w:rPr>
          <w:fldChar w:fldCharType="separate"/>
        </w:r>
        <w:r>
          <w:rPr>
            <w:noProof/>
          </w:rPr>
          <w:t>23</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03" w:history="1">
        <w:r w:rsidRPr="000F18A9">
          <w:rPr>
            <w:rStyle w:val="Hyperlink"/>
            <w:noProof/>
          </w:rPr>
          <w:t>2.2.39</w:t>
        </w:r>
        <w:r>
          <w:rPr>
            <w:rFonts w:asciiTheme="minorHAnsi" w:eastAsiaTheme="minorEastAsia" w:hAnsiTheme="minorHAnsi" w:cstheme="minorBidi"/>
            <w:noProof/>
            <w:szCs w:val="22"/>
          </w:rPr>
          <w:tab/>
        </w:r>
        <w:r w:rsidRPr="000F18A9">
          <w:rPr>
            <w:rStyle w:val="Hyperlink"/>
            <w:noProof/>
          </w:rPr>
          <w:t>short AddMainData2(long Id, DATE Time, float Value, short State,</w:t>
        </w:r>
        <w:r>
          <w:rPr>
            <w:noProof/>
          </w:rPr>
          <w:tab/>
        </w:r>
        <w:r>
          <w:rPr>
            <w:noProof/>
          </w:rPr>
          <w:fldChar w:fldCharType="begin"/>
        </w:r>
        <w:r>
          <w:rPr>
            <w:noProof/>
          </w:rPr>
          <w:instrText xml:space="preserve"> PAGEREF _Toc365820503 \h </w:instrText>
        </w:r>
        <w:r>
          <w:rPr>
            <w:noProof/>
          </w:rPr>
        </w:r>
        <w:r>
          <w:rPr>
            <w:noProof/>
          </w:rPr>
          <w:fldChar w:fldCharType="separate"/>
        </w:r>
        <w:r>
          <w:rPr>
            <w:noProof/>
          </w:rPr>
          <w:t>23</w:t>
        </w:r>
        <w:r>
          <w:rPr>
            <w:noProof/>
          </w:rPr>
          <w:fldChar w:fldCharType="end"/>
        </w:r>
      </w:hyperlink>
    </w:p>
    <w:p w:rsidR="00400CE4" w:rsidRDefault="00400CE4">
      <w:pPr>
        <w:pStyle w:val="TOC3"/>
        <w:tabs>
          <w:tab w:val="right" w:leader="dot" w:pos="8296"/>
        </w:tabs>
        <w:rPr>
          <w:rFonts w:asciiTheme="minorHAnsi" w:eastAsiaTheme="minorEastAsia" w:hAnsiTheme="minorHAnsi" w:cstheme="minorBidi"/>
          <w:noProof/>
          <w:szCs w:val="22"/>
        </w:rPr>
      </w:pPr>
      <w:hyperlink w:anchor="_Toc365820504" w:history="1">
        <w:r w:rsidRPr="000F18A9">
          <w:rPr>
            <w:rStyle w:val="Hyperlink"/>
            <w:noProof/>
          </w:rPr>
          <w:t>short VisibleState, BOOL bAddTrail);</w:t>
        </w:r>
        <w:r>
          <w:rPr>
            <w:noProof/>
          </w:rPr>
          <w:tab/>
        </w:r>
        <w:r>
          <w:rPr>
            <w:noProof/>
          </w:rPr>
          <w:fldChar w:fldCharType="begin"/>
        </w:r>
        <w:r>
          <w:rPr>
            <w:noProof/>
          </w:rPr>
          <w:instrText xml:space="preserve"> PAGEREF _Toc365820504 \h </w:instrText>
        </w:r>
        <w:r>
          <w:rPr>
            <w:noProof/>
          </w:rPr>
        </w:r>
        <w:r>
          <w:rPr>
            <w:noProof/>
          </w:rPr>
          <w:fldChar w:fldCharType="separate"/>
        </w:r>
        <w:r>
          <w:rPr>
            <w:noProof/>
          </w:rPr>
          <w:t>23</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05" w:history="1">
        <w:r w:rsidRPr="000F18A9">
          <w:rPr>
            <w:rStyle w:val="Hyperlink"/>
            <w:noProof/>
          </w:rPr>
          <w:t>2.2.40</w:t>
        </w:r>
        <w:r>
          <w:rPr>
            <w:rFonts w:asciiTheme="minorHAnsi" w:eastAsiaTheme="minorEastAsia" w:hAnsiTheme="minorHAnsi" w:cstheme="minorBidi"/>
            <w:noProof/>
            <w:szCs w:val="22"/>
          </w:rPr>
          <w:tab/>
        </w:r>
        <w:r w:rsidRPr="000F18A9">
          <w:rPr>
            <w:rStyle w:val="Hyperlink"/>
            <w:noProof/>
          </w:rPr>
          <w:t>long AddMemMainData(OLE_HANDLE pMemMainData, long MemSize, BOOL bAddTrail);</w:t>
        </w:r>
        <w:r>
          <w:rPr>
            <w:noProof/>
          </w:rPr>
          <w:tab/>
        </w:r>
        <w:r>
          <w:rPr>
            <w:noProof/>
          </w:rPr>
          <w:fldChar w:fldCharType="begin"/>
        </w:r>
        <w:r>
          <w:rPr>
            <w:noProof/>
          </w:rPr>
          <w:instrText xml:space="preserve"> PAGEREF _Toc365820505 \h </w:instrText>
        </w:r>
        <w:r>
          <w:rPr>
            <w:noProof/>
          </w:rPr>
        </w:r>
        <w:r>
          <w:rPr>
            <w:noProof/>
          </w:rPr>
          <w:fldChar w:fldCharType="separate"/>
        </w:r>
        <w:r>
          <w:rPr>
            <w:noProof/>
          </w:rPr>
          <w:t>23</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06" w:history="1">
        <w:r w:rsidRPr="000F18A9">
          <w:rPr>
            <w:rStyle w:val="Hyperlink"/>
            <w:noProof/>
          </w:rPr>
          <w:t>2.2.41</w:t>
        </w:r>
        <w:r>
          <w:rPr>
            <w:rFonts w:asciiTheme="minorHAnsi" w:eastAsiaTheme="minorEastAsia" w:hAnsiTheme="minorHAnsi" w:cstheme="minorBidi"/>
            <w:noProof/>
            <w:szCs w:val="22"/>
          </w:rPr>
          <w:tab/>
        </w:r>
        <w:r w:rsidRPr="000F18A9">
          <w:rPr>
            <w:rStyle w:val="Hyperlink"/>
            <w:noProof/>
          </w:rPr>
          <w:t>void DelRange(long Id, DATE BTime, DATE ETime,short Mask,</w:t>
        </w:r>
        <w:r>
          <w:rPr>
            <w:noProof/>
          </w:rPr>
          <w:tab/>
        </w:r>
        <w:r>
          <w:rPr>
            <w:noProof/>
          </w:rPr>
          <w:fldChar w:fldCharType="begin"/>
        </w:r>
        <w:r>
          <w:rPr>
            <w:noProof/>
          </w:rPr>
          <w:instrText xml:space="preserve"> PAGEREF _Toc365820506 \h </w:instrText>
        </w:r>
        <w:r>
          <w:rPr>
            <w:noProof/>
          </w:rPr>
        </w:r>
        <w:r>
          <w:rPr>
            <w:noProof/>
          </w:rPr>
          <w:fldChar w:fldCharType="separate"/>
        </w:r>
        <w:r>
          <w:rPr>
            <w:noProof/>
          </w:rPr>
          <w:t>24</w:t>
        </w:r>
        <w:r>
          <w:rPr>
            <w:noProof/>
          </w:rPr>
          <w:fldChar w:fldCharType="end"/>
        </w:r>
      </w:hyperlink>
    </w:p>
    <w:p w:rsidR="00400CE4" w:rsidRDefault="00400CE4">
      <w:pPr>
        <w:pStyle w:val="TOC3"/>
        <w:tabs>
          <w:tab w:val="right" w:leader="dot" w:pos="8296"/>
        </w:tabs>
        <w:rPr>
          <w:rFonts w:asciiTheme="minorHAnsi" w:eastAsiaTheme="minorEastAsia" w:hAnsiTheme="minorHAnsi" w:cstheme="minorBidi"/>
          <w:noProof/>
          <w:szCs w:val="22"/>
        </w:rPr>
      </w:pPr>
      <w:hyperlink w:anchor="_Toc365820507" w:history="1">
        <w:r w:rsidRPr="000F18A9">
          <w:rPr>
            <w:rStyle w:val="Hyperlink"/>
            <w:noProof/>
          </w:rPr>
          <w:t>BOOL bAll,  BOOL bUpdate);</w:t>
        </w:r>
        <w:r>
          <w:rPr>
            <w:noProof/>
          </w:rPr>
          <w:tab/>
        </w:r>
        <w:r>
          <w:rPr>
            <w:noProof/>
          </w:rPr>
          <w:fldChar w:fldCharType="begin"/>
        </w:r>
        <w:r>
          <w:rPr>
            <w:noProof/>
          </w:rPr>
          <w:instrText xml:space="preserve"> PAGEREF _Toc365820507 \h </w:instrText>
        </w:r>
        <w:r>
          <w:rPr>
            <w:noProof/>
          </w:rPr>
        </w:r>
        <w:r>
          <w:rPr>
            <w:noProof/>
          </w:rPr>
          <w:fldChar w:fldCharType="separate"/>
        </w:r>
        <w:r>
          <w:rPr>
            <w:noProof/>
          </w:rPr>
          <w:t>24</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08" w:history="1">
        <w:r w:rsidRPr="000F18A9">
          <w:rPr>
            <w:rStyle w:val="Hyperlink"/>
            <w:noProof/>
          </w:rPr>
          <w:t>2.2.42</w:t>
        </w:r>
        <w:r>
          <w:rPr>
            <w:rFonts w:asciiTheme="minorHAnsi" w:eastAsiaTheme="minorEastAsia" w:hAnsiTheme="minorHAnsi" w:cstheme="minorBidi"/>
            <w:noProof/>
            <w:szCs w:val="22"/>
          </w:rPr>
          <w:tab/>
        </w:r>
        <w:r w:rsidRPr="000F18A9">
          <w:rPr>
            <w:rStyle w:val="Hyperlink"/>
            <w:noProof/>
          </w:rPr>
          <w:t>void DelRange2(long Id, long nIndex, long nCount, BOOL bAll, BOOL bUpdate);</w:t>
        </w:r>
        <w:r>
          <w:rPr>
            <w:noProof/>
          </w:rPr>
          <w:tab/>
        </w:r>
        <w:r>
          <w:rPr>
            <w:noProof/>
          </w:rPr>
          <w:fldChar w:fldCharType="begin"/>
        </w:r>
        <w:r>
          <w:rPr>
            <w:noProof/>
          </w:rPr>
          <w:instrText xml:space="preserve"> PAGEREF _Toc365820508 \h </w:instrText>
        </w:r>
        <w:r>
          <w:rPr>
            <w:noProof/>
          </w:rPr>
        </w:r>
        <w:r>
          <w:rPr>
            <w:noProof/>
          </w:rPr>
          <w:fldChar w:fldCharType="separate"/>
        </w:r>
        <w:r>
          <w:rPr>
            <w:noProof/>
          </w:rPr>
          <w:t>24</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09" w:history="1">
        <w:r w:rsidRPr="000F18A9">
          <w:rPr>
            <w:rStyle w:val="Hyperlink"/>
            <w:noProof/>
          </w:rPr>
          <w:t>2.2.43</w:t>
        </w:r>
        <w:r>
          <w:rPr>
            <w:rFonts w:asciiTheme="minorHAnsi" w:eastAsiaTheme="minorEastAsia" w:hAnsiTheme="minorHAnsi" w:cstheme="minorBidi"/>
            <w:noProof/>
            <w:szCs w:val="22"/>
          </w:rPr>
          <w:tab/>
        </w:r>
        <w:r w:rsidRPr="000F18A9">
          <w:rPr>
            <w:rStyle w:val="Hyperlink"/>
            <w:noProof/>
          </w:rPr>
          <w:t>BOOL FirstPage(BOOL bLast, BOOL bUpdate);</w:t>
        </w:r>
        <w:r>
          <w:rPr>
            <w:noProof/>
          </w:rPr>
          <w:tab/>
        </w:r>
        <w:r>
          <w:rPr>
            <w:noProof/>
          </w:rPr>
          <w:fldChar w:fldCharType="begin"/>
        </w:r>
        <w:r>
          <w:rPr>
            <w:noProof/>
          </w:rPr>
          <w:instrText xml:space="preserve"> PAGEREF _Toc365820509 \h </w:instrText>
        </w:r>
        <w:r>
          <w:rPr>
            <w:noProof/>
          </w:rPr>
        </w:r>
        <w:r>
          <w:rPr>
            <w:noProof/>
          </w:rPr>
          <w:fldChar w:fldCharType="separate"/>
        </w:r>
        <w:r>
          <w:rPr>
            <w:noProof/>
          </w:rPr>
          <w:t>25</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10" w:history="1">
        <w:r w:rsidRPr="000F18A9">
          <w:rPr>
            <w:rStyle w:val="Hyperlink"/>
            <w:noProof/>
          </w:rPr>
          <w:t>2.2.44</w:t>
        </w:r>
        <w:r>
          <w:rPr>
            <w:rFonts w:asciiTheme="minorHAnsi" w:eastAsiaTheme="minorEastAsia" w:hAnsiTheme="minorHAnsi" w:cstheme="minorBidi"/>
            <w:noProof/>
            <w:szCs w:val="22"/>
          </w:rPr>
          <w:tab/>
        </w:r>
        <w:r w:rsidRPr="000F18A9">
          <w:rPr>
            <w:rStyle w:val="Hyperlink"/>
            <w:noProof/>
          </w:rPr>
          <w:t>short GotoPage(short RelativePage, BOOL bUpdate);</w:t>
        </w:r>
        <w:r>
          <w:rPr>
            <w:noProof/>
          </w:rPr>
          <w:tab/>
        </w:r>
        <w:r>
          <w:rPr>
            <w:noProof/>
          </w:rPr>
          <w:fldChar w:fldCharType="begin"/>
        </w:r>
        <w:r>
          <w:rPr>
            <w:noProof/>
          </w:rPr>
          <w:instrText xml:space="preserve"> PAGEREF _Toc365820510 \h </w:instrText>
        </w:r>
        <w:r>
          <w:rPr>
            <w:noProof/>
          </w:rPr>
        </w:r>
        <w:r>
          <w:rPr>
            <w:noProof/>
          </w:rPr>
          <w:fldChar w:fldCharType="separate"/>
        </w:r>
        <w:r>
          <w:rPr>
            <w:noProof/>
          </w:rPr>
          <w:t>25</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11" w:history="1">
        <w:r w:rsidRPr="000F18A9">
          <w:rPr>
            <w:rStyle w:val="Hyperlink"/>
            <w:noProof/>
          </w:rPr>
          <w:t>2.2.45</w:t>
        </w:r>
        <w:r>
          <w:rPr>
            <w:rFonts w:asciiTheme="minorHAnsi" w:eastAsiaTheme="minorEastAsia" w:hAnsiTheme="minorHAnsi" w:cstheme="minorBidi"/>
            <w:noProof/>
            <w:szCs w:val="22"/>
          </w:rPr>
          <w:tab/>
        </w:r>
        <w:r w:rsidRPr="000F18A9">
          <w:rPr>
            <w:rStyle w:val="Hyperlink"/>
            <w:noProof/>
          </w:rPr>
          <w:t>BOOL SetZoom(short Zoom);</w:t>
        </w:r>
        <w:r>
          <w:rPr>
            <w:noProof/>
          </w:rPr>
          <w:tab/>
        </w:r>
        <w:r>
          <w:rPr>
            <w:noProof/>
          </w:rPr>
          <w:fldChar w:fldCharType="begin"/>
        </w:r>
        <w:r>
          <w:rPr>
            <w:noProof/>
          </w:rPr>
          <w:instrText xml:space="preserve"> PAGEREF _Toc365820511 \h </w:instrText>
        </w:r>
        <w:r>
          <w:rPr>
            <w:noProof/>
          </w:rPr>
        </w:r>
        <w:r>
          <w:rPr>
            <w:noProof/>
          </w:rPr>
          <w:fldChar w:fldCharType="separate"/>
        </w:r>
        <w:r>
          <w:rPr>
            <w:noProof/>
          </w:rPr>
          <w:t>25</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12" w:history="1">
        <w:r w:rsidRPr="000F18A9">
          <w:rPr>
            <w:rStyle w:val="Hyperlink"/>
            <w:noProof/>
          </w:rPr>
          <w:t>2.2.46</w:t>
        </w:r>
        <w:r>
          <w:rPr>
            <w:rFonts w:asciiTheme="minorHAnsi" w:eastAsiaTheme="minorEastAsia" w:hAnsiTheme="minorHAnsi" w:cstheme="minorBidi"/>
            <w:noProof/>
            <w:szCs w:val="22"/>
          </w:rPr>
          <w:tab/>
        </w:r>
        <w:r w:rsidRPr="000F18A9">
          <w:rPr>
            <w:rStyle w:val="Hyperlink"/>
            <w:noProof/>
          </w:rPr>
          <w:t>short GetZoom();</w:t>
        </w:r>
        <w:r>
          <w:rPr>
            <w:noProof/>
          </w:rPr>
          <w:tab/>
        </w:r>
        <w:r>
          <w:rPr>
            <w:noProof/>
          </w:rPr>
          <w:fldChar w:fldCharType="begin"/>
        </w:r>
        <w:r>
          <w:rPr>
            <w:noProof/>
          </w:rPr>
          <w:instrText xml:space="preserve"> PAGEREF _Toc365820512 \h </w:instrText>
        </w:r>
        <w:r>
          <w:rPr>
            <w:noProof/>
          </w:rPr>
        </w:r>
        <w:r>
          <w:rPr>
            <w:noProof/>
          </w:rPr>
          <w:fldChar w:fldCharType="separate"/>
        </w:r>
        <w:r>
          <w:rPr>
            <w:noProof/>
          </w:rPr>
          <w:t>25</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13" w:history="1">
        <w:r w:rsidRPr="000F18A9">
          <w:rPr>
            <w:rStyle w:val="Hyperlink"/>
            <w:noProof/>
          </w:rPr>
          <w:t>2.2.47</w:t>
        </w:r>
        <w:r>
          <w:rPr>
            <w:rFonts w:asciiTheme="minorHAnsi" w:eastAsiaTheme="minorEastAsia" w:hAnsiTheme="minorHAnsi" w:cstheme="minorBidi"/>
            <w:noProof/>
            <w:szCs w:val="22"/>
          </w:rPr>
          <w:tab/>
        </w:r>
        <w:r w:rsidRPr="000F18A9">
          <w:rPr>
            <w:rStyle w:val="Hyperlink"/>
            <w:noProof/>
          </w:rPr>
          <w:t>BOOL SetHZoom(short Zoom);</w:t>
        </w:r>
        <w:r>
          <w:rPr>
            <w:noProof/>
          </w:rPr>
          <w:tab/>
        </w:r>
        <w:r>
          <w:rPr>
            <w:noProof/>
          </w:rPr>
          <w:fldChar w:fldCharType="begin"/>
        </w:r>
        <w:r>
          <w:rPr>
            <w:noProof/>
          </w:rPr>
          <w:instrText xml:space="preserve"> PAGEREF _Toc365820513 \h </w:instrText>
        </w:r>
        <w:r>
          <w:rPr>
            <w:noProof/>
          </w:rPr>
        </w:r>
        <w:r>
          <w:rPr>
            <w:noProof/>
          </w:rPr>
          <w:fldChar w:fldCharType="separate"/>
        </w:r>
        <w:r>
          <w:rPr>
            <w:noProof/>
          </w:rPr>
          <w:t>25</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14" w:history="1">
        <w:r w:rsidRPr="000F18A9">
          <w:rPr>
            <w:rStyle w:val="Hyperlink"/>
            <w:noProof/>
          </w:rPr>
          <w:t>2.2.48</w:t>
        </w:r>
        <w:r>
          <w:rPr>
            <w:rFonts w:asciiTheme="minorHAnsi" w:eastAsiaTheme="minorEastAsia" w:hAnsiTheme="minorHAnsi" w:cstheme="minorBidi"/>
            <w:noProof/>
            <w:szCs w:val="22"/>
          </w:rPr>
          <w:tab/>
        </w:r>
        <w:r w:rsidRPr="000F18A9">
          <w:rPr>
            <w:rStyle w:val="Hyperlink"/>
            <w:noProof/>
          </w:rPr>
          <w:t>short GetHZoom();</w:t>
        </w:r>
        <w:r>
          <w:rPr>
            <w:noProof/>
          </w:rPr>
          <w:tab/>
        </w:r>
        <w:r>
          <w:rPr>
            <w:noProof/>
          </w:rPr>
          <w:fldChar w:fldCharType="begin"/>
        </w:r>
        <w:r>
          <w:rPr>
            <w:noProof/>
          </w:rPr>
          <w:instrText xml:space="preserve"> PAGEREF _Toc365820514 \h </w:instrText>
        </w:r>
        <w:r>
          <w:rPr>
            <w:noProof/>
          </w:rPr>
        </w:r>
        <w:r>
          <w:rPr>
            <w:noProof/>
          </w:rPr>
          <w:fldChar w:fldCharType="separate"/>
        </w:r>
        <w:r>
          <w:rPr>
            <w:noProof/>
          </w:rPr>
          <w:t>25</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15" w:history="1">
        <w:r w:rsidRPr="000F18A9">
          <w:rPr>
            <w:rStyle w:val="Hyperlink"/>
            <w:noProof/>
          </w:rPr>
          <w:t>2.2.49</w:t>
        </w:r>
        <w:r>
          <w:rPr>
            <w:rFonts w:asciiTheme="minorHAnsi" w:eastAsiaTheme="minorEastAsia" w:hAnsiTheme="minorHAnsi" w:cstheme="minorBidi"/>
            <w:noProof/>
            <w:szCs w:val="22"/>
          </w:rPr>
          <w:tab/>
        </w:r>
        <w:r w:rsidRPr="000F18A9">
          <w:rPr>
            <w:rStyle w:val="Hyperlink"/>
            <w:noProof/>
          </w:rPr>
          <w:t>BOOL SetMaxLength(long MaxLength, long CutLength);</w:t>
        </w:r>
        <w:r>
          <w:rPr>
            <w:noProof/>
          </w:rPr>
          <w:tab/>
        </w:r>
        <w:r>
          <w:rPr>
            <w:noProof/>
          </w:rPr>
          <w:fldChar w:fldCharType="begin"/>
        </w:r>
        <w:r>
          <w:rPr>
            <w:noProof/>
          </w:rPr>
          <w:instrText xml:space="preserve"> PAGEREF _Toc365820515 \h </w:instrText>
        </w:r>
        <w:r>
          <w:rPr>
            <w:noProof/>
          </w:rPr>
        </w:r>
        <w:r>
          <w:rPr>
            <w:noProof/>
          </w:rPr>
          <w:fldChar w:fldCharType="separate"/>
        </w:r>
        <w:r>
          <w:rPr>
            <w:noProof/>
          </w:rPr>
          <w:t>26</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16" w:history="1">
        <w:r w:rsidRPr="000F18A9">
          <w:rPr>
            <w:rStyle w:val="Hyperlink"/>
            <w:noProof/>
          </w:rPr>
          <w:t>2.2.50</w:t>
        </w:r>
        <w:r>
          <w:rPr>
            <w:rFonts w:asciiTheme="minorHAnsi" w:eastAsiaTheme="minorEastAsia" w:hAnsiTheme="minorHAnsi" w:cstheme="minorBidi"/>
            <w:noProof/>
            <w:szCs w:val="22"/>
          </w:rPr>
          <w:tab/>
        </w:r>
        <w:r w:rsidRPr="000F18A9">
          <w:rPr>
            <w:rStyle w:val="Hyperlink"/>
            <w:noProof/>
          </w:rPr>
          <w:t>long GetMaxLength();</w:t>
        </w:r>
        <w:r>
          <w:rPr>
            <w:noProof/>
          </w:rPr>
          <w:tab/>
        </w:r>
        <w:r>
          <w:rPr>
            <w:noProof/>
          </w:rPr>
          <w:fldChar w:fldCharType="begin"/>
        </w:r>
        <w:r>
          <w:rPr>
            <w:noProof/>
          </w:rPr>
          <w:instrText xml:space="preserve"> PAGEREF _Toc365820516 \h </w:instrText>
        </w:r>
        <w:r>
          <w:rPr>
            <w:noProof/>
          </w:rPr>
        </w:r>
        <w:r>
          <w:rPr>
            <w:noProof/>
          </w:rPr>
          <w:fldChar w:fldCharType="separate"/>
        </w:r>
        <w:r>
          <w:rPr>
            <w:noProof/>
          </w:rPr>
          <w:t>26</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17" w:history="1">
        <w:r w:rsidRPr="000F18A9">
          <w:rPr>
            <w:rStyle w:val="Hyperlink"/>
            <w:noProof/>
          </w:rPr>
          <w:t>2.2.51</w:t>
        </w:r>
        <w:r>
          <w:rPr>
            <w:rFonts w:asciiTheme="minorHAnsi" w:eastAsiaTheme="minorEastAsia" w:hAnsiTheme="minorHAnsi" w:cstheme="minorBidi"/>
            <w:noProof/>
            <w:szCs w:val="22"/>
          </w:rPr>
          <w:tab/>
        </w:r>
        <w:r w:rsidRPr="000F18A9">
          <w:rPr>
            <w:rStyle w:val="Hyperlink"/>
            <w:noProof/>
          </w:rPr>
          <w:t>long GetCutLength();</w:t>
        </w:r>
        <w:r>
          <w:rPr>
            <w:noProof/>
          </w:rPr>
          <w:tab/>
        </w:r>
        <w:r>
          <w:rPr>
            <w:noProof/>
          </w:rPr>
          <w:fldChar w:fldCharType="begin"/>
        </w:r>
        <w:r>
          <w:rPr>
            <w:noProof/>
          </w:rPr>
          <w:instrText xml:space="preserve"> PAGEREF _Toc365820517 \h </w:instrText>
        </w:r>
        <w:r>
          <w:rPr>
            <w:noProof/>
          </w:rPr>
        </w:r>
        <w:r>
          <w:rPr>
            <w:noProof/>
          </w:rPr>
          <w:fldChar w:fldCharType="separate"/>
        </w:r>
        <w:r>
          <w:rPr>
            <w:noProof/>
          </w:rPr>
          <w:t>26</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18" w:history="1">
        <w:r w:rsidRPr="000F18A9">
          <w:rPr>
            <w:rStyle w:val="Hyperlink"/>
            <w:noProof/>
          </w:rPr>
          <w:t>2.2.52</w:t>
        </w:r>
        <w:r>
          <w:rPr>
            <w:rFonts w:asciiTheme="minorHAnsi" w:eastAsiaTheme="minorEastAsia" w:hAnsiTheme="minorHAnsi" w:cstheme="minorBidi"/>
            <w:noProof/>
            <w:szCs w:val="22"/>
          </w:rPr>
          <w:tab/>
        </w:r>
        <w:r w:rsidRPr="000F18A9">
          <w:rPr>
            <w:rStyle w:val="Hyperlink"/>
            <w:noProof/>
          </w:rPr>
          <w:t>long GetCurveLength(long Id);</w:t>
        </w:r>
        <w:r>
          <w:rPr>
            <w:noProof/>
          </w:rPr>
          <w:tab/>
        </w:r>
        <w:r>
          <w:rPr>
            <w:noProof/>
          </w:rPr>
          <w:fldChar w:fldCharType="begin"/>
        </w:r>
        <w:r>
          <w:rPr>
            <w:noProof/>
          </w:rPr>
          <w:instrText xml:space="preserve"> PAGEREF _Toc365820518 \h </w:instrText>
        </w:r>
        <w:r>
          <w:rPr>
            <w:noProof/>
          </w:rPr>
        </w:r>
        <w:r>
          <w:rPr>
            <w:noProof/>
          </w:rPr>
          <w:fldChar w:fldCharType="separate"/>
        </w:r>
        <w:r>
          <w:rPr>
            <w:noProof/>
          </w:rPr>
          <w:t>26</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19" w:history="1">
        <w:r w:rsidRPr="000F18A9">
          <w:rPr>
            <w:rStyle w:val="Hyperlink"/>
            <w:noProof/>
          </w:rPr>
          <w:t>2.2.53</w:t>
        </w:r>
        <w:r>
          <w:rPr>
            <w:rFonts w:asciiTheme="minorHAnsi" w:eastAsiaTheme="minorEastAsia" w:hAnsiTheme="minorHAnsi" w:cstheme="minorBidi"/>
            <w:noProof/>
            <w:szCs w:val="22"/>
          </w:rPr>
          <w:tab/>
        </w:r>
        <w:r w:rsidRPr="000F18A9">
          <w:rPr>
            <w:rStyle w:val="Hyperlink"/>
            <w:noProof/>
          </w:rPr>
          <w:t>BOOL SetShowMode(short ShowMode);</w:t>
        </w:r>
        <w:r>
          <w:rPr>
            <w:noProof/>
          </w:rPr>
          <w:tab/>
        </w:r>
        <w:r>
          <w:rPr>
            <w:noProof/>
          </w:rPr>
          <w:fldChar w:fldCharType="begin"/>
        </w:r>
        <w:r>
          <w:rPr>
            <w:noProof/>
          </w:rPr>
          <w:instrText xml:space="preserve"> PAGEREF _Toc365820519 \h </w:instrText>
        </w:r>
        <w:r>
          <w:rPr>
            <w:noProof/>
          </w:rPr>
        </w:r>
        <w:r>
          <w:rPr>
            <w:noProof/>
          </w:rPr>
          <w:fldChar w:fldCharType="separate"/>
        </w:r>
        <w:r>
          <w:rPr>
            <w:noProof/>
          </w:rPr>
          <w:t>26</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20" w:history="1">
        <w:r w:rsidRPr="000F18A9">
          <w:rPr>
            <w:rStyle w:val="Hyperlink"/>
            <w:noProof/>
          </w:rPr>
          <w:t>2.2.54</w:t>
        </w:r>
        <w:r>
          <w:rPr>
            <w:rFonts w:asciiTheme="minorHAnsi" w:eastAsiaTheme="minorEastAsia" w:hAnsiTheme="minorHAnsi" w:cstheme="minorBidi"/>
            <w:noProof/>
            <w:szCs w:val="22"/>
          </w:rPr>
          <w:tab/>
        </w:r>
        <w:r w:rsidRPr="000F18A9">
          <w:rPr>
            <w:rStyle w:val="Hyperlink"/>
            <w:noProof/>
          </w:rPr>
          <w:t>short GetShowMode();</w:t>
        </w:r>
        <w:r>
          <w:rPr>
            <w:noProof/>
          </w:rPr>
          <w:tab/>
        </w:r>
        <w:r>
          <w:rPr>
            <w:noProof/>
          </w:rPr>
          <w:fldChar w:fldCharType="begin"/>
        </w:r>
        <w:r>
          <w:rPr>
            <w:noProof/>
          </w:rPr>
          <w:instrText xml:space="preserve"> PAGEREF _Toc365820520 \h </w:instrText>
        </w:r>
        <w:r>
          <w:rPr>
            <w:noProof/>
          </w:rPr>
        </w:r>
        <w:r>
          <w:rPr>
            <w:noProof/>
          </w:rPr>
          <w:fldChar w:fldCharType="separate"/>
        </w:r>
        <w:r>
          <w:rPr>
            <w:noProof/>
          </w:rPr>
          <w:t>26</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21" w:history="1">
        <w:r w:rsidRPr="000F18A9">
          <w:rPr>
            <w:rStyle w:val="Hyperlink"/>
            <w:noProof/>
          </w:rPr>
          <w:t>2.2.55</w:t>
        </w:r>
        <w:r>
          <w:rPr>
            <w:rFonts w:asciiTheme="minorHAnsi" w:eastAsiaTheme="minorEastAsia" w:hAnsiTheme="minorHAnsi" w:cstheme="minorBidi"/>
            <w:noProof/>
            <w:szCs w:val="22"/>
          </w:rPr>
          <w:tab/>
        </w:r>
        <w:r w:rsidRPr="000F18A9">
          <w:rPr>
            <w:rStyle w:val="Hyperlink"/>
            <w:noProof/>
          </w:rPr>
          <w:t>BOOL SetMoveMode(short MoveMode);</w:t>
        </w:r>
        <w:r>
          <w:rPr>
            <w:noProof/>
          </w:rPr>
          <w:tab/>
        </w:r>
        <w:r>
          <w:rPr>
            <w:noProof/>
          </w:rPr>
          <w:fldChar w:fldCharType="begin"/>
        </w:r>
        <w:r>
          <w:rPr>
            <w:noProof/>
          </w:rPr>
          <w:instrText xml:space="preserve"> PAGEREF _Toc365820521 \h </w:instrText>
        </w:r>
        <w:r>
          <w:rPr>
            <w:noProof/>
          </w:rPr>
        </w:r>
        <w:r>
          <w:rPr>
            <w:noProof/>
          </w:rPr>
          <w:fldChar w:fldCharType="separate"/>
        </w:r>
        <w:r>
          <w:rPr>
            <w:noProof/>
          </w:rPr>
          <w:t>26</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22" w:history="1">
        <w:r w:rsidRPr="000F18A9">
          <w:rPr>
            <w:rStyle w:val="Hyperlink"/>
            <w:noProof/>
          </w:rPr>
          <w:t>2.2.56</w:t>
        </w:r>
        <w:r>
          <w:rPr>
            <w:rFonts w:asciiTheme="minorHAnsi" w:eastAsiaTheme="minorEastAsia" w:hAnsiTheme="minorHAnsi" w:cstheme="minorBidi"/>
            <w:noProof/>
            <w:szCs w:val="22"/>
          </w:rPr>
          <w:tab/>
        </w:r>
        <w:r w:rsidRPr="000F18A9">
          <w:rPr>
            <w:rStyle w:val="Hyperlink"/>
            <w:noProof/>
          </w:rPr>
          <w:t>short GetMoveMode();</w:t>
        </w:r>
        <w:r>
          <w:rPr>
            <w:noProof/>
          </w:rPr>
          <w:tab/>
        </w:r>
        <w:r>
          <w:rPr>
            <w:noProof/>
          </w:rPr>
          <w:fldChar w:fldCharType="begin"/>
        </w:r>
        <w:r>
          <w:rPr>
            <w:noProof/>
          </w:rPr>
          <w:instrText xml:space="preserve"> PAGEREF _Toc365820522 \h </w:instrText>
        </w:r>
        <w:r>
          <w:rPr>
            <w:noProof/>
          </w:rPr>
        </w:r>
        <w:r>
          <w:rPr>
            <w:noProof/>
          </w:rPr>
          <w:fldChar w:fldCharType="separate"/>
        </w:r>
        <w:r>
          <w:rPr>
            <w:noProof/>
          </w:rPr>
          <w:t>26</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23" w:history="1">
        <w:r w:rsidRPr="000F18A9">
          <w:rPr>
            <w:rStyle w:val="Hyperlink"/>
            <w:noProof/>
          </w:rPr>
          <w:t>2.2.57</w:t>
        </w:r>
        <w:r>
          <w:rPr>
            <w:rFonts w:asciiTheme="minorHAnsi" w:eastAsiaTheme="minorEastAsia" w:hAnsiTheme="minorHAnsi" w:cstheme="minorBidi"/>
            <w:noProof/>
            <w:szCs w:val="22"/>
          </w:rPr>
          <w:tab/>
        </w:r>
        <w:r w:rsidRPr="000F18A9">
          <w:rPr>
            <w:rStyle w:val="Hyperlink"/>
            <w:noProof/>
          </w:rPr>
          <w:t>void SetFont(OLE_HANDLE hFont);</w:t>
        </w:r>
        <w:r>
          <w:rPr>
            <w:noProof/>
          </w:rPr>
          <w:tab/>
        </w:r>
        <w:r>
          <w:rPr>
            <w:noProof/>
          </w:rPr>
          <w:fldChar w:fldCharType="begin"/>
        </w:r>
        <w:r>
          <w:rPr>
            <w:noProof/>
          </w:rPr>
          <w:instrText xml:space="preserve"> PAGEREF _Toc365820523 \h </w:instrText>
        </w:r>
        <w:r>
          <w:rPr>
            <w:noProof/>
          </w:rPr>
        </w:r>
        <w:r>
          <w:rPr>
            <w:noProof/>
          </w:rPr>
          <w:fldChar w:fldCharType="separate"/>
        </w:r>
        <w:r>
          <w:rPr>
            <w:noProof/>
          </w:rPr>
          <w:t>27</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24" w:history="1">
        <w:r w:rsidRPr="000F18A9">
          <w:rPr>
            <w:rStyle w:val="Hyperlink"/>
            <w:noProof/>
          </w:rPr>
          <w:t>2.2.58</w:t>
        </w:r>
        <w:r>
          <w:rPr>
            <w:rFonts w:asciiTheme="minorHAnsi" w:eastAsiaTheme="minorEastAsia" w:hAnsiTheme="minorHAnsi" w:cstheme="minorBidi"/>
            <w:noProof/>
            <w:szCs w:val="22"/>
          </w:rPr>
          <w:tab/>
        </w:r>
        <w:r w:rsidRPr="000F18A9">
          <w:rPr>
            <w:rStyle w:val="Hyperlink"/>
            <w:noProof/>
          </w:rPr>
          <w:t>OLE_HANDLE GetFont();</w:t>
        </w:r>
        <w:r>
          <w:rPr>
            <w:noProof/>
          </w:rPr>
          <w:tab/>
        </w:r>
        <w:r>
          <w:rPr>
            <w:noProof/>
          </w:rPr>
          <w:fldChar w:fldCharType="begin"/>
        </w:r>
        <w:r>
          <w:rPr>
            <w:noProof/>
          </w:rPr>
          <w:instrText xml:space="preserve"> PAGEREF _Toc365820524 \h </w:instrText>
        </w:r>
        <w:r>
          <w:rPr>
            <w:noProof/>
          </w:rPr>
        </w:r>
        <w:r>
          <w:rPr>
            <w:noProof/>
          </w:rPr>
          <w:fldChar w:fldCharType="separate"/>
        </w:r>
        <w:r>
          <w:rPr>
            <w:noProof/>
          </w:rPr>
          <w:t>27</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25" w:history="1">
        <w:r w:rsidRPr="000F18A9">
          <w:rPr>
            <w:rStyle w:val="Hyperlink"/>
            <w:noProof/>
          </w:rPr>
          <w:t>2.2.59</w:t>
        </w:r>
        <w:r>
          <w:rPr>
            <w:rFonts w:asciiTheme="minorHAnsi" w:eastAsiaTheme="minorEastAsia" w:hAnsiTheme="minorHAnsi" w:cstheme="minorBidi"/>
            <w:noProof/>
            <w:szCs w:val="22"/>
          </w:rPr>
          <w:tab/>
        </w:r>
        <w:r w:rsidRPr="000F18A9">
          <w:rPr>
            <w:rStyle w:val="Hyperlink"/>
            <w:noProof/>
          </w:rPr>
          <w:t>BOOL AddImageHandle(LPCTSTR pFileName, BOOL bShared);</w:t>
        </w:r>
        <w:r>
          <w:rPr>
            <w:noProof/>
          </w:rPr>
          <w:tab/>
        </w:r>
        <w:r>
          <w:rPr>
            <w:noProof/>
          </w:rPr>
          <w:fldChar w:fldCharType="begin"/>
        </w:r>
        <w:r>
          <w:rPr>
            <w:noProof/>
          </w:rPr>
          <w:instrText xml:space="preserve"> PAGEREF _Toc365820525 \h </w:instrText>
        </w:r>
        <w:r>
          <w:rPr>
            <w:noProof/>
          </w:rPr>
        </w:r>
        <w:r>
          <w:rPr>
            <w:noProof/>
          </w:rPr>
          <w:fldChar w:fldCharType="separate"/>
        </w:r>
        <w:r>
          <w:rPr>
            <w:noProof/>
          </w:rPr>
          <w:t>27</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26" w:history="1">
        <w:r w:rsidRPr="000F18A9">
          <w:rPr>
            <w:rStyle w:val="Hyperlink"/>
            <w:noProof/>
          </w:rPr>
          <w:t>2.2.60</w:t>
        </w:r>
        <w:r>
          <w:rPr>
            <w:rFonts w:asciiTheme="minorHAnsi" w:eastAsiaTheme="minorEastAsia" w:hAnsiTheme="minorHAnsi" w:cstheme="minorBidi"/>
            <w:noProof/>
            <w:szCs w:val="22"/>
          </w:rPr>
          <w:tab/>
        </w:r>
        <w:r w:rsidRPr="000F18A9">
          <w:rPr>
            <w:rStyle w:val="Hyperlink"/>
            <w:noProof/>
          </w:rPr>
          <w:t>void AddBitmapHandle(OLE_HANDLE hBitmap, BOOL bShared);</w:t>
        </w:r>
        <w:r>
          <w:rPr>
            <w:noProof/>
          </w:rPr>
          <w:tab/>
        </w:r>
        <w:r>
          <w:rPr>
            <w:noProof/>
          </w:rPr>
          <w:fldChar w:fldCharType="begin"/>
        </w:r>
        <w:r>
          <w:rPr>
            <w:noProof/>
          </w:rPr>
          <w:instrText xml:space="preserve"> PAGEREF _Toc365820526 \h </w:instrText>
        </w:r>
        <w:r>
          <w:rPr>
            <w:noProof/>
          </w:rPr>
        </w:r>
        <w:r>
          <w:rPr>
            <w:noProof/>
          </w:rPr>
          <w:fldChar w:fldCharType="separate"/>
        </w:r>
        <w:r>
          <w:rPr>
            <w:noProof/>
          </w:rPr>
          <w:t>27</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27" w:history="1">
        <w:r w:rsidRPr="000F18A9">
          <w:rPr>
            <w:rStyle w:val="Hyperlink"/>
            <w:noProof/>
          </w:rPr>
          <w:t>2.2.61</w:t>
        </w:r>
        <w:r>
          <w:rPr>
            <w:rFonts w:asciiTheme="minorHAnsi" w:eastAsiaTheme="minorEastAsia" w:hAnsiTheme="minorHAnsi" w:cstheme="minorBidi"/>
            <w:noProof/>
            <w:szCs w:val="22"/>
          </w:rPr>
          <w:tab/>
        </w:r>
        <w:r w:rsidRPr="000F18A9">
          <w:rPr>
            <w:rStyle w:val="Hyperlink"/>
            <w:noProof/>
          </w:rPr>
          <w:t>BOOL AddBitmapHandle2(OLE_HANDLE hInstance, LPCTSTR pszResourceName,BOOL bShared);</w:t>
        </w:r>
        <w:r>
          <w:rPr>
            <w:noProof/>
          </w:rPr>
          <w:tab/>
        </w:r>
        <w:r>
          <w:rPr>
            <w:noProof/>
          </w:rPr>
          <w:fldChar w:fldCharType="begin"/>
        </w:r>
        <w:r>
          <w:rPr>
            <w:noProof/>
          </w:rPr>
          <w:instrText xml:space="preserve"> PAGEREF _Toc365820527 \h </w:instrText>
        </w:r>
        <w:r>
          <w:rPr>
            <w:noProof/>
          </w:rPr>
        </w:r>
        <w:r>
          <w:rPr>
            <w:noProof/>
          </w:rPr>
          <w:fldChar w:fldCharType="separate"/>
        </w:r>
        <w:r>
          <w:rPr>
            <w:noProof/>
          </w:rPr>
          <w:t>27</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28" w:history="1">
        <w:r w:rsidRPr="000F18A9">
          <w:rPr>
            <w:rStyle w:val="Hyperlink"/>
            <w:noProof/>
          </w:rPr>
          <w:t>2.2.62</w:t>
        </w:r>
        <w:r>
          <w:rPr>
            <w:rFonts w:asciiTheme="minorHAnsi" w:eastAsiaTheme="minorEastAsia" w:hAnsiTheme="minorHAnsi" w:cstheme="minorBidi"/>
            <w:noProof/>
            <w:szCs w:val="22"/>
          </w:rPr>
          <w:tab/>
        </w:r>
        <w:r w:rsidRPr="000F18A9">
          <w:rPr>
            <w:rStyle w:val="Hyperlink"/>
            <w:noProof/>
          </w:rPr>
          <w:t>BOOL AddBitmapHandle3(OLE_HANDLE hInstance, long nIDResource, BOOL bShared);</w:t>
        </w:r>
        <w:r>
          <w:rPr>
            <w:noProof/>
          </w:rPr>
          <w:tab/>
        </w:r>
        <w:r>
          <w:rPr>
            <w:noProof/>
          </w:rPr>
          <w:fldChar w:fldCharType="begin"/>
        </w:r>
        <w:r>
          <w:rPr>
            <w:noProof/>
          </w:rPr>
          <w:instrText xml:space="preserve"> PAGEREF _Toc365820528 \h </w:instrText>
        </w:r>
        <w:r>
          <w:rPr>
            <w:noProof/>
          </w:rPr>
        </w:r>
        <w:r>
          <w:rPr>
            <w:noProof/>
          </w:rPr>
          <w:fldChar w:fldCharType="separate"/>
        </w:r>
        <w:r>
          <w:rPr>
            <w:noProof/>
          </w:rPr>
          <w:t>27</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29" w:history="1">
        <w:r w:rsidRPr="000F18A9">
          <w:rPr>
            <w:rStyle w:val="Hyperlink"/>
            <w:noProof/>
          </w:rPr>
          <w:t>2.2.63</w:t>
        </w:r>
        <w:r>
          <w:rPr>
            <w:rFonts w:asciiTheme="minorHAnsi" w:eastAsiaTheme="minorEastAsia" w:hAnsiTheme="minorHAnsi" w:cstheme="minorBidi"/>
            <w:noProof/>
            <w:szCs w:val="22"/>
          </w:rPr>
          <w:tab/>
        </w:r>
        <w:r w:rsidRPr="000F18A9">
          <w:rPr>
            <w:rStyle w:val="Hyperlink"/>
            <w:noProof/>
          </w:rPr>
          <w:t>BOOL RemoveBitmapHandle(OLE_HANDLE hBitmap, BOOL bDel);</w:t>
        </w:r>
        <w:r>
          <w:rPr>
            <w:noProof/>
          </w:rPr>
          <w:tab/>
        </w:r>
        <w:r>
          <w:rPr>
            <w:noProof/>
          </w:rPr>
          <w:fldChar w:fldCharType="begin"/>
        </w:r>
        <w:r>
          <w:rPr>
            <w:noProof/>
          </w:rPr>
          <w:instrText xml:space="preserve"> PAGEREF _Toc365820529 \h </w:instrText>
        </w:r>
        <w:r>
          <w:rPr>
            <w:noProof/>
          </w:rPr>
        </w:r>
        <w:r>
          <w:rPr>
            <w:noProof/>
          </w:rPr>
          <w:fldChar w:fldCharType="separate"/>
        </w:r>
        <w:r>
          <w:rPr>
            <w:noProof/>
          </w:rPr>
          <w:t>27</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30" w:history="1">
        <w:r w:rsidRPr="000F18A9">
          <w:rPr>
            <w:rStyle w:val="Hyperlink"/>
            <w:noProof/>
          </w:rPr>
          <w:t>2.2.64</w:t>
        </w:r>
        <w:r>
          <w:rPr>
            <w:rFonts w:asciiTheme="minorHAnsi" w:eastAsiaTheme="minorEastAsia" w:hAnsiTheme="minorHAnsi" w:cstheme="minorBidi"/>
            <w:noProof/>
            <w:szCs w:val="22"/>
          </w:rPr>
          <w:tab/>
        </w:r>
        <w:r w:rsidRPr="000F18A9">
          <w:rPr>
            <w:rStyle w:val="Hyperlink"/>
            <w:noProof/>
          </w:rPr>
          <w:t>BOOL RemoveBitmapHandle2(short nIndex, BOOL bDel);</w:t>
        </w:r>
        <w:r>
          <w:rPr>
            <w:noProof/>
          </w:rPr>
          <w:tab/>
        </w:r>
        <w:r>
          <w:rPr>
            <w:noProof/>
          </w:rPr>
          <w:fldChar w:fldCharType="begin"/>
        </w:r>
        <w:r>
          <w:rPr>
            <w:noProof/>
          </w:rPr>
          <w:instrText xml:space="preserve"> PAGEREF _Toc365820530 \h </w:instrText>
        </w:r>
        <w:r>
          <w:rPr>
            <w:noProof/>
          </w:rPr>
        </w:r>
        <w:r>
          <w:rPr>
            <w:noProof/>
          </w:rPr>
          <w:fldChar w:fldCharType="separate"/>
        </w:r>
        <w:r>
          <w:rPr>
            <w:noProof/>
          </w:rPr>
          <w:t>27</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31" w:history="1">
        <w:r w:rsidRPr="000F18A9">
          <w:rPr>
            <w:rStyle w:val="Hyperlink"/>
            <w:noProof/>
          </w:rPr>
          <w:t>2.2.65</w:t>
        </w:r>
        <w:r>
          <w:rPr>
            <w:rFonts w:asciiTheme="minorHAnsi" w:eastAsiaTheme="minorEastAsia" w:hAnsiTheme="minorHAnsi" w:cstheme="minorBidi"/>
            <w:noProof/>
            <w:szCs w:val="22"/>
          </w:rPr>
          <w:tab/>
        </w:r>
        <w:r w:rsidRPr="000F18A9">
          <w:rPr>
            <w:rStyle w:val="Hyperlink"/>
            <w:noProof/>
          </w:rPr>
          <w:t>long GetBitmapCount();</w:t>
        </w:r>
        <w:r>
          <w:rPr>
            <w:noProof/>
          </w:rPr>
          <w:tab/>
        </w:r>
        <w:r>
          <w:rPr>
            <w:noProof/>
          </w:rPr>
          <w:fldChar w:fldCharType="begin"/>
        </w:r>
        <w:r>
          <w:rPr>
            <w:noProof/>
          </w:rPr>
          <w:instrText xml:space="preserve"> PAGEREF _Toc365820531 \h </w:instrText>
        </w:r>
        <w:r>
          <w:rPr>
            <w:noProof/>
          </w:rPr>
        </w:r>
        <w:r>
          <w:rPr>
            <w:noProof/>
          </w:rPr>
          <w:fldChar w:fldCharType="separate"/>
        </w:r>
        <w:r>
          <w:rPr>
            <w:noProof/>
          </w:rPr>
          <w:t>28</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32" w:history="1">
        <w:r w:rsidRPr="000F18A9">
          <w:rPr>
            <w:rStyle w:val="Hyperlink"/>
            <w:noProof/>
          </w:rPr>
          <w:t>2.2.66</w:t>
        </w:r>
        <w:r>
          <w:rPr>
            <w:rFonts w:asciiTheme="minorHAnsi" w:eastAsiaTheme="minorEastAsia" w:hAnsiTheme="minorHAnsi" w:cstheme="minorBidi"/>
            <w:noProof/>
            <w:szCs w:val="22"/>
          </w:rPr>
          <w:tab/>
        </w:r>
        <w:r w:rsidRPr="000F18A9">
          <w:rPr>
            <w:rStyle w:val="Hyperlink"/>
            <w:noProof/>
          </w:rPr>
          <w:t>OLE_HANDLE GetBitmap(short nIndex);</w:t>
        </w:r>
        <w:r>
          <w:rPr>
            <w:noProof/>
          </w:rPr>
          <w:tab/>
        </w:r>
        <w:r>
          <w:rPr>
            <w:noProof/>
          </w:rPr>
          <w:fldChar w:fldCharType="begin"/>
        </w:r>
        <w:r>
          <w:rPr>
            <w:noProof/>
          </w:rPr>
          <w:instrText xml:space="preserve"> PAGEREF _Toc365820532 \h </w:instrText>
        </w:r>
        <w:r>
          <w:rPr>
            <w:noProof/>
          </w:rPr>
        </w:r>
        <w:r>
          <w:rPr>
            <w:noProof/>
          </w:rPr>
          <w:fldChar w:fldCharType="separate"/>
        </w:r>
        <w:r>
          <w:rPr>
            <w:noProof/>
          </w:rPr>
          <w:t>28</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33" w:history="1">
        <w:r w:rsidRPr="000F18A9">
          <w:rPr>
            <w:rStyle w:val="Hyperlink"/>
            <w:noProof/>
          </w:rPr>
          <w:t>2.2.67</w:t>
        </w:r>
        <w:r>
          <w:rPr>
            <w:rFonts w:asciiTheme="minorHAnsi" w:eastAsiaTheme="minorEastAsia" w:hAnsiTheme="minorHAnsi" w:cstheme="minorBidi"/>
            <w:noProof/>
            <w:szCs w:val="22"/>
          </w:rPr>
          <w:tab/>
        </w:r>
        <w:r w:rsidRPr="000F18A9">
          <w:rPr>
            <w:rStyle w:val="Hyperlink"/>
            <w:noProof/>
          </w:rPr>
          <w:t>short GetBitmapState(short nIndex);</w:t>
        </w:r>
        <w:r>
          <w:rPr>
            <w:noProof/>
          </w:rPr>
          <w:tab/>
        </w:r>
        <w:r>
          <w:rPr>
            <w:noProof/>
          </w:rPr>
          <w:fldChar w:fldCharType="begin"/>
        </w:r>
        <w:r>
          <w:rPr>
            <w:noProof/>
          </w:rPr>
          <w:instrText xml:space="preserve"> PAGEREF _Toc365820533 \h </w:instrText>
        </w:r>
        <w:r>
          <w:rPr>
            <w:noProof/>
          </w:rPr>
        </w:r>
        <w:r>
          <w:rPr>
            <w:noProof/>
          </w:rPr>
          <w:fldChar w:fldCharType="separate"/>
        </w:r>
        <w:r>
          <w:rPr>
            <w:noProof/>
          </w:rPr>
          <w:t>28</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34" w:history="1">
        <w:r w:rsidRPr="000F18A9">
          <w:rPr>
            <w:rStyle w:val="Hyperlink"/>
            <w:noProof/>
          </w:rPr>
          <w:t>2.2.68</w:t>
        </w:r>
        <w:r>
          <w:rPr>
            <w:rFonts w:asciiTheme="minorHAnsi" w:eastAsiaTheme="minorEastAsia" w:hAnsiTheme="minorHAnsi" w:cstheme="minorBidi"/>
            <w:noProof/>
            <w:szCs w:val="22"/>
          </w:rPr>
          <w:tab/>
        </w:r>
        <w:r w:rsidRPr="000F18A9">
          <w:rPr>
            <w:rStyle w:val="Hyperlink"/>
            <w:noProof/>
          </w:rPr>
          <w:t>short GetBitmapState2(OLE_HANDLE hBitmap);</w:t>
        </w:r>
        <w:r>
          <w:rPr>
            <w:noProof/>
          </w:rPr>
          <w:tab/>
        </w:r>
        <w:r>
          <w:rPr>
            <w:noProof/>
          </w:rPr>
          <w:fldChar w:fldCharType="begin"/>
        </w:r>
        <w:r>
          <w:rPr>
            <w:noProof/>
          </w:rPr>
          <w:instrText xml:space="preserve"> PAGEREF _Toc365820534 \h </w:instrText>
        </w:r>
        <w:r>
          <w:rPr>
            <w:noProof/>
          </w:rPr>
        </w:r>
        <w:r>
          <w:rPr>
            <w:noProof/>
          </w:rPr>
          <w:fldChar w:fldCharType="separate"/>
        </w:r>
        <w:r>
          <w:rPr>
            <w:noProof/>
          </w:rPr>
          <w:t>28</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35" w:history="1">
        <w:r w:rsidRPr="000F18A9">
          <w:rPr>
            <w:rStyle w:val="Hyperlink"/>
            <w:noProof/>
          </w:rPr>
          <w:t>2.2.69</w:t>
        </w:r>
        <w:r>
          <w:rPr>
            <w:rFonts w:asciiTheme="minorHAnsi" w:eastAsiaTheme="minorEastAsia" w:hAnsiTheme="minorHAnsi" w:cstheme="minorBidi"/>
            <w:noProof/>
            <w:szCs w:val="22"/>
          </w:rPr>
          <w:tab/>
        </w:r>
        <w:r w:rsidRPr="000F18A9">
          <w:rPr>
            <w:rStyle w:val="Hyperlink"/>
            <w:noProof/>
          </w:rPr>
          <w:t>BOOL SetBkBitmap(short nIndex);</w:t>
        </w:r>
        <w:r>
          <w:rPr>
            <w:noProof/>
          </w:rPr>
          <w:tab/>
        </w:r>
        <w:r>
          <w:rPr>
            <w:noProof/>
          </w:rPr>
          <w:fldChar w:fldCharType="begin"/>
        </w:r>
        <w:r>
          <w:rPr>
            <w:noProof/>
          </w:rPr>
          <w:instrText xml:space="preserve"> PAGEREF _Toc365820535 \h </w:instrText>
        </w:r>
        <w:r>
          <w:rPr>
            <w:noProof/>
          </w:rPr>
        </w:r>
        <w:r>
          <w:rPr>
            <w:noProof/>
          </w:rPr>
          <w:fldChar w:fldCharType="separate"/>
        </w:r>
        <w:r>
          <w:rPr>
            <w:noProof/>
          </w:rPr>
          <w:t>28</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36" w:history="1">
        <w:r w:rsidRPr="000F18A9">
          <w:rPr>
            <w:rStyle w:val="Hyperlink"/>
            <w:noProof/>
          </w:rPr>
          <w:t>2.2.70</w:t>
        </w:r>
        <w:r>
          <w:rPr>
            <w:rFonts w:asciiTheme="minorHAnsi" w:eastAsiaTheme="minorEastAsia" w:hAnsiTheme="minorHAnsi" w:cstheme="minorBidi"/>
            <w:noProof/>
            <w:szCs w:val="22"/>
          </w:rPr>
          <w:tab/>
        </w:r>
        <w:r w:rsidRPr="000F18A9">
          <w:rPr>
            <w:rStyle w:val="Hyperlink"/>
            <w:noProof/>
          </w:rPr>
          <w:t>short GetBkBitmap();</w:t>
        </w:r>
        <w:r>
          <w:rPr>
            <w:noProof/>
          </w:rPr>
          <w:tab/>
        </w:r>
        <w:r>
          <w:rPr>
            <w:noProof/>
          </w:rPr>
          <w:fldChar w:fldCharType="begin"/>
        </w:r>
        <w:r>
          <w:rPr>
            <w:noProof/>
          </w:rPr>
          <w:instrText xml:space="preserve"> PAGEREF _Toc365820536 \h </w:instrText>
        </w:r>
        <w:r>
          <w:rPr>
            <w:noProof/>
          </w:rPr>
        </w:r>
        <w:r>
          <w:rPr>
            <w:noProof/>
          </w:rPr>
          <w:fldChar w:fldCharType="separate"/>
        </w:r>
        <w:r>
          <w:rPr>
            <w:noProof/>
          </w:rPr>
          <w:t>28</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37" w:history="1">
        <w:r w:rsidRPr="000F18A9">
          <w:rPr>
            <w:rStyle w:val="Hyperlink"/>
            <w:noProof/>
          </w:rPr>
          <w:t>2.2.71</w:t>
        </w:r>
        <w:r>
          <w:rPr>
            <w:rFonts w:asciiTheme="minorHAnsi" w:eastAsiaTheme="minorEastAsia" w:hAnsiTheme="minorHAnsi" w:cstheme="minorBidi"/>
            <w:noProof/>
            <w:szCs w:val="22"/>
          </w:rPr>
          <w:tab/>
        </w:r>
        <w:r w:rsidRPr="000F18A9">
          <w:rPr>
            <w:rStyle w:val="Hyperlink"/>
            <w:noProof/>
          </w:rPr>
          <w:t>BOOL SetCanvasBkBitmap(short nIndex);</w:t>
        </w:r>
        <w:r>
          <w:rPr>
            <w:noProof/>
          </w:rPr>
          <w:tab/>
        </w:r>
        <w:r>
          <w:rPr>
            <w:noProof/>
          </w:rPr>
          <w:fldChar w:fldCharType="begin"/>
        </w:r>
        <w:r>
          <w:rPr>
            <w:noProof/>
          </w:rPr>
          <w:instrText xml:space="preserve"> PAGEREF _Toc365820537 \h </w:instrText>
        </w:r>
        <w:r>
          <w:rPr>
            <w:noProof/>
          </w:rPr>
        </w:r>
        <w:r>
          <w:rPr>
            <w:noProof/>
          </w:rPr>
          <w:fldChar w:fldCharType="separate"/>
        </w:r>
        <w:r>
          <w:rPr>
            <w:noProof/>
          </w:rPr>
          <w:t>28</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38" w:history="1">
        <w:r w:rsidRPr="000F18A9">
          <w:rPr>
            <w:rStyle w:val="Hyperlink"/>
            <w:noProof/>
          </w:rPr>
          <w:t>2.2.72</w:t>
        </w:r>
        <w:r>
          <w:rPr>
            <w:rFonts w:asciiTheme="minorHAnsi" w:eastAsiaTheme="minorEastAsia" w:hAnsiTheme="minorHAnsi" w:cstheme="minorBidi"/>
            <w:noProof/>
            <w:szCs w:val="22"/>
          </w:rPr>
          <w:tab/>
        </w:r>
        <w:r w:rsidRPr="000F18A9">
          <w:rPr>
            <w:rStyle w:val="Hyperlink"/>
            <w:noProof/>
          </w:rPr>
          <w:t>short GetCanvasBkBitmap();</w:t>
        </w:r>
        <w:r>
          <w:rPr>
            <w:noProof/>
          </w:rPr>
          <w:tab/>
        </w:r>
        <w:r>
          <w:rPr>
            <w:noProof/>
          </w:rPr>
          <w:fldChar w:fldCharType="begin"/>
        </w:r>
        <w:r>
          <w:rPr>
            <w:noProof/>
          </w:rPr>
          <w:instrText xml:space="preserve"> PAGEREF _Toc365820538 \h </w:instrText>
        </w:r>
        <w:r>
          <w:rPr>
            <w:noProof/>
          </w:rPr>
        </w:r>
        <w:r>
          <w:rPr>
            <w:noProof/>
          </w:rPr>
          <w:fldChar w:fldCharType="separate"/>
        </w:r>
        <w:r>
          <w:rPr>
            <w:noProof/>
          </w:rPr>
          <w:t>28</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39" w:history="1">
        <w:r w:rsidRPr="000F18A9">
          <w:rPr>
            <w:rStyle w:val="Hyperlink"/>
            <w:noProof/>
          </w:rPr>
          <w:t>2.2.73</w:t>
        </w:r>
        <w:r>
          <w:rPr>
            <w:rFonts w:asciiTheme="minorHAnsi" w:eastAsiaTheme="minorEastAsia" w:hAnsiTheme="minorHAnsi" w:cstheme="minorBidi"/>
            <w:noProof/>
            <w:szCs w:val="22"/>
          </w:rPr>
          <w:tab/>
        </w:r>
        <w:r w:rsidRPr="000F18A9">
          <w:rPr>
            <w:rStyle w:val="Hyperlink"/>
            <w:noProof/>
          </w:rPr>
          <w:t>BOOL SetBkMode(short BkMode);</w:t>
        </w:r>
        <w:r>
          <w:rPr>
            <w:noProof/>
          </w:rPr>
          <w:tab/>
        </w:r>
        <w:r>
          <w:rPr>
            <w:noProof/>
          </w:rPr>
          <w:fldChar w:fldCharType="begin"/>
        </w:r>
        <w:r>
          <w:rPr>
            <w:noProof/>
          </w:rPr>
          <w:instrText xml:space="preserve"> PAGEREF _Toc365820539 \h </w:instrText>
        </w:r>
        <w:r>
          <w:rPr>
            <w:noProof/>
          </w:rPr>
        </w:r>
        <w:r>
          <w:rPr>
            <w:noProof/>
          </w:rPr>
          <w:fldChar w:fldCharType="separate"/>
        </w:r>
        <w:r>
          <w:rPr>
            <w:noProof/>
          </w:rPr>
          <w:t>28</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40" w:history="1">
        <w:r w:rsidRPr="000F18A9">
          <w:rPr>
            <w:rStyle w:val="Hyperlink"/>
            <w:noProof/>
          </w:rPr>
          <w:t>2.2.74</w:t>
        </w:r>
        <w:r>
          <w:rPr>
            <w:rFonts w:asciiTheme="minorHAnsi" w:eastAsiaTheme="minorEastAsia" w:hAnsiTheme="minorHAnsi" w:cstheme="minorBidi"/>
            <w:noProof/>
            <w:szCs w:val="22"/>
          </w:rPr>
          <w:tab/>
        </w:r>
        <w:r w:rsidRPr="000F18A9">
          <w:rPr>
            <w:rStyle w:val="Hyperlink"/>
            <w:noProof/>
          </w:rPr>
          <w:t>short GetBkMode();</w:t>
        </w:r>
        <w:r>
          <w:rPr>
            <w:noProof/>
          </w:rPr>
          <w:tab/>
        </w:r>
        <w:r>
          <w:rPr>
            <w:noProof/>
          </w:rPr>
          <w:fldChar w:fldCharType="begin"/>
        </w:r>
        <w:r>
          <w:rPr>
            <w:noProof/>
          </w:rPr>
          <w:instrText xml:space="preserve"> PAGEREF _Toc365820540 \h </w:instrText>
        </w:r>
        <w:r>
          <w:rPr>
            <w:noProof/>
          </w:rPr>
        </w:r>
        <w:r>
          <w:rPr>
            <w:noProof/>
          </w:rPr>
          <w:fldChar w:fldCharType="separate"/>
        </w:r>
        <w:r>
          <w:rPr>
            <w:noProof/>
          </w:rPr>
          <w:t>28</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41" w:history="1">
        <w:r w:rsidRPr="000F18A9">
          <w:rPr>
            <w:rStyle w:val="Hyperlink"/>
            <w:noProof/>
          </w:rPr>
          <w:t>2.2.75</w:t>
        </w:r>
        <w:r>
          <w:rPr>
            <w:rFonts w:asciiTheme="minorHAnsi" w:eastAsiaTheme="minorEastAsia" w:hAnsiTheme="minorHAnsi" w:cstheme="minorBidi"/>
            <w:noProof/>
            <w:szCs w:val="22"/>
          </w:rPr>
          <w:tab/>
        </w:r>
        <w:r w:rsidRPr="000F18A9">
          <w:rPr>
            <w:rStyle w:val="Hyperlink"/>
            <w:noProof/>
          </w:rPr>
          <w:t>BOOL SetCanvasBkMode(short CanvasBkMode);</w:t>
        </w:r>
        <w:r>
          <w:rPr>
            <w:noProof/>
          </w:rPr>
          <w:tab/>
        </w:r>
        <w:r>
          <w:rPr>
            <w:noProof/>
          </w:rPr>
          <w:fldChar w:fldCharType="begin"/>
        </w:r>
        <w:r>
          <w:rPr>
            <w:noProof/>
          </w:rPr>
          <w:instrText xml:space="preserve"> PAGEREF _Toc365820541 \h </w:instrText>
        </w:r>
        <w:r>
          <w:rPr>
            <w:noProof/>
          </w:rPr>
        </w:r>
        <w:r>
          <w:rPr>
            <w:noProof/>
          </w:rPr>
          <w:fldChar w:fldCharType="separate"/>
        </w:r>
        <w:r>
          <w:rPr>
            <w:noProof/>
          </w:rPr>
          <w:t>28</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42" w:history="1">
        <w:r w:rsidRPr="000F18A9">
          <w:rPr>
            <w:rStyle w:val="Hyperlink"/>
            <w:noProof/>
          </w:rPr>
          <w:t>2.2.76</w:t>
        </w:r>
        <w:r>
          <w:rPr>
            <w:rFonts w:asciiTheme="minorHAnsi" w:eastAsiaTheme="minorEastAsia" w:hAnsiTheme="minorHAnsi" w:cstheme="minorBidi"/>
            <w:noProof/>
            <w:szCs w:val="22"/>
          </w:rPr>
          <w:tab/>
        </w:r>
        <w:r w:rsidRPr="000F18A9">
          <w:rPr>
            <w:rStyle w:val="Hyperlink"/>
            <w:noProof/>
          </w:rPr>
          <w:t>short GetCanvasBkMode();</w:t>
        </w:r>
        <w:r>
          <w:rPr>
            <w:noProof/>
          </w:rPr>
          <w:tab/>
        </w:r>
        <w:r>
          <w:rPr>
            <w:noProof/>
          </w:rPr>
          <w:fldChar w:fldCharType="begin"/>
        </w:r>
        <w:r>
          <w:rPr>
            <w:noProof/>
          </w:rPr>
          <w:instrText xml:space="preserve"> PAGEREF _Toc365820542 \h </w:instrText>
        </w:r>
        <w:r>
          <w:rPr>
            <w:noProof/>
          </w:rPr>
        </w:r>
        <w:r>
          <w:rPr>
            <w:noProof/>
          </w:rPr>
          <w:fldChar w:fldCharType="separate"/>
        </w:r>
        <w:r>
          <w:rPr>
            <w:noProof/>
          </w:rPr>
          <w:t>28</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43" w:history="1">
        <w:r w:rsidRPr="000F18A9">
          <w:rPr>
            <w:rStyle w:val="Hyperlink"/>
            <w:noProof/>
          </w:rPr>
          <w:t>2.2.77</w:t>
        </w:r>
        <w:r>
          <w:rPr>
            <w:rFonts w:asciiTheme="minorHAnsi" w:eastAsiaTheme="minorEastAsia" w:hAnsiTheme="minorHAnsi" w:cstheme="minorBidi"/>
            <w:noProof/>
            <w:szCs w:val="22"/>
          </w:rPr>
          <w:tab/>
        </w:r>
        <w:r w:rsidRPr="000F18A9">
          <w:rPr>
            <w:rStyle w:val="Hyperlink"/>
            <w:noProof/>
          </w:rPr>
          <w:t>BOOL ExportImage(LPCTSTR pFileName);</w:t>
        </w:r>
        <w:r>
          <w:rPr>
            <w:noProof/>
          </w:rPr>
          <w:tab/>
        </w:r>
        <w:r>
          <w:rPr>
            <w:noProof/>
          </w:rPr>
          <w:fldChar w:fldCharType="begin"/>
        </w:r>
        <w:r>
          <w:rPr>
            <w:noProof/>
          </w:rPr>
          <w:instrText xml:space="preserve"> PAGEREF _Toc365820543 \h </w:instrText>
        </w:r>
        <w:r>
          <w:rPr>
            <w:noProof/>
          </w:rPr>
        </w:r>
        <w:r>
          <w:rPr>
            <w:noProof/>
          </w:rPr>
          <w:fldChar w:fldCharType="separate"/>
        </w:r>
        <w:r>
          <w:rPr>
            <w:noProof/>
          </w:rPr>
          <w:t>28</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44" w:history="1">
        <w:r w:rsidRPr="000F18A9">
          <w:rPr>
            <w:rStyle w:val="Hyperlink"/>
            <w:noProof/>
          </w:rPr>
          <w:t>2.2.78</w:t>
        </w:r>
        <w:r>
          <w:rPr>
            <w:rFonts w:asciiTheme="minorHAnsi" w:eastAsiaTheme="minorEastAsia" w:hAnsiTheme="minorHAnsi" w:cstheme="minorBidi"/>
            <w:noProof/>
            <w:szCs w:val="22"/>
          </w:rPr>
          <w:tab/>
        </w:r>
        <w:r w:rsidRPr="000F18A9">
          <w:rPr>
            <w:rStyle w:val="Hyperlink"/>
            <w:noProof/>
          </w:rPr>
          <w:t>long ExportImageFromPage(LPCTSTR pFileName, long Id, long nStartPage, long nCount, BOOL bAll, short Style);</w:t>
        </w:r>
        <w:r>
          <w:rPr>
            <w:noProof/>
          </w:rPr>
          <w:tab/>
        </w:r>
        <w:r>
          <w:rPr>
            <w:noProof/>
          </w:rPr>
          <w:fldChar w:fldCharType="begin"/>
        </w:r>
        <w:r>
          <w:rPr>
            <w:noProof/>
          </w:rPr>
          <w:instrText xml:space="preserve"> PAGEREF _Toc365820544 \h </w:instrText>
        </w:r>
        <w:r>
          <w:rPr>
            <w:noProof/>
          </w:rPr>
        </w:r>
        <w:r>
          <w:rPr>
            <w:noProof/>
          </w:rPr>
          <w:fldChar w:fldCharType="separate"/>
        </w:r>
        <w:r>
          <w:rPr>
            <w:noProof/>
          </w:rPr>
          <w:t>28</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45" w:history="1">
        <w:r w:rsidRPr="000F18A9">
          <w:rPr>
            <w:rStyle w:val="Hyperlink"/>
            <w:noProof/>
          </w:rPr>
          <w:t>2.2.79</w:t>
        </w:r>
        <w:r>
          <w:rPr>
            <w:rFonts w:asciiTheme="minorHAnsi" w:eastAsiaTheme="minorEastAsia" w:hAnsiTheme="minorHAnsi" w:cstheme="minorBidi"/>
            <w:noProof/>
            <w:szCs w:val="22"/>
          </w:rPr>
          <w:tab/>
        </w:r>
        <w:r w:rsidRPr="000F18A9">
          <w:rPr>
            <w:rStyle w:val="Hyperlink"/>
            <w:noProof/>
          </w:rPr>
          <w:t>long ExportImageFromTime(LPCTSTR pFileName, long Id, DATE BTime,</w:t>
        </w:r>
        <w:r>
          <w:rPr>
            <w:noProof/>
          </w:rPr>
          <w:tab/>
        </w:r>
        <w:r>
          <w:rPr>
            <w:noProof/>
          </w:rPr>
          <w:fldChar w:fldCharType="begin"/>
        </w:r>
        <w:r>
          <w:rPr>
            <w:noProof/>
          </w:rPr>
          <w:instrText xml:space="preserve"> PAGEREF _Toc365820545 \h </w:instrText>
        </w:r>
        <w:r>
          <w:rPr>
            <w:noProof/>
          </w:rPr>
        </w:r>
        <w:r>
          <w:rPr>
            <w:noProof/>
          </w:rPr>
          <w:fldChar w:fldCharType="separate"/>
        </w:r>
        <w:r>
          <w:rPr>
            <w:noProof/>
          </w:rPr>
          <w:t>28</w:t>
        </w:r>
        <w:r>
          <w:rPr>
            <w:noProof/>
          </w:rPr>
          <w:fldChar w:fldCharType="end"/>
        </w:r>
      </w:hyperlink>
    </w:p>
    <w:p w:rsidR="00400CE4" w:rsidRDefault="00400CE4">
      <w:pPr>
        <w:pStyle w:val="TOC3"/>
        <w:tabs>
          <w:tab w:val="right" w:leader="dot" w:pos="8296"/>
        </w:tabs>
        <w:rPr>
          <w:rFonts w:asciiTheme="minorHAnsi" w:eastAsiaTheme="minorEastAsia" w:hAnsiTheme="minorHAnsi" w:cstheme="minorBidi"/>
          <w:noProof/>
          <w:szCs w:val="22"/>
        </w:rPr>
      </w:pPr>
      <w:hyperlink w:anchor="_Toc365820546" w:history="1">
        <w:r w:rsidRPr="000F18A9">
          <w:rPr>
            <w:rStyle w:val="Hyperlink"/>
            <w:noProof/>
          </w:rPr>
          <w:t>DATE ETime, short Mask, BOOL bAll, short Style);</w:t>
        </w:r>
        <w:r>
          <w:rPr>
            <w:noProof/>
          </w:rPr>
          <w:tab/>
        </w:r>
        <w:r>
          <w:rPr>
            <w:noProof/>
          </w:rPr>
          <w:fldChar w:fldCharType="begin"/>
        </w:r>
        <w:r>
          <w:rPr>
            <w:noProof/>
          </w:rPr>
          <w:instrText xml:space="preserve"> PAGEREF _Toc365820546 \h </w:instrText>
        </w:r>
        <w:r>
          <w:rPr>
            <w:noProof/>
          </w:rPr>
        </w:r>
        <w:r>
          <w:rPr>
            <w:noProof/>
          </w:rPr>
          <w:fldChar w:fldCharType="separate"/>
        </w:r>
        <w:r>
          <w:rPr>
            <w:noProof/>
          </w:rPr>
          <w:t>28</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47" w:history="1">
        <w:r w:rsidRPr="000F18A9">
          <w:rPr>
            <w:rStyle w:val="Hyperlink"/>
            <w:noProof/>
          </w:rPr>
          <w:t>2.2.80</w:t>
        </w:r>
        <w:r>
          <w:rPr>
            <w:rFonts w:asciiTheme="minorHAnsi" w:eastAsiaTheme="minorEastAsia" w:hAnsiTheme="minorHAnsi" w:cstheme="minorBidi"/>
            <w:noProof/>
            <w:szCs w:val="22"/>
          </w:rPr>
          <w:tab/>
        </w:r>
        <w:r w:rsidRPr="000F18A9">
          <w:rPr>
            <w:rStyle w:val="Hyperlink"/>
            <w:noProof/>
          </w:rPr>
          <w:t>long ExportMetaFile(LPCTSTR pFileName, long Id, long nBegin,</w:t>
        </w:r>
        <w:r>
          <w:rPr>
            <w:noProof/>
          </w:rPr>
          <w:tab/>
        </w:r>
        <w:r>
          <w:rPr>
            <w:noProof/>
          </w:rPr>
          <w:fldChar w:fldCharType="begin"/>
        </w:r>
        <w:r>
          <w:rPr>
            <w:noProof/>
          </w:rPr>
          <w:instrText xml:space="preserve"> PAGEREF _Toc365820547 \h </w:instrText>
        </w:r>
        <w:r>
          <w:rPr>
            <w:noProof/>
          </w:rPr>
        </w:r>
        <w:r>
          <w:rPr>
            <w:noProof/>
          </w:rPr>
          <w:fldChar w:fldCharType="separate"/>
        </w:r>
        <w:r>
          <w:rPr>
            <w:noProof/>
          </w:rPr>
          <w:t>28</w:t>
        </w:r>
        <w:r>
          <w:rPr>
            <w:noProof/>
          </w:rPr>
          <w:fldChar w:fldCharType="end"/>
        </w:r>
      </w:hyperlink>
    </w:p>
    <w:p w:rsidR="00400CE4" w:rsidRDefault="00400CE4">
      <w:pPr>
        <w:pStyle w:val="TOC3"/>
        <w:tabs>
          <w:tab w:val="right" w:leader="dot" w:pos="8296"/>
        </w:tabs>
        <w:rPr>
          <w:rFonts w:asciiTheme="minorHAnsi" w:eastAsiaTheme="minorEastAsia" w:hAnsiTheme="minorHAnsi" w:cstheme="minorBidi"/>
          <w:noProof/>
          <w:szCs w:val="22"/>
        </w:rPr>
      </w:pPr>
      <w:hyperlink w:anchor="_Toc365820548" w:history="1">
        <w:r w:rsidRPr="000F18A9">
          <w:rPr>
            <w:rStyle w:val="Hyperlink"/>
            <w:noProof/>
          </w:rPr>
          <w:t>long nCount,  BOOL bAll, short Style);</w:t>
        </w:r>
        <w:r>
          <w:rPr>
            <w:noProof/>
          </w:rPr>
          <w:tab/>
        </w:r>
        <w:r>
          <w:rPr>
            <w:noProof/>
          </w:rPr>
          <w:fldChar w:fldCharType="begin"/>
        </w:r>
        <w:r>
          <w:rPr>
            <w:noProof/>
          </w:rPr>
          <w:instrText xml:space="preserve"> PAGEREF _Toc365820548 \h </w:instrText>
        </w:r>
        <w:r>
          <w:rPr>
            <w:noProof/>
          </w:rPr>
        </w:r>
        <w:r>
          <w:rPr>
            <w:noProof/>
          </w:rPr>
          <w:fldChar w:fldCharType="separate"/>
        </w:r>
        <w:r>
          <w:rPr>
            <w:noProof/>
          </w:rPr>
          <w:t>28</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49" w:history="1">
        <w:r w:rsidRPr="000F18A9">
          <w:rPr>
            <w:rStyle w:val="Hyperlink"/>
            <w:noProof/>
          </w:rPr>
          <w:t>2.2.81</w:t>
        </w:r>
        <w:r>
          <w:rPr>
            <w:rFonts w:asciiTheme="minorHAnsi" w:eastAsiaTheme="minorEastAsia" w:hAnsiTheme="minorHAnsi" w:cstheme="minorBidi"/>
            <w:noProof/>
            <w:szCs w:val="22"/>
          </w:rPr>
          <w:tab/>
        </w:r>
        <w:r w:rsidRPr="000F18A9">
          <w:rPr>
            <w:rStyle w:val="Hyperlink"/>
            <w:noProof/>
          </w:rPr>
          <w:t>void BatchExportImage(LPCTSTR pFileName, long nSecond);</w:t>
        </w:r>
        <w:r>
          <w:rPr>
            <w:noProof/>
          </w:rPr>
          <w:tab/>
        </w:r>
        <w:r>
          <w:rPr>
            <w:noProof/>
          </w:rPr>
          <w:fldChar w:fldCharType="begin"/>
        </w:r>
        <w:r>
          <w:rPr>
            <w:noProof/>
          </w:rPr>
          <w:instrText xml:space="preserve"> PAGEREF _Toc365820549 \h </w:instrText>
        </w:r>
        <w:r>
          <w:rPr>
            <w:noProof/>
          </w:rPr>
        </w:r>
        <w:r>
          <w:rPr>
            <w:noProof/>
          </w:rPr>
          <w:fldChar w:fldCharType="separate"/>
        </w:r>
        <w:r>
          <w:rPr>
            <w:noProof/>
          </w:rPr>
          <w:t>28</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50" w:history="1">
        <w:r w:rsidRPr="000F18A9">
          <w:rPr>
            <w:rStyle w:val="Hyperlink"/>
            <w:noProof/>
          </w:rPr>
          <w:t>2.2.82</w:t>
        </w:r>
        <w:r>
          <w:rPr>
            <w:rFonts w:asciiTheme="minorHAnsi" w:eastAsiaTheme="minorEastAsia" w:hAnsiTheme="minorHAnsi" w:cstheme="minorBidi"/>
            <w:noProof/>
            <w:szCs w:val="22"/>
          </w:rPr>
          <w:tab/>
        </w:r>
        <w:r w:rsidRPr="000F18A9">
          <w:rPr>
            <w:rStyle w:val="Hyperlink"/>
            <w:noProof/>
          </w:rPr>
          <w:t>long ImportFile(LPCTSTR pFileName, short Style, BOOL bAddTrail);</w:t>
        </w:r>
        <w:r>
          <w:rPr>
            <w:noProof/>
          </w:rPr>
          <w:tab/>
        </w:r>
        <w:r>
          <w:rPr>
            <w:noProof/>
          </w:rPr>
          <w:fldChar w:fldCharType="begin"/>
        </w:r>
        <w:r>
          <w:rPr>
            <w:noProof/>
          </w:rPr>
          <w:instrText xml:space="preserve"> PAGEREF _Toc365820550 \h </w:instrText>
        </w:r>
        <w:r>
          <w:rPr>
            <w:noProof/>
          </w:rPr>
        </w:r>
        <w:r>
          <w:rPr>
            <w:noProof/>
          </w:rPr>
          <w:fldChar w:fldCharType="separate"/>
        </w:r>
        <w:r>
          <w:rPr>
            <w:noProof/>
          </w:rPr>
          <w:t>28</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51" w:history="1">
        <w:r w:rsidRPr="000F18A9">
          <w:rPr>
            <w:rStyle w:val="Hyperlink"/>
            <w:noProof/>
          </w:rPr>
          <w:t>2.2.83</w:t>
        </w:r>
        <w:r>
          <w:rPr>
            <w:rFonts w:asciiTheme="minorHAnsi" w:eastAsiaTheme="minorEastAsia" w:hAnsiTheme="minorHAnsi" w:cstheme="minorBidi"/>
            <w:noProof/>
            <w:szCs w:val="22"/>
          </w:rPr>
          <w:tab/>
        </w:r>
        <w:r w:rsidRPr="000F18A9">
          <w:rPr>
            <w:rStyle w:val="Hyperlink"/>
            <w:noProof/>
          </w:rPr>
          <w:t>BOOL GetOneTimeRange(long Id,DATE* pMinTime, DATE* pMaxTime);</w:t>
        </w:r>
        <w:r>
          <w:rPr>
            <w:noProof/>
          </w:rPr>
          <w:tab/>
        </w:r>
        <w:r>
          <w:rPr>
            <w:noProof/>
          </w:rPr>
          <w:fldChar w:fldCharType="begin"/>
        </w:r>
        <w:r>
          <w:rPr>
            <w:noProof/>
          </w:rPr>
          <w:instrText xml:space="preserve"> PAGEREF _Toc365820551 \h </w:instrText>
        </w:r>
        <w:r>
          <w:rPr>
            <w:noProof/>
          </w:rPr>
        </w:r>
        <w:r>
          <w:rPr>
            <w:noProof/>
          </w:rPr>
          <w:fldChar w:fldCharType="separate"/>
        </w:r>
        <w:r>
          <w:rPr>
            <w:noProof/>
          </w:rPr>
          <w:t>30</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52" w:history="1">
        <w:r w:rsidRPr="000F18A9">
          <w:rPr>
            <w:rStyle w:val="Hyperlink"/>
            <w:noProof/>
          </w:rPr>
          <w:t>2.2.84</w:t>
        </w:r>
        <w:r>
          <w:rPr>
            <w:rFonts w:asciiTheme="minorHAnsi" w:eastAsiaTheme="minorEastAsia" w:hAnsiTheme="minorHAnsi" w:cstheme="minorBidi"/>
            <w:noProof/>
            <w:szCs w:val="22"/>
          </w:rPr>
          <w:tab/>
        </w:r>
        <w:r w:rsidRPr="000F18A9">
          <w:rPr>
            <w:rStyle w:val="Hyperlink"/>
            <w:noProof/>
          </w:rPr>
          <w:t>BOOL GetOneValueRange(long Id, float* pMinValue, float* pMaxValue);</w:t>
        </w:r>
        <w:r>
          <w:rPr>
            <w:noProof/>
          </w:rPr>
          <w:tab/>
        </w:r>
        <w:r>
          <w:rPr>
            <w:noProof/>
          </w:rPr>
          <w:fldChar w:fldCharType="begin"/>
        </w:r>
        <w:r>
          <w:rPr>
            <w:noProof/>
          </w:rPr>
          <w:instrText xml:space="preserve"> PAGEREF _Toc365820552 \h </w:instrText>
        </w:r>
        <w:r>
          <w:rPr>
            <w:noProof/>
          </w:rPr>
        </w:r>
        <w:r>
          <w:rPr>
            <w:noProof/>
          </w:rPr>
          <w:fldChar w:fldCharType="separate"/>
        </w:r>
        <w:r>
          <w:rPr>
            <w:noProof/>
          </w:rPr>
          <w:t>30</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53" w:history="1">
        <w:r w:rsidRPr="000F18A9">
          <w:rPr>
            <w:rStyle w:val="Hyperlink"/>
            <w:noProof/>
          </w:rPr>
          <w:t>2.2.85</w:t>
        </w:r>
        <w:r>
          <w:rPr>
            <w:rFonts w:asciiTheme="minorHAnsi" w:eastAsiaTheme="minorEastAsia" w:hAnsiTheme="minorHAnsi" w:cstheme="minorBidi"/>
            <w:noProof/>
            <w:szCs w:val="22"/>
          </w:rPr>
          <w:tab/>
        </w:r>
        <w:r w:rsidRPr="000F18A9">
          <w:rPr>
            <w:rStyle w:val="Hyperlink"/>
            <w:noProof/>
          </w:rPr>
          <w:t>BOOL GetOneFirstPos(long Id,DATE* pTime,float* pValue,BOOL bLast);</w:t>
        </w:r>
        <w:r>
          <w:rPr>
            <w:noProof/>
          </w:rPr>
          <w:tab/>
        </w:r>
        <w:r>
          <w:rPr>
            <w:noProof/>
          </w:rPr>
          <w:fldChar w:fldCharType="begin"/>
        </w:r>
        <w:r>
          <w:rPr>
            <w:noProof/>
          </w:rPr>
          <w:instrText xml:space="preserve"> PAGEREF _Toc365820553 \h </w:instrText>
        </w:r>
        <w:r>
          <w:rPr>
            <w:noProof/>
          </w:rPr>
        </w:r>
        <w:r>
          <w:rPr>
            <w:noProof/>
          </w:rPr>
          <w:fldChar w:fldCharType="separate"/>
        </w:r>
        <w:r>
          <w:rPr>
            <w:noProof/>
          </w:rPr>
          <w:t>30</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54" w:history="1">
        <w:r w:rsidRPr="000F18A9">
          <w:rPr>
            <w:rStyle w:val="Hyperlink"/>
            <w:noProof/>
          </w:rPr>
          <w:t>2.2.86</w:t>
        </w:r>
        <w:r>
          <w:rPr>
            <w:rFonts w:asciiTheme="minorHAnsi" w:eastAsiaTheme="minorEastAsia" w:hAnsiTheme="minorHAnsi" w:cstheme="minorBidi"/>
            <w:noProof/>
            <w:szCs w:val="22"/>
          </w:rPr>
          <w:tab/>
        </w:r>
        <w:r w:rsidRPr="000F18A9">
          <w:rPr>
            <w:rStyle w:val="Hyperlink"/>
            <w:noProof/>
          </w:rPr>
          <w:t>BOOL GetTimeRange(DATE* pMinTime, DATE* pMaxTime);</w:t>
        </w:r>
        <w:r>
          <w:rPr>
            <w:noProof/>
          </w:rPr>
          <w:tab/>
        </w:r>
        <w:r>
          <w:rPr>
            <w:noProof/>
          </w:rPr>
          <w:fldChar w:fldCharType="begin"/>
        </w:r>
        <w:r>
          <w:rPr>
            <w:noProof/>
          </w:rPr>
          <w:instrText xml:space="preserve"> PAGEREF _Toc365820554 \h </w:instrText>
        </w:r>
        <w:r>
          <w:rPr>
            <w:noProof/>
          </w:rPr>
        </w:r>
        <w:r>
          <w:rPr>
            <w:noProof/>
          </w:rPr>
          <w:fldChar w:fldCharType="separate"/>
        </w:r>
        <w:r>
          <w:rPr>
            <w:noProof/>
          </w:rPr>
          <w:t>30</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55" w:history="1">
        <w:r w:rsidRPr="000F18A9">
          <w:rPr>
            <w:rStyle w:val="Hyperlink"/>
            <w:noProof/>
          </w:rPr>
          <w:t>2.2.87</w:t>
        </w:r>
        <w:r>
          <w:rPr>
            <w:rFonts w:asciiTheme="minorHAnsi" w:eastAsiaTheme="minorEastAsia" w:hAnsiTheme="minorHAnsi" w:cstheme="minorBidi"/>
            <w:noProof/>
            <w:szCs w:val="22"/>
          </w:rPr>
          <w:tab/>
        </w:r>
        <w:r w:rsidRPr="000F18A9">
          <w:rPr>
            <w:rStyle w:val="Hyperlink"/>
            <w:noProof/>
          </w:rPr>
          <w:t>BOOL GetValueRange(float* pMinValue, float* pMaxValue);</w:t>
        </w:r>
        <w:r>
          <w:rPr>
            <w:noProof/>
          </w:rPr>
          <w:tab/>
        </w:r>
        <w:r>
          <w:rPr>
            <w:noProof/>
          </w:rPr>
          <w:fldChar w:fldCharType="begin"/>
        </w:r>
        <w:r>
          <w:rPr>
            <w:noProof/>
          </w:rPr>
          <w:instrText xml:space="preserve"> PAGEREF _Toc365820555 \h </w:instrText>
        </w:r>
        <w:r>
          <w:rPr>
            <w:noProof/>
          </w:rPr>
        </w:r>
        <w:r>
          <w:rPr>
            <w:noProof/>
          </w:rPr>
          <w:fldChar w:fldCharType="separate"/>
        </w:r>
        <w:r>
          <w:rPr>
            <w:noProof/>
          </w:rPr>
          <w:t>30</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56" w:history="1">
        <w:r w:rsidRPr="000F18A9">
          <w:rPr>
            <w:rStyle w:val="Hyperlink"/>
            <w:noProof/>
          </w:rPr>
          <w:t>2.2.88</w:t>
        </w:r>
        <w:r>
          <w:rPr>
            <w:rFonts w:asciiTheme="minorHAnsi" w:eastAsiaTheme="minorEastAsia" w:hAnsiTheme="minorHAnsi" w:cstheme="minorBidi"/>
            <w:noProof/>
            <w:szCs w:val="22"/>
          </w:rPr>
          <w:tab/>
        </w:r>
        <w:r w:rsidRPr="000F18A9">
          <w:rPr>
            <w:rStyle w:val="Hyperlink"/>
            <w:noProof/>
          </w:rPr>
          <w:t>void GetViableTimeRange(DATE* pMinTime, DATE* pMaxTime);</w:t>
        </w:r>
        <w:r>
          <w:rPr>
            <w:noProof/>
          </w:rPr>
          <w:tab/>
        </w:r>
        <w:r>
          <w:rPr>
            <w:noProof/>
          </w:rPr>
          <w:fldChar w:fldCharType="begin"/>
        </w:r>
        <w:r>
          <w:rPr>
            <w:noProof/>
          </w:rPr>
          <w:instrText xml:space="preserve"> PAGEREF _Toc365820556 \h </w:instrText>
        </w:r>
        <w:r>
          <w:rPr>
            <w:noProof/>
          </w:rPr>
        </w:r>
        <w:r>
          <w:rPr>
            <w:noProof/>
          </w:rPr>
          <w:fldChar w:fldCharType="separate"/>
        </w:r>
        <w:r>
          <w:rPr>
            <w:noProof/>
          </w:rPr>
          <w:t>30</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57" w:history="1">
        <w:r w:rsidRPr="000F18A9">
          <w:rPr>
            <w:rStyle w:val="Hyperlink"/>
            <w:noProof/>
          </w:rPr>
          <w:t>2.2.89</w:t>
        </w:r>
        <w:r>
          <w:rPr>
            <w:rFonts w:asciiTheme="minorHAnsi" w:eastAsiaTheme="minorEastAsia" w:hAnsiTheme="minorHAnsi" w:cstheme="minorBidi"/>
            <w:noProof/>
            <w:szCs w:val="22"/>
          </w:rPr>
          <w:tab/>
        </w:r>
        <w:r w:rsidRPr="000F18A9">
          <w:rPr>
            <w:rStyle w:val="Hyperlink"/>
            <w:noProof/>
          </w:rPr>
          <w:t>void TrimCoor();</w:t>
        </w:r>
        <w:r>
          <w:rPr>
            <w:noProof/>
          </w:rPr>
          <w:tab/>
        </w:r>
        <w:r>
          <w:rPr>
            <w:noProof/>
          </w:rPr>
          <w:fldChar w:fldCharType="begin"/>
        </w:r>
        <w:r>
          <w:rPr>
            <w:noProof/>
          </w:rPr>
          <w:instrText xml:space="preserve"> PAGEREF _Toc365820557 \h </w:instrText>
        </w:r>
        <w:r>
          <w:rPr>
            <w:noProof/>
          </w:rPr>
        </w:r>
        <w:r>
          <w:rPr>
            <w:noProof/>
          </w:rPr>
          <w:fldChar w:fldCharType="separate"/>
        </w:r>
        <w:r>
          <w:rPr>
            <w:noProof/>
          </w:rPr>
          <w:t>30</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58" w:history="1">
        <w:r w:rsidRPr="000F18A9">
          <w:rPr>
            <w:rStyle w:val="Hyperlink"/>
            <w:noProof/>
          </w:rPr>
          <w:t>2.2.90</w:t>
        </w:r>
        <w:r>
          <w:rPr>
            <w:rFonts w:asciiTheme="minorHAnsi" w:eastAsiaTheme="minorEastAsia" w:hAnsiTheme="minorHAnsi" w:cstheme="minorBidi"/>
            <w:noProof/>
            <w:szCs w:val="22"/>
          </w:rPr>
          <w:tab/>
        </w:r>
        <w:r w:rsidRPr="000F18A9">
          <w:rPr>
            <w:rStyle w:val="Hyperlink"/>
            <w:noProof/>
          </w:rPr>
          <w:t>void EnableAutoTrimCoor(BOOL bEnable);</w:t>
        </w:r>
        <w:r>
          <w:rPr>
            <w:noProof/>
          </w:rPr>
          <w:tab/>
        </w:r>
        <w:r>
          <w:rPr>
            <w:noProof/>
          </w:rPr>
          <w:fldChar w:fldCharType="begin"/>
        </w:r>
        <w:r>
          <w:rPr>
            <w:noProof/>
          </w:rPr>
          <w:instrText xml:space="preserve"> PAGEREF _Toc365820558 \h </w:instrText>
        </w:r>
        <w:r>
          <w:rPr>
            <w:noProof/>
          </w:rPr>
        </w:r>
        <w:r>
          <w:rPr>
            <w:noProof/>
          </w:rPr>
          <w:fldChar w:fldCharType="separate"/>
        </w:r>
        <w:r>
          <w:rPr>
            <w:noProof/>
          </w:rPr>
          <w:t>30</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59" w:history="1">
        <w:r w:rsidRPr="000F18A9">
          <w:rPr>
            <w:rStyle w:val="Hyperlink"/>
            <w:noProof/>
          </w:rPr>
          <w:t>2.2.91</w:t>
        </w:r>
        <w:r>
          <w:rPr>
            <w:rFonts w:asciiTheme="minorHAnsi" w:eastAsiaTheme="minorEastAsia" w:hAnsiTheme="minorHAnsi" w:cstheme="minorBidi"/>
            <w:noProof/>
            <w:szCs w:val="22"/>
          </w:rPr>
          <w:tab/>
        </w:r>
        <w:r w:rsidRPr="000F18A9">
          <w:rPr>
            <w:rStyle w:val="Hyperlink"/>
            <w:noProof/>
          </w:rPr>
          <w:t>long TrimCurve(long Id, short State, long nBegin, long nCount,</w:t>
        </w:r>
        <w:r>
          <w:rPr>
            <w:noProof/>
          </w:rPr>
          <w:tab/>
        </w:r>
        <w:r>
          <w:rPr>
            <w:noProof/>
          </w:rPr>
          <w:fldChar w:fldCharType="begin"/>
        </w:r>
        <w:r>
          <w:rPr>
            <w:noProof/>
          </w:rPr>
          <w:instrText xml:space="preserve"> PAGEREF _Toc365820559 \h </w:instrText>
        </w:r>
        <w:r>
          <w:rPr>
            <w:noProof/>
          </w:rPr>
        </w:r>
        <w:r>
          <w:rPr>
            <w:noProof/>
          </w:rPr>
          <w:fldChar w:fldCharType="separate"/>
        </w:r>
        <w:r>
          <w:rPr>
            <w:noProof/>
          </w:rPr>
          <w:t>31</w:t>
        </w:r>
        <w:r>
          <w:rPr>
            <w:noProof/>
          </w:rPr>
          <w:fldChar w:fldCharType="end"/>
        </w:r>
      </w:hyperlink>
    </w:p>
    <w:p w:rsidR="00400CE4" w:rsidRDefault="00400CE4">
      <w:pPr>
        <w:pStyle w:val="TOC3"/>
        <w:tabs>
          <w:tab w:val="right" w:leader="dot" w:pos="8296"/>
        </w:tabs>
        <w:rPr>
          <w:rFonts w:asciiTheme="minorHAnsi" w:eastAsiaTheme="minorEastAsia" w:hAnsiTheme="minorHAnsi" w:cstheme="minorBidi"/>
          <w:noProof/>
          <w:szCs w:val="22"/>
        </w:rPr>
      </w:pPr>
      <w:hyperlink w:anchor="_Toc365820560" w:history="1">
        <w:r w:rsidRPr="000F18A9">
          <w:rPr>
            <w:rStyle w:val="Hyperlink"/>
            <w:noProof/>
          </w:rPr>
          <w:t>short nStep, BOOL bAll);</w:t>
        </w:r>
        <w:r>
          <w:rPr>
            <w:noProof/>
          </w:rPr>
          <w:tab/>
        </w:r>
        <w:r>
          <w:rPr>
            <w:noProof/>
          </w:rPr>
          <w:fldChar w:fldCharType="begin"/>
        </w:r>
        <w:r>
          <w:rPr>
            <w:noProof/>
          </w:rPr>
          <w:instrText xml:space="preserve"> PAGEREF _Toc365820560 \h </w:instrText>
        </w:r>
        <w:r>
          <w:rPr>
            <w:noProof/>
          </w:rPr>
        </w:r>
        <w:r>
          <w:rPr>
            <w:noProof/>
          </w:rPr>
          <w:fldChar w:fldCharType="separate"/>
        </w:r>
        <w:r>
          <w:rPr>
            <w:noProof/>
          </w:rPr>
          <w:t>31</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61" w:history="1">
        <w:r w:rsidRPr="000F18A9">
          <w:rPr>
            <w:rStyle w:val="Hyperlink"/>
            <w:noProof/>
          </w:rPr>
          <w:t>2.2.92</w:t>
        </w:r>
        <w:r>
          <w:rPr>
            <w:rFonts w:asciiTheme="minorHAnsi" w:eastAsiaTheme="minorEastAsia" w:hAnsiTheme="minorHAnsi" w:cstheme="minorBidi"/>
            <w:noProof/>
            <w:szCs w:val="22"/>
          </w:rPr>
          <w:tab/>
        </w:r>
        <w:r w:rsidRPr="000F18A9">
          <w:rPr>
            <w:rStyle w:val="Hyperlink"/>
            <w:noProof/>
          </w:rPr>
          <w:t>long TrimCurve2(long Id, short State, DATE BTime, DATE ETime,</w:t>
        </w:r>
        <w:r>
          <w:rPr>
            <w:noProof/>
          </w:rPr>
          <w:tab/>
        </w:r>
        <w:r>
          <w:rPr>
            <w:noProof/>
          </w:rPr>
          <w:fldChar w:fldCharType="begin"/>
        </w:r>
        <w:r>
          <w:rPr>
            <w:noProof/>
          </w:rPr>
          <w:instrText xml:space="preserve"> PAGEREF _Toc365820561 \h </w:instrText>
        </w:r>
        <w:r>
          <w:rPr>
            <w:noProof/>
          </w:rPr>
        </w:r>
        <w:r>
          <w:rPr>
            <w:noProof/>
          </w:rPr>
          <w:fldChar w:fldCharType="separate"/>
        </w:r>
        <w:r>
          <w:rPr>
            <w:noProof/>
          </w:rPr>
          <w:t>31</w:t>
        </w:r>
        <w:r>
          <w:rPr>
            <w:noProof/>
          </w:rPr>
          <w:fldChar w:fldCharType="end"/>
        </w:r>
      </w:hyperlink>
    </w:p>
    <w:p w:rsidR="00400CE4" w:rsidRDefault="00400CE4">
      <w:pPr>
        <w:pStyle w:val="TOC3"/>
        <w:tabs>
          <w:tab w:val="right" w:leader="dot" w:pos="8296"/>
        </w:tabs>
        <w:rPr>
          <w:rFonts w:asciiTheme="minorHAnsi" w:eastAsiaTheme="minorEastAsia" w:hAnsiTheme="minorHAnsi" w:cstheme="minorBidi"/>
          <w:noProof/>
          <w:szCs w:val="22"/>
        </w:rPr>
      </w:pPr>
      <w:hyperlink w:anchor="_Toc365820562" w:history="1">
        <w:r w:rsidRPr="000F18A9">
          <w:rPr>
            <w:rStyle w:val="Hyperlink"/>
            <w:noProof/>
          </w:rPr>
          <w:t>short Mask, short nStep, BOOL bAll);</w:t>
        </w:r>
        <w:r>
          <w:rPr>
            <w:noProof/>
          </w:rPr>
          <w:tab/>
        </w:r>
        <w:r>
          <w:rPr>
            <w:noProof/>
          </w:rPr>
          <w:fldChar w:fldCharType="begin"/>
        </w:r>
        <w:r>
          <w:rPr>
            <w:noProof/>
          </w:rPr>
          <w:instrText xml:space="preserve"> PAGEREF _Toc365820562 \h </w:instrText>
        </w:r>
        <w:r>
          <w:rPr>
            <w:noProof/>
          </w:rPr>
        </w:r>
        <w:r>
          <w:rPr>
            <w:noProof/>
          </w:rPr>
          <w:fldChar w:fldCharType="separate"/>
        </w:r>
        <w:r>
          <w:rPr>
            <w:noProof/>
          </w:rPr>
          <w:t>31</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63" w:history="1">
        <w:r w:rsidRPr="000F18A9">
          <w:rPr>
            <w:rStyle w:val="Hyperlink"/>
            <w:noProof/>
          </w:rPr>
          <w:t>2.2.93</w:t>
        </w:r>
        <w:r>
          <w:rPr>
            <w:rFonts w:asciiTheme="minorHAnsi" w:eastAsiaTheme="minorEastAsia" w:hAnsiTheme="minorHAnsi" w:cstheme="minorBidi"/>
            <w:noProof/>
            <w:szCs w:val="22"/>
          </w:rPr>
          <w:tab/>
        </w:r>
        <w:r w:rsidRPr="000F18A9">
          <w:rPr>
            <w:rStyle w:val="Hyperlink"/>
            <w:noProof/>
          </w:rPr>
          <w:t>short PrintCurve(long Id, DATE BTime, DATE ETime, short Mask,</w:t>
        </w:r>
        <w:r>
          <w:rPr>
            <w:noProof/>
          </w:rPr>
          <w:tab/>
        </w:r>
        <w:r>
          <w:rPr>
            <w:noProof/>
          </w:rPr>
          <w:fldChar w:fldCharType="begin"/>
        </w:r>
        <w:r>
          <w:rPr>
            <w:noProof/>
          </w:rPr>
          <w:instrText xml:space="preserve"> PAGEREF _Toc365820563 \h </w:instrText>
        </w:r>
        <w:r>
          <w:rPr>
            <w:noProof/>
          </w:rPr>
        </w:r>
        <w:r>
          <w:rPr>
            <w:noProof/>
          </w:rPr>
          <w:fldChar w:fldCharType="separate"/>
        </w:r>
        <w:r>
          <w:rPr>
            <w:noProof/>
          </w:rPr>
          <w:t>31</w:t>
        </w:r>
        <w:r>
          <w:rPr>
            <w:noProof/>
          </w:rPr>
          <w:fldChar w:fldCharType="end"/>
        </w:r>
      </w:hyperlink>
    </w:p>
    <w:p w:rsidR="00400CE4" w:rsidRDefault="00400CE4">
      <w:pPr>
        <w:pStyle w:val="TOC3"/>
        <w:tabs>
          <w:tab w:val="right" w:leader="dot" w:pos="8296"/>
        </w:tabs>
        <w:rPr>
          <w:rFonts w:asciiTheme="minorHAnsi" w:eastAsiaTheme="minorEastAsia" w:hAnsiTheme="minorHAnsi" w:cstheme="minorBidi"/>
          <w:noProof/>
          <w:szCs w:val="22"/>
        </w:rPr>
      </w:pPr>
      <w:hyperlink w:anchor="_Toc365820564" w:history="1">
        <w:r w:rsidRPr="000F18A9">
          <w:rPr>
            <w:rStyle w:val="Hyperlink"/>
            <w:noProof/>
          </w:rPr>
          <w:t>short LeftMargin,short TopMargin,short RightMargin,short BottomMargin,</w:t>
        </w:r>
        <w:r>
          <w:rPr>
            <w:noProof/>
          </w:rPr>
          <w:tab/>
        </w:r>
        <w:r>
          <w:rPr>
            <w:noProof/>
          </w:rPr>
          <w:fldChar w:fldCharType="begin"/>
        </w:r>
        <w:r>
          <w:rPr>
            <w:noProof/>
          </w:rPr>
          <w:instrText xml:space="preserve"> PAGEREF _Toc365820564 \h </w:instrText>
        </w:r>
        <w:r>
          <w:rPr>
            <w:noProof/>
          </w:rPr>
        </w:r>
        <w:r>
          <w:rPr>
            <w:noProof/>
          </w:rPr>
          <w:fldChar w:fldCharType="separate"/>
        </w:r>
        <w:r>
          <w:rPr>
            <w:noProof/>
          </w:rPr>
          <w:t>31</w:t>
        </w:r>
        <w:r>
          <w:rPr>
            <w:noProof/>
          </w:rPr>
          <w:fldChar w:fldCharType="end"/>
        </w:r>
      </w:hyperlink>
    </w:p>
    <w:p w:rsidR="00400CE4" w:rsidRDefault="00400CE4">
      <w:pPr>
        <w:pStyle w:val="TOC3"/>
        <w:tabs>
          <w:tab w:val="right" w:leader="dot" w:pos="8296"/>
        </w:tabs>
        <w:rPr>
          <w:rFonts w:asciiTheme="minorHAnsi" w:eastAsiaTheme="minorEastAsia" w:hAnsiTheme="minorHAnsi" w:cstheme="minorBidi"/>
          <w:noProof/>
          <w:szCs w:val="22"/>
        </w:rPr>
      </w:pPr>
      <w:hyperlink w:anchor="_Toc365820565" w:history="1">
        <w:r w:rsidRPr="000F18A9">
          <w:rPr>
            <w:rStyle w:val="Hyperlink"/>
            <w:noProof/>
          </w:rPr>
          <w:t>LPCTSTR pTitle, LPCTSTR pFootNote, short Flag, BOOL bAll);</w:t>
        </w:r>
        <w:r>
          <w:rPr>
            <w:noProof/>
          </w:rPr>
          <w:tab/>
        </w:r>
        <w:r>
          <w:rPr>
            <w:noProof/>
          </w:rPr>
          <w:fldChar w:fldCharType="begin"/>
        </w:r>
        <w:r>
          <w:rPr>
            <w:noProof/>
          </w:rPr>
          <w:instrText xml:space="preserve"> PAGEREF _Toc365820565 \h </w:instrText>
        </w:r>
        <w:r>
          <w:rPr>
            <w:noProof/>
          </w:rPr>
        </w:r>
        <w:r>
          <w:rPr>
            <w:noProof/>
          </w:rPr>
          <w:fldChar w:fldCharType="separate"/>
        </w:r>
        <w:r>
          <w:rPr>
            <w:noProof/>
          </w:rPr>
          <w:t>31</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66" w:history="1">
        <w:r w:rsidRPr="000F18A9">
          <w:rPr>
            <w:rStyle w:val="Hyperlink"/>
            <w:noProof/>
          </w:rPr>
          <w:t>2.2.94</w:t>
        </w:r>
        <w:r>
          <w:rPr>
            <w:rFonts w:asciiTheme="minorHAnsi" w:eastAsiaTheme="minorEastAsia" w:hAnsiTheme="minorHAnsi" w:cstheme="minorBidi"/>
            <w:noProof/>
            <w:szCs w:val="22"/>
          </w:rPr>
          <w:tab/>
        </w:r>
        <w:r w:rsidRPr="000F18A9">
          <w:rPr>
            <w:rStyle w:val="Hyperlink"/>
            <w:noProof/>
          </w:rPr>
          <w:t>long GetScaleNums();</w:t>
        </w:r>
        <w:r>
          <w:rPr>
            <w:noProof/>
          </w:rPr>
          <w:tab/>
        </w:r>
        <w:r>
          <w:rPr>
            <w:noProof/>
          </w:rPr>
          <w:fldChar w:fldCharType="begin"/>
        </w:r>
        <w:r>
          <w:rPr>
            <w:noProof/>
          </w:rPr>
          <w:instrText xml:space="preserve"> PAGEREF _Toc365820566 \h </w:instrText>
        </w:r>
        <w:r>
          <w:rPr>
            <w:noProof/>
          </w:rPr>
        </w:r>
        <w:r>
          <w:rPr>
            <w:noProof/>
          </w:rPr>
          <w:fldChar w:fldCharType="separate"/>
        </w:r>
        <w:r>
          <w:rPr>
            <w:noProof/>
          </w:rPr>
          <w:t>32</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67" w:history="1">
        <w:r w:rsidRPr="000F18A9">
          <w:rPr>
            <w:rStyle w:val="Hyperlink"/>
            <w:noProof/>
          </w:rPr>
          <w:t>2.2.95</w:t>
        </w:r>
        <w:r>
          <w:rPr>
            <w:rFonts w:asciiTheme="minorHAnsi" w:eastAsiaTheme="minorEastAsia" w:hAnsiTheme="minorHAnsi" w:cstheme="minorBidi"/>
            <w:noProof/>
            <w:szCs w:val="22"/>
          </w:rPr>
          <w:tab/>
        </w:r>
        <w:r w:rsidRPr="000F18A9">
          <w:rPr>
            <w:rStyle w:val="Hyperlink"/>
            <w:noProof/>
          </w:rPr>
          <w:t>long ReportPageInfo();</w:t>
        </w:r>
        <w:r>
          <w:rPr>
            <w:noProof/>
          </w:rPr>
          <w:tab/>
        </w:r>
        <w:r>
          <w:rPr>
            <w:noProof/>
          </w:rPr>
          <w:fldChar w:fldCharType="begin"/>
        </w:r>
        <w:r>
          <w:rPr>
            <w:noProof/>
          </w:rPr>
          <w:instrText xml:space="preserve"> PAGEREF _Toc365820567 \h </w:instrText>
        </w:r>
        <w:r>
          <w:rPr>
            <w:noProof/>
          </w:rPr>
        </w:r>
        <w:r>
          <w:rPr>
            <w:noProof/>
          </w:rPr>
          <w:fldChar w:fldCharType="separate"/>
        </w:r>
        <w:r>
          <w:rPr>
            <w:noProof/>
          </w:rPr>
          <w:t>32</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68" w:history="1">
        <w:r w:rsidRPr="000F18A9">
          <w:rPr>
            <w:rStyle w:val="Hyperlink"/>
            <w:noProof/>
          </w:rPr>
          <w:t>2.2.96</w:t>
        </w:r>
        <w:r>
          <w:rPr>
            <w:rFonts w:asciiTheme="minorHAnsi" w:eastAsiaTheme="minorEastAsia" w:hAnsiTheme="minorHAnsi" w:cstheme="minorBidi"/>
            <w:noProof/>
            <w:szCs w:val="22"/>
          </w:rPr>
          <w:tab/>
        </w:r>
        <w:r w:rsidRPr="000F18A9">
          <w:rPr>
            <w:rStyle w:val="Hyperlink"/>
            <w:noProof/>
          </w:rPr>
          <w:t>BOOL ShowLegend(LPCTSTR pSign, BOOL bShow);</w:t>
        </w:r>
        <w:r>
          <w:rPr>
            <w:noProof/>
          </w:rPr>
          <w:tab/>
        </w:r>
        <w:r>
          <w:rPr>
            <w:noProof/>
          </w:rPr>
          <w:fldChar w:fldCharType="begin"/>
        </w:r>
        <w:r>
          <w:rPr>
            <w:noProof/>
          </w:rPr>
          <w:instrText xml:space="preserve"> PAGEREF _Toc365820568 \h </w:instrText>
        </w:r>
        <w:r>
          <w:rPr>
            <w:noProof/>
          </w:rPr>
        </w:r>
        <w:r>
          <w:rPr>
            <w:noProof/>
          </w:rPr>
          <w:fldChar w:fldCharType="separate"/>
        </w:r>
        <w:r>
          <w:rPr>
            <w:noProof/>
          </w:rPr>
          <w:t>32</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69" w:history="1">
        <w:r w:rsidRPr="000F18A9">
          <w:rPr>
            <w:rStyle w:val="Hyperlink"/>
            <w:noProof/>
          </w:rPr>
          <w:t>2.2.97</w:t>
        </w:r>
        <w:r>
          <w:rPr>
            <w:rFonts w:asciiTheme="minorHAnsi" w:eastAsiaTheme="minorEastAsia" w:hAnsiTheme="minorHAnsi" w:cstheme="minorBidi"/>
            <w:noProof/>
            <w:szCs w:val="22"/>
          </w:rPr>
          <w:tab/>
        </w:r>
        <w:r w:rsidRPr="000F18A9">
          <w:rPr>
            <w:rStyle w:val="Hyperlink"/>
            <w:noProof/>
          </w:rPr>
          <w:t>BOOL ShowCurve(long Id, BOOL bShow);</w:t>
        </w:r>
        <w:r>
          <w:rPr>
            <w:noProof/>
          </w:rPr>
          <w:tab/>
        </w:r>
        <w:r>
          <w:rPr>
            <w:noProof/>
          </w:rPr>
          <w:fldChar w:fldCharType="begin"/>
        </w:r>
        <w:r>
          <w:rPr>
            <w:noProof/>
          </w:rPr>
          <w:instrText xml:space="preserve"> PAGEREF _Toc365820569 \h </w:instrText>
        </w:r>
        <w:r>
          <w:rPr>
            <w:noProof/>
          </w:rPr>
        </w:r>
        <w:r>
          <w:rPr>
            <w:noProof/>
          </w:rPr>
          <w:fldChar w:fldCharType="separate"/>
        </w:r>
        <w:r>
          <w:rPr>
            <w:noProof/>
          </w:rPr>
          <w:t>32</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70" w:history="1">
        <w:r w:rsidRPr="000F18A9">
          <w:rPr>
            <w:rStyle w:val="Hyperlink"/>
            <w:noProof/>
          </w:rPr>
          <w:t>2.2.98</w:t>
        </w:r>
        <w:r>
          <w:rPr>
            <w:rFonts w:asciiTheme="minorHAnsi" w:eastAsiaTheme="minorEastAsia" w:hAnsiTheme="minorHAnsi" w:cstheme="minorBidi"/>
            <w:noProof/>
            <w:szCs w:val="22"/>
          </w:rPr>
          <w:tab/>
        </w:r>
        <w:r w:rsidRPr="000F18A9">
          <w:rPr>
            <w:rStyle w:val="Hyperlink"/>
            <w:noProof/>
          </w:rPr>
          <w:t>BOOL SelectCurve(long Id, BOOL bSelect);</w:t>
        </w:r>
        <w:r>
          <w:rPr>
            <w:noProof/>
          </w:rPr>
          <w:tab/>
        </w:r>
        <w:r>
          <w:rPr>
            <w:noProof/>
          </w:rPr>
          <w:fldChar w:fldCharType="begin"/>
        </w:r>
        <w:r>
          <w:rPr>
            <w:noProof/>
          </w:rPr>
          <w:instrText xml:space="preserve"> PAGEREF _Toc365820570 \h </w:instrText>
        </w:r>
        <w:r>
          <w:rPr>
            <w:noProof/>
          </w:rPr>
        </w:r>
        <w:r>
          <w:rPr>
            <w:noProof/>
          </w:rPr>
          <w:fldChar w:fldCharType="separate"/>
        </w:r>
        <w:r>
          <w:rPr>
            <w:noProof/>
          </w:rPr>
          <w:t>32</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71" w:history="1">
        <w:r w:rsidRPr="000F18A9">
          <w:rPr>
            <w:rStyle w:val="Hyperlink"/>
            <w:noProof/>
          </w:rPr>
          <w:t>2.2.99</w:t>
        </w:r>
        <w:r>
          <w:rPr>
            <w:rFonts w:asciiTheme="minorHAnsi" w:eastAsiaTheme="minorEastAsia" w:hAnsiTheme="minorHAnsi" w:cstheme="minorBidi"/>
            <w:noProof/>
            <w:szCs w:val="22"/>
          </w:rPr>
          <w:tab/>
        </w:r>
        <w:r w:rsidRPr="000F18A9">
          <w:rPr>
            <w:rStyle w:val="Hyperlink"/>
            <w:noProof/>
          </w:rPr>
          <w:t>short DragCurve(short xStep, short yStep, BOOL bUpdate);</w:t>
        </w:r>
        <w:r>
          <w:rPr>
            <w:noProof/>
          </w:rPr>
          <w:tab/>
        </w:r>
        <w:r>
          <w:rPr>
            <w:noProof/>
          </w:rPr>
          <w:fldChar w:fldCharType="begin"/>
        </w:r>
        <w:r>
          <w:rPr>
            <w:noProof/>
          </w:rPr>
          <w:instrText xml:space="preserve"> PAGEREF _Toc365820571 \h </w:instrText>
        </w:r>
        <w:r>
          <w:rPr>
            <w:noProof/>
          </w:rPr>
        </w:r>
        <w:r>
          <w:rPr>
            <w:noProof/>
          </w:rPr>
          <w:fldChar w:fldCharType="separate"/>
        </w:r>
        <w:r>
          <w:rPr>
            <w:noProof/>
          </w:rPr>
          <w:t>32</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572" w:history="1">
        <w:r w:rsidRPr="000F18A9">
          <w:rPr>
            <w:rStyle w:val="Hyperlink"/>
            <w:noProof/>
          </w:rPr>
          <w:t>2.2.100</w:t>
        </w:r>
        <w:r>
          <w:rPr>
            <w:rFonts w:asciiTheme="minorHAnsi" w:eastAsiaTheme="minorEastAsia" w:hAnsiTheme="minorHAnsi" w:cstheme="minorBidi"/>
            <w:noProof/>
            <w:szCs w:val="22"/>
          </w:rPr>
          <w:tab/>
        </w:r>
        <w:r w:rsidRPr="000F18A9">
          <w:rPr>
            <w:rStyle w:val="Hyperlink"/>
            <w:noProof/>
          </w:rPr>
          <w:t>BOOL VCenterCurve(long Id, BOOL bUpdate);</w:t>
        </w:r>
        <w:r>
          <w:rPr>
            <w:noProof/>
          </w:rPr>
          <w:tab/>
        </w:r>
        <w:r>
          <w:rPr>
            <w:noProof/>
          </w:rPr>
          <w:fldChar w:fldCharType="begin"/>
        </w:r>
        <w:r>
          <w:rPr>
            <w:noProof/>
          </w:rPr>
          <w:instrText xml:space="preserve"> PAGEREF _Toc365820572 \h </w:instrText>
        </w:r>
        <w:r>
          <w:rPr>
            <w:noProof/>
          </w:rPr>
        </w:r>
        <w:r>
          <w:rPr>
            <w:noProof/>
          </w:rPr>
          <w:fldChar w:fldCharType="separate"/>
        </w:r>
        <w:r>
          <w:rPr>
            <w:noProof/>
          </w:rPr>
          <w:t>33</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573" w:history="1">
        <w:r w:rsidRPr="000F18A9">
          <w:rPr>
            <w:rStyle w:val="Hyperlink"/>
            <w:noProof/>
          </w:rPr>
          <w:t>2.2.101</w:t>
        </w:r>
        <w:r>
          <w:rPr>
            <w:rFonts w:asciiTheme="minorHAnsi" w:eastAsiaTheme="minorEastAsia" w:hAnsiTheme="minorHAnsi" w:cstheme="minorBidi"/>
            <w:noProof/>
            <w:szCs w:val="22"/>
          </w:rPr>
          <w:tab/>
        </w:r>
        <w:r w:rsidRPr="000F18A9">
          <w:rPr>
            <w:rStyle w:val="Hyperlink"/>
            <w:noProof/>
          </w:rPr>
          <w:t>BOOL GetSelectedCurve(long* pId);</w:t>
        </w:r>
        <w:r>
          <w:rPr>
            <w:noProof/>
          </w:rPr>
          <w:tab/>
        </w:r>
        <w:r>
          <w:rPr>
            <w:noProof/>
          </w:rPr>
          <w:fldChar w:fldCharType="begin"/>
        </w:r>
        <w:r>
          <w:rPr>
            <w:noProof/>
          </w:rPr>
          <w:instrText xml:space="preserve"> PAGEREF _Toc365820573 \h </w:instrText>
        </w:r>
        <w:r>
          <w:rPr>
            <w:noProof/>
          </w:rPr>
        </w:r>
        <w:r>
          <w:rPr>
            <w:noProof/>
          </w:rPr>
          <w:fldChar w:fldCharType="separate"/>
        </w:r>
        <w:r>
          <w:rPr>
            <w:noProof/>
          </w:rPr>
          <w:t>33</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574" w:history="1">
        <w:r w:rsidRPr="000F18A9">
          <w:rPr>
            <w:rStyle w:val="Hyperlink"/>
            <w:noProof/>
          </w:rPr>
          <w:t>2.2.102</w:t>
        </w:r>
        <w:r>
          <w:rPr>
            <w:rFonts w:asciiTheme="minorHAnsi" w:eastAsiaTheme="minorEastAsia" w:hAnsiTheme="minorHAnsi" w:cstheme="minorBidi"/>
            <w:noProof/>
            <w:szCs w:val="22"/>
          </w:rPr>
          <w:tab/>
        </w:r>
        <w:r w:rsidRPr="000F18A9">
          <w:rPr>
            <w:rStyle w:val="Hyperlink"/>
            <w:noProof/>
          </w:rPr>
          <w:t>BOOL GotoCurve(long Id);</w:t>
        </w:r>
        <w:r>
          <w:rPr>
            <w:noProof/>
          </w:rPr>
          <w:tab/>
        </w:r>
        <w:r>
          <w:rPr>
            <w:noProof/>
          </w:rPr>
          <w:fldChar w:fldCharType="begin"/>
        </w:r>
        <w:r>
          <w:rPr>
            <w:noProof/>
          </w:rPr>
          <w:instrText xml:space="preserve"> PAGEREF _Toc365820574 \h </w:instrText>
        </w:r>
        <w:r>
          <w:rPr>
            <w:noProof/>
          </w:rPr>
        </w:r>
        <w:r>
          <w:rPr>
            <w:noProof/>
          </w:rPr>
          <w:fldChar w:fldCharType="separate"/>
        </w:r>
        <w:r>
          <w:rPr>
            <w:noProof/>
          </w:rPr>
          <w:t>33</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575" w:history="1">
        <w:r w:rsidRPr="000F18A9">
          <w:rPr>
            <w:rStyle w:val="Hyperlink"/>
            <w:noProof/>
          </w:rPr>
          <w:t>2.2.103</w:t>
        </w:r>
        <w:r>
          <w:rPr>
            <w:rFonts w:asciiTheme="minorHAnsi" w:eastAsiaTheme="minorEastAsia" w:hAnsiTheme="minorHAnsi" w:cstheme="minorBidi"/>
            <w:noProof/>
            <w:szCs w:val="22"/>
          </w:rPr>
          <w:tab/>
        </w:r>
        <w:r w:rsidRPr="000F18A9">
          <w:rPr>
            <w:rStyle w:val="Hyperlink"/>
            <w:noProof/>
          </w:rPr>
          <w:t>BOOL IsSelected(long Id);</w:t>
        </w:r>
        <w:r>
          <w:rPr>
            <w:noProof/>
          </w:rPr>
          <w:tab/>
        </w:r>
        <w:r>
          <w:rPr>
            <w:noProof/>
          </w:rPr>
          <w:fldChar w:fldCharType="begin"/>
        </w:r>
        <w:r>
          <w:rPr>
            <w:noProof/>
          </w:rPr>
          <w:instrText xml:space="preserve"> PAGEREF _Toc365820575 \h </w:instrText>
        </w:r>
        <w:r>
          <w:rPr>
            <w:noProof/>
          </w:rPr>
        </w:r>
        <w:r>
          <w:rPr>
            <w:noProof/>
          </w:rPr>
          <w:fldChar w:fldCharType="separate"/>
        </w:r>
        <w:r>
          <w:rPr>
            <w:noProof/>
          </w:rPr>
          <w:t>33</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576" w:history="1">
        <w:r w:rsidRPr="000F18A9">
          <w:rPr>
            <w:rStyle w:val="Hyperlink"/>
            <w:noProof/>
          </w:rPr>
          <w:t>2.2.104</w:t>
        </w:r>
        <w:r>
          <w:rPr>
            <w:rFonts w:asciiTheme="minorHAnsi" w:eastAsiaTheme="minorEastAsia" w:hAnsiTheme="minorHAnsi" w:cstheme="minorBidi"/>
            <w:noProof/>
            <w:szCs w:val="22"/>
          </w:rPr>
          <w:tab/>
        </w:r>
        <w:r w:rsidRPr="000F18A9">
          <w:rPr>
            <w:rStyle w:val="Hyperlink"/>
            <w:noProof/>
          </w:rPr>
          <w:t>BOOL IsLegendVisible(LPCTSTR pSign);</w:t>
        </w:r>
        <w:r>
          <w:rPr>
            <w:noProof/>
          </w:rPr>
          <w:tab/>
        </w:r>
        <w:r>
          <w:rPr>
            <w:noProof/>
          </w:rPr>
          <w:fldChar w:fldCharType="begin"/>
        </w:r>
        <w:r>
          <w:rPr>
            <w:noProof/>
          </w:rPr>
          <w:instrText xml:space="preserve"> PAGEREF _Toc365820576 \h </w:instrText>
        </w:r>
        <w:r>
          <w:rPr>
            <w:noProof/>
          </w:rPr>
        </w:r>
        <w:r>
          <w:rPr>
            <w:noProof/>
          </w:rPr>
          <w:fldChar w:fldCharType="separate"/>
        </w:r>
        <w:r>
          <w:rPr>
            <w:noProof/>
          </w:rPr>
          <w:t>33</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577" w:history="1">
        <w:r w:rsidRPr="000F18A9">
          <w:rPr>
            <w:rStyle w:val="Hyperlink"/>
            <w:noProof/>
          </w:rPr>
          <w:t>2.2.105</w:t>
        </w:r>
        <w:r>
          <w:rPr>
            <w:rFonts w:asciiTheme="minorHAnsi" w:eastAsiaTheme="minorEastAsia" w:hAnsiTheme="minorHAnsi" w:cstheme="minorBidi"/>
            <w:noProof/>
            <w:szCs w:val="22"/>
          </w:rPr>
          <w:tab/>
        </w:r>
        <w:r w:rsidRPr="000F18A9">
          <w:rPr>
            <w:rStyle w:val="Hyperlink"/>
            <w:noProof/>
          </w:rPr>
          <w:t>BOOL IsCurveVisible(long Id);</w:t>
        </w:r>
        <w:r>
          <w:rPr>
            <w:noProof/>
          </w:rPr>
          <w:tab/>
        </w:r>
        <w:r>
          <w:rPr>
            <w:noProof/>
          </w:rPr>
          <w:fldChar w:fldCharType="begin"/>
        </w:r>
        <w:r>
          <w:rPr>
            <w:noProof/>
          </w:rPr>
          <w:instrText xml:space="preserve"> PAGEREF _Toc365820577 \h </w:instrText>
        </w:r>
        <w:r>
          <w:rPr>
            <w:noProof/>
          </w:rPr>
        </w:r>
        <w:r>
          <w:rPr>
            <w:noProof/>
          </w:rPr>
          <w:fldChar w:fldCharType="separate"/>
        </w:r>
        <w:r>
          <w:rPr>
            <w:noProof/>
          </w:rPr>
          <w:t>33</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578" w:history="1">
        <w:r w:rsidRPr="000F18A9">
          <w:rPr>
            <w:rStyle w:val="Hyperlink"/>
            <w:noProof/>
          </w:rPr>
          <w:t>2.2.106</w:t>
        </w:r>
        <w:r>
          <w:rPr>
            <w:rFonts w:asciiTheme="minorHAnsi" w:eastAsiaTheme="minorEastAsia" w:hAnsiTheme="minorHAnsi" w:cstheme="minorBidi"/>
            <w:noProof/>
            <w:szCs w:val="22"/>
          </w:rPr>
          <w:tab/>
        </w:r>
        <w:r w:rsidRPr="000F18A9">
          <w:rPr>
            <w:rStyle w:val="Hyperlink"/>
            <w:noProof/>
          </w:rPr>
          <w:t>BOOL IsCurveInCanvas(long Id);</w:t>
        </w:r>
        <w:r>
          <w:rPr>
            <w:noProof/>
          </w:rPr>
          <w:tab/>
        </w:r>
        <w:r>
          <w:rPr>
            <w:noProof/>
          </w:rPr>
          <w:fldChar w:fldCharType="begin"/>
        </w:r>
        <w:r>
          <w:rPr>
            <w:noProof/>
          </w:rPr>
          <w:instrText xml:space="preserve"> PAGEREF _Toc365820578 \h </w:instrText>
        </w:r>
        <w:r>
          <w:rPr>
            <w:noProof/>
          </w:rPr>
        </w:r>
        <w:r>
          <w:rPr>
            <w:noProof/>
          </w:rPr>
          <w:fldChar w:fldCharType="separate"/>
        </w:r>
        <w:r>
          <w:rPr>
            <w:noProof/>
          </w:rPr>
          <w:t>33</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579" w:history="1">
        <w:r w:rsidRPr="000F18A9">
          <w:rPr>
            <w:rStyle w:val="Hyperlink"/>
            <w:noProof/>
          </w:rPr>
          <w:t>2.2.107</w:t>
        </w:r>
        <w:r>
          <w:rPr>
            <w:rFonts w:asciiTheme="minorHAnsi" w:eastAsiaTheme="minorEastAsia" w:hAnsiTheme="minorHAnsi" w:cstheme="minorBidi"/>
            <w:noProof/>
            <w:szCs w:val="22"/>
          </w:rPr>
          <w:tab/>
        </w:r>
        <w:r w:rsidRPr="000F18A9">
          <w:rPr>
            <w:rStyle w:val="Hyperlink"/>
            <w:noProof/>
          </w:rPr>
          <w:t>BOOL IsCurveClosed(long Id);</w:t>
        </w:r>
        <w:r>
          <w:rPr>
            <w:noProof/>
          </w:rPr>
          <w:tab/>
        </w:r>
        <w:r>
          <w:rPr>
            <w:noProof/>
          </w:rPr>
          <w:fldChar w:fldCharType="begin"/>
        </w:r>
        <w:r>
          <w:rPr>
            <w:noProof/>
          </w:rPr>
          <w:instrText xml:space="preserve"> PAGEREF _Toc365820579 \h </w:instrText>
        </w:r>
        <w:r>
          <w:rPr>
            <w:noProof/>
          </w:rPr>
        </w:r>
        <w:r>
          <w:rPr>
            <w:noProof/>
          </w:rPr>
          <w:fldChar w:fldCharType="separate"/>
        </w:r>
        <w:r>
          <w:rPr>
            <w:noProof/>
          </w:rPr>
          <w:t>33</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580" w:history="1">
        <w:r w:rsidRPr="000F18A9">
          <w:rPr>
            <w:rStyle w:val="Hyperlink"/>
            <w:noProof/>
          </w:rPr>
          <w:t>2.2.108</w:t>
        </w:r>
        <w:r>
          <w:rPr>
            <w:rFonts w:asciiTheme="minorHAnsi" w:eastAsiaTheme="minorEastAsia" w:hAnsiTheme="minorHAnsi" w:cstheme="minorBidi"/>
            <w:noProof/>
            <w:szCs w:val="22"/>
          </w:rPr>
          <w:tab/>
        </w:r>
        <w:r w:rsidRPr="000F18A9">
          <w:rPr>
            <w:rStyle w:val="Hyperlink"/>
            <w:noProof/>
          </w:rPr>
          <w:t>DATE GetTimeData(short nCurveIndex, long nIndex);</w:t>
        </w:r>
        <w:r>
          <w:rPr>
            <w:noProof/>
          </w:rPr>
          <w:tab/>
        </w:r>
        <w:r>
          <w:rPr>
            <w:noProof/>
          </w:rPr>
          <w:fldChar w:fldCharType="begin"/>
        </w:r>
        <w:r>
          <w:rPr>
            <w:noProof/>
          </w:rPr>
          <w:instrText xml:space="preserve"> PAGEREF _Toc365820580 \h </w:instrText>
        </w:r>
        <w:r>
          <w:rPr>
            <w:noProof/>
          </w:rPr>
        </w:r>
        <w:r>
          <w:rPr>
            <w:noProof/>
          </w:rPr>
          <w:fldChar w:fldCharType="separate"/>
        </w:r>
        <w:r>
          <w:rPr>
            <w:noProof/>
          </w:rPr>
          <w:t>33</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581" w:history="1">
        <w:r w:rsidRPr="000F18A9">
          <w:rPr>
            <w:rStyle w:val="Hyperlink"/>
            <w:noProof/>
          </w:rPr>
          <w:t>2.2.109</w:t>
        </w:r>
        <w:r>
          <w:rPr>
            <w:rFonts w:asciiTheme="minorHAnsi" w:eastAsiaTheme="minorEastAsia" w:hAnsiTheme="minorHAnsi" w:cstheme="minorBidi"/>
            <w:noProof/>
            <w:szCs w:val="22"/>
          </w:rPr>
          <w:tab/>
        </w:r>
        <w:r w:rsidRPr="000F18A9">
          <w:rPr>
            <w:rStyle w:val="Hyperlink"/>
            <w:noProof/>
          </w:rPr>
          <w:t>CString GetTimeData2(short nCurveIndex, long nIndex);</w:t>
        </w:r>
        <w:r>
          <w:rPr>
            <w:noProof/>
          </w:rPr>
          <w:tab/>
        </w:r>
        <w:r>
          <w:rPr>
            <w:noProof/>
          </w:rPr>
          <w:fldChar w:fldCharType="begin"/>
        </w:r>
        <w:r>
          <w:rPr>
            <w:noProof/>
          </w:rPr>
          <w:instrText xml:space="preserve"> PAGEREF _Toc365820581 \h </w:instrText>
        </w:r>
        <w:r>
          <w:rPr>
            <w:noProof/>
          </w:rPr>
        </w:r>
        <w:r>
          <w:rPr>
            <w:noProof/>
          </w:rPr>
          <w:fldChar w:fldCharType="separate"/>
        </w:r>
        <w:r>
          <w:rPr>
            <w:noProof/>
          </w:rPr>
          <w:t>33</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82" w:history="1">
        <w:r w:rsidRPr="000F18A9">
          <w:rPr>
            <w:rStyle w:val="Hyperlink"/>
            <w:noProof/>
          </w:rPr>
          <w:t>2.2.110</w:t>
        </w:r>
        <w:r>
          <w:rPr>
            <w:rFonts w:asciiTheme="minorHAnsi" w:eastAsiaTheme="minorEastAsia" w:hAnsiTheme="minorHAnsi" w:cstheme="minorBidi"/>
            <w:noProof/>
            <w:szCs w:val="22"/>
          </w:rPr>
          <w:tab/>
        </w:r>
        <w:r w:rsidRPr="000F18A9">
          <w:rPr>
            <w:rStyle w:val="Hyperlink"/>
            <w:noProof/>
          </w:rPr>
          <w:t>float GetValueData(short nCurveIndex, long nIndex);</w:t>
        </w:r>
        <w:r>
          <w:rPr>
            <w:noProof/>
          </w:rPr>
          <w:tab/>
        </w:r>
        <w:r>
          <w:rPr>
            <w:noProof/>
          </w:rPr>
          <w:fldChar w:fldCharType="begin"/>
        </w:r>
        <w:r>
          <w:rPr>
            <w:noProof/>
          </w:rPr>
          <w:instrText xml:space="preserve"> PAGEREF _Toc365820582 \h </w:instrText>
        </w:r>
        <w:r>
          <w:rPr>
            <w:noProof/>
          </w:rPr>
        </w:r>
        <w:r>
          <w:rPr>
            <w:noProof/>
          </w:rPr>
          <w:fldChar w:fldCharType="separate"/>
        </w:r>
        <w:r>
          <w:rPr>
            <w:noProof/>
          </w:rPr>
          <w:t>33</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83" w:history="1">
        <w:r w:rsidRPr="000F18A9">
          <w:rPr>
            <w:rStyle w:val="Hyperlink"/>
            <w:noProof/>
          </w:rPr>
          <w:t>2.2.111</w:t>
        </w:r>
        <w:r>
          <w:rPr>
            <w:rFonts w:asciiTheme="minorHAnsi" w:eastAsiaTheme="minorEastAsia" w:hAnsiTheme="minorHAnsi" w:cstheme="minorBidi"/>
            <w:noProof/>
            <w:szCs w:val="22"/>
          </w:rPr>
          <w:tab/>
        </w:r>
        <w:r w:rsidRPr="000F18A9">
          <w:rPr>
            <w:rStyle w:val="Hyperlink"/>
            <w:noProof/>
          </w:rPr>
          <w:t>short GetState(short nCurveIndex, long nIndex);</w:t>
        </w:r>
        <w:r>
          <w:rPr>
            <w:noProof/>
          </w:rPr>
          <w:tab/>
        </w:r>
        <w:r>
          <w:rPr>
            <w:noProof/>
          </w:rPr>
          <w:fldChar w:fldCharType="begin"/>
        </w:r>
        <w:r>
          <w:rPr>
            <w:noProof/>
          </w:rPr>
          <w:instrText xml:space="preserve"> PAGEREF _Toc365820583 \h </w:instrText>
        </w:r>
        <w:r>
          <w:rPr>
            <w:noProof/>
          </w:rPr>
        </w:r>
        <w:r>
          <w:rPr>
            <w:noProof/>
          </w:rPr>
          <w:fldChar w:fldCharType="separate"/>
        </w:r>
        <w:r>
          <w:rPr>
            <w:noProof/>
          </w:rPr>
          <w:t>33</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84" w:history="1">
        <w:r w:rsidRPr="000F18A9">
          <w:rPr>
            <w:rStyle w:val="Hyperlink"/>
            <w:noProof/>
          </w:rPr>
          <w:t>2.2.112</w:t>
        </w:r>
        <w:r>
          <w:rPr>
            <w:rFonts w:asciiTheme="minorHAnsi" w:eastAsiaTheme="minorEastAsia" w:hAnsiTheme="minorHAnsi" w:cstheme="minorBidi"/>
            <w:noProof/>
            <w:szCs w:val="22"/>
          </w:rPr>
          <w:tab/>
        </w:r>
        <w:r w:rsidRPr="000F18A9">
          <w:rPr>
            <w:rStyle w:val="Hyperlink"/>
            <w:noProof/>
          </w:rPr>
          <w:t>BOOL GetPosData(short nCurveIndex, long nIndex, long* px, long* py);</w:t>
        </w:r>
        <w:r>
          <w:rPr>
            <w:noProof/>
          </w:rPr>
          <w:tab/>
        </w:r>
        <w:r>
          <w:rPr>
            <w:noProof/>
          </w:rPr>
          <w:fldChar w:fldCharType="begin"/>
        </w:r>
        <w:r>
          <w:rPr>
            <w:noProof/>
          </w:rPr>
          <w:instrText xml:space="preserve"> PAGEREF _Toc365820584 \h </w:instrText>
        </w:r>
        <w:r>
          <w:rPr>
            <w:noProof/>
          </w:rPr>
        </w:r>
        <w:r>
          <w:rPr>
            <w:noProof/>
          </w:rPr>
          <w:fldChar w:fldCharType="separate"/>
        </w:r>
        <w:r>
          <w:rPr>
            <w:noProof/>
          </w:rPr>
          <w:t>33</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85" w:history="1">
        <w:r w:rsidRPr="000F18A9">
          <w:rPr>
            <w:rStyle w:val="Hyperlink"/>
            <w:noProof/>
          </w:rPr>
          <w:t>2.2.113</w:t>
        </w:r>
        <w:r>
          <w:rPr>
            <w:rFonts w:asciiTheme="minorHAnsi" w:eastAsiaTheme="minorEastAsia" w:hAnsiTheme="minorHAnsi" w:cstheme="minorBidi"/>
            <w:noProof/>
            <w:szCs w:val="22"/>
          </w:rPr>
          <w:tab/>
        </w:r>
        <w:r w:rsidRPr="000F18A9">
          <w:rPr>
            <w:rStyle w:val="Hyperlink"/>
            <w:noProof/>
          </w:rPr>
          <w:t>BOOL InsertMainData(short nCurveIndex, long nIndex,</w:t>
        </w:r>
        <w:r>
          <w:rPr>
            <w:noProof/>
          </w:rPr>
          <w:tab/>
        </w:r>
        <w:r>
          <w:rPr>
            <w:noProof/>
          </w:rPr>
          <w:fldChar w:fldCharType="begin"/>
        </w:r>
        <w:r>
          <w:rPr>
            <w:noProof/>
          </w:rPr>
          <w:instrText xml:space="preserve"> PAGEREF _Toc365820585 \h </w:instrText>
        </w:r>
        <w:r>
          <w:rPr>
            <w:noProof/>
          </w:rPr>
        </w:r>
        <w:r>
          <w:rPr>
            <w:noProof/>
          </w:rPr>
          <w:fldChar w:fldCharType="separate"/>
        </w:r>
        <w:r>
          <w:rPr>
            <w:noProof/>
          </w:rPr>
          <w:t>33</w:t>
        </w:r>
        <w:r>
          <w:rPr>
            <w:noProof/>
          </w:rPr>
          <w:fldChar w:fldCharType="end"/>
        </w:r>
      </w:hyperlink>
    </w:p>
    <w:p w:rsidR="00400CE4" w:rsidRDefault="00400CE4">
      <w:pPr>
        <w:pStyle w:val="TOC3"/>
        <w:tabs>
          <w:tab w:val="right" w:leader="dot" w:pos="8296"/>
        </w:tabs>
        <w:rPr>
          <w:rFonts w:asciiTheme="minorHAnsi" w:eastAsiaTheme="minorEastAsia" w:hAnsiTheme="minorHAnsi" w:cstheme="minorBidi"/>
          <w:noProof/>
          <w:szCs w:val="22"/>
        </w:rPr>
      </w:pPr>
      <w:hyperlink w:anchor="_Toc365820586" w:history="1">
        <w:r w:rsidRPr="000F18A9">
          <w:rPr>
            <w:rStyle w:val="Hyperlink"/>
            <w:noProof/>
          </w:rPr>
          <w:t>LPCTSTR pTime, float Value, short State, short Position, short Mask);</w:t>
        </w:r>
        <w:r>
          <w:rPr>
            <w:noProof/>
          </w:rPr>
          <w:tab/>
        </w:r>
        <w:r>
          <w:rPr>
            <w:noProof/>
          </w:rPr>
          <w:fldChar w:fldCharType="begin"/>
        </w:r>
        <w:r>
          <w:rPr>
            <w:noProof/>
          </w:rPr>
          <w:instrText xml:space="preserve"> PAGEREF _Toc365820586 \h </w:instrText>
        </w:r>
        <w:r>
          <w:rPr>
            <w:noProof/>
          </w:rPr>
        </w:r>
        <w:r>
          <w:rPr>
            <w:noProof/>
          </w:rPr>
          <w:fldChar w:fldCharType="separate"/>
        </w:r>
        <w:r>
          <w:rPr>
            <w:noProof/>
          </w:rPr>
          <w:t>33</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87" w:history="1">
        <w:r w:rsidRPr="000F18A9">
          <w:rPr>
            <w:rStyle w:val="Hyperlink"/>
            <w:noProof/>
          </w:rPr>
          <w:t>2.2.114</w:t>
        </w:r>
        <w:r>
          <w:rPr>
            <w:rFonts w:asciiTheme="minorHAnsi" w:eastAsiaTheme="minorEastAsia" w:hAnsiTheme="minorHAnsi" w:cstheme="minorBidi"/>
            <w:noProof/>
            <w:szCs w:val="22"/>
          </w:rPr>
          <w:tab/>
        </w:r>
        <w:r w:rsidRPr="000F18A9">
          <w:rPr>
            <w:rStyle w:val="Hyperlink"/>
            <w:noProof/>
          </w:rPr>
          <w:t>BOOL InsertMainData2(short nCurveIndex, long nIndex,</w:t>
        </w:r>
        <w:r>
          <w:rPr>
            <w:noProof/>
          </w:rPr>
          <w:tab/>
        </w:r>
        <w:r>
          <w:rPr>
            <w:noProof/>
          </w:rPr>
          <w:fldChar w:fldCharType="begin"/>
        </w:r>
        <w:r>
          <w:rPr>
            <w:noProof/>
          </w:rPr>
          <w:instrText xml:space="preserve"> PAGEREF _Toc365820587 \h </w:instrText>
        </w:r>
        <w:r>
          <w:rPr>
            <w:noProof/>
          </w:rPr>
        </w:r>
        <w:r>
          <w:rPr>
            <w:noProof/>
          </w:rPr>
          <w:fldChar w:fldCharType="separate"/>
        </w:r>
        <w:r>
          <w:rPr>
            <w:noProof/>
          </w:rPr>
          <w:t>33</w:t>
        </w:r>
        <w:r>
          <w:rPr>
            <w:noProof/>
          </w:rPr>
          <w:fldChar w:fldCharType="end"/>
        </w:r>
      </w:hyperlink>
    </w:p>
    <w:p w:rsidR="00400CE4" w:rsidRDefault="00400CE4">
      <w:pPr>
        <w:pStyle w:val="TOC3"/>
        <w:tabs>
          <w:tab w:val="right" w:leader="dot" w:pos="8296"/>
        </w:tabs>
        <w:rPr>
          <w:rFonts w:asciiTheme="minorHAnsi" w:eastAsiaTheme="minorEastAsia" w:hAnsiTheme="minorHAnsi" w:cstheme="minorBidi"/>
          <w:noProof/>
          <w:szCs w:val="22"/>
        </w:rPr>
      </w:pPr>
      <w:hyperlink w:anchor="_Toc365820588" w:history="1">
        <w:r w:rsidRPr="000F18A9">
          <w:rPr>
            <w:rStyle w:val="Hyperlink"/>
            <w:noProof/>
          </w:rPr>
          <w:t>DATE Time, float Value, short State, short Position, short Mask);</w:t>
        </w:r>
        <w:r>
          <w:rPr>
            <w:noProof/>
          </w:rPr>
          <w:tab/>
        </w:r>
        <w:r>
          <w:rPr>
            <w:noProof/>
          </w:rPr>
          <w:fldChar w:fldCharType="begin"/>
        </w:r>
        <w:r>
          <w:rPr>
            <w:noProof/>
          </w:rPr>
          <w:instrText xml:space="preserve"> PAGEREF _Toc365820588 \h </w:instrText>
        </w:r>
        <w:r>
          <w:rPr>
            <w:noProof/>
          </w:rPr>
        </w:r>
        <w:r>
          <w:rPr>
            <w:noProof/>
          </w:rPr>
          <w:fldChar w:fldCharType="separate"/>
        </w:r>
        <w:r>
          <w:rPr>
            <w:noProof/>
          </w:rPr>
          <w:t>33</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89" w:history="1">
        <w:r w:rsidRPr="000F18A9">
          <w:rPr>
            <w:rStyle w:val="Hyperlink"/>
            <w:noProof/>
          </w:rPr>
          <w:t>2.2.115</w:t>
        </w:r>
        <w:r>
          <w:rPr>
            <w:rFonts w:asciiTheme="minorHAnsi" w:eastAsiaTheme="minorEastAsia" w:hAnsiTheme="minorHAnsi" w:cstheme="minorBidi"/>
            <w:noProof/>
            <w:szCs w:val="22"/>
          </w:rPr>
          <w:tab/>
        </w:r>
        <w:r w:rsidRPr="000F18A9">
          <w:rPr>
            <w:rStyle w:val="Hyperlink"/>
            <w:noProof/>
          </w:rPr>
          <w:t>BOOL DelPoint(short nCurveIndex, long nIndex);</w:t>
        </w:r>
        <w:r>
          <w:rPr>
            <w:noProof/>
          </w:rPr>
          <w:tab/>
        </w:r>
        <w:r>
          <w:rPr>
            <w:noProof/>
          </w:rPr>
          <w:fldChar w:fldCharType="begin"/>
        </w:r>
        <w:r>
          <w:rPr>
            <w:noProof/>
          </w:rPr>
          <w:instrText xml:space="preserve"> PAGEREF _Toc365820589 \h </w:instrText>
        </w:r>
        <w:r>
          <w:rPr>
            <w:noProof/>
          </w:rPr>
        </w:r>
        <w:r>
          <w:rPr>
            <w:noProof/>
          </w:rPr>
          <w:fldChar w:fldCharType="separate"/>
        </w:r>
        <w:r>
          <w:rPr>
            <w:noProof/>
          </w:rPr>
          <w:t>33</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90" w:history="1">
        <w:r w:rsidRPr="000F18A9">
          <w:rPr>
            <w:rStyle w:val="Hyperlink"/>
            <w:noProof/>
          </w:rPr>
          <w:t>2.2.116</w:t>
        </w:r>
        <w:r>
          <w:rPr>
            <w:rFonts w:asciiTheme="minorHAnsi" w:eastAsiaTheme="minorEastAsia" w:hAnsiTheme="minorHAnsi" w:cstheme="minorBidi"/>
            <w:noProof/>
            <w:szCs w:val="22"/>
          </w:rPr>
          <w:tab/>
        </w:r>
        <w:r w:rsidRPr="000F18A9">
          <w:rPr>
            <w:rStyle w:val="Hyperlink"/>
            <w:noProof/>
          </w:rPr>
          <w:t>BOOL CanContinueEnum(long Id, short nCurveIndex, long nIndex);</w:t>
        </w:r>
        <w:r>
          <w:rPr>
            <w:noProof/>
          </w:rPr>
          <w:tab/>
        </w:r>
        <w:r>
          <w:rPr>
            <w:noProof/>
          </w:rPr>
          <w:fldChar w:fldCharType="begin"/>
        </w:r>
        <w:r>
          <w:rPr>
            <w:noProof/>
          </w:rPr>
          <w:instrText xml:space="preserve"> PAGEREF _Toc365820590 \h </w:instrText>
        </w:r>
        <w:r>
          <w:rPr>
            <w:noProof/>
          </w:rPr>
        </w:r>
        <w:r>
          <w:rPr>
            <w:noProof/>
          </w:rPr>
          <w:fldChar w:fldCharType="separate"/>
        </w:r>
        <w:r>
          <w:rPr>
            <w:noProof/>
          </w:rPr>
          <w:t>33</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91" w:history="1">
        <w:r w:rsidRPr="000F18A9">
          <w:rPr>
            <w:rStyle w:val="Hyperlink"/>
            <w:noProof/>
          </w:rPr>
          <w:t>2.2.117</w:t>
        </w:r>
        <w:r>
          <w:rPr>
            <w:rFonts w:asciiTheme="minorHAnsi" w:eastAsiaTheme="minorEastAsia" w:hAnsiTheme="minorHAnsi" w:cstheme="minorBidi"/>
            <w:noProof/>
            <w:szCs w:val="22"/>
          </w:rPr>
          <w:tab/>
        </w:r>
        <w:r w:rsidRPr="000F18A9">
          <w:rPr>
            <w:rStyle w:val="Hyperlink"/>
            <w:noProof/>
          </w:rPr>
          <w:t>long GetCurveCount();</w:t>
        </w:r>
        <w:r>
          <w:rPr>
            <w:noProof/>
          </w:rPr>
          <w:tab/>
        </w:r>
        <w:r>
          <w:rPr>
            <w:noProof/>
          </w:rPr>
          <w:fldChar w:fldCharType="begin"/>
        </w:r>
        <w:r>
          <w:rPr>
            <w:noProof/>
          </w:rPr>
          <w:instrText xml:space="preserve"> PAGEREF _Toc365820591 \h </w:instrText>
        </w:r>
        <w:r>
          <w:rPr>
            <w:noProof/>
          </w:rPr>
        </w:r>
        <w:r>
          <w:rPr>
            <w:noProof/>
          </w:rPr>
          <w:fldChar w:fldCharType="separate"/>
        </w:r>
        <w:r>
          <w:rPr>
            <w:noProof/>
          </w:rPr>
          <w:t>35</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92" w:history="1">
        <w:r w:rsidRPr="000F18A9">
          <w:rPr>
            <w:rStyle w:val="Hyperlink"/>
            <w:noProof/>
          </w:rPr>
          <w:t>2.2.118</w:t>
        </w:r>
        <w:r>
          <w:rPr>
            <w:rFonts w:asciiTheme="minorHAnsi" w:eastAsiaTheme="minorEastAsia" w:hAnsiTheme="minorHAnsi" w:cstheme="minorBidi"/>
            <w:noProof/>
            <w:szCs w:val="22"/>
          </w:rPr>
          <w:tab/>
        </w:r>
        <w:r w:rsidRPr="000F18A9">
          <w:rPr>
            <w:rStyle w:val="Hyperlink"/>
            <w:noProof/>
          </w:rPr>
          <w:t>long GetCurve(long nIndex);</w:t>
        </w:r>
        <w:r>
          <w:rPr>
            <w:noProof/>
          </w:rPr>
          <w:tab/>
        </w:r>
        <w:r>
          <w:rPr>
            <w:noProof/>
          </w:rPr>
          <w:fldChar w:fldCharType="begin"/>
        </w:r>
        <w:r>
          <w:rPr>
            <w:noProof/>
          </w:rPr>
          <w:instrText xml:space="preserve"> PAGEREF _Toc365820592 \h </w:instrText>
        </w:r>
        <w:r>
          <w:rPr>
            <w:noProof/>
          </w:rPr>
        </w:r>
        <w:r>
          <w:rPr>
            <w:noProof/>
          </w:rPr>
          <w:fldChar w:fldCharType="separate"/>
        </w:r>
        <w:r>
          <w:rPr>
            <w:noProof/>
          </w:rPr>
          <w:t>35</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593" w:history="1">
        <w:r w:rsidRPr="000F18A9">
          <w:rPr>
            <w:rStyle w:val="Hyperlink"/>
            <w:noProof/>
          </w:rPr>
          <w:t>2.2.119</w:t>
        </w:r>
        <w:r>
          <w:rPr>
            <w:rFonts w:asciiTheme="minorHAnsi" w:eastAsiaTheme="minorEastAsia" w:hAnsiTheme="minorHAnsi" w:cstheme="minorBidi"/>
            <w:noProof/>
            <w:szCs w:val="22"/>
          </w:rPr>
          <w:tab/>
        </w:r>
        <w:r w:rsidRPr="000F18A9">
          <w:rPr>
            <w:rStyle w:val="Hyperlink"/>
            <w:noProof/>
          </w:rPr>
          <w:t>void SetCurveTitle(LPCTSTR pCurveTitle);</w:t>
        </w:r>
        <w:r>
          <w:rPr>
            <w:noProof/>
          </w:rPr>
          <w:tab/>
        </w:r>
        <w:r>
          <w:rPr>
            <w:noProof/>
          </w:rPr>
          <w:fldChar w:fldCharType="begin"/>
        </w:r>
        <w:r>
          <w:rPr>
            <w:noProof/>
          </w:rPr>
          <w:instrText xml:space="preserve"> PAGEREF _Toc365820593 \h </w:instrText>
        </w:r>
        <w:r>
          <w:rPr>
            <w:noProof/>
          </w:rPr>
        </w:r>
        <w:r>
          <w:rPr>
            <w:noProof/>
          </w:rPr>
          <w:fldChar w:fldCharType="separate"/>
        </w:r>
        <w:r>
          <w:rPr>
            <w:noProof/>
          </w:rPr>
          <w:t>35</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594" w:history="1">
        <w:r w:rsidRPr="000F18A9">
          <w:rPr>
            <w:rStyle w:val="Hyperlink"/>
            <w:noProof/>
          </w:rPr>
          <w:t>2.2.120</w:t>
        </w:r>
        <w:r>
          <w:rPr>
            <w:rFonts w:asciiTheme="minorHAnsi" w:eastAsiaTheme="minorEastAsia" w:hAnsiTheme="minorHAnsi" w:cstheme="minorBidi"/>
            <w:noProof/>
            <w:szCs w:val="22"/>
          </w:rPr>
          <w:tab/>
        </w:r>
        <w:r w:rsidRPr="000F18A9">
          <w:rPr>
            <w:rStyle w:val="Hyperlink"/>
            <w:noProof/>
          </w:rPr>
          <w:t>CString GetCurveTitle();</w:t>
        </w:r>
        <w:r>
          <w:rPr>
            <w:noProof/>
          </w:rPr>
          <w:tab/>
        </w:r>
        <w:r>
          <w:rPr>
            <w:noProof/>
          </w:rPr>
          <w:fldChar w:fldCharType="begin"/>
        </w:r>
        <w:r>
          <w:rPr>
            <w:noProof/>
          </w:rPr>
          <w:instrText xml:space="preserve"> PAGEREF _Toc365820594 \h </w:instrText>
        </w:r>
        <w:r>
          <w:rPr>
            <w:noProof/>
          </w:rPr>
        </w:r>
        <w:r>
          <w:rPr>
            <w:noProof/>
          </w:rPr>
          <w:fldChar w:fldCharType="separate"/>
        </w:r>
        <w:r>
          <w:rPr>
            <w:noProof/>
          </w:rPr>
          <w:t>35</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595" w:history="1">
        <w:r w:rsidRPr="000F18A9">
          <w:rPr>
            <w:rStyle w:val="Hyperlink"/>
            <w:noProof/>
          </w:rPr>
          <w:t>2.2.121</w:t>
        </w:r>
        <w:r>
          <w:rPr>
            <w:rFonts w:asciiTheme="minorHAnsi" w:eastAsiaTheme="minorEastAsia" w:hAnsiTheme="minorHAnsi" w:cstheme="minorBidi"/>
            <w:noProof/>
            <w:szCs w:val="22"/>
          </w:rPr>
          <w:tab/>
        </w:r>
        <w:r w:rsidRPr="000F18A9">
          <w:rPr>
            <w:rStyle w:val="Hyperlink"/>
            <w:noProof/>
          </w:rPr>
          <w:t>long GetLegendCount();</w:t>
        </w:r>
        <w:r>
          <w:rPr>
            <w:noProof/>
          </w:rPr>
          <w:tab/>
        </w:r>
        <w:r>
          <w:rPr>
            <w:noProof/>
          </w:rPr>
          <w:fldChar w:fldCharType="begin"/>
        </w:r>
        <w:r>
          <w:rPr>
            <w:noProof/>
          </w:rPr>
          <w:instrText xml:space="preserve"> PAGEREF _Toc365820595 \h </w:instrText>
        </w:r>
        <w:r>
          <w:rPr>
            <w:noProof/>
          </w:rPr>
        </w:r>
        <w:r>
          <w:rPr>
            <w:noProof/>
          </w:rPr>
          <w:fldChar w:fldCharType="separate"/>
        </w:r>
        <w:r>
          <w:rPr>
            <w:noProof/>
          </w:rPr>
          <w:t>35</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596" w:history="1">
        <w:r w:rsidRPr="000F18A9">
          <w:rPr>
            <w:rStyle w:val="Hyperlink"/>
            <w:noProof/>
          </w:rPr>
          <w:t>2.2.122</w:t>
        </w:r>
        <w:r>
          <w:rPr>
            <w:rFonts w:asciiTheme="minorHAnsi" w:eastAsiaTheme="minorEastAsia" w:hAnsiTheme="minorHAnsi" w:cstheme="minorBidi"/>
            <w:noProof/>
            <w:szCs w:val="22"/>
          </w:rPr>
          <w:tab/>
        </w:r>
        <w:r w:rsidRPr="000F18A9">
          <w:rPr>
            <w:rStyle w:val="Hyperlink"/>
            <w:noProof/>
          </w:rPr>
          <w:t>BOOL GetLegend2(long nIndex, OLE_COLOR* pPenColor, short* pPenStyle,short* pLineWidth, OLE_COLOR* pBrushColor,short* pBrushStyle, , short* pCurveMode</w:t>
        </w:r>
        <w:r w:rsidRPr="000F18A9">
          <w:rPr>
            <w:rStyle w:val="Hyperlink"/>
            <w:rFonts w:hint="eastAsia"/>
            <w:noProof/>
          </w:rPr>
          <w:t>，</w:t>
        </w:r>
        <w:r w:rsidRPr="000F18A9">
          <w:rPr>
            <w:rStyle w:val="Hyperlink"/>
            <w:noProof/>
          </w:rPr>
          <w:t>short* pNodeMode);</w:t>
        </w:r>
        <w:r>
          <w:rPr>
            <w:noProof/>
          </w:rPr>
          <w:tab/>
        </w:r>
        <w:r>
          <w:rPr>
            <w:noProof/>
          </w:rPr>
          <w:fldChar w:fldCharType="begin"/>
        </w:r>
        <w:r>
          <w:rPr>
            <w:noProof/>
          </w:rPr>
          <w:instrText xml:space="preserve"> PAGEREF _Toc365820596 \h </w:instrText>
        </w:r>
        <w:r>
          <w:rPr>
            <w:noProof/>
          </w:rPr>
        </w:r>
        <w:r>
          <w:rPr>
            <w:noProof/>
          </w:rPr>
          <w:fldChar w:fldCharType="separate"/>
        </w:r>
        <w:r>
          <w:rPr>
            <w:noProof/>
          </w:rPr>
          <w:t>35</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597" w:history="1">
        <w:r w:rsidRPr="000F18A9">
          <w:rPr>
            <w:rStyle w:val="Hyperlink"/>
            <w:noProof/>
          </w:rPr>
          <w:t>2.2.123</w:t>
        </w:r>
        <w:r>
          <w:rPr>
            <w:rFonts w:asciiTheme="minorHAnsi" w:eastAsiaTheme="minorEastAsia" w:hAnsiTheme="minorHAnsi" w:cstheme="minorBidi"/>
            <w:noProof/>
            <w:szCs w:val="22"/>
          </w:rPr>
          <w:tab/>
        </w:r>
        <w:r w:rsidRPr="000F18A9">
          <w:rPr>
            <w:rStyle w:val="Hyperlink"/>
            <w:noProof/>
          </w:rPr>
          <w:t>long GetLegendIdCount(long nIndex);</w:t>
        </w:r>
        <w:r>
          <w:rPr>
            <w:noProof/>
          </w:rPr>
          <w:tab/>
        </w:r>
        <w:r>
          <w:rPr>
            <w:noProof/>
          </w:rPr>
          <w:fldChar w:fldCharType="begin"/>
        </w:r>
        <w:r>
          <w:rPr>
            <w:noProof/>
          </w:rPr>
          <w:instrText xml:space="preserve"> PAGEREF _Toc365820597 \h </w:instrText>
        </w:r>
        <w:r>
          <w:rPr>
            <w:noProof/>
          </w:rPr>
        </w:r>
        <w:r>
          <w:rPr>
            <w:noProof/>
          </w:rPr>
          <w:fldChar w:fldCharType="separate"/>
        </w:r>
        <w:r>
          <w:rPr>
            <w:noProof/>
          </w:rPr>
          <w:t>35</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598" w:history="1">
        <w:r w:rsidRPr="000F18A9">
          <w:rPr>
            <w:rStyle w:val="Hyperlink"/>
            <w:noProof/>
          </w:rPr>
          <w:t>2.2.124</w:t>
        </w:r>
        <w:r>
          <w:rPr>
            <w:rFonts w:asciiTheme="minorHAnsi" w:eastAsiaTheme="minorEastAsia" w:hAnsiTheme="minorHAnsi" w:cstheme="minorBidi"/>
            <w:noProof/>
            <w:szCs w:val="22"/>
          </w:rPr>
          <w:tab/>
        </w:r>
        <w:r w:rsidRPr="000F18A9">
          <w:rPr>
            <w:rStyle w:val="Hyperlink"/>
            <w:noProof/>
          </w:rPr>
          <w:t>long GetLegendId(long nLegendIndex, long nIdIndex);</w:t>
        </w:r>
        <w:r>
          <w:rPr>
            <w:noProof/>
          </w:rPr>
          <w:tab/>
        </w:r>
        <w:r>
          <w:rPr>
            <w:noProof/>
          </w:rPr>
          <w:fldChar w:fldCharType="begin"/>
        </w:r>
        <w:r>
          <w:rPr>
            <w:noProof/>
          </w:rPr>
          <w:instrText xml:space="preserve"> PAGEREF _Toc365820598 \h </w:instrText>
        </w:r>
        <w:r>
          <w:rPr>
            <w:noProof/>
          </w:rPr>
        </w:r>
        <w:r>
          <w:rPr>
            <w:noProof/>
          </w:rPr>
          <w:fldChar w:fldCharType="separate"/>
        </w:r>
        <w:r>
          <w:rPr>
            <w:noProof/>
          </w:rPr>
          <w:t>35</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599" w:history="1">
        <w:r w:rsidRPr="000F18A9">
          <w:rPr>
            <w:rStyle w:val="Hyperlink"/>
            <w:noProof/>
          </w:rPr>
          <w:t>2.2.125</w:t>
        </w:r>
        <w:r>
          <w:rPr>
            <w:rFonts w:asciiTheme="minorHAnsi" w:eastAsiaTheme="minorEastAsia" w:hAnsiTheme="minorHAnsi" w:cstheme="minorBidi"/>
            <w:noProof/>
            <w:szCs w:val="22"/>
          </w:rPr>
          <w:tab/>
        </w:r>
        <w:r w:rsidRPr="000F18A9">
          <w:rPr>
            <w:rStyle w:val="Hyperlink"/>
            <w:noProof/>
          </w:rPr>
          <w:t>BOOL SetBuddy(long hBuddy, short State);</w:t>
        </w:r>
        <w:r>
          <w:rPr>
            <w:noProof/>
          </w:rPr>
          <w:tab/>
        </w:r>
        <w:r>
          <w:rPr>
            <w:noProof/>
          </w:rPr>
          <w:fldChar w:fldCharType="begin"/>
        </w:r>
        <w:r>
          <w:rPr>
            <w:noProof/>
          </w:rPr>
          <w:instrText xml:space="preserve"> PAGEREF _Toc365820599 \h </w:instrText>
        </w:r>
        <w:r>
          <w:rPr>
            <w:noProof/>
          </w:rPr>
        </w:r>
        <w:r>
          <w:rPr>
            <w:noProof/>
          </w:rPr>
          <w:fldChar w:fldCharType="separate"/>
        </w:r>
        <w:r>
          <w:rPr>
            <w:noProof/>
          </w:rPr>
          <w:t>35</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00" w:history="1">
        <w:r w:rsidRPr="000F18A9">
          <w:rPr>
            <w:rStyle w:val="Hyperlink"/>
            <w:noProof/>
          </w:rPr>
          <w:t>2.2.126</w:t>
        </w:r>
        <w:r>
          <w:rPr>
            <w:rFonts w:asciiTheme="minorHAnsi" w:eastAsiaTheme="minorEastAsia" w:hAnsiTheme="minorHAnsi" w:cstheme="minorBidi"/>
            <w:noProof/>
            <w:szCs w:val="22"/>
          </w:rPr>
          <w:tab/>
        </w:r>
        <w:r w:rsidRPr="000F18A9">
          <w:rPr>
            <w:rStyle w:val="Hyperlink"/>
            <w:noProof/>
          </w:rPr>
          <w:t>short GetBuddyCount();</w:t>
        </w:r>
        <w:r>
          <w:rPr>
            <w:noProof/>
          </w:rPr>
          <w:tab/>
        </w:r>
        <w:r>
          <w:rPr>
            <w:noProof/>
          </w:rPr>
          <w:fldChar w:fldCharType="begin"/>
        </w:r>
        <w:r>
          <w:rPr>
            <w:noProof/>
          </w:rPr>
          <w:instrText xml:space="preserve"> PAGEREF _Toc365820600 \h </w:instrText>
        </w:r>
        <w:r>
          <w:rPr>
            <w:noProof/>
          </w:rPr>
        </w:r>
        <w:r>
          <w:rPr>
            <w:noProof/>
          </w:rPr>
          <w:fldChar w:fldCharType="separate"/>
        </w:r>
        <w:r>
          <w:rPr>
            <w:noProof/>
          </w:rPr>
          <w:t>35</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01" w:history="1">
        <w:r w:rsidRPr="000F18A9">
          <w:rPr>
            <w:rStyle w:val="Hyperlink"/>
            <w:noProof/>
          </w:rPr>
          <w:t>2.2.127</w:t>
        </w:r>
        <w:r>
          <w:rPr>
            <w:rFonts w:asciiTheme="minorHAnsi" w:eastAsiaTheme="minorEastAsia" w:hAnsiTheme="minorHAnsi" w:cstheme="minorBidi"/>
            <w:noProof/>
            <w:szCs w:val="22"/>
          </w:rPr>
          <w:tab/>
        </w:r>
        <w:r w:rsidRPr="000F18A9">
          <w:rPr>
            <w:rStyle w:val="Hyperlink"/>
            <w:noProof/>
          </w:rPr>
          <w:t>long GetBuddy(short nIndex);</w:t>
        </w:r>
        <w:r>
          <w:rPr>
            <w:noProof/>
          </w:rPr>
          <w:tab/>
        </w:r>
        <w:r>
          <w:rPr>
            <w:noProof/>
          </w:rPr>
          <w:fldChar w:fldCharType="begin"/>
        </w:r>
        <w:r>
          <w:rPr>
            <w:noProof/>
          </w:rPr>
          <w:instrText xml:space="preserve"> PAGEREF _Toc365820601 \h </w:instrText>
        </w:r>
        <w:r>
          <w:rPr>
            <w:noProof/>
          </w:rPr>
        </w:r>
        <w:r>
          <w:rPr>
            <w:noProof/>
          </w:rPr>
          <w:fldChar w:fldCharType="separate"/>
        </w:r>
        <w:r>
          <w:rPr>
            <w:noProof/>
          </w:rPr>
          <w:t>35</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02" w:history="1">
        <w:r w:rsidRPr="000F18A9">
          <w:rPr>
            <w:rStyle w:val="Hyperlink"/>
            <w:noProof/>
          </w:rPr>
          <w:t>2.2.128</w:t>
        </w:r>
        <w:r>
          <w:rPr>
            <w:rFonts w:asciiTheme="minorHAnsi" w:eastAsiaTheme="minorEastAsia" w:hAnsiTheme="minorHAnsi" w:cstheme="minorBidi"/>
            <w:noProof/>
            <w:szCs w:val="22"/>
          </w:rPr>
          <w:tab/>
        </w:r>
        <w:r w:rsidRPr="000F18A9">
          <w:rPr>
            <w:rStyle w:val="Hyperlink"/>
            <w:noProof/>
          </w:rPr>
          <w:t>void EnableZoom(BOOL bEnable);</w:t>
        </w:r>
        <w:r>
          <w:rPr>
            <w:noProof/>
          </w:rPr>
          <w:tab/>
        </w:r>
        <w:r>
          <w:rPr>
            <w:noProof/>
          </w:rPr>
          <w:fldChar w:fldCharType="begin"/>
        </w:r>
        <w:r>
          <w:rPr>
            <w:noProof/>
          </w:rPr>
          <w:instrText xml:space="preserve"> PAGEREF _Toc365820602 \h </w:instrText>
        </w:r>
        <w:r>
          <w:rPr>
            <w:noProof/>
          </w:rPr>
        </w:r>
        <w:r>
          <w:rPr>
            <w:noProof/>
          </w:rPr>
          <w:fldChar w:fldCharType="separate"/>
        </w:r>
        <w:r>
          <w:rPr>
            <w:noProof/>
          </w:rPr>
          <w:t>36</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03" w:history="1">
        <w:r w:rsidRPr="000F18A9">
          <w:rPr>
            <w:rStyle w:val="Hyperlink"/>
            <w:noProof/>
          </w:rPr>
          <w:t>2.2.129</w:t>
        </w:r>
        <w:r>
          <w:rPr>
            <w:rFonts w:asciiTheme="minorHAnsi" w:eastAsiaTheme="minorEastAsia" w:hAnsiTheme="minorHAnsi" w:cstheme="minorBidi"/>
            <w:noProof/>
            <w:szCs w:val="22"/>
          </w:rPr>
          <w:tab/>
        </w:r>
        <w:r w:rsidRPr="000F18A9">
          <w:rPr>
            <w:rStyle w:val="Hyperlink"/>
            <w:noProof/>
          </w:rPr>
          <w:t>void EnableHZoom(BOOL bEnable);</w:t>
        </w:r>
        <w:r>
          <w:rPr>
            <w:noProof/>
          </w:rPr>
          <w:tab/>
        </w:r>
        <w:r>
          <w:rPr>
            <w:noProof/>
          </w:rPr>
          <w:fldChar w:fldCharType="begin"/>
        </w:r>
        <w:r>
          <w:rPr>
            <w:noProof/>
          </w:rPr>
          <w:instrText xml:space="preserve"> PAGEREF _Toc365820603 \h </w:instrText>
        </w:r>
        <w:r>
          <w:rPr>
            <w:noProof/>
          </w:rPr>
        </w:r>
        <w:r>
          <w:rPr>
            <w:noProof/>
          </w:rPr>
          <w:fldChar w:fldCharType="separate"/>
        </w:r>
        <w:r>
          <w:rPr>
            <w:noProof/>
          </w:rPr>
          <w:t>36</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04" w:history="1">
        <w:r w:rsidRPr="000F18A9">
          <w:rPr>
            <w:rStyle w:val="Hyperlink"/>
            <w:noProof/>
          </w:rPr>
          <w:t>2.2.130</w:t>
        </w:r>
        <w:r>
          <w:rPr>
            <w:rFonts w:asciiTheme="minorHAnsi" w:eastAsiaTheme="minorEastAsia" w:hAnsiTheme="minorHAnsi" w:cstheme="minorBidi"/>
            <w:noProof/>
            <w:szCs w:val="22"/>
          </w:rPr>
          <w:tab/>
        </w:r>
        <w:r w:rsidRPr="000F18A9">
          <w:rPr>
            <w:rStyle w:val="Hyperlink"/>
            <w:noProof/>
          </w:rPr>
          <w:t>BOOL SetHPrecision(short Precision);</w:t>
        </w:r>
        <w:r>
          <w:rPr>
            <w:noProof/>
          </w:rPr>
          <w:tab/>
        </w:r>
        <w:r>
          <w:rPr>
            <w:noProof/>
          </w:rPr>
          <w:fldChar w:fldCharType="begin"/>
        </w:r>
        <w:r>
          <w:rPr>
            <w:noProof/>
          </w:rPr>
          <w:instrText xml:space="preserve"> PAGEREF _Toc365820604 \h </w:instrText>
        </w:r>
        <w:r>
          <w:rPr>
            <w:noProof/>
          </w:rPr>
        </w:r>
        <w:r>
          <w:rPr>
            <w:noProof/>
          </w:rPr>
          <w:fldChar w:fldCharType="separate"/>
        </w:r>
        <w:r>
          <w:rPr>
            <w:noProof/>
          </w:rPr>
          <w:t>36</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05" w:history="1">
        <w:r w:rsidRPr="000F18A9">
          <w:rPr>
            <w:rStyle w:val="Hyperlink"/>
            <w:noProof/>
          </w:rPr>
          <w:t>2.2.131</w:t>
        </w:r>
        <w:r>
          <w:rPr>
            <w:rFonts w:asciiTheme="minorHAnsi" w:eastAsiaTheme="minorEastAsia" w:hAnsiTheme="minorHAnsi" w:cstheme="minorBidi"/>
            <w:noProof/>
            <w:szCs w:val="22"/>
          </w:rPr>
          <w:tab/>
        </w:r>
        <w:r w:rsidRPr="000F18A9">
          <w:rPr>
            <w:rStyle w:val="Hyperlink"/>
            <w:noProof/>
          </w:rPr>
          <w:t>short GetHPrecision();</w:t>
        </w:r>
        <w:r>
          <w:rPr>
            <w:noProof/>
          </w:rPr>
          <w:tab/>
        </w:r>
        <w:r>
          <w:rPr>
            <w:noProof/>
          </w:rPr>
          <w:fldChar w:fldCharType="begin"/>
        </w:r>
        <w:r>
          <w:rPr>
            <w:noProof/>
          </w:rPr>
          <w:instrText xml:space="preserve"> PAGEREF _Toc365820605 \h </w:instrText>
        </w:r>
        <w:r>
          <w:rPr>
            <w:noProof/>
          </w:rPr>
        </w:r>
        <w:r>
          <w:rPr>
            <w:noProof/>
          </w:rPr>
          <w:fldChar w:fldCharType="separate"/>
        </w:r>
        <w:r>
          <w:rPr>
            <w:noProof/>
          </w:rPr>
          <w:t>36</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06" w:history="1">
        <w:r w:rsidRPr="000F18A9">
          <w:rPr>
            <w:rStyle w:val="Hyperlink"/>
            <w:noProof/>
          </w:rPr>
          <w:t>2.2.132</w:t>
        </w:r>
        <w:r>
          <w:rPr>
            <w:rFonts w:asciiTheme="minorHAnsi" w:eastAsiaTheme="minorEastAsia" w:hAnsiTheme="minorHAnsi" w:cstheme="minorBidi"/>
            <w:noProof/>
            <w:szCs w:val="22"/>
          </w:rPr>
          <w:tab/>
        </w:r>
        <w:r w:rsidRPr="000F18A9">
          <w:rPr>
            <w:rStyle w:val="Hyperlink"/>
            <w:noProof/>
          </w:rPr>
          <w:t>short GetCurveIndex(long Id);</w:t>
        </w:r>
        <w:r>
          <w:rPr>
            <w:noProof/>
          </w:rPr>
          <w:tab/>
        </w:r>
        <w:r>
          <w:rPr>
            <w:noProof/>
          </w:rPr>
          <w:fldChar w:fldCharType="begin"/>
        </w:r>
        <w:r>
          <w:rPr>
            <w:noProof/>
          </w:rPr>
          <w:instrText xml:space="preserve"> PAGEREF _Toc365820606 \h </w:instrText>
        </w:r>
        <w:r>
          <w:rPr>
            <w:noProof/>
          </w:rPr>
        </w:r>
        <w:r>
          <w:rPr>
            <w:noProof/>
          </w:rPr>
          <w:fldChar w:fldCharType="separate"/>
        </w:r>
        <w:r>
          <w:rPr>
            <w:noProof/>
          </w:rPr>
          <w:t>36</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07" w:history="1">
        <w:r w:rsidRPr="000F18A9">
          <w:rPr>
            <w:rStyle w:val="Hyperlink"/>
            <w:noProof/>
          </w:rPr>
          <w:t>2.2.133</w:t>
        </w:r>
        <w:r>
          <w:rPr>
            <w:rFonts w:asciiTheme="minorHAnsi" w:eastAsiaTheme="minorEastAsia" w:hAnsiTheme="minorHAnsi" w:cstheme="minorBidi"/>
            <w:noProof/>
            <w:szCs w:val="22"/>
          </w:rPr>
          <w:tab/>
        </w:r>
        <w:r w:rsidRPr="000F18A9">
          <w:rPr>
            <w:rStyle w:val="Hyperlink"/>
            <w:noProof/>
          </w:rPr>
          <w:t>BOOL SetCurveIndex(long Id, short nIndex);</w:t>
        </w:r>
        <w:r>
          <w:rPr>
            <w:noProof/>
          </w:rPr>
          <w:tab/>
        </w:r>
        <w:r>
          <w:rPr>
            <w:noProof/>
          </w:rPr>
          <w:fldChar w:fldCharType="begin"/>
        </w:r>
        <w:r>
          <w:rPr>
            <w:noProof/>
          </w:rPr>
          <w:instrText xml:space="preserve"> PAGEREF _Toc365820607 \h </w:instrText>
        </w:r>
        <w:r>
          <w:rPr>
            <w:noProof/>
          </w:rPr>
        </w:r>
        <w:r>
          <w:rPr>
            <w:noProof/>
          </w:rPr>
          <w:fldChar w:fldCharType="separate"/>
        </w:r>
        <w:r>
          <w:rPr>
            <w:noProof/>
          </w:rPr>
          <w:t>36</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08" w:history="1">
        <w:r w:rsidRPr="000F18A9">
          <w:rPr>
            <w:rStyle w:val="Hyperlink"/>
            <w:noProof/>
          </w:rPr>
          <w:t>2.2.134</w:t>
        </w:r>
        <w:r>
          <w:rPr>
            <w:rFonts w:asciiTheme="minorHAnsi" w:eastAsiaTheme="minorEastAsia" w:hAnsiTheme="minorHAnsi" w:cstheme="minorBidi"/>
            <w:noProof/>
            <w:szCs w:val="22"/>
          </w:rPr>
          <w:tab/>
        </w:r>
        <w:r w:rsidRPr="000F18A9">
          <w:rPr>
            <w:rStyle w:val="Hyperlink"/>
            <w:noProof/>
          </w:rPr>
          <w:t>BOOL SetGridMode(short GridMode);</w:t>
        </w:r>
        <w:r>
          <w:rPr>
            <w:noProof/>
          </w:rPr>
          <w:tab/>
        </w:r>
        <w:r>
          <w:rPr>
            <w:noProof/>
          </w:rPr>
          <w:fldChar w:fldCharType="begin"/>
        </w:r>
        <w:r>
          <w:rPr>
            <w:noProof/>
          </w:rPr>
          <w:instrText xml:space="preserve"> PAGEREF _Toc365820608 \h </w:instrText>
        </w:r>
        <w:r>
          <w:rPr>
            <w:noProof/>
          </w:rPr>
        </w:r>
        <w:r>
          <w:rPr>
            <w:noProof/>
          </w:rPr>
          <w:fldChar w:fldCharType="separate"/>
        </w:r>
        <w:r>
          <w:rPr>
            <w:noProof/>
          </w:rPr>
          <w:t>36</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09" w:history="1">
        <w:r w:rsidRPr="000F18A9">
          <w:rPr>
            <w:rStyle w:val="Hyperlink"/>
            <w:noProof/>
          </w:rPr>
          <w:t>2.2.135</w:t>
        </w:r>
        <w:r>
          <w:rPr>
            <w:rFonts w:asciiTheme="minorHAnsi" w:eastAsiaTheme="minorEastAsia" w:hAnsiTheme="minorHAnsi" w:cstheme="minorBidi"/>
            <w:noProof/>
            <w:szCs w:val="22"/>
          </w:rPr>
          <w:tab/>
        </w:r>
        <w:r w:rsidRPr="000F18A9">
          <w:rPr>
            <w:rStyle w:val="Hyperlink"/>
            <w:noProof/>
          </w:rPr>
          <w:t>short GetGridMode();</w:t>
        </w:r>
        <w:r>
          <w:rPr>
            <w:noProof/>
          </w:rPr>
          <w:tab/>
        </w:r>
        <w:r>
          <w:rPr>
            <w:noProof/>
          </w:rPr>
          <w:fldChar w:fldCharType="begin"/>
        </w:r>
        <w:r>
          <w:rPr>
            <w:noProof/>
          </w:rPr>
          <w:instrText xml:space="preserve"> PAGEREF _Toc365820609 \h </w:instrText>
        </w:r>
        <w:r>
          <w:rPr>
            <w:noProof/>
          </w:rPr>
        </w:r>
        <w:r>
          <w:rPr>
            <w:noProof/>
          </w:rPr>
          <w:fldChar w:fldCharType="separate"/>
        </w:r>
        <w:r>
          <w:rPr>
            <w:noProof/>
          </w:rPr>
          <w:t>36</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10" w:history="1">
        <w:r w:rsidRPr="000F18A9">
          <w:rPr>
            <w:rStyle w:val="Hyperlink"/>
            <w:noProof/>
          </w:rPr>
          <w:t>2.2.136</w:t>
        </w:r>
        <w:r>
          <w:rPr>
            <w:rFonts w:asciiTheme="minorHAnsi" w:eastAsiaTheme="minorEastAsia" w:hAnsiTheme="minorHAnsi" w:cstheme="minorBidi"/>
            <w:noProof/>
            <w:szCs w:val="22"/>
          </w:rPr>
          <w:tab/>
        </w:r>
        <w:r w:rsidRPr="000F18A9">
          <w:rPr>
            <w:rStyle w:val="Hyperlink"/>
            <w:noProof/>
          </w:rPr>
          <w:t>void SetFootNote(LPCTSTR pFootNote);</w:t>
        </w:r>
        <w:r>
          <w:rPr>
            <w:noProof/>
          </w:rPr>
          <w:tab/>
        </w:r>
        <w:r>
          <w:rPr>
            <w:noProof/>
          </w:rPr>
          <w:fldChar w:fldCharType="begin"/>
        </w:r>
        <w:r>
          <w:rPr>
            <w:noProof/>
          </w:rPr>
          <w:instrText xml:space="preserve"> PAGEREF _Toc365820610 \h </w:instrText>
        </w:r>
        <w:r>
          <w:rPr>
            <w:noProof/>
          </w:rPr>
        </w:r>
        <w:r>
          <w:rPr>
            <w:noProof/>
          </w:rPr>
          <w:fldChar w:fldCharType="separate"/>
        </w:r>
        <w:r>
          <w:rPr>
            <w:noProof/>
          </w:rPr>
          <w:t>36</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11" w:history="1">
        <w:r w:rsidRPr="000F18A9">
          <w:rPr>
            <w:rStyle w:val="Hyperlink"/>
            <w:noProof/>
          </w:rPr>
          <w:t>2.2.137</w:t>
        </w:r>
        <w:r>
          <w:rPr>
            <w:rFonts w:asciiTheme="minorHAnsi" w:eastAsiaTheme="minorEastAsia" w:hAnsiTheme="minorHAnsi" w:cstheme="minorBidi"/>
            <w:noProof/>
            <w:szCs w:val="22"/>
          </w:rPr>
          <w:tab/>
        </w:r>
        <w:r w:rsidRPr="000F18A9">
          <w:rPr>
            <w:rStyle w:val="Hyperlink"/>
            <w:noProof/>
          </w:rPr>
          <w:t>CString GetFootNote();</w:t>
        </w:r>
        <w:r>
          <w:rPr>
            <w:noProof/>
          </w:rPr>
          <w:tab/>
        </w:r>
        <w:r>
          <w:rPr>
            <w:noProof/>
          </w:rPr>
          <w:fldChar w:fldCharType="begin"/>
        </w:r>
        <w:r>
          <w:rPr>
            <w:noProof/>
          </w:rPr>
          <w:instrText xml:space="preserve"> PAGEREF _Toc365820611 \h </w:instrText>
        </w:r>
        <w:r>
          <w:rPr>
            <w:noProof/>
          </w:rPr>
        </w:r>
        <w:r>
          <w:rPr>
            <w:noProof/>
          </w:rPr>
          <w:fldChar w:fldCharType="separate"/>
        </w:r>
        <w:r>
          <w:rPr>
            <w:noProof/>
          </w:rPr>
          <w:t>36</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12" w:history="1">
        <w:r w:rsidRPr="000F18A9">
          <w:rPr>
            <w:rStyle w:val="Hyperlink"/>
            <w:noProof/>
          </w:rPr>
          <w:t>2.2.138</w:t>
        </w:r>
        <w:r>
          <w:rPr>
            <w:rFonts w:asciiTheme="minorHAnsi" w:eastAsiaTheme="minorEastAsia" w:hAnsiTheme="minorHAnsi" w:cstheme="minorBidi"/>
            <w:noProof/>
            <w:szCs w:val="22"/>
          </w:rPr>
          <w:tab/>
        </w:r>
        <w:r w:rsidRPr="000F18A9">
          <w:rPr>
            <w:rStyle w:val="Hyperlink"/>
            <w:noProof/>
          </w:rPr>
          <w:t>void EnableAdjustZOrder(BOOL bEnable);</w:t>
        </w:r>
        <w:r>
          <w:rPr>
            <w:noProof/>
          </w:rPr>
          <w:tab/>
        </w:r>
        <w:r>
          <w:rPr>
            <w:noProof/>
          </w:rPr>
          <w:fldChar w:fldCharType="begin"/>
        </w:r>
        <w:r>
          <w:rPr>
            <w:noProof/>
          </w:rPr>
          <w:instrText xml:space="preserve"> PAGEREF _Toc365820612 \h </w:instrText>
        </w:r>
        <w:r>
          <w:rPr>
            <w:noProof/>
          </w:rPr>
        </w:r>
        <w:r>
          <w:rPr>
            <w:noProof/>
          </w:rPr>
          <w:fldChar w:fldCharType="separate"/>
        </w:r>
        <w:r>
          <w:rPr>
            <w:noProof/>
          </w:rPr>
          <w:t>36</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13" w:history="1">
        <w:r w:rsidRPr="000F18A9">
          <w:rPr>
            <w:rStyle w:val="Hyperlink"/>
            <w:noProof/>
          </w:rPr>
          <w:t>2.2.139</w:t>
        </w:r>
        <w:r>
          <w:rPr>
            <w:rFonts w:asciiTheme="minorHAnsi" w:eastAsiaTheme="minorEastAsia" w:hAnsiTheme="minorHAnsi" w:cstheme="minorBidi"/>
            <w:noProof/>
            <w:szCs w:val="22"/>
          </w:rPr>
          <w:tab/>
        </w:r>
        <w:r w:rsidRPr="000F18A9">
          <w:rPr>
            <w:rStyle w:val="Hyperlink"/>
            <w:noProof/>
          </w:rPr>
          <w:t>CString GetCopyrightInfo();</w:t>
        </w:r>
        <w:r>
          <w:rPr>
            <w:noProof/>
          </w:rPr>
          <w:tab/>
        </w:r>
        <w:r>
          <w:rPr>
            <w:noProof/>
          </w:rPr>
          <w:fldChar w:fldCharType="begin"/>
        </w:r>
        <w:r>
          <w:rPr>
            <w:noProof/>
          </w:rPr>
          <w:instrText xml:space="preserve"> PAGEREF _Toc365820613 \h </w:instrText>
        </w:r>
        <w:r>
          <w:rPr>
            <w:noProof/>
          </w:rPr>
        </w:r>
        <w:r>
          <w:rPr>
            <w:noProof/>
          </w:rPr>
          <w:fldChar w:fldCharType="separate"/>
        </w:r>
        <w:r>
          <w:rPr>
            <w:noProof/>
          </w:rPr>
          <w:t>37</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14" w:history="1">
        <w:r w:rsidRPr="000F18A9">
          <w:rPr>
            <w:rStyle w:val="Hyperlink"/>
            <w:noProof/>
          </w:rPr>
          <w:t>2.2.140</w:t>
        </w:r>
        <w:r>
          <w:rPr>
            <w:rFonts w:asciiTheme="minorHAnsi" w:eastAsiaTheme="minorEastAsia" w:hAnsiTheme="minorHAnsi" w:cstheme="minorBidi"/>
            <w:noProof/>
            <w:szCs w:val="22"/>
          </w:rPr>
          <w:tab/>
        </w:r>
        <w:r w:rsidRPr="000F18A9">
          <w:rPr>
            <w:rStyle w:val="Hyperlink"/>
            <w:noProof/>
          </w:rPr>
          <w:t>void EnableHelpTip(BOOL bEnable);</w:t>
        </w:r>
        <w:r>
          <w:rPr>
            <w:noProof/>
          </w:rPr>
          <w:tab/>
        </w:r>
        <w:r>
          <w:rPr>
            <w:noProof/>
          </w:rPr>
          <w:fldChar w:fldCharType="begin"/>
        </w:r>
        <w:r>
          <w:rPr>
            <w:noProof/>
          </w:rPr>
          <w:instrText xml:space="preserve"> PAGEREF _Toc365820614 \h </w:instrText>
        </w:r>
        <w:r>
          <w:rPr>
            <w:noProof/>
          </w:rPr>
        </w:r>
        <w:r>
          <w:rPr>
            <w:noProof/>
          </w:rPr>
          <w:fldChar w:fldCharType="separate"/>
        </w:r>
        <w:r>
          <w:rPr>
            <w:noProof/>
          </w:rPr>
          <w:t>37</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15" w:history="1">
        <w:r w:rsidRPr="000F18A9">
          <w:rPr>
            <w:rStyle w:val="Hyperlink"/>
            <w:noProof/>
          </w:rPr>
          <w:t>2.2.141</w:t>
        </w:r>
        <w:r>
          <w:rPr>
            <w:rFonts w:asciiTheme="minorHAnsi" w:eastAsiaTheme="minorEastAsia" w:hAnsiTheme="minorHAnsi" w:cstheme="minorBidi"/>
            <w:noProof/>
            <w:szCs w:val="22"/>
          </w:rPr>
          <w:tab/>
        </w:r>
        <w:r w:rsidRPr="000F18A9">
          <w:rPr>
            <w:rStyle w:val="Hyperlink"/>
            <w:noProof/>
          </w:rPr>
          <w:t>long CheckUpdate(BSTR* pHomePage, BSTR* pVersion, BSTR* pModifyTime);</w:t>
        </w:r>
        <w:r>
          <w:rPr>
            <w:noProof/>
          </w:rPr>
          <w:tab/>
        </w:r>
        <w:r>
          <w:rPr>
            <w:noProof/>
          </w:rPr>
          <w:fldChar w:fldCharType="begin"/>
        </w:r>
        <w:r>
          <w:rPr>
            <w:noProof/>
          </w:rPr>
          <w:instrText xml:space="preserve"> PAGEREF _Toc365820615 \h </w:instrText>
        </w:r>
        <w:r>
          <w:rPr>
            <w:noProof/>
          </w:rPr>
        </w:r>
        <w:r>
          <w:rPr>
            <w:noProof/>
          </w:rPr>
          <w:fldChar w:fldCharType="separate"/>
        </w:r>
        <w:r>
          <w:rPr>
            <w:noProof/>
          </w:rPr>
          <w:t>37</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16" w:history="1">
        <w:r w:rsidRPr="000F18A9">
          <w:rPr>
            <w:rStyle w:val="Hyperlink"/>
            <w:noProof/>
          </w:rPr>
          <w:t>2.2.142</w:t>
        </w:r>
        <w:r>
          <w:rPr>
            <w:rFonts w:asciiTheme="minorHAnsi" w:eastAsiaTheme="minorEastAsia" w:hAnsiTheme="minorHAnsi" w:cstheme="minorBidi"/>
            <w:noProof/>
            <w:szCs w:val="22"/>
          </w:rPr>
          <w:tab/>
        </w:r>
        <w:r w:rsidRPr="000F18A9">
          <w:rPr>
            <w:rStyle w:val="Hyperlink"/>
            <w:noProof/>
          </w:rPr>
          <w:t>BOOL SetFillDirection(long Id, short FillDirection, BOOL bUpdate);</w:t>
        </w:r>
        <w:r>
          <w:rPr>
            <w:noProof/>
          </w:rPr>
          <w:tab/>
        </w:r>
        <w:r>
          <w:rPr>
            <w:noProof/>
          </w:rPr>
          <w:fldChar w:fldCharType="begin"/>
        </w:r>
        <w:r>
          <w:rPr>
            <w:noProof/>
          </w:rPr>
          <w:instrText xml:space="preserve"> PAGEREF _Toc365820616 \h </w:instrText>
        </w:r>
        <w:r>
          <w:rPr>
            <w:noProof/>
          </w:rPr>
        </w:r>
        <w:r>
          <w:rPr>
            <w:noProof/>
          </w:rPr>
          <w:fldChar w:fldCharType="separate"/>
        </w:r>
        <w:r>
          <w:rPr>
            <w:noProof/>
          </w:rPr>
          <w:t>37</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17" w:history="1">
        <w:r w:rsidRPr="000F18A9">
          <w:rPr>
            <w:rStyle w:val="Hyperlink"/>
            <w:noProof/>
          </w:rPr>
          <w:t>2.2.143</w:t>
        </w:r>
        <w:r>
          <w:rPr>
            <w:rFonts w:asciiTheme="minorHAnsi" w:eastAsiaTheme="minorEastAsia" w:hAnsiTheme="minorHAnsi" w:cstheme="minorBidi"/>
            <w:noProof/>
            <w:szCs w:val="22"/>
          </w:rPr>
          <w:tab/>
        </w:r>
        <w:r w:rsidRPr="000F18A9">
          <w:rPr>
            <w:rStyle w:val="Hyperlink"/>
            <w:noProof/>
          </w:rPr>
          <w:t>short GetFillDirection(long Id);</w:t>
        </w:r>
        <w:r>
          <w:rPr>
            <w:noProof/>
          </w:rPr>
          <w:tab/>
        </w:r>
        <w:r>
          <w:rPr>
            <w:noProof/>
          </w:rPr>
          <w:fldChar w:fldCharType="begin"/>
        </w:r>
        <w:r>
          <w:rPr>
            <w:noProof/>
          </w:rPr>
          <w:instrText xml:space="preserve"> PAGEREF _Toc365820617 \h </w:instrText>
        </w:r>
        <w:r>
          <w:rPr>
            <w:noProof/>
          </w:rPr>
        </w:r>
        <w:r>
          <w:rPr>
            <w:noProof/>
          </w:rPr>
          <w:fldChar w:fldCharType="separate"/>
        </w:r>
        <w:r>
          <w:rPr>
            <w:noProof/>
          </w:rPr>
          <w:t>37</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18" w:history="1">
        <w:r w:rsidRPr="000F18A9">
          <w:rPr>
            <w:rStyle w:val="Hyperlink"/>
            <w:noProof/>
          </w:rPr>
          <w:t>2.2.144</w:t>
        </w:r>
        <w:r>
          <w:rPr>
            <w:rFonts w:asciiTheme="minorHAnsi" w:eastAsiaTheme="minorEastAsia" w:hAnsiTheme="minorHAnsi" w:cstheme="minorBidi"/>
            <w:noProof/>
            <w:szCs w:val="22"/>
          </w:rPr>
          <w:tab/>
        </w:r>
        <w:r w:rsidRPr="000F18A9">
          <w:rPr>
            <w:rStyle w:val="Hyperlink"/>
            <w:noProof/>
          </w:rPr>
          <w:t xml:space="preserve">void SetVisibleCoorRange(DATE MinTime, DATE MaxTime, float </w:t>
        </w:r>
        <w:r w:rsidRPr="000F18A9">
          <w:rPr>
            <w:rStyle w:val="Hyperlink"/>
            <w:noProof/>
          </w:rPr>
          <w:lastRenderedPageBreak/>
          <w:t>MinValue,float MaxValue, short Mask);</w:t>
        </w:r>
        <w:r>
          <w:rPr>
            <w:noProof/>
          </w:rPr>
          <w:tab/>
        </w:r>
        <w:r>
          <w:rPr>
            <w:noProof/>
          </w:rPr>
          <w:fldChar w:fldCharType="begin"/>
        </w:r>
        <w:r>
          <w:rPr>
            <w:noProof/>
          </w:rPr>
          <w:instrText xml:space="preserve"> PAGEREF _Toc365820618 \h </w:instrText>
        </w:r>
        <w:r>
          <w:rPr>
            <w:noProof/>
          </w:rPr>
        </w:r>
        <w:r>
          <w:rPr>
            <w:noProof/>
          </w:rPr>
          <w:fldChar w:fldCharType="separate"/>
        </w:r>
        <w:r>
          <w:rPr>
            <w:noProof/>
          </w:rPr>
          <w:t>38</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19" w:history="1">
        <w:r w:rsidRPr="000F18A9">
          <w:rPr>
            <w:rStyle w:val="Hyperlink"/>
            <w:noProof/>
          </w:rPr>
          <w:t>2.2.145</w:t>
        </w:r>
        <w:r>
          <w:rPr>
            <w:rFonts w:asciiTheme="minorHAnsi" w:eastAsiaTheme="minorEastAsia" w:hAnsiTheme="minorHAnsi" w:cstheme="minorBidi"/>
            <w:noProof/>
            <w:szCs w:val="22"/>
          </w:rPr>
          <w:tab/>
        </w:r>
        <w:r w:rsidRPr="000F18A9">
          <w:rPr>
            <w:rStyle w:val="Hyperlink"/>
            <w:noProof/>
          </w:rPr>
          <w:t>void GetVisibleCoorRange(DATE* pMinTime, DATE* pMaxTime,float* pMinValue, float* pMaxValue);</w:t>
        </w:r>
        <w:r>
          <w:rPr>
            <w:noProof/>
          </w:rPr>
          <w:tab/>
        </w:r>
        <w:r>
          <w:rPr>
            <w:noProof/>
          </w:rPr>
          <w:fldChar w:fldCharType="begin"/>
        </w:r>
        <w:r>
          <w:rPr>
            <w:noProof/>
          </w:rPr>
          <w:instrText xml:space="preserve"> PAGEREF _Toc365820619 \h </w:instrText>
        </w:r>
        <w:r>
          <w:rPr>
            <w:noProof/>
          </w:rPr>
        </w:r>
        <w:r>
          <w:rPr>
            <w:noProof/>
          </w:rPr>
          <w:fldChar w:fldCharType="separate"/>
        </w:r>
        <w:r>
          <w:rPr>
            <w:noProof/>
          </w:rPr>
          <w:t>38</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20" w:history="1">
        <w:r w:rsidRPr="000F18A9">
          <w:rPr>
            <w:rStyle w:val="Hyperlink"/>
            <w:noProof/>
          </w:rPr>
          <w:t>2.2.146</w:t>
        </w:r>
        <w:r>
          <w:rPr>
            <w:rFonts w:asciiTheme="minorHAnsi" w:eastAsiaTheme="minorEastAsia" w:hAnsiTheme="minorHAnsi" w:cstheme="minorBidi"/>
            <w:noProof/>
            <w:szCs w:val="22"/>
          </w:rPr>
          <w:tab/>
        </w:r>
        <w:r w:rsidRPr="000F18A9">
          <w:rPr>
            <w:rStyle w:val="Hyperlink"/>
            <w:noProof/>
          </w:rPr>
          <w:t>void SetBenchmark(DATE Time, float Value);</w:t>
        </w:r>
        <w:r>
          <w:rPr>
            <w:noProof/>
          </w:rPr>
          <w:tab/>
        </w:r>
        <w:r>
          <w:rPr>
            <w:noProof/>
          </w:rPr>
          <w:fldChar w:fldCharType="begin"/>
        </w:r>
        <w:r>
          <w:rPr>
            <w:noProof/>
          </w:rPr>
          <w:instrText xml:space="preserve"> PAGEREF _Toc365820620 \h </w:instrText>
        </w:r>
        <w:r>
          <w:rPr>
            <w:noProof/>
          </w:rPr>
        </w:r>
        <w:r>
          <w:rPr>
            <w:noProof/>
          </w:rPr>
          <w:fldChar w:fldCharType="separate"/>
        </w:r>
        <w:r>
          <w:rPr>
            <w:noProof/>
          </w:rPr>
          <w:t>38</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21" w:history="1">
        <w:r w:rsidRPr="000F18A9">
          <w:rPr>
            <w:rStyle w:val="Hyperlink"/>
            <w:noProof/>
          </w:rPr>
          <w:t>2.2.147</w:t>
        </w:r>
        <w:r>
          <w:rPr>
            <w:rFonts w:asciiTheme="minorHAnsi" w:eastAsiaTheme="minorEastAsia" w:hAnsiTheme="minorHAnsi" w:cstheme="minorBidi"/>
            <w:noProof/>
            <w:szCs w:val="22"/>
          </w:rPr>
          <w:tab/>
        </w:r>
        <w:r w:rsidRPr="000F18A9">
          <w:rPr>
            <w:rStyle w:val="Hyperlink"/>
            <w:noProof/>
          </w:rPr>
          <w:t>void GetBenchmark(DATE* pTime, float* pValue);</w:t>
        </w:r>
        <w:r>
          <w:rPr>
            <w:noProof/>
          </w:rPr>
          <w:tab/>
        </w:r>
        <w:r>
          <w:rPr>
            <w:noProof/>
          </w:rPr>
          <w:fldChar w:fldCharType="begin"/>
        </w:r>
        <w:r>
          <w:rPr>
            <w:noProof/>
          </w:rPr>
          <w:instrText xml:space="preserve"> PAGEREF _Toc365820621 \h </w:instrText>
        </w:r>
        <w:r>
          <w:rPr>
            <w:noProof/>
          </w:rPr>
        </w:r>
        <w:r>
          <w:rPr>
            <w:noProof/>
          </w:rPr>
          <w:fldChar w:fldCharType="separate"/>
        </w:r>
        <w:r>
          <w:rPr>
            <w:noProof/>
          </w:rPr>
          <w:t>38</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22" w:history="1">
        <w:r w:rsidRPr="000F18A9">
          <w:rPr>
            <w:rStyle w:val="Hyperlink"/>
            <w:noProof/>
          </w:rPr>
          <w:t>2.2.148</w:t>
        </w:r>
        <w:r>
          <w:rPr>
            <w:rFonts w:asciiTheme="minorHAnsi" w:eastAsiaTheme="minorEastAsia" w:hAnsiTheme="minorHAnsi" w:cstheme="minorBidi"/>
            <w:noProof/>
            <w:szCs w:val="22"/>
          </w:rPr>
          <w:tab/>
        </w:r>
        <w:r w:rsidRPr="000F18A9">
          <w:rPr>
            <w:rStyle w:val="Hyperlink"/>
            <w:noProof/>
          </w:rPr>
          <w:t>short GetPower(long Id);</w:t>
        </w:r>
        <w:r>
          <w:rPr>
            <w:noProof/>
          </w:rPr>
          <w:tab/>
        </w:r>
        <w:r>
          <w:rPr>
            <w:noProof/>
          </w:rPr>
          <w:fldChar w:fldCharType="begin"/>
        </w:r>
        <w:r>
          <w:rPr>
            <w:noProof/>
          </w:rPr>
          <w:instrText xml:space="preserve"> PAGEREF _Toc365820622 \h </w:instrText>
        </w:r>
        <w:r>
          <w:rPr>
            <w:noProof/>
          </w:rPr>
        </w:r>
        <w:r>
          <w:rPr>
            <w:noProof/>
          </w:rPr>
          <w:fldChar w:fldCharType="separate"/>
        </w:r>
        <w:r>
          <w:rPr>
            <w:noProof/>
          </w:rPr>
          <w:t>38</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23" w:history="1">
        <w:r w:rsidRPr="000F18A9">
          <w:rPr>
            <w:rStyle w:val="Hyperlink"/>
            <w:noProof/>
          </w:rPr>
          <w:t>2.2.149</w:t>
        </w:r>
        <w:r>
          <w:rPr>
            <w:rFonts w:asciiTheme="minorHAnsi" w:eastAsiaTheme="minorEastAsia" w:hAnsiTheme="minorHAnsi" w:cstheme="minorBidi"/>
            <w:noProof/>
            <w:szCs w:val="22"/>
          </w:rPr>
          <w:tab/>
        </w:r>
        <w:r w:rsidRPr="000F18A9">
          <w:rPr>
            <w:rStyle w:val="Hyperlink"/>
            <w:noProof/>
          </w:rPr>
          <w:t>BOOL ChangeId(long Id, long NewId);</w:t>
        </w:r>
        <w:r>
          <w:rPr>
            <w:noProof/>
          </w:rPr>
          <w:tab/>
        </w:r>
        <w:r>
          <w:rPr>
            <w:noProof/>
          </w:rPr>
          <w:fldChar w:fldCharType="begin"/>
        </w:r>
        <w:r>
          <w:rPr>
            <w:noProof/>
          </w:rPr>
          <w:instrText xml:space="preserve"> PAGEREF _Toc365820623 \h </w:instrText>
        </w:r>
        <w:r>
          <w:rPr>
            <w:noProof/>
          </w:rPr>
        </w:r>
        <w:r>
          <w:rPr>
            <w:noProof/>
          </w:rPr>
          <w:fldChar w:fldCharType="separate"/>
        </w:r>
        <w:r>
          <w:rPr>
            <w:noProof/>
          </w:rPr>
          <w:t>38</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24" w:history="1">
        <w:r w:rsidRPr="000F18A9">
          <w:rPr>
            <w:rStyle w:val="Hyperlink"/>
            <w:noProof/>
          </w:rPr>
          <w:t>2.2.150</w:t>
        </w:r>
        <w:r>
          <w:rPr>
            <w:rFonts w:asciiTheme="minorHAnsi" w:eastAsiaTheme="minorEastAsia" w:hAnsiTheme="minorHAnsi" w:cstheme="minorBidi"/>
            <w:noProof/>
            <w:szCs w:val="22"/>
          </w:rPr>
          <w:tab/>
        </w:r>
        <w:r w:rsidRPr="000F18A9">
          <w:rPr>
            <w:rStyle w:val="Hyperlink"/>
            <w:noProof/>
          </w:rPr>
          <w:t>BOOL CloneCurve(long Id, long NewId);</w:t>
        </w:r>
        <w:r>
          <w:rPr>
            <w:noProof/>
          </w:rPr>
          <w:tab/>
        </w:r>
        <w:r>
          <w:rPr>
            <w:noProof/>
          </w:rPr>
          <w:fldChar w:fldCharType="begin"/>
        </w:r>
        <w:r>
          <w:rPr>
            <w:noProof/>
          </w:rPr>
          <w:instrText xml:space="preserve"> PAGEREF _Toc365820624 \h </w:instrText>
        </w:r>
        <w:r>
          <w:rPr>
            <w:noProof/>
          </w:rPr>
        </w:r>
        <w:r>
          <w:rPr>
            <w:noProof/>
          </w:rPr>
          <w:fldChar w:fldCharType="separate"/>
        </w:r>
        <w:r>
          <w:rPr>
            <w:noProof/>
          </w:rPr>
          <w:t>38</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25" w:history="1">
        <w:r w:rsidRPr="000F18A9">
          <w:rPr>
            <w:rStyle w:val="Hyperlink"/>
            <w:noProof/>
          </w:rPr>
          <w:t>2.2.151</w:t>
        </w:r>
        <w:r>
          <w:rPr>
            <w:rFonts w:asciiTheme="minorHAnsi" w:eastAsiaTheme="minorEastAsia" w:hAnsiTheme="minorHAnsi" w:cstheme="minorBidi"/>
            <w:noProof/>
            <w:szCs w:val="22"/>
          </w:rPr>
          <w:tab/>
        </w:r>
        <w:r w:rsidRPr="000F18A9">
          <w:rPr>
            <w:rStyle w:val="Hyperlink"/>
            <w:noProof/>
          </w:rPr>
          <w:t>BOOL UniteCurve(long DesId, long nInsertPos, long Id, long nBegin,long nCount);</w:t>
        </w:r>
        <w:r>
          <w:rPr>
            <w:noProof/>
          </w:rPr>
          <w:tab/>
        </w:r>
        <w:r>
          <w:rPr>
            <w:noProof/>
          </w:rPr>
          <w:fldChar w:fldCharType="begin"/>
        </w:r>
        <w:r>
          <w:rPr>
            <w:noProof/>
          </w:rPr>
          <w:instrText xml:space="preserve"> PAGEREF _Toc365820625 \h </w:instrText>
        </w:r>
        <w:r>
          <w:rPr>
            <w:noProof/>
          </w:rPr>
        </w:r>
        <w:r>
          <w:rPr>
            <w:noProof/>
          </w:rPr>
          <w:fldChar w:fldCharType="separate"/>
        </w:r>
        <w:r>
          <w:rPr>
            <w:noProof/>
          </w:rPr>
          <w:t>38</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26" w:history="1">
        <w:r w:rsidRPr="000F18A9">
          <w:rPr>
            <w:rStyle w:val="Hyperlink"/>
            <w:noProof/>
          </w:rPr>
          <w:t>2.2.152</w:t>
        </w:r>
        <w:r>
          <w:rPr>
            <w:rFonts w:asciiTheme="minorHAnsi" w:eastAsiaTheme="minorEastAsia" w:hAnsiTheme="minorHAnsi" w:cstheme="minorBidi"/>
            <w:noProof/>
            <w:szCs w:val="22"/>
          </w:rPr>
          <w:tab/>
        </w:r>
        <w:r w:rsidRPr="000F18A9">
          <w:rPr>
            <w:rStyle w:val="Hyperlink"/>
            <w:noProof/>
          </w:rPr>
          <w:t>BOOL UniteCurve2(long DesId, long nInsertPos, long Id,DATE BTime, DATE ETime, short Mask);</w:t>
        </w:r>
        <w:r>
          <w:rPr>
            <w:noProof/>
          </w:rPr>
          <w:tab/>
        </w:r>
        <w:r>
          <w:rPr>
            <w:noProof/>
          </w:rPr>
          <w:fldChar w:fldCharType="begin"/>
        </w:r>
        <w:r>
          <w:rPr>
            <w:noProof/>
          </w:rPr>
          <w:instrText xml:space="preserve"> PAGEREF _Toc365820626 \h </w:instrText>
        </w:r>
        <w:r>
          <w:rPr>
            <w:noProof/>
          </w:rPr>
        </w:r>
        <w:r>
          <w:rPr>
            <w:noProof/>
          </w:rPr>
          <w:fldChar w:fldCharType="separate"/>
        </w:r>
        <w:r>
          <w:rPr>
            <w:noProof/>
          </w:rPr>
          <w:t>38</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27" w:history="1">
        <w:r w:rsidRPr="000F18A9">
          <w:rPr>
            <w:rStyle w:val="Hyperlink"/>
            <w:noProof/>
          </w:rPr>
          <w:t>2.2.153</w:t>
        </w:r>
        <w:r>
          <w:rPr>
            <w:rFonts w:asciiTheme="minorHAnsi" w:eastAsiaTheme="minorEastAsia" w:hAnsiTheme="minorHAnsi" w:cstheme="minorBidi"/>
            <w:noProof/>
            <w:szCs w:val="22"/>
          </w:rPr>
          <w:tab/>
        </w:r>
        <w:r w:rsidRPr="000F18A9">
          <w:rPr>
            <w:rStyle w:val="Hyperlink"/>
            <w:noProof/>
          </w:rPr>
          <w:t>BOOL UniteCurve3(long DesId, DATE fInsertPos, long Id, long nBegin,long nCount);</w:t>
        </w:r>
        <w:r>
          <w:rPr>
            <w:noProof/>
          </w:rPr>
          <w:tab/>
        </w:r>
        <w:r>
          <w:rPr>
            <w:noProof/>
          </w:rPr>
          <w:fldChar w:fldCharType="begin"/>
        </w:r>
        <w:r>
          <w:rPr>
            <w:noProof/>
          </w:rPr>
          <w:instrText xml:space="preserve"> PAGEREF _Toc365820627 \h </w:instrText>
        </w:r>
        <w:r>
          <w:rPr>
            <w:noProof/>
          </w:rPr>
        </w:r>
        <w:r>
          <w:rPr>
            <w:noProof/>
          </w:rPr>
          <w:fldChar w:fldCharType="separate"/>
        </w:r>
        <w:r>
          <w:rPr>
            <w:noProof/>
          </w:rPr>
          <w:t>38</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28" w:history="1">
        <w:r w:rsidRPr="000F18A9">
          <w:rPr>
            <w:rStyle w:val="Hyperlink"/>
            <w:noProof/>
          </w:rPr>
          <w:t>2.2.154</w:t>
        </w:r>
        <w:r>
          <w:rPr>
            <w:rFonts w:asciiTheme="minorHAnsi" w:eastAsiaTheme="minorEastAsia" w:hAnsiTheme="minorHAnsi" w:cstheme="minorBidi"/>
            <w:noProof/>
            <w:szCs w:val="22"/>
          </w:rPr>
          <w:tab/>
        </w:r>
        <w:r w:rsidRPr="000F18A9">
          <w:rPr>
            <w:rStyle w:val="Hyperlink"/>
            <w:noProof/>
          </w:rPr>
          <w:t>BOOL UniteCurve4(long DesId, DATE fInsertPos, long Id,DATE BTime, DATE ETime, short Mask);</w:t>
        </w:r>
        <w:r>
          <w:rPr>
            <w:noProof/>
          </w:rPr>
          <w:tab/>
        </w:r>
        <w:r>
          <w:rPr>
            <w:noProof/>
          </w:rPr>
          <w:fldChar w:fldCharType="begin"/>
        </w:r>
        <w:r>
          <w:rPr>
            <w:noProof/>
          </w:rPr>
          <w:instrText xml:space="preserve"> PAGEREF _Toc365820628 \h </w:instrText>
        </w:r>
        <w:r>
          <w:rPr>
            <w:noProof/>
          </w:rPr>
        </w:r>
        <w:r>
          <w:rPr>
            <w:noProof/>
          </w:rPr>
          <w:fldChar w:fldCharType="separate"/>
        </w:r>
        <w:r>
          <w:rPr>
            <w:noProof/>
          </w:rPr>
          <w:t>38</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29" w:history="1">
        <w:r w:rsidRPr="000F18A9">
          <w:rPr>
            <w:rStyle w:val="Hyperlink"/>
            <w:noProof/>
          </w:rPr>
          <w:t>2.2.155</w:t>
        </w:r>
        <w:r>
          <w:rPr>
            <w:rFonts w:asciiTheme="minorHAnsi" w:eastAsiaTheme="minorEastAsia" w:hAnsiTheme="minorHAnsi" w:cstheme="minorBidi"/>
            <w:noProof/>
            <w:szCs w:val="22"/>
          </w:rPr>
          <w:tab/>
        </w:r>
        <w:r w:rsidRPr="000F18A9">
          <w:rPr>
            <w:rStyle w:val="Hyperlink"/>
            <w:noProof/>
          </w:rPr>
          <w:t>BOOL OffSetCurve(long Id, DATE Time, float Value, short Operator);</w:t>
        </w:r>
        <w:r>
          <w:rPr>
            <w:noProof/>
          </w:rPr>
          <w:tab/>
        </w:r>
        <w:r>
          <w:rPr>
            <w:noProof/>
          </w:rPr>
          <w:fldChar w:fldCharType="begin"/>
        </w:r>
        <w:r>
          <w:rPr>
            <w:noProof/>
          </w:rPr>
          <w:instrText xml:space="preserve"> PAGEREF _Toc365820629 \h </w:instrText>
        </w:r>
        <w:r>
          <w:rPr>
            <w:noProof/>
          </w:rPr>
        </w:r>
        <w:r>
          <w:rPr>
            <w:noProof/>
          </w:rPr>
          <w:fldChar w:fldCharType="separate"/>
        </w:r>
        <w:r>
          <w:rPr>
            <w:noProof/>
          </w:rPr>
          <w:t>39</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30" w:history="1">
        <w:r w:rsidRPr="000F18A9">
          <w:rPr>
            <w:rStyle w:val="Hyperlink"/>
            <w:noProof/>
          </w:rPr>
          <w:t>2.2.156</w:t>
        </w:r>
        <w:r>
          <w:rPr>
            <w:rFonts w:asciiTheme="minorHAnsi" w:eastAsiaTheme="minorEastAsia" w:hAnsiTheme="minorHAnsi" w:cstheme="minorBidi"/>
            <w:noProof/>
            <w:szCs w:val="22"/>
          </w:rPr>
          <w:tab/>
        </w:r>
        <w:r w:rsidRPr="000F18A9">
          <w:rPr>
            <w:rStyle w:val="Hyperlink"/>
            <w:noProof/>
          </w:rPr>
          <w:t>long ArithmeticOperate(long DesId, long Id, short Operator);</w:t>
        </w:r>
        <w:r>
          <w:rPr>
            <w:noProof/>
          </w:rPr>
          <w:tab/>
        </w:r>
        <w:r>
          <w:rPr>
            <w:noProof/>
          </w:rPr>
          <w:fldChar w:fldCharType="begin"/>
        </w:r>
        <w:r>
          <w:rPr>
            <w:noProof/>
          </w:rPr>
          <w:instrText xml:space="preserve"> PAGEREF _Toc365820630 \h </w:instrText>
        </w:r>
        <w:r>
          <w:rPr>
            <w:noProof/>
          </w:rPr>
        </w:r>
        <w:r>
          <w:rPr>
            <w:noProof/>
          </w:rPr>
          <w:fldChar w:fldCharType="separate"/>
        </w:r>
        <w:r>
          <w:rPr>
            <w:noProof/>
          </w:rPr>
          <w:t>39</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31" w:history="1">
        <w:r w:rsidRPr="000F18A9">
          <w:rPr>
            <w:rStyle w:val="Hyperlink"/>
            <w:noProof/>
          </w:rPr>
          <w:t>2.2.157</w:t>
        </w:r>
        <w:r>
          <w:rPr>
            <w:rFonts w:asciiTheme="minorHAnsi" w:eastAsiaTheme="minorEastAsia" w:hAnsiTheme="minorHAnsi" w:cstheme="minorBidi"/>
            <w:noProof/>
            <w:szCs w:val="22"/>
          </w:rPr>
          <w:tab/>
        </w:r>
        <w:r w:rsidRPr="000F18A9">
          <w:rPr>
            <w:rStyle w:val="Hyperlink"/>
            <w:noProof/>
          </w:rPr>
          <w:t>void ClearTempBuff();</w:t>
        </w:r>
        <w:r>
          <w:rPr>
            <w:noProof/>
          </w:rPr>
          <w:tab/>
        </w:r>
        <w:r>
          <w:rPr>
            <w:noProof/>
          </w:rPr>
          <w:fldChar w:fldCharType="begin"/>
        </w:r>
        <w:r>
          <w:rPr>
            <w:noProof/>
          </w:rPr>
          <w:instrText xml:space="preserve"> PAGEREF _Toc365820631 \h </w:instrText>
        </w:r>
        <w:r>
          <w:rPr>
            <w:noProof/>
          </w:rPr>
        </w:r>
        <w:r>
          <w:rPr>
            <w:noProof/>
          </w:rPr>
          <w:fldChar w:fldCharType="separate"/>
        </w:r>
        <w:r>
          <w:rPr>
            <w:noProof/>
          </w:rPr>
          <w:t>40</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32" w:history="1">
        <w:r w:rsidRPr="000F18A9">
          <w:rPr>
            <w:rStyle w:val="Hyperlink"/>
            <w:noProof/>
          </w:rPr>
          <w:t>2.2.158</w:t>
        </w:r>
        <w:r>
          <w:rPr>
            <w:rFonts w:asciiTheme="minorHAnsi" w:eastAsiaTheme="minorEastAsia" w:hAnsiTheme="minorHAnsi" w:cstheme="minorBidi"/>
            <w:noProof/>
            <w:szCs w:val="22"/>
          </w:rPr>
          <w:tab/>
        </w:r>
        <w:r w:rsidRPr="000F18A9">
          <w:rPr>
            <w:rStyle w:val="Hyperlink"/>
            <w:noProof/>
          </w:rPr>
          <w:t>BOOL PreMallocMem(long Id, long size);</w:t>
        </w:r>
        <w:r>
          <w:rPr>
            <w:noProof/>
          </w:rPr>
          <w:tab/>
        </w:r>
        <w:r>
          <w:rPr>
            <w:noProof/>
          </w:rPr>
          <w:fldChar w:fldCharType="begin"/>
        </w:r>
        <w:r>
          <w:rPr>
            <w:noProof/>
          </w:rPr>
          <w:instrText xml:space="preserve"> PAGEREF _Toc365820632 \h </w:instrText>
        </w:r>
        <w:r>
          <w:rPr>
            <w:noProof/>
          </w:rPr>
        </w:r>
        <w:r>
          <w:rPr>
            <w:noProof/>
          </w:rPr>
          <w:fldChar w:fldCharType="separate"/>
        </w:r>
        <w:r>
          <w:rPr>
            <w:noProof/>
          </w:rPr>
          <w:t>40</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33" w:history="1">
        <w:r w:rsidRPr="000F18A9">
          <w:rPr>
            <w:rStyle w:val="Hyperlink"/>
            <w:noProof/>
          </w:rPr>
          <w:t>2.2.159</w:t>
        </w:r>
        <w:r>
          <w:rPr>
            <w:rFonts w:asciiTheme="minorHAnsi" w:eastAsiaTheme="minorEastAsia" w:hAnsiTheme="minorHAnsi" w:cstheme="minorBidi"/>
            <w:noProof/>
            <w:szCs w:val="22"/>
          </w:rPr>
          <w:tab/>
        </w:r>
        <w:r w:rsidRPr="000F18A9">
          <w:rPr>
            <w:rStyle w:val="Hyperlink"/>
            <w:noProof/>
          </w:rPr>
          <w:t>long GetMemSize(long Id);</w:t>
        </w:r>
        <w:r>
          <w:rPr>
            <w:noProof/>
          </w:rPr>
          <w:tab/>
        </w:r>
        <w:r>
          <w:rPr>
            <w:noProof/>
          </w:rPr>
          <w:fldChar w:fldCharType="begin"/>
        </w:r>
        <w:r>
          <w:rPr>
            <w:noProof/>
          </w:rPr>
          <w:instrText xml:space="preserve"> PAGEREF _Toc365820633 \h </w:instrText>
        </w:r>
        <w:r>
          <w:rPr>
            <w:noProof/>
          </w:rPr>
        </w:r>
        <w:r>
          <w:rPr>
            <w:noProof/>
          </w:rPr>
          <w:fldChar w:fldCharType="separate"/>
        </w:r>
        <w:r>
          <w:rPr>
            <w:noProof/>
          </w:rPr>
          <w:t>40</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34" w:history="1">
        <w:r w:rsidRPr="000F18A9">
          <w:rPr>
            <w:rStyle w:val="Hyperlink"/>
            <w:noProof/>
          </w:rPr>
          <w:t>2.2.160</w:t>
        </w:r>
        <w:r>
          <w:rPr>
            <w:rFonts w:asciiTheme="minorHAnsi" w:eastAsiaTheme="minorEastAsia" w:hAnsiTheme="minorHAnsi" w:cstheme="minorBidi"/>
            <w:noProof/>
            <w:szCs w:val="22"/>
          </w:rPr>
          <w:tab/>
        </w:r>
        <w:r w:rsidRPr="000F18A9">
          <w:rPr>
            <w:rStyle w:val="Hyperlink"/>
            <w:noProof/>
          </w:rPr>
          <w:t>void GetMemInfo(long FAR* pTempBuffSize, long FAR* pAllBuffSize,</w:t>
        </w:r>
        <w:r>
          <w:rPr>
            <w:noProof/>
          </w:rPr>
          <w:tab/>
        </w:r>
        <w:r>
          <w:rPr>
            <w:noProof/>
          </w:rPr>
          <w:fldChar w:fldCharType="begin"/>
        </w:r>
        <w:r>
          <w:rPr>
            <w:noProof/>
          </w:rPr>
          <w:instrText xml:space="preserve"> PAGEREF _Toc365820634 \h </w:instrText>
        </w:r>
        <w:r>
          <w:rPr>
            <w:noProof/>
          </w:rPr>
        </w:r>
        <w:r>
          <w:rPr>
            <w:noProof/>
          </w:rPr>
          <w:fldChar w:fldCharType="separate"/>
        </w:r>
        <w:r>
          <w:rPr>
            <w:noProof/>
          </w:rPr>
          <w:t>41</w:t>
        </w:r>
        <w:r>
          <w:rPr>
            <w:noProof/>
          </w:rPr>
          <w:fldChar w:fldCharType="end"/>
        </w:r>
      </w:hyperlink>
    </w:p>
    <w:p w:rsidR="00400CE4" w:rsidRDefault="00400CE4">
      <w:pPr>
        <w:pStyle w:val="TOC3"/>
        <w:tabs>
          <w:tab w:val="right" w:leader="dot" w:pos="8296"/>
        </w:tabs>
        <w:rPr>
          <w:rFonts w:asciiTheme="minorHAnsi" w:eastAsiaTheme="minorEastAsia" w:hAnsiTheme="minorHAnsi" w:cstheme="minorBidi"/>
          <w:noProof/>
          <w:szCs w:val="22"/>
        </w:rPr>
      </w:pPr>
      <w:hyperlink w:anchor="_Toc365820635" w:history="1">
        <w:r w:rsidRPr="000F18A9">
          <w:rPr>
            <w:rStyle w:val="Hyperlink"/>
            <w:noProof/>
          </w:rPr>
          <w:t>float FAR* pUseRate, long FAR* pId);</w:t>
        </w:r>
        <w:r>
          <w:rPr>
            <w:noProof/>
          </w:rPr>
          <w:tab/>
        </w:r>
        <w:r>
          <w:rPr>
            <w:noProof/>
          </w:rPr>
          <w:fldChar w:fldCharType="begin"/>
        </w:r>
        <w:r>
          <w:rPr>
            <w:noProof/>
          </w:rPr>
          <w:instrText xml:space="preserve"> PAGEREF _Toc365820635 \h </w:instrText>
        </w:r>
        <w:r>
          <w:rPr>
            <w:noProof/>
          </w:rPr>
        </w:r>
        <w:r>
          <w:rPr>
            <w:noProof/>
          </w:rPr>
          <w:fldChar w:fldCharType="separate"/>
        </w:r>
        <w:r>
          <w:rPr>
            <w:noProof/>
          </w:rPr>
          <w:t>41</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36" w:history="1">
        <w:r w:rsidRPr="000F18A9">
          <w:rPr>
            <w:rStyle w:val="Hyperlink"/>
            <w:noProof/>
          </w:rPr>
          <w:t>2.2.161</w:t>
        </w:r>
        <w:r>
          <w:rPr>
            <w:rFonts w:asciiTheme="minorHAnsi" w:eastAsiaTheme="minorEastAsia" w:hAnsiTheme="minorHAnsi" w:cstheme="minorBidi"/>
            <w:noProof/>
            <w:szCs w:val="22"/>
          </w:rPr>
          <w:tab/>
        </w:r>
        <w:r w:rsidRPr="000F18A9">
          <w:rPr>
            <w:rStyle w:val="Hyperlink"/>
            <w:noProof/>
          </w:rPr>
          <w:t>BOOL IsCurve(long Id);</w:t>
        </w:r>
        <w:r>
          <w:rPr>
            <w:noProof/>
          </w:rPr>
          <w:tab/>
        </w:r>
        <w:r>
          <w:rPr>
            <w:noProof/>
          </w:rPr>
          <w:fldChar w:fldCharType="begin"/>
        </w:r>
        <w:r>
          <w:rPr>
            <w:noProof/>
          </w:rPr>
          <w:instrText xml:space="preserve"> PAGEREF _Toc365820636 \h </w:instrText>
        </w:r>
        <w:r>
          <w:rPr>
            <w:noProof/>
          </w:rPr>
        </w:r>
        <w:r>
          <w:rPr>
            <w:noProof/>
          </w:rPr>
          <w:fldChar w:fldCharType="separate"/>
        </w:r>
        <w:r>
          <w:rPr>
            <w:noProof/>
          </w:rPr>
          <w:t>41</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37" w:history="1">
        <w:r w:rsidRPr="000F18A9">
          <w:rPr>
            <w:rStyle w:val="Hyperlink"/>
            <w:noProof/>
          </w:rPr>
          <w:t>2.2.162</w:t>
        </w:r>
        <w:r>
          <w:rPr>
            <w:rFonts w:asciiTheme="minorHAnsi" w:eastAsiaTheme="minorEastAsia" w:hAnsiTheme="minorHAnsi" w:cstheme="minorBidi"/>
            <w:noProof/>
            <w:szCs w:val="22"/>
          </w:rPr>
          <w:tab/>
        </w:r>
        <w:r w:rsidRPr="000F18A9">
          <w:rPr>
            <w:rStyle w:val="Hyperlink"/>
            <w:noProof/>
          </w:rPr>
          <w:t>void SetSorptionRange(short Range);</w:t>
        </w:r>
        <w:r>
          <w:rPr>
            <w:noProof/>
          </w:rPr>
          <w:tab/>
        </w:r>
        <w:r>
          <w:rPr>
            <w:noProof/>
          </w:rPr>
          <w:fldChar w:fldCharType="begin"/>
        </w:r>
        <w:r>
          <w:rPr>
            <w:noProof/>
          </w:rPr>
          <w:instrText xml:space="preserve"> PAGEREF _Toc365820637 \h </w:instrText>
        </w:r>
        <w:r>
          <w:rPr>
            <w:noProof/>
          </w:rPr>
        </w:r>
        <w:r>
          <w:rPr>
            <w:noProof/>
          </w:rPr>
          <w:fldChar w:fldCharType="separate"/>
        </w:r>
        <w:r>
          <w:rPr>
            <w:noProof/>
          </w:rPr>
          <w:t>41</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38" w:history="1">
        <w:r w:rsidRPr="000F18A9">
          <w:rPr>
            <w:rStyle w:val="Hyperlink"/>
            <w:noProof/>
          </w:rPr>
          <w:t>2.2.163</w:t>
        </w:r>
        <w:r>
          <w:rPr>
            <w:rFonts w:asciiTheme="minorHAnsi" w:eastAsiaTheme="minorEastAsia" w:hAnsiTheme="minorHAnsi" w:cstheme="minorBidi"/>
            <w:noProof/>
            <w:szCs w:val="22"/>
          </w:rPr>
          <w:tab/>
        </w:r>
        <w:r w:rsidRPr="000F18A9">
          <w:rPr>
            <w:rStyle w:val="Hyperlink"/>
            <w:noProof/>
          </w:rPr>
          <w:t>short GetSorptionRange();</w:t>
        </w:r>
        <w:r>
          <w:rPr>
            <w:noProof/>
          </w:rPr>
          <w:tab/>
        </w:r>
        <w:r>
          <w:rPr>
            <w:noProof/>
          </w:rPr>
          <w:fldChar w:fldCharType="begin"/>
        </w:r>
        <w:r>
          <w:rPr>
            <w:noProof/>
          </w:rPr>
          <w:instrText xml:space="preserve"> PAGEREF _Toc365820638 \h </w:instrText>
        </w:r>
        <w:r>
          <w:rPr>
            <w:noProof/>
          </w:rPr>
        </w:r>
        <w:r>
          <w:rPr>
            <w:noProof/>
          </w:rPr>
          <w:fldChar w:fldCharType="separate"/>
        </w:r>
        <w:r>
          <w:rPr>
            <w:noProof/>
          </w:rPr>
          <w:t>41</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39" w:history="1">
        <w:r w:rsidRPr="000F18A9">
          <w:rPr>
            <w:rStyle w:val="Hyperlink"/>
            <w:noProof/>
          </w:rPr>
          <w:t>2.2.164</w:t>
        </w:r>
        <w:r>
          <w:rPr>
            <w:rFonts w:asciiTheme="minorHAnsi" w:eastAsiaTheme="minorEastAsia" w:hAnsiTheme="minorHAnsi" w:cstheme="minorBidi"/>
            <w:noProof/>
            <w:szCs w:val="22"/>
          </w:rPr>
          <w:tab/>
        </w:r>
        <w:r w:rsidRPr="000F18A9">
          <w:rPr>
            <w:rStyle w:val="Hyperlink"/>
            <w:noProof/>
          </w:rPr>
          <w:t>BOOL GetActualPoint(long x, long y, DATE* pTime, DATE* pValue);</w:t>
        </w:r>
        <w:r>
          <w:rPr>
            <w:noProof/>
          </w:rPr>
          <w:tab/>
        </w:r>
        <w:r>
          <w:rPr>
            <w:noProof/>
          </w:rPr>
          <w:fldChar w:fldCharType="begin"/>
        </w:r>
        <w:r>
          <w:rPr>
            <w:noProof/>
          </w:rPr>
          <w:instrText xml:space="preserve"> PAGEREF _Toc365820639 \h </w:instrText>
        </w:r>
        <w:r>
          <w:rPr>
            <w:noProof/>
          </w:rPr>
        </w:r>
        <w:r>
          <w:rPr>
            <w:noProof/>
          </w:rPr>
          <w:fldChar w:fldCharType="separate"/>
        </w:r>
        <w:r>
          <w:rPr>
            <w:noProof/>
          </w:rPr>
          <w:t>41</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40" w:history="1">
        <w:r w:rsidRPr="000F18A9">
          <w:rPr>
            <w:rStyle w:val="Hyperlink"/>
            <w:noProof/>
          </w:rPr>
          <w:t>2.2.165</w:t>
        </w:r>
        <w:r>
          <w:rPr>
            <w:rFonts w:asciiTheme="minorHAnsi" w:eastAsiaTheme="minorEastAsia" w:hAnsiTheme="minorHAnsi" w:cstheme="minorBidi"/>
            <w:noProof/>
            <w:szCs w:val="22"/>
          </w:rPr>
          <w:tab/>
        </w:r>
        <w:r w:rsidRPr="000F18A9">
          <w:rPr>
            <w:rStyle w:val="Hyperlink"/>
            <w:noProof/>
          </w:rPr>
          <w:t>long GetPointFromScreenPoint(long Id, long x, long y, short MaxRange);</w:t>
        </w:r>
        <w:r>
          <w:rPr>
            <w:noProof/>
          </w:rPr>
          <w:tab/>
        </w:r>
        <w:r>
          <w:rPr>
            <w:noProof/>
          </w:rPr>
          <w:fldChar w:fldCharType="begin"/>
        </w:r>
        <w:r>
          <w:rPr>
            <w:noProof/>
          </w:rPr>
          <w:instrText xml:space="preserve"> PAGEREF _Toc365820640 \h </w:instrText>
        </w:r>
        <w:r>
          <w:rPr>
            <w:noProof/>
          </w:rPr>
        </w:r>
        <w:r>
          <w:rPr>
            <w:noProof/>
          </w:rPr>
          <w:fldChar w:fldCharType="separate"/>
        </w:r>
        <w:r>
          <w:rPr>
            <w:noProof/>
          </w:rPr>
          <w:t>42</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41" w:history="1">
        <w:r w:rsidRPr="000F18A9">
          <w:rPr>
            <w:rStyle w:val="Hyperlink"/>
            <w:noProof/>
          </w:rPr>
          <w:t>2.2.166</w:t>
        </w:r>
        <w:r>
          <w:rPr>
            <w:rFonts w:asciiTheme="minorHAnsi" w:eastAsiaTheme="minorEastAsia" w:hAnsiTheme="minorHAnsi" w:cstheme="minorBidi"/>
            <w:noProof/>
            <w:szCs w:val="22"/>
          </w:rPr>
          <w:tab/>
        </w:r>
        <w:r w:rsidRPr="000F18A9">
          <w:rPr>
            <w:rStyle w:val="Hyperlink"/>
            <w:noProof/>
          </w:rPr>
          <w:t>BOOL GetPixelPoint(DATE Time, float Value, long* px, long* py);</w:t>
        </w:r>
        <w:r>
          <w:rPr>
            <w:noProof/>
          </w:rPr>
          <w:tab/>
        </w:r>
        <w:r>
          <w:rPr>
            <w:noProof/>
          </w:rPr>
          <w:fldChar w:fldCharType="begin"/>
        </w:r>
        <w:r>
          <w:rPr>
            <w:noProof/>
          </w:rPr>
          <w:instrText xml:space="preserve"> PAGEREF _Toc365820641 \h </w:instrText>
        </w:r>
        <w:r>
          <w:rPr>
            <w:noProof/>
          </w:rPr>
        </w:r>
        <w:r>
          <w:rPr>
            <w:noProof/>
          </w:rPr>
          <w:fldChar w:fldCharType="separate"/>
        </w:r>
        <w:r>
          <w:rPr>
            <w:noProof/>
          </w:rPr>
          <w:t>42</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42" w:history="1">
        <w:r w:rsidRPr="000F18A9">
          <w:rPr>
            <w:rStyle w:val="Hyperlink"/>
            <w:noProof/>
          </w:rPr>
          <w:t>2.2.167</w:t>
        </w:r>
        <w:r>
          <w:rPr>
            <w:rFonts w:asciiTheme="minorHAnsi" w:eastAsiaTheme="minorEastAsia" w:hAnsiTheme="minorHAnsi" w:cstheme="minorBidi"/>
            <w:noProof/>
            <w:szCs w:val="22"/>
          </w:rPr>
          <w:tab/>
        </w:r>
        <w:r w:rsidRPr="000F18A9">
          <w:rPr>
            <w:rStyle w:val="Hyperlink"/>
            <w:noProof/>
          </w:rPr>
          <w:t>void EnableFullScreen(BOOL bEnable);</w:t>
        </w:r>
        <w:r>
          <w:rPr>
            <w:noProof/>
          </w:rPr>
          <w:tab/>
        </w:r>
        <w:r>
          <w:rPr>
            <w:noProof/>
          </w:rPr>
          <w:fldChar w:fldCharType="begin"/>
        </w:r>
        <w:r>
          <w:rPr>
            <w:noProof/>
          </w:rPr>
          <w:instrText xml:space="preserve"> PAGEREF _Toc365820642 \h </w:instrText>
        </w:r>
        <w:r>
          <w:rPr>
            <w:noProof/>
          </w:rPr>
        </w:r>
        <w:r>
          <w:rPr>
            <w:noProof/>
          </w:rPr>
          <w:fldChar w:fldCharType="separate"/>
        </w:r>
        <w:r>
          <w:rPr>
            <w:noProof/>
          </w:rPr>
          <w:t>42</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43" w:history="1">
        <w:r w:rsidRPr="000F18A9">
          <w:rPr>
            <w:rStyle w:val="Hyperlink"/>
            <w:noProof/>
          </w:rPr>
          <w:t>2.2.168</w:t>
        </w:r>
        <w:r>
          <w:rPr>
            <w:rFonts w:asciiTheme="minorHAnsi" w:eastAsiaTheme="minorEastAsia" w:hAnsiTheme="minorHAnsi" w:cstheme="minorBidi"/>
            <w:noProof/>
            <w:szCs w:val="22"/>
          </w:rPr>
          <w:tab/>
        </w:r>
        <w:r w:rsidRPr="000F18A9">
          <w:rPr>
            <w:rStyle w:val="Hyperlink"/>
            <w:noProof/>
          </w:rPr>
          <w:t>DATE GetEndTime();</w:t>
        </w:r>
        <w:r>
          <w:rPr>
            <w:noProof/>
          </w:rPr>
          <w:tab/>
        </w:r>
        <w:r>
          <w:rPr>
            <w:noProof/>
          </w:rPr>
          <w:fldChar w:fldCharType="begin"/>
        </w:r>
        <w:r>
          <w:rPr>
            <w:noProof/>
          </w:rPr>
          <w:instrText xml:space="preserve"> PAGEREF _Toc365820643 \h </w:instrText>
        </w:r>
        <w:r>
          <w:rPr>
            <w:noProof/>
          </w:rPr>
        </w:r>
        <w:r>
          <w:rPr>
            <w:noProof/>
          </w:rPr>
          <w:fldChar w:fldCharType="separate"/>
        </w:r>
        <w:r>
          <w:rPr>
            <w:noProof/>
          </w:rPr>
          <w:t>42</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44" w:history="1">
        <w:r w:rsidRPr="000F18A9">
          <w:rPr>
            <w:rStyle w:val="Hyperlink"/>
            <w:noProof/>
          </w:rPr>
          <w:t>2.2.169</w:t>
        </w:r>
        <w:r>
          <w:rPr>
            <w:rFonts w:asciiTheme="minorHAnsi" w:eastAsiaTheme="minorEastAsia" w:hAnsiTheme="minorHAnsi" w:cstheme="minorBidi"/>
            <w:noProof/>
            <w:szCs w:val="22"/>
          </w:rPr>
          <w:tab/>
        </w:r>
        <w:r w:rsidRPr="000F18A9">
          <w:rPr>
            <w:rStyle w:val="Hyperlink"/>
            <w:noProof/>
          </w:rPr>
          <w:t>CString GetEndTime2();</w:t>
        </w:r>
        <w:r>
          <w:rPr>
            <w:noProof/>
          </w:rPr>
          <w:tab/>
        </w:r>
        <w:r>
          <w:rPr>
            <w:noProof/>
          </w:rPr>
          <w:fldChar w:fldCharType="begin"/>
        </w:r>
        <w:r>
          <w:rPr>
            <w:noProof/>
          </w:rPr>
          <w:instrText xml:space="preserve"> PAGEREF _Toc365820644 \h </w:instrText>
        </w:r>
        <w:r>
          <w:rPr>
            <w:noProof/>
          </w:rPr>
        </w:r>
        <w:r>
          <w:rPr>
            <w:noProof/>
          </w:rPr>
          <w:fldChar w:fldCharType="separate"/>
        </w:r>
        <w:r>
          <w:rPr>
            <w:noProof/>
          </w:rPr>
          <w:t>42</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45" w:history="1">
        <w:r w:rsidRPr="000F18A9">
          <w:rPr>
            <w:rStyle w:val="Hyperlink"/>
            <w:noProof/>
          </w:rPr>
          <w:t>2.2.170</w:t>
        </w:r>
        <w:r>
          <w:rPr>
            <w:rFonts w:asciiTheme="minorHAnsi" w:eastAsiaTheme="minorEastAsia" w:hAnsiTheme="minorHAnsi" w:cstheme="minorBidi"/>
            <w:noProof/>
            <w:szCs w:val="22"/>
          </w:rPr>
          <w:tab/>
        </w:r>
        <w:r w:rsidRPr="000F18A9">
          <w:rPr>
            <w:rStyle w:val="Hyperlink"/>
            <w:noProof/>
          </w:rPr>
          <w:t>float GetEndValue();</w:t>
        </w:r>
        <w:r>
          <w:rPr>
            <w:noProof/>
          </w:rPr>
          <w:tab/>
        </w:r>
        <w:r>
          <w:rPr>
            <w:noProof/>
          </w:rPr>
          <w:fldChar w:fldCharType="begin"/>
        </w:r>
        <w:r>
          <w:rPr>
            <w:noProof/>
          </w:rPr>
          <w:instrText xml:space="preserve"> PAGEREF _Toc365820645 \h </w:instrText>
        </w:r>
        <w:r>
          <w:rPr>
            <w:noProof/>
          </w:rPr>
        </w:r>
        <w:r>
          <w:rPr>
            <w:noProof/>
          </w:rPr>
          <w:fldChar w:fldCharType="separate"/>
        </w:r>
        <w:r>
          <w:rPr>
            <w:noProof/>
          </w:rPr>
          <w:t>42</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46" w:history="1">
        <w:r w:rsidRPr="000F18A9">
          <w:rPr>
            <w:rStyle w:val="Hyperlink"/>
            <w:noProof/>
          </w:rPr>
          <w:t>2.2.171</w:t>
        </w:r>
        <w:r>
          <w:rPr>
            <w:rFonts w:asciiTheme="minorHAnsi" w:eastAsiaTheme="minorEastAsia" w:hAnsiTheme="minorHAnsi" w:cstheme="minorBidi"/>
            <w:noProof/>
            <w:szCs w:val="22"/>
          </w:rPr>
          <w:tab/>
        </w:r>
        <w:r w:rsidRPr="000F18A9">
          <w:rPr>
            <w:rStyle w:val="Hyperlink"/>
            <w:noProof/>
          </w:rPr>
          <w:t>void SetZLength(short ZLength);</w:t>
        </w:r>
        <w:r>
          <w:rPr>
            <w:noProof/>
          </w:rPr>
          <w:tab/>
        </w:r>
        <w:r>
          <w:rPr>
            <w:noProof/>
          </w:rPr>
          <w:fldChar w:fldCharType="begin"/>
        </w:r>
        <w:r>
          <w:rPr>
            <w:noProof/>
          </w:rPr>
          <w:instrText xml:space="preserve"> PAGEREF _Toc365820646 \h </w:instrText>
        </w:r>
        <w:r>
          <w:rPr>
            <w:noProof/>
          </w:rPr>
        </w:r>
        <w:r>
          <w:rPr>
            <w:noProof/>
          </w:rPr>
          <w:fldChar w:fldCharType="separate"/>
        </w:r>
        <w:r>
          <w:rPr>
            <w:noProof/>
          </w:rPr>
          <w:t>43</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47" w:history="1">
        <w:r w:rsidRPr="000F18A9">
          <w:rPr>
            <w:rStyle w:val="Hyperlink"/>
            <w:noProof/>
          </w:rPr>
          <w:t>2.2.172</w:t>
        </w:r>
        <w:r>
          <w:rPr>
            <w:rFonts w:asciiTheme="minorHAnsi" w:eastAsiaTheme="minorEastAsia" w:hAnsiTheme="minorHAnsi" w:cstheme="minorBidi"/>
            <w:noProof/>
            <w:szCs w:val="22"/>
          </w:rPr>
          <w:tab/>
        </w:r>
        <w:r w:rsidRPr="000F18A9">
          <w:rPr>
            <w:rStyle w:val="Hyperlink"/>
            <w:noProof/>
          </w:rPr>
          <w:t>short GetZLength();</w:t>
        </w:r>
        <w:r>
          <w:rPr>
            <w:noProof/>
          </w:rPr>
          <w:tab/>
        </w:r>
        <w:r>
          <w:rPr>
            <w:noProof/>
          </w:rPr>
          <w:fldChar w:fldCharType="begin"/>
        </w:r>
        <w:r>
          <w:rPr>
            <w:noProof/>
          </w:rPr>
          <w:instrText xml:space="preserve"> PAGEREF _Toc365820647 \h </w:instrText>
        </w:r>
        <w:r>
          <w:rPr>
            <w:noProof/>
          </w:rPr>
        </w:r>
        <w:r>
          <w:rPr>
            <w:noProof/>
          </w:rPr>
          <w:fldChar w:fldCharType="separate"/>
        </w:r>
        <w:r>
          <w:rPr>
            <w:noProof/>
          </w:rPr>
          <w:t>43</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48" w:history="1">
        <w:r w:rsidRPr="000F18A9">
          <w:rPr>
            <w:rStyle w:val="Hyperlink"/>
            <w:noProof/>
          </w:rPr>
          <w:t>2.2.173</w:t>
        </w:r>
        <w:r>
          <w:rPr>
            <w:rFonts w:asciiTheme="minorHAnsi" w:eastAsiaTheme="minorEastAsia" w:hAnsiTheme="minorHAnsi" w:cstheme="minorBidi"/>
            <w:noProof/>
            <w:szCs w:val="22"/>
          </w:rPr>
          <w:tab/>
        </w:r>
        <w:r w:rsidRPr="000F18A9">
          <w:rPr>
            <w:rStyle w:val="Hyperlink"/>
            <w:noProof/>
          </w:rPr>
          <w:t>void SetLeftBkColor(OLE_COLOR Color);</w:t>
        </w:r>
        <w:r>
          <w:rPr>
            <w:noProof/>
          </w:rPr>
          <w:tab/>
        </w:r>
        <w:r>
          <w:rPr>
            <w:noProof/>
          </w:rPr>
          <w:fldChar w:fldCharType="begin"/>
        </w:r>
        <w:r>
          <w:rPr>
            <w:noProof/>
          </w:rPr>
          <w:instrText xml:space="preserve"> PAGEREF _Toc365820648 \h </w:instrText>
        </w:r>
        <w:r>
          <w:rPr>
            <w:noProof/>
          </w:rPr>
        </w:r>
        <w:r>
          <w:rPr>
            <w:noProof/>
          </w:rPr>
          <w:fldChar w:fldCharType="separate"/>
        </w:r>
        <w:r>
          <w:rPr>
            <w:noProof/>
          </w:rPr>
          <w:t>43</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49" w:history="1">
        <w:r w:rsidRPr="000F18A9">
          <w:rPr>
            <w:rStyle w:val="Hyperlink"/>
            <w:noProof/>
          </w:rPr>
          <w:t>2.2.174</w:t>
        </w:r>
        <w:r>
          <w:rPr>
            <w:rFonts w:asciiTheme="minorHAnsi" w:eastAsiaTheme="minorEastAsia" w:hAnsiTheme="minorHAnsi" w:cstheme="minorBidi"/>
            <w:noProof/>
            <w:szCs w:val="22"/>
          </w:rPr>
          <w:tab/>
        </w:r>
        <w:r w:rsidRPr="000F18A9">
          <w:rPr>
            <w:rStyle w:val="Hyperlink"/>
            <w:noProof/>
          </w:rPr>
          <w:t>OLE_COLOR GetLeftBkColor();</w:t>
        </w:r>
        <w:r>
          <w:rPr>
            <w:noProof/>
          </w:rPr>
          <w:tab/>
        </w:r>
        <w:r>
          <w:rPr>
            <w:noProof/>
          </w:rPr>
          <w:fldChar w:fldCharType="begin"/>
        </w:r>
        <w:r>
          <w:rPr>
            <w:noProof/>
          </w:rPr>
          <w:instrText xml:space="preserve"> PAGEREF _Toc365820649 \h </w:instrText>
        </w:r>
        <w:r>
          <w:rPr>
            <w:noProof/>
          </w:rPr>
        </w:r>
        <w:r>
          <w:rPr>
            <w:noProof/>
          </w:rPr>
          <w:fldChar w:fldCharType="separate"/>
        </w:r>
        <w:r>
          <w:rPr>
            <w:noProof/>
          </w:rPr>
          <w:t>43</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50" w:history="1">
        <w:r w:rsidRPr="000F18A9">
          <w:rPr>
            <w:rStyle w:val="Hyperlink"/>
            <w:noProof/>
          </w:rPr>
          <w:t>2.2.175</w:t>
        </w:r>
        <w:r>
          <w:rPr>
            <w:rFonts w:asciiTheme="minorHAnsi" w:eastAsiaTheme="minorEastAsia" w:hAnsiTheme="minorHAnsi" w:cstheme="minorBidi"/>
            <w:noProof/>
            <w:szCs w:val="22"/>
          </w:rPr>
          <w:tab/>
        </w:r>
        <w:r w:rsidRPr="000F18A9">
          <w:rPr>
            <w:rStyle w:val="Hyperlink"/>
            <w:noProof/>
          </w:rPr>
          <w:t>void SetBottomBkColor(OLE_COLOR Color);</w:t>
        </w:r>
        <w:r>
          <w:rPr>
            <w:noProof/>
          </w:rPr>
          <w:tab/>
        </w:r>
        <w:r>
          <w:rPr>
            <w:noProof/>
          </w:rPr>
          <w:fldChar w:fldCharType="begin"/>
        </w:r>
        <w:r>
          <w:rPr>
            <w:noProof/>
          </w:rPr>
          <w:instrText xml:space="preserve"> PAGEREF _Toc365820650 \h </w:instrText>
        </w:r>
        <w:r>
          <w:rPr>
            <w:noProof/>
          </w:rPr>
        </w:r>
        <w:r>
          <w:rPr>
            <w:noProof/>
          </w:rPr>
          <w:fldChar w:fldCharType="separate"/>
        </w:r>
        <w:r>
          <w:rPr>
            <w:noProof/>
          </w:rPr>
          <w:t>43</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51" w:history="1">
        <w:r w:rsidRPr="000F18A9">
          <w:rPr>
            <w:rStyle w:val="Hyperlink"/>
            <w:noProof/>
          </w:rPr>
          <w:t>2.2.176</w:t>
        </w:r>
        <w:r>
          <w:rPr>
            <w:rFonts w:asciiTheme="minorHAnsi" w:eastAsiaTheme="minorEastAsia" w:hAnsiTheme="minorHAnsi" w:cstheme="minorBidi"/>
            <w:noProof/>
            <w:szCs w:val="22"/>
          </w:rPr>
          <w:tab/>
        </w:r>
        <w:r w:rsidRPr="000F18A9">
          <w:rPr>
            <w:rStyle w:val="Hyperlink"/>
            <w:noProof/>
          </w:rPr>
          <w:t>OLE_COLOR GetBottomBkColor();</w:t>
        </w:r>
        <w:r>
          <w:rPr>
            <w:noProof/>
          </w:rPr>
          <w:tab/>
        </w:r>
        <w:r>
          <w:rPr>
            <w:noProof/>
          </w:rPr>
          <w:fldChar w:fldCharType="begin"/>
        </w:r>
        <w:r>
          <w:rPr>
            <w:noProof/>
          </w:rPr>
          <w:instrText xml:space="preserve"> PAGEREF _Toc365820651 \h </w:instrText>
        </w:r>
        <w:r>
          <w:rPr>
            <w:noProof/>
          </w:rPr>
        </w:r>
        <w:r>
          <w:rPr>
            <w:noProof/>
          </w:rPr>
          <w:fldChar w:fldCharType="separate"/>
        </w:r>
        <w:r>
          <w:rPr>
            <w:noProof/>
          </w:rPr>
          <w:t>43</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52" w:history="1">
        <w:r w:rsidRPr="000F18A9">
          <w:rPr>
            <w:rStyle w:val="Hyperlink"/>
            <w:noProof/>
          </w:rPr>
          <w:t>2.2.177</w:t>
        </w:r>
        <w:r>
          <w:rPr>
            <w:rFonts w:asciiTheme="minorHAnsi" w:eastAsiaTheme="minorEastAsia" w:hAnsiTheme="minorHAnsi" w:cstheme="minorBidi"/>
            <w:noProof/>
            <w:szCs w:val="22"/>
          </w:rPr>
          <w:tab/>
        </w:r>
        <w:r w:rsidRPr="000F18A9">
          <w:rPr>
            <w:rStyle w:val="Hyperlink"/>
            <w:noProof/>
          </w:rPr>
          <w:t>BOOL SetZOffset(long Id, short nOffset, BOOL bUpdate);</w:t>
        </w:r>
        <w:r>
          <w:rPr>
            <w:noProof/>
          </w:rPr>
          <w:tab/>
        </w:r>
        <w:r>
          <w:rPr>
            <w:noProof/>
          </w:rPr>
          <w:fldChar w:fldCharType="begin"/>
        </w:r>
        <w:r>
          <w:rPr>
            <w:noProof/>
          </w:rPr>
          <w:instrText xml:space="preserve"> PAGEREF _Toc365820652 \h </w:instrText>
        </w:r>
        <w:r>
          <w:rPr>
            <w:noProof/>
          </w:rPr>
        </w:r>
        <w:r>
          <w:rPr>
            <w:noProof/>
          </w:rPr>
          <w:fldChar w:fldCharType="separate"/>
        </w:r>
        <w:r>
          <w:rPr>
            <w:noProof/>
          </w:rPr>
          <w:t>43</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53" w:history="1">
        <w:r w:rsidRPr="000F18A9">
          <w:rPr>
            <w:rStyle w:val="Hyperlink"/>
            <w:noProof/>
          </w:rPr>
          <w:t>2.2.178</w:t>
        </w:r>
        <w:r>
          <w:rPr>
            <w:rFonts w:asciiTheme="minorHAnsi" w:eastAsiaTheme="minorEastAsia" w:hAnsiTheme="minorHAnsi" w:cstheme="minorBidi"/>
            <w:noProof/>
            <w:szCs w:val="22"/>
          </w:rPr>
          <w:tab/>
        </w:r>
        <w:r w:rsidRPr="000F18A9">
          <w:rPr>
            <w:rStyle w:val="Hyperlink"/>
            <w:noProof/>
          </w:rPr>
          <w:t>long GetZOffset(long Id);</w:t>
        </w:r>
        <w:r>
          <w:rPr>
            <w:noProof/>
          </w:rPr>
          <w:tab/>
        </w:r>
        <w:r>
          <w:rPr>
            <w:noProof/>
          </w:rPr>
          <w:fldChar w:fldCharType="begin"/>
        </w:r>
        <w:r>
          <w:rPr>
            <w:noProof/>
          </w:rPr>
          <w:instrText xml:space="preserve"> PAGEREF _Toc365820653 \h </w:instrText>
        </w:r>
        <w:r>
          <w:rPr>
            <w:noProof/>
          </w:rPr>
        </w:r>
        <w:r>
          <w:rPr>
            <w:noProof/>
          </w:rPr>
          <w:fldChar w:fldCharType="separate"/>
        </w:r>
        <w:r>
          <w:rPr>
            <w:noProof/>
          </w:rPr>
          <w:t>43</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54" w:history="1">
        <w:r w:rsidRPr="000F18A9">
          <w:rPr>
            <w:rStyle w:val="Hyperlink"/>
            <w:noProof/>
          </w:rPr>
          <w:t>2.2.179</w:t>
        </w:r>
        <w:r>
          <w:rPr>
            <w:rFonts w:asciiTheme="minorHAnsi" w:eastAsiaTheme="minorEastAsia" w:hAnsiTheme="minorHAnsi" w:cstheme="minorBidi"/>
            <w:noProof/>
            <w:szCs w:val="22"/>
          </w:rPr>
          <w:tab/>
        </w:r>
        <w:r w:rsidRPr="000F18A9">
          <w:rPr>
            <w:rStyle w:val="Hyperlink"/>
            <w:noProof/>
          </w:rPr>
          <w:t>void EnableFocusState(BOOL bEnable);</w:t>
        </w:r>
        <w:r>
          <w:rPr>
            <w:noProof/>
          </w:rPr>
          <w:tab/>
        </w:r>
        <w:r>
          <w:rPr>
            <w:noProof/>
          </w:rPr>
          <w:fldChar w:fldCharType="begin"/>
        </w:r>
        <w:r>
          <w:rPr>
            <w:noProof/>
          </w:rPr>
          <w:instrText xml:space="preserve"> PAGEREF _Toc365820654 \h </w:instrText>
        </w:r>
        <w:r>
          <w:rPr>
            <w:noProof/>
          </w:rPr>
        </w:r>
        <w:r>
          <w:rPr>
            <w:noProof/>
          </w:rPr>
          <w:fldChar w:fldCharType="separate"/>
        </w:r>
        <w:r>
          <w:rPr>
            <w:noProof/>
          </w:rPr>
          <w:t>44</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55" w:history="1">
        <w:r w:rsidRPr="000F18A9">
          <w:rPr>
            <w:rStyle w:val="Hyperlink"/>
            <w:noProof/>
          </w:rPr>
          <w:t>2.2.180</w:t>
        </w:r>
        <w:r>
          <w:rPr>
            <w:rFonts w:asciiTheme="minorHAnsi" w:eastAsiaTheme="minorEastAsia" w:hAnsiTheme="minorHAnsi" w:cstheme="minorBidi"/>
            <w:noProof/>
            <w:szCs w:val="22"/>
          </w:rPr>
          <w:tab/>
        </w:r>
        <w:r w:rsidRPr="000F18A9">
          <w:rPr>
            <w:rStyle w:val="Hyperlink"/>
            <w:noProof/>
          </w:rPr>
          <w:t>BOOL SetReviseToolTip(short Type);</w:t>
        </w:r>
        <w:r>
          <w:rPr>
            <w:noProof/>
          </w:rPr>
          <w:tab/>
        </w:r>
        <w:r>
          <w:rPr>
            <w:noProof/>
          </w:rPr>
          <w:fldChar w:fldCharType="begin"/>
        </w:r>
        <w:r>
          <w:rPr>
            <w:noProof/>
          </w:rPr>
          <w:instrText xml:space="preserve"> PAGEREF _Toc365820655 \h </w:instrText>
        </w:r>
        <w:r>
          <w:rPr>
            <w:noProof/>
          </w:rPr>
        </w:r>
        <w:r>
          <w:rPr>
            <w:noProof/>
          </w:rPr>
          <w:fldChar w:fldCharType="separate"/>
        </w:r>
        <w:r>
          <w:rPr>
            <w:noProof/>
          </w:rPr>
          <w:t>44</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56" w:history="1">
        <w:r w:rsidRPr="000F18A9">
          <w:rPr>
            <w:rStyle w:val="Hyperlink"/>
            <w:noProof/>
          </w:rPr>
          <w:t>2.2.181</w:t>
        </w:r>
        <w:r>
          <w:rPr>
            <w:rFonts w:asciiTheme="minorHAnsi" w:eastAsiaTheme="minorEastAsia" w:hAnsiTheme="minorHAnsi" w:cstheme="minorBidi"/>
            <w:noProof/>
            <w:szCs w:val="22"/>
          </w:rPr>
          <w:tab/>
        </w:r>
        <w:r w:rsidRPr="000F18A9">
          <w:rPr>
            <w:rStyle w:val="Hyperlink"/>
            <w:noProof/>
          </w:rPr>
          <w:t>short GetReviseToolTip();</w:t>
        </w:r>
        <w:r>
          <w:rPr>
            <w:noProof/>
          </w:rPr>
          <w:tab/>
        </w:r>
        <w:r>
          <w:rPr>
            <w:noProof/>
          </w:rPr>
          <w:fldChar w:fldCharType="begin"/>
        </w:r>
        <w:r>
          <w:rPr>
            <w:noProof/>
          </w:rPr>
          <w:instrText xml:space="preserve"> PAGEREF _Toc365820656 \h </w:instrText>
        </w:r>
        <w:r>
          <w:rPr>
            <w:noProof/>
          </w:rPr>
        </w:r>
        <w:r>
          <w:rPr>
            <w:noProof/>
          </w:rPr>
          <w:fldChar w:fldCharType="separate"/>
        </w:r>
        <w:r>
          <w:rPr>
            <w:noProof/>
          </w:rPr>
          <w:t>44</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57" w:history="1">
        <w:r w:rsidRPr="000F18A9">
          <w:rPr>
            <w:rStyle w:val="Hyperlink"/>
            <w:noProof/>
          </w:rPr>
          <w:t>2.2.182</w:t>
        </w:r>
        <w:r>
          <w:rPr>
            <w:rFonts w:asciiTheme="minorHAnsi" w:eastAsiaTheme="minorEastAsia" w:hAnsiTheme="minorHAnsi" w:cstheme="minorBidi"/>
            <w:noProof/>
            <w:szCs w:val="22"/>
          </w:rPr>
          <w:tab/>
        </w:r>
        <w:r w:rsidRPr="000F18A9">
          <w:rPr>
            <w:rStyle w:val="Hyperlink"/>
            <w:noProof/>
          </w:rPr>
          <w:t>void LimitOnePage(BOOL bLimit);</w:t>
        </w:r>
        <w:r>
          <w:rPr>
            <w:noProof/>
          </w:rPr>
          <w:tab/>
        </w:r>
        <w:r>
          <w:rPr>
            <w:noProof/>
          </w:rPr>
          <w:fldChar w:fldCharType="begin"/>
        </w:r>
        <w:r>
          <w:rPr>
            <w:noProof/>
          </w:rPr>
          <w:instrText xml:space="preserve"> PAGEREF _Toc365820657 \h </w:instrText>
        </w:r>
        <w:r>
          <w:rPr>
            <w:noProof/>
          </w:rPr>
        </w:r>
        <w:r>
          <w:rPr>
            <w:noProof/>
          </w:rPr>
          <w:fldChar w:fldCharType="separate"/>
        </w:r>
        <w:r>
          <w:rPr>
            <w:noProof/>
          </w:rPr>
          <w:t>44</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58" w:history="1">
        <w:r w:rsidRPr="000F18A9">
          <w:rPr>
            <w:rStyle w:val="Hyperlink"/>
            <w:noProof/>
          </w:rPr>
          <w:t>2.2.183</w:t>
        </w:r>
        <w:r>
          <w:rPr>
            <w:rFonts w:asciiTheme="minorHAnsi" w:eastAsiaTheme="minorEastAsia" w:hAnsiTheme="minorHAnsi" w:cstheme="minorBidi"/>
            <w:noProof/>
            <w:szCs w:val="22"/>
          </w:rPr>
          <w:tab/>
        </w:r>
        <w:r w:rsidRPr="000F18A9">
          <w:rPr>
            <w:rStyle w:val="Hyperlink"/>
            <w:noProof/>
          </w:rPr>
          <w:t>BOOL FixCoor(DATE MinTime, DATE MaxTime,</w:t>
        </w:r>
        <w:r>
          <w:rPr>
            <w:noProof/>
          </w:rPr>
          <w:tab/>
        </w:r>
        <w:r>
          <w:rPr>
            <w:noProof/>
          </w:rPr>
          <w:fldChar w:fldCharType="begin"/>
        </w:r>
        <w:r>
          <w:rPr>
            <w:noProof/>
          </w:rPr>
          <w:instrText xml:space="preserve"> PAGEREF _Toc365820658 \h </w:instrText>
        </w:r>
        <w:r>
          <w:rPr>
            <w:noProof/>
          </w:rPr>
        </w:r>
        <w:r>
          <w:rPr>
            <w:noProof/>
          </w:rPr>
          <w:fldChar w:fldCharType="separate"/>
        </w:r>
        <w:r>
          <w:rPr>
            <w:noProof/>
          </w:rPr>
          <w:t>44</w:t>
        </w:r>
        <w:r>
          <w:rPr>
            <w:noProof/>
          </w:rPr>
          <w:fldChar w:fldCharType="end"/>
        </w:r>
      </w:hyperlink>
    </w:p>
    <w:p w:rsidR="00400CE4" w:rsidRDefault="00400CE4">
      <w:pPr>
        <w:pStyle w:val="TOC3"/>
        <w:tabs>
          <w:tab w:val="right" w:leader="dot" w:pos="8296"/>
        </w:tabs>
        <w:rPr>
          <w:rFonts w:asciiTheme="minorHAnsi" w:eastAsiaTheme="minorEastAsia" w:hAnsiTheme="minorHAnsi" w:cstheme="minorBidi"/>
          <w:noProof/>
          <w:szCs w:val="22"/>
        </w:rPr>
      </w:pPr>
      <w:hyperlink w:anchor="_Toc365820659" w:history="1">
        <w:r w:rsidRPr="000F18A9">
          <w:rPr>
            <w:rStyle w:val="Hyperlink"/>
            <w:noProof/>
          </w:rPr>
          <w:t>float MinValue, float MaxValue, short Mask);</w:t>
        </w:r>
        <w:r>
          <w:rPr>
            <w:noProof/>
          </w:rPr>
          <w:tab/>
        </w:r>
        <w:r>
          <w:rPr>
            <w:noProof/>
          </w:rPr>
          <w:fldChar w:fldCharType="begin"/>
        </w:r>
        <w:r>
          <w:rPr>
            <w:noProof/>
          </w:rPr>
          <w:instrText xml:space="preserve"> PAGEREF _Toc365820659 \h </w:instrText>
        </w:r>
        <w:r>
          <w:rPr>
            <w:noProof/>
          </w:rPr>
        </w:r>
        <w:r>
          <w:rPr>
            <w:noProof/>
          </w:rPr>
          <w:fldChar w:fldCharType="separate"/>
        </w:r>
        <w:r>
          <w:rPr>
            <w:noProof/>
          </w:rPr>
          <w:t>44</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60" w:history="1">
        <w:r w:rsidRPr="000F18A9">
          <w:rPr>
            <w:rStyle w:val="Hyperlink"/>
            <w:noProof/>
          </w:rPr>
          <w:t>2.2.184</w:t>
        </w:r>
        <w:r>
          <w:rPr>
            <w:rFonts w:asciiTheme="minorHAnsi" w:eastAsiaTheme="minorEastAsia" w:hAnsiTheme="minorHAnsi" w:cstheme="minorBidi"/>
            <w:noProof/>
            <w:szCs w:val="22"/>
          </w:rPr>
          <w:tab/>
        </w:r>
        <w:r w:rsidRPr="000F18A9">
          <w:rPr>
            <w:rStyle w:val="Hyperlink"/>
            <w:noProof/>
          </w:rPr>
          <w:t>short GetFixCoor(DATE* pMinTime, DATE* pMaxTime,</w:t>
        </w:r>
        <w:r>
          <w:rPr>
            <w:noProof/>
          </w:rPr>
          <w:tab/>
        </w:r>
        <w:r>
          <w:rPr>
            <w:noProof/>
          </w:rPr>
          <w:fldChar w:fldCharType="begin"/>
        </w:r>
        <w:r>
          <w:rPr>
            <w:noProof/>
          </w:rPr>
          <w:instrText xml:space="preserve"> PAGEREF _Toc365820660 \h </w:instrText>
        </w:r>
        <w:r>
          <w:rPr>
            <w:noProof/>
          </w:rPr>
        </w:r>
        <w:r>
          <w:rPr>
            <w:noProof/>
          </w:rPr>
          <w:fldChar w:fldCharType="separate"/>
        </w:r>
        <w:r>
          <w:rPr>
            <w:noProof/>
          </w:rPr>
          <w:t>44</w:t>
        </w:r>
        <w:r>
          <w:rPr>
            <w:noProof/>
          </w:rPr>
          <w:fldChar w:fldCharType="end"/>
        </w:r>
      </w:hyperlink>
    </w:p>
    <w:p w:rsidR="00400CE4" w:rsidRDefault="00400CE4">
      <w:pPr>
        <w:pStyle w:val="TOC3"/>
        <w:tabs>
          <w:tab w:val="right" w:leader="dot" w:pos="8296"/>
        </w:tabs>
        <w:rPr>
          <w:rFonts w:asciiTheme="minorHAnsi" w:eastAsiaTheme="minorEastAsia" w:hAnsiTheme="minorHAnsi" w:cstheme="minorBidi"/>
          <w:noProof/>
          <w:szCs w:val="22"/>
        </w:rPr>
      </w:pPr>
      <w:hyperlink w:anchor="_Toc365820661" w:history="1">
        <w:r w:rsidRPr="000F18A9">
          <w:rPr>
            <w:rStyle w:val="Hyperlink"/>
            <w:noProof/>
          </w:rPr>
          <w:t>float* pMinValue, float* pMaxValue);</w:t>
        </w:r>
        <w:r>
          <w:rPr>
            <w:noProof/>
          </w:rPr>
          <w:tab/>
        </w:r>
        <w:r>
          <w:rPr>
            <w:noProof/>
          </w:rPr>
          <w:fldChar w:fldCharType="begin"/>
        </w:r>
        <w:r>
          <w:rPr>
            <w:noProof/>
          </w:rPr>
          <w:instrText xml:space="preserve"> PAGEREF _Toc365820661 \h </w:instrText>
        </w:r>
        <w:r>
          <w:rPr>
            <w:noProof/>
          </w:rPr>
        </w:r>
        <w:r>
          <w:rPr>
            <w:noProof/>
          </w:rPr>
          <w:fldChar w:fldCharType="separate"/>
        </w:r>
        <w:r>
          <w:rPr>
            <w:noProof/>
          </w:rPr>
          <w:t>44</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62" w:history="1">
        <w:r w:rsidRPr="000F18A9">
          <w:rPr>
            <w:rStyle w:val="Hyperlink"/>
            <w:noProof/>
          </w:rPr>
          <w:t>2.2.185</w:t>
        </w:r>
        <w:r>
          <w:rPr>
            <w:rFonts w:asciiTheme="minorHAnsi" w:eastAsiaTheme="minorEastAsia" w:hAnsiTheme="minorHAnsi" w:cstheme="minorBidi"/>
            <w:noProof/>
            <w:szCs w:val="22"/>
          </w:rPr>
          <w:tab/>
        </w:r>
        <w:r w:rsidRPr="000F18A9">
          <w:rPr>
            <w:rStyle w:val="Hyperlink"/>
            <w:noProof/>
          </w:rPr>
          <w:t>BOOL RefreshLimitedOrFixedCoor();</w:t>
        </w:r>
        <w:r>
          <w:rPr>
            <w:noProof/>
          </w:rPr>
          <w:tab/>
        </w:r>
        <w:r>
          <w:rPr>
            <w:noProof/>
          </w:rPr>
          <w:fldChar w:fldCharType="begin"/>
        </w:r>
        <w:r>
          <w:rPr>
            <w:noProof/>
          </w:rPr>
          <w:instrText xml:space="preserve"> PAGEREF _Toc365820662 \h </w:instrText>
        </w:r>
        <w:r>
          <w:rPr>
            <w:noProof/>
          </w:rPr>
        </w:r>
        <w:r>
          <w:rPr>
            <w:noProof/>
          </w:rPr>
          <w:fldChar w:fldCharType="separate"/>
        </w:r>
        <w:r>
          <w:rPr>
            <w:noProof/>
          </w:rPr>
          <w:t>45</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63" w:history="1">
        <w:r w:rsidRPr="000F18A9">
          <w:rPr>
            <w:rStyle w:val="Hyperlink"/>
            <w:noProof/>
          </w:rPr>
          <w:t>2.2.186</w:t>
        </w:r>
        <w:r>
          <w:rPr>
            <w:rFonts w:asciiTheme="minorHAnsi" w:eastAsiaTheme="minorEastAsia" w:hAnsiTheme="minorHAnsi" w:cstheme="minorBidi"/>
            <w:noProof/>
            <w:szCs w:val="22"/>
          </w:rPr>
          <w:tab/>
        </w:r>
        <w:r w:rsidRPr="000F18A9">
          <w:rPr>
            <w:rStyle w:val="Hyperlink"/>
            <w:noProof/>
          </w:rPr>
          <w:t>BOOL SetLimitOnePageMode(short Mode);</w:t>
        </w:r>
        <w:r>
          <w:rPr>
            <w:noProof/>
          </w:rPr>
          <w:tab/>
        </w:r>
        <w:r>
          <w:rPr>
            <w:noProof/>
          </w:rPr>
          <w:fldChar w:fldCharType="begin"/>
        </w:r>
        <w:r>
          <w:rPr>
            <w:noProof/>
          </w:rPr>
          <w:instrText xml:space="preserve"> PAGEREF _Toc365820663 \h </w:instrText>
        </w:r>
        <w:r>
          <w:rPr>
            <w:noProof/>
          </w:rPr>
        </w:r>
        <w:r>
          <w:rPr>
            <w:noProof/>
          </w:rPr>
          <w:fldChar w:fldCharType="separate"/>
        </w:r>
        <w:r>
          <w:rPr>
            <w:noProof/>
          </w:rPr>
          <w:t>46</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64" w:history="1">
        <w:r w:rsidRPr="000F18A9">
          <w:rPr>
            <w:rStyle w:val="Hyperlink"/>
            <w:noProof/>
          </w:rPr>
          <w:t>2.2.187</w:t>
        </w:r>
        <w:r>
          <w:rPr>
            <w:rFonts w:asciiTheme="minorHAnsi" w:eastAsiaTheme="minorEastAsia" w:hAnsiTheme="minorHAnsi" w:cstheme="minorBidi"/>
            <w:noProof/>
            <w:szCs w:val="22"/>
          </w:rPr>
          <w:tab/>
        </w:r>
        <w:r w:rsidRPr="000F18A9">
          <w:rPr>
            <w:rStyle w:val="Hyperlink"/>
            <w:noProof/>
          </w:rPr>
          <w:t>short GetLimitOnePageMode();</w:t>
        </w:r>
        <w:r>
          <w:rPr>
            <w:noProof/>
          </w:rPr>
          <w:tab/>
        </w:r>
        <w:r>
          <w:rPr>
            <w:noProof/>
          </w:rPr>
          <w:fldChar w:fldCharType="begin"/>
        </w:r>
        <w:r>
          <w:rPr>
            <w:noProof/>
          </w:rPr>
          <w:instrText xml:space="preserve"> PAGEREF _Toc365820664 \h </w:instrText>
        </w:r>
        <w:r>
          <w:rPr>
            <w:noProof/>
          </w:rPr>
        </w:r>
        <w:r>
          <w:rPr>
            <w:noProof/>
          </w:rPr>
          <w:fldChar w:fldCharType="separate"/>
        </w:r>
        <w:r>
          <w:rPr>
            <w:noProof/>
          </w:rPr>
          <w:t>46</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65" w:history="1">
        <w:r w:rsidRPr="000F18A9">
          <w:rPr>
            <w:rStyle w:val="Hyperlink"/>
            <w:noProof/>
          </w:rPr>
          <w:t>2.2.188</w:t>
        </w:r>
        <w:r>
          <w:rPr>
            <w:rFonts w:asciiTheme="minorHAnsi" w:eastAsiaTheme="minorEastAsia" w:hAnsiTheme="minorHAnsi" w:cstheme="minorBidi"/>
            <w:noProof/>
            <w:szCs w:val="22"/>
          </w:rPr>
          <w:tab/>
        </w:r>
        <w:r w:rsidRPr="000F18A9">
          <w:rPr>
            <w:rStyle w:val="Hyperlink"/>
            <w:noProof/>
          </w:rPr>
          <w:t>void EnablePreview(BOOL bEnable);</w:t>
        </w:r>
        <w:r>
          <w:rPr>
            <w:noProof/>
          </w:rPr>
          <w:tab/>
        </w:r>
        <w:r>
          <w:rPr>
            <w:noProof/>
          </w:rPr>
          <w:fldChar w:fldCharType="begin"/>
        </w:r>
        <w:r>
          <w:rPr>
            <w:noProof/>
          </w:rPr>
          <w:instrText xml:space="preserve"> PAGEREF _Toc365820665 \h </w:instrText>
        </w:r>
        <w:r>
          <w:rPr>
            <w:noProof/>
          </w:rPr>
        </w:r>
        <w:r>
          <w:rPr>
            <w:noProof/>
          </w:rPr>
          <w:fldChar w:fldCharType="separate"/>
        </w:r>
        <w:r>
          <w:rPr>
            <w:noProof/>
          </w:rPr>
          <w:t>46</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66" w:history="1">
        <w:r w:rsidRPr="000F18A9">
          <w:rPr>
            <w:rStyle w:val="Hyperlink"/>
            <w:noProof/>
          </w:rPr>
          <w:t>2.2.189</w:t>
        </w:r>
        <w:r>
          <w:rPr>
            <w:rFonts w:asciiTheme="minorHAnsi" w:eastAsiaTheme="minorEastAsia" w:hAnsiTheme="minorHAnsi" w:cstheme="minorBidi"/>
            <w:noProof/>
            <w:szCs w:val="22"/>
          </w:rPr>
          <w:tab/>
        </w:r>
        <w:r w:rsidRPr="000F18A9">
          <w:rPr>
            <w:rStyle w:val="Hyperlink"/>
            <w:noProof/>
          </w:rPr>
          <w:t>void SetWaterMark(LPCTSTR pWaterMark);</w:t>
        </w:r>
        <w:r>
          <w:rPr>
            <w:noProof/>
          </w:rPr>
          <w:tab/>
        </w:r>
        <w:r>
          <w:rPr>
            <w:noProof/>
          </w:rPr>
          <w:fldChar w:fldCharType="begin"/>
        </w:r>
        <w:r>
          <w:rPr>
            <w:noProof/>
          </w:rPr>
          <w:instrText xml:space="preserve"> PAGEREF _Toc365820666 \h </w:instrText>
        </w:r>
        <w:r>
          <w:rPr>
            <w:noProof/>
          </w:rPr>
        </w:r>
        <w:r>
          <w:rPr>
            <w:noProof/>
          </w:rPr>
          <w:fldChar w:fldCharType="separate"/>
        </w:r>
        <w:r>
          <w:rPr>
            <w:noProof/>
          </w:rPr>
          <w:t>46</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67" w:history="1">
        <w:r w:rsidRPr="000F18A9">
          <w:rPr>
            <w:rStyle w:val="Hyperlink"/>
            <w:noProof/>
          </w:rPr>
          <w:t>2.2.190</w:t>
        </w:r>
        <w:r>
          <w:rPr>
            <w:rFonts w:asciiTheme="minorHAnsi" w:eastAsiaTheme="minorEastAsia" w:hAnsiTheme="minorHAnsi" w:cstheme="minorBidi"/>
            <w:noProof/>
            <w:szCs w:val="22"/>
          </w:rPr>
          <w:tab/>
        </w:r>
        <w:r w:rsidRPr="000F18A9">
          <w:rPr>
            <w:rStyle w:val="Hyperlink"/>
            <w:noProof/>
          </w:rPr>
          <w:t>long GetSysState();</w:t>
        </w:r>
        <w:r>
          <w:rPr>
            <w:noProof/>
          </w:rPr>
          <w:tab/>
        </w:r>
        <w:r>
          <w:rPr>
            <w:noProof/>
          </w:rPr>
          <w:fldChar w:fldCharType="begin"/>
        </w:r>
        <w:r>
          <w:rPr>
            <w:noProof/>
          </w:rPr>
          <w:instrText xml:space="preserve"> PAGEREF _Toc365820667 \h </w:instrText>
        </w:r>
        <w:r>
          <w:rPr>
            <w:noProof/>
          </w:rPr>
        </w:r>
        <w:r>
          <w:rPr>
            <w:noProof/>
          </w:rPr>
          <w:fldChar w:fldCharType="separate"/>
        </w:r>
        <w:r>
          <w:rPr>
            <w:noProof/>
          </w:rPr>
          <w:t>46</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68" w:history="1">
        <w:r w:rsidRPr="000F18A9">
          <w:rPr>
            <w:rStyle w:val="Hyperlink"/>
            <w:noProof/>
          </w:rPr>
          <w:t>2.2.191</w:t>
        </w:r>
        <w:r>
          <w:rPr>
            <w:rFonts w:asciiTheme="minorHAnsi" w:eastAsiaTheme="minorEastAsia" w:hAnsiTheme="minorHAnsi" w:cstheme="minorBidi"/>
            <w:noProof/>
            <w:szCs w:val="22"/>
          </w:rPr>
          <w:tab/>
        </w:r>
        <w:r w:rsidRPr="000F18A9">
          <w:rPr>
            <w:rStyle w:val="Hyperlink"/>
            <w:noProof/>
          </w:rPr>
          <w:t>void SetTension(float Tension);</w:t>
        </w:r>
        <w:r>
          <w:rPr>
            <w:noProof/>
          </w:rPr>
          <w:tab/>
        </w:r>
        <w:r>
          <w:rPr>
            <w:noProof/>
          </w:rPr>
          <w:fldChar w:fldCharType="begin"/>
        </w:r>
        <w:r>
          <w:rPr>
            <w:noProof/>
          </w:rPr>
          <w:instrText xml:space="preserve"> PAGEREF _Toc365820668 \h </w:instrText>
        </w:r>
        <w:r>
          <w:rPr>
            <w:noProof/>
          </w:rPr>
        </w:r>
        <w:r>
          <w:rPr>
            <w:noProof/>
          </w:rPr>
          <w:fldChar w:fldCharType="separate"/>
        </w:r>
        <w:r>
          <w:rPr>
            <w:noProof/>
          </w:rPr>
          <w:t>46</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69" w:history="1">
        <w:r w:rsidRPr="000F18A9">
          <w:rPr>
            <w:rStyle w:val="Hyperlink"/>
            <w:noProof/>
          </w:rPr>
          <w:t>2.2.192</w:t>
        </w:r>
        <w:r>
          <w:rPr>
            <w:rFonts w:asciiTheme="minorHAnsi" w:eastAsiaTheme="minorEastAsia" w:hAnsiTheme="minorHAnsi" w:cstheme="minorBidi"/>
            <w:noProof/>
            <w:szCs w:val="22"/>
          </w:rPr>
          <w:tab/>
        </w:r>
        <w:r w:rsidRPr="000F18A9">
          <w:rPr>
            <w:rStyle w:val="Hyperlink"/>
            <w:noProof/>
          </w:rPr>
          <w:t>float GetTension();</w:t>
        </w:r>
        <w:r>
          <w:rPr>
            <w:noProof/>
          </w:rPr>
          <w:tab/>
        </w:r>
        <w:r>
          <w:rPr>
            <w:noProof/>
          </w:rPr>
          <w:fldChar w:fldCharType="begin"/>
        </w:r>
        <w:r>
          <w:rPr>
            <w:noProof/>
          </w:rPr>
          <w:instrText xml:space="preserve"> PAGEREF _Toc365820669 \h </w:instrText>
        </w:r>
        <w:r>
          <w:rPr>
            <w:noProof/>
          </w:rPr>
        </w:r>
        <w:r>
          <w:rPr>
            <w:noProof/>
          </w:rPr>
          <w:fldChar w:fldCharType="separate"/>
        </w:r>
        <w:r>
          <w:rPr>
            <w:noProof/>
          </w:rPr>
          <w:t>46</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70" w:history="1">
        <w:r w:rsidRPr="000F18A9">
          <w:rPr>
            <w:rStyle w:val="Hyperlink"/>
            <w:noProof/>
          </w:rPr>
          <w:t>2.2.193</w:t>
        </w:r>
        <w:r>
          <w:rPr>
            <w:rFonts w:asciiTheme="minorHAnsi" w:eastAsiaTheme="minorEastAsia" w:hAnsiTheme="minorHAnsi" w:cstheme="minorBidi"/>
            <w:noProof/>
            <w:szCs w:val="22"/>
          </w:rPr>
          <w:tab/>
        </w:r>
        <w:r w:rsidRPr="000F18A9">
          <w:rPr>
            <w:rStyle w:val="Hyperlink"/>
            <w:noProof/>
          </w:rPr>
          <w:t>long LoadPlugIn(LPCTSTR pFileName, short Type, long Mask);</w:t>
        </w:r>
        <w:r>
          <w:rPr>
            <w:noProof/>
          </w:rPr>
          <w:tab/>
        </w:r>
        <w:r>
          <w:rPr>
            <w:noProof/>
          </w:rPr>
          <w:fldChar w:fldCharType="begin"/>
        </w:r>
        <w:r>
          <w:rPr>
            <w:noProof/>
          </w:rPr>
          <w:instrText xml:space="preserve"> PAGEREF _Toc365820670 \h </w:instrText>
        </w:r>
        <w:r>
          <w:rPr>
            <w:noProof/>
          </w:rPr>
        </w:r>
        <w:r>
          <w:rPr>
            <w:noProof/>
          </w:rPr>
          <w:fldChar w:fldCharType="separate"/>
        </w:r>
        <w:r>
          <w:rPr>
            <w:noProof/>
          </w:rPr>
          <w:t>47</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71" w:history="1">
        <w:r w:rsidRPr="000F18A9">
          <w:rPr>
            <w:rStyle w:val="Hyperlink"/>
            <w:noProof/>
          </w:rPr>
          <w:t>2.2.194</w:t>
        </w:r>
        <w:r>
          <w:rPr>
            <w:rFonts w:asciiTheme="minorHAnsi" w:eastAsiaTheme="minorEastAsia" w:hAnsiTheme="minorHAnsi" w:cstheme="minorBidi"/>
            <w:noProof/>
            <w:szCs w:val="22"/>
          </w:rPr>
          <w:tab/>
        </w:r>
        <w:r w:rsidRPr="000F18A9">
          <w:rPr>
            <w:rStyle w:val="Hyperlink"/>
            <w:noProof/>
          </w:rPr>
          <w:t>long LoadLuaScript(LPCTSTR pFileName, short Type, long Mask);</w:t>
        </w:r>
        <w:r>
          <w:rPr>
            <w:noProof/>
          </w:rPr>
          <w:tab/>
        </w:r>
        <w:r>
          <w:rPr>
            <w:noProof/>
          </w:rPr>
          <w:fldChar w:fldCharType="begin"/>
        </w:r>
        <w:r>
          <w:rPr>
            <w:noProof/>
          </w:rPr>
          <w:instrText xml:space="preserve"> PAGEREF _Toc365820671 \h </w:instrText>
        </w:r>
        <w:r>
          <w:rPr>
            <w:noProof/>
          </w:rPr>
        </w:r>
        <w:r>
          <w:rPr>
            <w:noProof/>
          </w:rPr>
          <w:fldChar w:fldCharType="separate"/>
        </w:r>
        <w:r>
          <w:rPr>
            <w:noProof/>
          </w:rPr>
          <w:t>47</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72" w:history="1">
        <w:r w:rsidRPr="000F18A9">
          <w:rPr>
            <w:rStyle w:val="Hyperlink"/>
            <w:noProof/>
          </w:rPr>
          <w:t>2.2.195</w:t>
        </w:r>
        <w:r>
          <w:rPr>
            <w:rFonts w:asciiTheme="minorHAnsi" w:eastAsiaTheme="minorEastAsia" w:hAnsiTheme="minorHAnsi" w:cstheme="minorBidi"/>
            <w:noProof/>
            <w:szCs w:val="22"/>
          </w:rPr>
          <w:tab/>
        </w:r>
        <w:r w:rsidRPr="000F18A9">
          <w:rPr>
            <w:rStyle w:val="Hyperlink"/>
            <w:noProof/>
          </w:rPr>
          <w:t>CString GetLuaVer();</w:t>
        </w:r>
        <w:r>
          <w:rPr>
            <w:noProof/>
          </w:rPr>
          <w:tab/>
        </w:r>
        <w:r>
          <w:rPr>
            <w:noProof/>
          </w:rPr>
          <w:fldChar w:fldCharType="begin"/>
        </w:r>
        <w:r>
          <w:rPr>
            <w:noProof/>
          </w:rPr>
          <w:instrText xml:space="preserve"> PAGEREF _Toc365820672 \h </w:instrText>
        </w:r>
        <w:r>
          <w:rPr>
            <w:noProof/>
          </w:rPr>
        </w:r>
        <w:r>
          <w:rPr>
            <w:noProof/>
          </w:rPr>
          <w:fldChar w:fldCharType="separate"/>
        </w:r>
        <w:r>
          <w:rPr>
            <w:noProof/>
          </w:rPr>
          <w:t>47</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73" w:history="1">
        <w:r w:rsidRPr="000F18A9">
          <w:rPr>
            <w:rStyle w:val="Hyperlink"/>
            <w:noProof/>
          </w:rPr>
          <w:t>2.2.196</w:t>
        </w:r>
        <w:r>
          <w:rPr>
            <w:rFonts w:asciiTheme="minorHAnsi" w:eastAsiaTheme="minorEastAsia" w:hAnsiTheme="minorHAnsi" w:cstheme="minorBidi"/>
            <w:noProof/>
            <w:szCs w:val="22"/>
          </w:rPr>
          <w:tab/>
        </w:r>
        <w:r w:rsidRPr="000F18A9">
          <w:rPr>
            <w:rStyle w:val="Hyperlink"/>
            <w:noProof/>
          </w:rPr>
          <w:t>BOOL  AppendLegendEx(LPCTSTR pSign,</w:t>
        </w:r>
        <w:r>
          <w:rPr>
            <w:noProof/>
          </w:rPr>
          <w:tab/>
        </w:r>
        <w:r>
          <w:rPr>
            <w:noProof/>
          </w:rPr>
          <w:fldChar w:fldCharType="begin"/>
        </w:r>
        <w:r>
          <w:rPr>
            <w:noProof/>
          </w:rPr>
          <w:instrText xml:space="preserve"> PAGEREF _Toc365820673 \h </w:instrText>
        </w:r>
        <w:r>
          <w:rPr>
            <w:noProof/>
          </w:rPr>
        </w:r>
        <w:r>
          <w:rPr>
            <w:noProof/>
          </w:rPr>
          <w:fldChar w:fldCharType="separate"/>
        </w:r>
        <w:r>
          <w:rPr>
            <w:noProof/>
          </w:rPr>
          <w:t>48</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74" w:history="1">
        <w:r w:rsidRPr="000F18A9">
          <w:rPr>
            <w:rStyle w:val="Hyperlink"/>
            <w:noProof/>
          </w:rPr>
          <w:t>2.2.197</w:t>
        </w:r>
        <w:r>
          <w:rPr>
            <w:rFonts w:asciiTheme="minorHAnsi" w:eastAsiaTheme="minorEastAsia" w:hAnsiTheme="minorHAnsi" w:cstheme="minorBidi"/>
            <w:noProof/>
            <w:szCs w:val="22"/>
          </w:rPr>
          <w:tab/>
        </w:r>
        <w:r w:rsidRPr="000F18A9">
          <w:rPr>
            <w:rStyle w:val="Hyperlink"/>
            <w:noProof/>
          </w:rPr>
          <w:t>OLE_COLOR BeginNodeColor, OLE_COLOR EndNodeColor,</w:t>
        </w:r>
        <w:r>
          <w:rPr>
            <w:noProof/>
          </w:rPr>
          <w:tab/>
        </w:r>
        <w:r>
          <w:rPr>
            <w:noProof/>
          </w:rPr>
          <w:fldChar w:fldCharType="begin"/>
        </w:r>
        <w:r>
          <w:rPr>
            <w:noProof/>
          </w:rPr>
          <w:instrText xml:space="preserve"> PAGEREF _Toc365820674 \h </w:instrText>
        </w:r>
        <w:r>
          <w:rPr>
            <w:noProof/>
          </w:rPr>
        </w:r>
        <w:r>
          <w:rPr>
            <w:noProof/>
          </w:rPr>
          <w:fldChar w:fldCharType="separate"/>
        </w:r>
        <w:r>
          <w:rPr>
            <w:noProof/>
          </w:rPr>
          <w:t>48</w:t>
        </w:r>
        <w:r>
          <w:rPr>
            <w:noProof/>
          </w:rPr>
          <w:fldChar w:fldCharType="end"/>
        </w:r>
      </w:hyperlink>
    </w:p>
    <w:p w:rsidR="00400CE4" w:rsidRDefault="00400CE4">
      <w:pPr>
        <w:pStyle w:val="TOC3"/>
        <w:tabs>
          <w:tab w:val="right" w:leader="dot" w:pos="8296"/>
        </w:tabs>
        <w:rPr>
          <w:rFonts w:asciiTheme="minorHAnsi" w:eastAsiaTheme="minorEastAsia" w:hAnsiTheme="minorHAnsi" w:cstheme="minorBidi"/>
          <w:noProof/>
          <w:szCs w:val="22"/>
        </w:rPr>
      </w:pPr>
      <w:hyperlink w:anchor="_Toc365820675" w:history="1">
        <w:r w:rsidRPr="000F18A9">
          <w:rPr>
            <w:rStyle w:val="Hyperlink"/>
            <w:noProof/>
          </w:rPr>
          <w:t>OLE_COLOR SelectedNodeColor, short NodeModeEx);</w:t>
        </w:r>
        <w:r>
          <w:rPr>
            <w:noProof/>
          </w:rPr>
          <w:tab/>
        </w:r>
        <w:r>
          <w:rPr>
            <w:noProof/>
          </w:rPr>
          <w:fldChar w:fldCharType="begin"/>
        </w:r>
        <w:r>
          <w:rPr>
            <w:noProof/>
          </w:rPr>
          <w:instrText xml:space="preserve"> PAGEREF _Toc365820675 \h </w:instrText>
        </w:r>
        <w:r>
          <w:rPr>
            <w:noProof/>
          </w:rPr>
        </w:r>
        <w:r>
          <w:rPr>
            <w:noProof/>
          </w:rPr>
          <w:fldChar w:fldCharType="separate"/>
        </w:r>
        <w:r>
          <w:rPr>
            <w:noProof/>
          </w:rPr>
          <w:t>48</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76" w:history="1">
        <w:r w:rsidRPr="000F18A9">
          <w:rPr>
            <w:rStyle w:val="Hyperlink"/>
            <w:noProof/>
          </w:rPr>
          <w:t>2.2.198</w:t>
        </w:r>
        <w:r>
          <w:rPr>
            <w:rFonts w:asciiTheme="minorHAnsi" w:eastAsiaTheme="minorEastAsia" w:hAnsiTheme="minorHAnsi" w:cstheme="minorBidi"/>
            <w:noProof/>
            <w:szCs w:val="22"/>
          </w:rPr>
          <w:tab/>
        </w:r>
        <w:r w:rsidRPr="000F18A9">
          <w:rPr>
            <w:rStyle w:val="Hyperlink"/>
            <w:noProof/>
          </w:rPr>
          <w:t>BOOL GetLegendEx(LPCTSTR pSign,</w:t>
        </w:r>
        <w:r>
          <w:rPr>
            <w:noProof/>
          </w:rPr>
          <w:tab/>
        </w:r>
        <w:r>
          <w:rPr>
            <w:noProof/>
          </w:rPr>
          <w:fldChar w:fldCharType="begin"/>
        </w:r>
        <w:r>
          <w:rPr>
            <w:noProof/>
          </w:rPr>
          <w:instrText xml:space="preserve"> PAGEREF _Toc365820676 \h </w:instrText>
        </w:r>
        <w:r>
          <w:rPr>
            <w:noProof/>
          </w:rPr>
        </w:r>
        <w:r>
          <w:rPr>
            <w:noProof/>
          </w:rPr>
          <w:fldChar w:fldCharType="separate"/>
        </w:r>
        <w:r>
          <w:rPr>
            <w:noProof/>
          </w:rPr>
          <w:t>48</w:t>
        </w:r>
        <w:r>
          <w:rPr>
            <w:noProof/>
          </w:rPr>
          <w:fldChar w:fldCharType="end"/>
        </w:r>
      </w:hyperlink>
    </w:p>
    <w:p w:rsidR="00400CE4" w:rsidRDefault="00400CE4">
      <w:pPr>
        <w:pStyle w:val="TOC3"/>
        <w:tabs>
          <w:tab w:val="right" w:leader="dot" w:pos="8296"/>
        </w:tabs>
        <w:rPr>
          <w:rFonts w:asciiTheme="minorHAnsi" w:eastAsiaTheme="minorEastAsia" w:hAnsiTheme="minorHAnsi" w:cstheme="minorBidi"/>
          <w:noProof/>
          <w:szCs w:val="22"/>
        </w:rPr>
      </w:pPr>
      <w:hyperlink w:anchor="_Toc365820677" w:history="1">
        <w:r w:rsidRPr="000F18A9">
          <w:rPr>
            <w:rStyle w:val="Hyperlink"/>
            <w:noProof/>
          </w:rPr>
          <w:t>OLE_COLOR* pBeginNodeColor, OLE_COLOR* pEndNodeColor,</w:t>
        </w:r>
        <w:r>
          <w:rPr>
            <w:noProof/>
          </w:rPr>
          <w:tab/>
        </w:r>
        <w:r>
          <w:rPr>
            <w:noProof/>
          </w:rPr>
          <w:fldChar w:fldCharType="begin"/>
        </w:r>
        <w:r>
          <w:rPr>
            <w:noProof/>
          </w:rPr>
          <w:instrText xml:space="preserve"> PAGEREF _Toc365820677 \h </w:instrText>
        </w:r>
        <w:r>
          <w:rPr>
            <w:noProof/>
          </w:rPr>
        </w:r>
        <w:r>
          <w:rPr>
            <w:noProof/>
          </w:rPr>
          <w:fldChar w:fldCharType="separate"/>
        </w:r>
        <w:r>
          <w:rPr>
            <w:noProof/>
          </w:rPr>
          <w:t>48</w:t>
        </w:r>
        <w:r>
          <w:rPr>
            <w:noProof/>
          </w:rPr>
          <w:fldChar w:fldCharType="end"/>
        </w:r>
      </w:hyperlink>
    </w:p>
    <w:p w:rsidR="00400CE4" w:rsidRDefault="00400CE4">
      <w:pPr>
        <w:pStyle w:val="TOC3"/>
        <w:tabs>
          <w:tab w:val="right" w:leader="dot" w:pos="8296"/>
        </w:tabs>
        <w:rPr>
          <w:rFonts w:asciiTheme="minorHAnsi" w:eastAsiaTheme="minorEastAsia" w:hAnsiTheme="minorHAnsi" w:cstheme="minorBidi"/>
          <w:noProof/>
          <w:szCs w:val="22"/>
        </w:rPr>
      </w:pPr>
      <w:hyperlink w:anchor="_Toc365820678" w:history="1">
        <w:r w:rsidRPr="000F18A9">
          <w:rPr>
            <w:rStyle w:val="Hyperlink"/>
            <w:noProof/>
          </w:rPr>
          <w:t>OLE_COLOR* pSelectedNodeColor, short* pNodeModeEx);</w:t>
        </w:r>
        <w:r>
          <w:rPr>
            <w:noProof/>
          </w:rPr>
          <w:tab/>
        </w:r>
        <w:r>
          <w:rPr>
            <w:noProof/>
          </w:rPr>
          <w:fldChar w:fldCharType="begin"/>
        </w:r>
        <w:r>
          <w:rPr>
            <w:noProof/>
          </w:rPr>
          <w:instrText xml:space="preserve"> PAGEREF _Toc365820678 \h </w:instrText>
        </w:r>
        <w:r>
          <w:rPr>
            <w:noProof/>
          </w:rPr>
        </w:r>
        <w:r>
          <w:rPr>
            <w:noProof/>
          </w:rPr>
          <w:fldChar w:fldCharType="separate"/>
        </w:r>
        <w:r>
          <w:rPr>
            <w:noProof/>
          </w:rPr>
          <w:t>48</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79" w:history="1">
        <w:r w:rsidRPr="000F18A9">
          <w:rPr>
            <w:rStyle w:val="Hyperlink"/>
            <w:noProof/>
          </w:rPr>
          <w:t>2.2.199</w:t>
        </w:r>
        <w:r>
          <w:rPr>
            <w:rFonts w:asciiTheme="minorHAnsi" w:eastAsiaTheme="minorEastAsia" w:hAnsiTheme="minorHAnsi" w:cstheme="minorBidi"/>
            <w:noProof/>
            <w:szCs w:val="22"/>
          </w:rPr>
          <w:tab/>
        </w:r>
        <w:r w:rsidRPr="000F18A9">
          <w:rPr>
            <w:rStyle w:val="Hyperlink"/>
            <w:noProof/>
          </w:rPr>
          <w:t>BOOL  GetLegendEx2(short nIndex, OLE_COLOR* pBeginNodeColor,</w:t>
        </w:r>
        <w:r>
          <w:rPr>
            <w:noProof/>
          </w:rPr>
          <w:tab/>
        </w:r>
        <w:r>
          <w:rPr>
            <w:noProof/>
          </w:rPr>
          <w:fldChar w:fldCharType="begin"/>
        </w:r>
        <w:r>
          <w:rPr>
            <w:noProof/>
          </w:rPr>
          <w:instrText xml:space="preserve"> PAGEREF _Toc365820679 \h </w:instrText>
        </w:r>
        <w:r>
          <w:rPr>
            <w:noProof/>
          </w:rPr>
        </w:r>
        <w:r>
          <w:rPr>
            <w:noProof/>
          </w:rPr>
          <w:fldChar w:fldCharType="separate"/>
        </w:r>
        <w:r>
          <w:rPr>
            <w:noProof/>
          </w:rPr>
          <w:t>48</w:t>
        </w:r>
        <w:r>
          <w:rPr>
            <w:noProof/>
          </w:rPr>
          <w:fldChar w:fldCharType="end"/>
        </w:r>
      </w:hyperlink>
    </w:p>
    <w:p w:rsidR="00400CE4" w:rsidRDefault="00400CE4">
      <w:pPr>
        <w:pStyle w:val="TOC3"/>
        <w:tabs>
          <w:tab w:val="right" w:leader="dot" w:pos="8296"/>
        </w:tabs>
        <w:rPr>
          <w:rFonts w:asciiTheme="minorHAnsi" w:eastAsiaTheme="minorEastAsia" w:hAnsiTheme="minorHAnsi" w:cstheme="minorBidi"/>
          <w:noProof/>
          <w:szCs w:val="22"/>
        </w:rPr>
      </w:pPr>
      <w:hyperlink w:anchor="_Toc365820680" w:history="1">
        <w:r w:rsidRPr="000F18A9">
          <w:rPr>
            <w:rStyle w:val="Hyperlink"/>
            <w:noProof/>
          </w:rPr>
          <w:t>OLE_COLOR* pEndNodeColor, OLE_COLOR* pSelectedNodeColor,</w:t>
        </w:r>
        <w:r>
          <w:rPr>
            <w:noProof/>
          </w:rPr>
          <w:tab/>
        </w:r>
        <w:r>
          <w:rPr>
            <w:noProof/>
          </w:rPr>
          <w:fldChar w:fldCharType="begin"/>
        </w:r>
        <w:r>
          <w:rPr>
            <w:noProof/>
          </w:rPr>
          <w:instrText xml:space="preserve"> PAGEREF _Toc365820680 \h </w:instrText>
        </w:r>
        <w:r>
          <w:rPr>
            <w:noProof/>
          </w:rPr>
        </w:r>
        <w:r>
          <w:rPr>
            <w:noProof/>
          </w:rPr>
          <w:fldChar w:fldCharType="separate"/>
        </w:r>
        <w:r>
          <w:rPr>
            <w:noProof/>
          </w:rPr>
          <w:t>48</w:t>
        </w:r>
        <w:r>
          <w:rPr>
            <w:noProof/>
          </w:rPr>
          <w:fldChar w:fldCharType="end"/>
        </w:r>
      </w:hyperlink>
    </w:p>
    <w:p w:rsidR="00400CE4" w:rsidRDefault="00400CE4">
      <w:pPr>
        <w:pStyle w:val="TOC3"/>
        <w:tabs>
          <w:tab w:val="right" w:leader="dot" w:pos="8296"/>
        </w:tabs>
        <w:rPr>
          <w:rFonts w:asciiTheme="minorHAnsi" w:eastAsiaTheme="minorEastAsia" w:hAnsiTheme="minorHAnsi" w:cstheme="minorBidi"/>
          <w:noProof/>
          <w:szCs w:val="22"/>
        </w:rPr>
      </w:pPr>
      <w:hyperlink w:anchor="_Toc365820681" w:history="1">
        <w:r w:rsidRPr="000F18A9">
          <w:rPr>
            <w:rStyle w:val="Hyperlink"/>
            <w:noProof/>
          </w:rPr>
          <w:t>short* pNodeModeEx);</w:t>
        </w:r>
        <w:r>
          <w:rPr>
            <w:noProof/>
          </w:rPr>
          <w:tab/>
        </w:r>
        <w:r>
          <w:rPr>
            <w:noProof/>
          </w:rPr>
          <w:fldChar w:fldCharType="begin"/>
        </w:r>
        <w:r>
          <w:rPr>
            <w:noProof/>
          </w:rPr>
          <w:instrText xml:space="preserve"> PAGEREF _Toc365820681 \h </w:instrText>
        </w:r>
        <w:r>
          <w:rPr>
            <w:noProof/>
          </w:rPr>
        </w:r>
        <w:r>
          <w:rPr>
            <w:noProof/>
          </w:rPr>
          <w:fldChar w:fldCharType="separate"/>
        </w:r>
        <w:r>
          <w:rPr>
            <w:noProof/>
          </w:rPr>
          <w:t>48</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82" w:history="1">
        <w:r w:rsidRPr="000F18A9">
          <w:rPr>
            <w:rStyle w:val="Hyperlink"/>
            <w:noProof/>
          </w:rPr>
          <w:t>2.2.200</w:t>
        </w:r>
        <w:r>
          <w:rPr>
            <w:rFonts w:asciiTheme="minorHAnsi" w:eastAsiaTheme="minorEastAsia" w:hAnsiTheme="minorHAnsi" w:cstheme="minorBidi"/>
            <w:noProof/>
            <w:szCs w:val="22"/>
          </w:rPr>
          <w:tab/>
        </w:r>
        <w:r w:rsidRPr="000F18A9">
          <w:rPr>
            <w:rStyle w:val="Hyperlink"/>
            <w:noProof/>
          </w:rPr>
          <w:t>long GetSelectedNodeIndex(long Id);</w:t>
        </w:r>
        <w:r>
          <w:rPr>
            <w:noProof/>
          </w:rPr>
          <w:tab/>
        </w:r>
        <w:r>
          <w:rPr>
            <w:noProof/>
          </w:rPr>
          <w:fldChar w:fldCharType="begin"/>
        </w:r>
        <w:r>
          <w:rPr>
            <w:noProof/>
          </w:rPr>
          <w:instrText xml:space="preserve"> PAGEREF _Toc365820682 \h </w:instrText>
        </w:r>
        <w:r>
          <w:rPr>
            <w:noProof/>
          </w:rPr>
        </w:r>
        <w:r>
          <w:rPr>
            <w:noProof/>
          </w:rPr>
          <w:fldChar w:fldCharType="separate"/>
        </w:r>
        <w:r>
          <w:rPr>
            <w:noProof/>
          </w:rPr>
          <w:t>48</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83" w:history="1">
        <w:r w:rsidRPr="000F18A9">
          <w:rPr>
            <w:rStyle w:val="Hyperlink"/>
            <w:noProof/>
          </w:rPr>
          <w:t>2.2.201</w:t>
        </w:r>
        <w:r>
          <w:rPr>
            <w:rFonts w:asciiTheme="minorHAnsi" w:eastAsiaTheme="minorEastAsia" w:hAnsiTheme="minorHAnsi" w:cstheme="minorBidi"/>
            <w:noProof/>
            <w:szCs w:val="22"/>
          </w:rPr>
          <w:tab/>
        </w:r>
        <w:r w:rsidRPr="000F18A9">
          <w:rPr>
            <w:rStyle w:val="Hyperlink"/>
            <w:noProof/>
          </w:rPr>
          <w:t>BOOL SetSelectedNodeIndex(long Id, long NewNodeIndex);</w:t>
        </w:r>
        <w:r>
          <w:rPr>
            <w:noProof/>
          </w:rPr>
          <w:tab/>
        </w:r>
        <w:r>
          <w:rPr>
            <w:noProof/>
          </w:rPr>
          <w:fldChar w:fldCharType="begin"/>
        </w:r>
        <w:r>
          <w:rPr>
            <w:noProof/>
          </w:rPr>
          <w:instrText xml:space="preserve"> PAGEREF _Toc365820683 \h </w:instrText>
        </w:r>
        <w:r>
          <w:rPr>
            <w:noProof/>
          </w:rPr>
        </w:r>
        <w:r>
          <w:rPr>
            <w:noProof/>
          </w:rPr>
          <w:fldChar w:fldCharType="separate"/>
        </w:r>
        <w:r>
          <w:rPr>
            <w:noProof/>
          </w:rPr>
          <w:t>48</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84" w:history="1">
        <w:r w:rsidRPr="000F18A9">
          <w:rPr>
            <w:rStyle w:val="Hyperlink"/>
            <w:noProof/>
          </w:rPr>
          <w:t>2.2.202</w:t>
        </w:r>
        <w:r>
          <w:rPr>
            <w:rFonts w:asciiTheme="minorHAnsi" w:eastAsiaTheme="minorEastAsia" w:hAnsiTheme="minorHAnsi" w:cstheme="minorBidi"/>
            <w:noProof/>
            <w:szCs w:val="22"/>
          </w:rPr>
          <w:tab/>
        </w:r>
        <w:r w:rsidRPr="000F18A9">
          <w:rPr>
            <w:rStyle w:val="Hyperlink"/>
            <w:noProof/>
          </w:rPr>
          <w:t>void SetShortcutKeyMask(long ShortcutKey);</w:t>
        </w:r>
        <w:r>
          <w:rPr>
            <w:noProof/>
          </w:rPr>
          <w:tab/>
        </w:r>
        <w:r>
          <w:rPr>
            <w:noProof/>
          </w:rPr>
          <w:fldChar w:fldCharType="begin"/>
        </w:r>
        <w:r>
          <w:rPr>
            <w:noProof/>
          </w:rPr>
          <w:instrText xml:space="preserve"> PAGEREF _Toc365820684 \h </w:instrText>
        </w:r>
        <w:r>
          <w:rPr>
            <w:noProof/>
          </w:rPr>
        </w:r>
        <w:r>
          <w:rPr>
            <w:noProof/>
          </w:rPr>
          <w:fldChar w:fldCharType="separate"/>
        </w:r>
        <w:r>
          <w:rPr>
            <w:noProof/>
          </w:rPr>
          <w:t>48</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85" w:history="1">
        <w:r w:rsidRPr="000F18A9">
          <w:rPr>
            <w:rStyle w:val="Hyperlink"/>
            <w:noProof/>
          </w:rPr>
          <w:t>2.2.203</w:t>
        </w:r>
        <w:r>
          <w:rPr>
            <w:rFonts w:asciiTheme="minorHAnsi" w:eastAsiaTheme="minorEastAsia" w:hAnsiTheme="minorHAnsi" w:cstheme="minorBidi"/>
            <w:noProof/>
            <w:szCs w:val="22"/>
          </w:rPr>
          <w:tab/>
        </w:r>
        <w:r w:rsidRPr="000F18A9">
          <w:rPr>
            <w:rStyle w:val="Hyperlink"/>
            <w:noProof/>
          </w:rPr>
          <w:t>long GetShortcutKeyMask();</w:t>
        </w:r>
        <w:r>
          <w:rPr>
            <w:noProof/>
          </w:rPr>
          <w:tab/>
        </w:r>
        <w:r>
          <w:rPr>
            <w:noProof/>
          </w:rPr>
          <w:fldChar w:fldCharType="begin"/>
        </w:r>
        <w:r>
          <w:rPr>
            <w:noProof/>
          </w:rPr>
          <w:instrText xml:space="preserve"> PAGEREF _Toc365820685 \h </w:instrText>
        </w:r>
        <w:r>
          <w:rPr>
            <w:noProof/>
          </w:rPr>
        </w:r>
        <w:r>
          <w:rPr>
            <w:noProof/>
          </w:rPr>
          <w:fldChar w:fldCharType="separate"/>
        </w:r>
        <w:r>
          <w:rPr>
            <w:noProof/>
          </w:rPr>
          <w:t>48</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86" w:history="1">
        <w:r w:rsidRPr="000F18A9">
          <w:rPr>
            <w:rStyle w:val="Hyperlink"/>
            <w:noProof/>
          </w:rPr>
          <w:t>2.2.204</w:t>
        </w:r>
        <w:r>
          <w:rPr>
            <w:rFonts w:asciiTheme="minorHAnsi" w:eastAsiaTheme="minorEastAsia" w:hAnsiTheme="minorHAnsi" w:cstheme="minorBidi"/>
            <w:noProof/>
            <w:szCs w:val="22"/>
          </w:rPr>
          <w:tab/>
        </w:r>
        <w:r w:rsidRPr="000F18A9">
          <w:rPr>
            <w:rStyle w:val="Hyperlink"/>
            <w:noProof/>
          </w:rPr>
          <w:t>OLE_HANDLE GetFrceHDC()</w:t>
        </w:r>
        <w:r>
          <w:rPr>
            <w:noProof/>
          </w:rPr>
          <w:tab/>
        </w:r>
        <w:r>
          <w:rPr>
            <w:noProof/>
          </w:rPr>
          <w:fldChar w:fldCharType="begin"/>
        </w:r>
        <w:r>
          <w:rPr>
            <w:noProof/>
          </w:rPr>
          <w:instrText xml:space="preserve"> PAGEREF _Toc365820686 \h </w:instrText>
        </w:r>
        <w:r>
          <w:rPr>
            <w:noProof/>
          </w:rPr>
        </w:r>
        <w:r>
          <w:rPr>
            <w:noProof/>
          </w:rPr>
          <w:fldChar w:fldCharType="separate"/>
        </w:r>
        <w:r>
          <w:rPr>
            <w:noProof/>
          </w:rPr>
          <w:t>49</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87" w:history="1">
        <w:r w:rsidRPr="000F18A9">
          <w:rPr>
            <w:rStyle w:val="Hyperlink"/>
            <w:noProof/>
          </w:rPr>
          <w:t>2.2.205</w:t>
        </w:r>
        <w:r>
          <w:rPr>
            <w:rFonts w:asciiTheme="minorHAnsi" w:eastAsiaTheme="minorEastAsia" w:hAnsiTheme="minorHAnsi" w:cstheme="minorBidi"/>
            <w:noProof/>
            <w:szCs w:val="22"/>
          </w:rPr>
          <w:tab/>
        </w:r>
        <w:r w:rsidRPr="000F18A9">
          <w:rPr>
            <w:rStyle w:val="Hyperlink"/>
            <w:noProof/>
          </w:rPr>
          <w:t>BOOL SetBottomSpace(short Space);</w:t>
        </w:r>
        <w:r>
          <w:rPr>
            <w:noProof/>
          </w:rPr>
          <w:tab/>
        </w:r>
        <w:r>
          <w:rPr>
            <w:noProof/>
          </w:rPr>
          <w:fldChar w:fldCharType="begin"/>
        </w:r>
        <w:r>
          <w:rPr>
            <w:noProof/>
          </w:rPr>
          <w:instrText xml:space="preserve"> PAGEREF _Toc365820687 \h </w:instrText>
        </w:r>
        <w:r>
          <w:rPr>
            <w:noProof/>
          </w:rPr>
        </w:r>
        <w:r>
          <w:rPr>
            <w:noProof/>
          </w:rPr>
          <w:fldChar w:fldCharType="separate"/>
        </w:r>
        <w:r>
          <w:rPr>
            <w:noProof/>
          </w:rPr>
          <w:t>49</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88" w:history="1">
        <w:r w:rsidRPr="000F18A9">
          <w:rPr>
            <w:rStyle w:val="Hyperlink"/>
            <w:noProof/>
          </w:rPr>
          <w:t>2.2.206</w:t>
        </w:r>
        <w:r>
          <w:rPr>
            <w:rFonts w:asciiTheme="minorHAnsi" w:eastAsiaTheme="minorEastAsia" w:hAnsiTheme="minorHAnsi" w:cstheme="minorBidi"/>
            <w:noProof/>
            <w:szCs w:val="22"/>
          </w:rPr>
          <w:tab/>
        </w:r>
        <w:r w:rsidRPr="000F18A9">
          <w:rPr>
            <w:rStyle w:val="Hyperlink"/>
            <w:noProof/>
          </w:rPr>
          <w:t>short GetBottomSpace();</w:t>
        </w:r>
        <w:r>
          <w:rPr>
            <w:noProof/>
          </w:rPr>
          <w:tab/>
        </w:r>
        <w:r>
          <w:rPr>
            <w:noProof/>
          </w:rPr>
          <w:fldChar w:fldCharType="begin"/>
        </w:r>
        <w:r>
          <w:rPr>
            <w:noProof/>
          </w:rPr>
          <w:instrText xml:space="preserve"> PAGEREF _Toc365820688 \h </w:instrText>
        </w:r>
        <w:r>
          <w:rPr>
            <w:noProof/>
          </w:rPr>
        </w:r>
        <w:r>
          <w:rPr>
            <w:noProof/>
          </w:rPr>
          <w:fldChar w:fldCharType="separate"/>
        </w:r>
        <w:r>
          <w:rPr>
            <w:noProof/>
          </w:rPr>
          <w:t>49</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89" w:history="1">
        <w:r w:rsidRPr="000F18A9">
          <w:rPr>
            <w:rStyle w:val="Hyperlink"/>
            <w:noProof/>
          </w:rPr>
          <w:t>2.2.207</w:t>
        </w:r>
        <w:r>
          <w:rPr>
            <w:rFonts w:asciiTheme="minorHAnsi" w:eastAsiaTheme="minorEastAsia" w:hAnsiTheme="minorHAnsi" w:cstheme="minorBidi"/>
            <w:noProof/>
            <w:szCs w:val="22"/>
          </w:rPr>
          <w:tab/>
        </w:r>
        <w:r w:rsidRPr="000F18A9">
          <w:rPr>
            <w:rStyle w:val="Hyperlink"/>
            <w:noProof/>
          </w:rPr>
          <w:t>Long GetEventMask();</w:t>
        </w:r>
        <w:r>
          <w:rPr>
            <w:noProof/>
          </w:rPr>
          <w:tab/>
        </w:r>
        <w:r>
          <w:rPr>
            <w:noProof/>
          </w:rPr>
          <w:fldChar w:fldCharType="begin"/>
        </w:r>
        <w:r>
          <w:rPr>
            <w:noProof/>
          </w:rPr>
          <w:instrText xml:space="preserve"> PAGEREF _Toc365820689 \h </w:instrText>
        </w:r>
        <w:r>
          <w:rPr>
            <w:noProof/>
          </w:rPr>
        </w:r>
        <w:r>
          <w:rPr>
            <w:noProof/>
          </w:rPr>
          <w:fldChar w:fldCharType="separate"/>
        </w:r>
        <w:r>
          <w:rPr>
            <w:noProof/>
          </w:rPr>
          <w:t>49</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90" w:history="1">
        <w:r w:rsidRPr="000F18A9">
          <w:rPr>
            <w:rStyle w:val="Hyperlink"/>
            <w:noProof/>
          </w:rPr>
          <w:t>2.2.208</w:t>
        </w:r>
        <w:r>
          <w:rPr>
            <w:rFonts w:asciiTheme="minorHAnsi" w:eastAsiaTheme="minorEastAsia" w:hAnsiTheme="minorHAnsi" w:cstheme="minorBidi"/>
            <w:noProof/>
            <w:szCs w:val="22"/>
          </w:rPr>
          <w:tab/>
        </w:r>
        <w:r w:rsidRPr="000F18A9">
          <w:rPr>
            <w:rStyle w:val="Hyperlink"/>
            <w:noProof/>
          </w:rPr>
          <w:t>void SetEventMask(long Event);</w:t>
        </w:r>
        <w:r>
          <w:rPr>
            <w:noProof/>
          </w:rPr>
          <w:tab/>
        </w:r>
        <w:r>
          <w:rPr>
            <w:noProof/>
          </w:rPr>
          <w:fldChar w:fldCharType="begin"/>
        </w:r>
        <w:r>
          <w:rPr>
            <w:noProof/>
          </w:rPr>
          <w:instrText xml:space="preserve"> PAGEREF _Toc365820690 \h </w:instrText>
        </w:r>
        <w:r>
          <w:rPr>
            <w:noProof/>
          </w:rPr>
        </w:r>
        <w:r>
          <w:rPr>
            <w:noProof/>
          </w:rPr>
          <w:fldChar w:fldCharType="separate"/>
        </w:r>
        <w:r>
          <w:rPr>
            <w:noProof/>
          </w:rPr>
          <w:t>49</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91" w:history="1">
        <w:r w:rsidRPr="000F18A9">
          <w:rPr>
            <w:rStyle w:val="Hyperlink"/>
            <w:noProof/>
          </w:rPr>
          <w:t>2.2.209</w:t>
        </w:r>
        <w:r>
          <w:rPr>
            <w:rFonts w:asciiTheme="minorHAnsi" w:eastAsiaTheme="minorEastAsia" w:hAnsiTheme="minorHAnsi" w:cstheme="minorBidi"/>
            <w:noProof/>
            <w:szCs w:val="22"/>
          </w:rPr>
          <w:tab/>
        </w:r>
        <w:r w:rsidRPr="000F18A9">
          <w:rPr>
            <w:rStyle w:val="Hyperlink"/>
            <w:noProof/>
          </w:rPr>
          <w:t>short AddComment(DATE Time, float Value, short Position, short nBkBitmap, short Width, short Height, OLE_COLOR TransColor, LPCTSTR pComment, OLE_COLOR TextColor, short XOffSet, short YOffSet, BOOL bUpdate);</w:t>
        </w:r>
        <w:r>
          <w:rPr>
            <w:noProof/>
          </w:rPr>
          <w:tab/>
        </w:r>
        <w:r>
          <w:rPr>
            <w:noProof/>
          </w:rPr>
          <w:fldChar w:fldCharType="begin"/>
        </w:r>
        <w:r>
          <w:rPr>
            <w:noProof/>
          </w:rPr>
          <w:instrText xml:space="preserve"> PAGEREF _Toc365820691 \h </w:instrText>
        </w:r>
        <w:r>
          <w:rPr>
            <w:noProof/>
          </w:rPr>
        </w:r>
        <w:r>
          <w:rPr>
            <w:noProof/>
          </w:rPr>
          <w:fldChar w:fldCharType="separate"/>
        </w:r>
        <w:r>
          <w:rPr>
            <w:noProof/>
          </w:rPr>
          <w:t>50</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92" w:history="1">
        <w:r w:rsidRPr="000F18A9">
          <w:rPr>
            <w:rStyle w:val="Hyperlink"/>
            <w:noProof/>
          </w:rPr>
          <w:t>2.2.210</w:t>
        </w:r>
        <w:r>
          <w:rPr>
            <w:rFonts w:asciiTheme="minorHAnsi" w:eastAsiaTheme="minorEastAsia" w:hAnsiTheme="minorHAnsi" w:cstheme="minorBidi"/>
            <w:noProof/>
            <w:szCs w:val="22"/>
          </w:rPr>
          <w:tab/>
        </w:r>
        <w:r w:rsidRPr="000F18A9">
          <w:rPr>
            <w:rStyle w:val="Hyperlink"/>
            <w:noProof/>
          </w:rPr>
          <w:t>BOOL DelComment(long nIndex, BOOL bAll, BOOL bUpdate);</w:t>
        </w:r>
        <w:r>
          <w:rPr>
            <w:noProof/>
          </w:rPr>
          <w:tab/>
        </w:r>
        <w:r>
          <w:rPr>
            <w:noProof/>
          </w:rPr>
          <w:fldChar w:fldCharType="begin"/>
        </w:r>
        <w:r>
          <w:rPr>
            <w:noProof/>
          </w:rPr>
          <w:instrText xml:space="preserve"> PAGEREF _Toc365820692 \h </w:instrText>
        </w:r>
        <w:r>
          <w:rPr>
            <w:noProof/>
          </w:rPr>
        </w:r>
        <w:r>
          <w:rPr>
            <w:noProof/>
          </w:rPr>
          <w:fldChar w:fldCharType="separate"/>
        </w:r>
        <w:r>
          <w:rPr>
            <w:noProof/>
          </w:rPr>
          <w:t>50</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693" w:history="1">
        <w:r w:rsidRPr="000F18A9">
          <w:rPr>
            <w:rStyle w:val="Hyperlink"/>
            <w:noProof/>
          </w:rPr>
          <w:t>2.2.211</w:t>
        </w:r>
        <w:r>
          <w:rPr>
            <w:rFonts w:asciiTheme="minorHAnsi" w:eastAsiaTheme="minorEastAsia" w:hAnsiTheme="minorHAnsi" w:cstheme="minorBidi"/>
            <w:noProof/>
            <w:szCs w:val="22"/>
          </w:rPr>
          <w:tab/>
        </w:r>
        <w:r w:rsidRPr="000F18A9">
          <w:rPr>
            <w:rStyle w:val="Hyperlink"/>
            <w:noProof/>
          </w:rPr>
          <w:t>long GetCommentNum();</w:t>
        </w:r>
        <w:r>
          <w:rPr>
            <w:noProof/>
          </w:rPr>
          <w:tab/>
        </w:r>
        <w:r>
          <w:rPr>
            <w:noProof/>
          </w:rPr>
          <w:fldChar w:fldCharType="begin"/>
        </w:r>
        <w:r>
          <w:rPr>
            <w:noProof/>
          </w:rPr>
          <w:instrText xml:space="preserve"> PAGEREF _Toc365820693 \h </w:instrText>
        </w:r>
        <w:r>
          <w:rPr>
            <w:noProof/>
          </w:rPr>
        </w:r>
        <w:r>
          <w:rPr>
            <w:noProof/>
          </w:rPr>
          <w:fldChar w:fldCharType="separate"/>
        </w:r>
        <w:r>
          <w:rPr>
            <w:noProof/>
          </w:rPr>
          <w:t>50</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94" w:history="1">
        <w:r w:rsidRPr="000F18A9">
          <w:rPr>
            <w:rStyle w:val="Hyperlink"/>
            <w:noProof/>
          </w:rPr>
          <w:t>2.2.212</w:t>
        </w:r>
        <w:r>
          <w:rPr>
            <w:rFonts w:asciiTheme="minorHAnsi" w:eastAsiaTheme="minorEastAsia" w:hAnsiTheme="minorHAnsi" w:cstheme="minorBidi"/>
            <w:noProof/>
            <w:szCs w:val="22"/>
          </w:rPr>
          <w:tab/>
        </w:r>
        <w:r w:rsidRPr="000F18A9">
          <w:rPr>
            <w:rStyle w:val="Hyperlink"/>
            <w:noProof/>
          </w:rPr>
          <w:t>BOOL GetComment(long nIndex, DATE* pTime, float* pValue, short* pPosition, short* pBkBitmap,Short* pWidth, short* pHeight, OLE_COLOR* pTransColor, BSTR* pComment, OLE_COLOR* pTextColor, short* pXOffSet, short* pYOffSet);</w:t>
        </w:r>
        <w:r>
          <w:rPr>
            <w:noProof/>
          </w:rPr>
          <w:tab/>
        </w:r>
        <w:r>
          <w:rPr>
            <w:noProof/>
          </w:rPr>
          <w:fldChar w:fldCharType="begin"/>
        </w:r>
        <w:r>
          <w:rPr>
            <w:noProof/>
          </w:rPr>
          <w:instrText xml:space="preserve"> PAGEREF _Toc365820694 \h </w:instrText>
        </w:r>
        <w:r>
          <w:rPr>
            <w:noProof/>
          </w:rPr>
        </w:r>
        <w:r>
          <w:rPr>
            <w:noProof/>
          </w:rPr>
          <w:fldChar w:fldCharType="separate"/>
        </w:r>
        <w:r>
          <w:rPr>
            <w:noProof/>
          </w:rPr>
          <w:t>50</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95" w:history="1">
        <w:r w:rsidRPr="000F18A9">
          <w:rPr>
            <w:rStyle w:val="Hyperlink"/>
            <w:noProof/>
          </w:rPr>
          <w:t>2.2.213</w:t>
        </w:r>
        <w:r>
          <w:rPr>
            <w:rFonts w:asciiTheme="minorHAnsi" w:eastAsiaTheme="minorEastAsia" w:hAnsiTheme="minorHAnsi" w:cstheme="minorBidi"/>
            <w:noProof/>
            <w:szCs w:val="22"/>
          </w:rPr>
          <w:tab/>
        </w:r>
        <w:r w:rsidRPr="000F18A9">
          <w:rPr>
            <w:rStyle w:val="Hyperlink"/>
            <w:noProof/>
          </w:rPr>
          <w:t>short SetComment(long nIndex, DATE Time, float Value, short Position, short nBkBitmap, short Width, short Height, OLE_COLOR TransColor, LPCTSTR pComment, OLE_COLOR TextColor, short XOffSet, short YOffSet, short Mask, BOOL bUpdate);</w:t>
        </w:r>
        <w:r>
          <w:rPr>
            <w:noProof/>
          </w:rPr>
          <w:tab/>
        </w:r>
        <w:r>
          <w:rPr>
            <w:noProof/>
          </w:rPr>
          <w:fldChar w:fldCharType="begin"/>
        </w:r>
        <w:r>
          <w:rPr>
            <w:noProof/>
          </w:rPr>
          <w:instrText xml:space="preserve"> PAGEREF _Toc365820695 \h </w:instrText>
        </w:r>
        <w:r>
          <w:rPr>
            <w:noProof/>
          </w:rPr>
        </w:r>
        <w:r>
          <w:rPr>
            <w:noProof/>
          </w:rPr>
          <w:fldChar w:fldCharType="separate"/>
        </w:r>
        <w:r>
          <w:rPr>
            <w:noProof/>
          </w:rPr>
          <w:t>50</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96" w:history="1">
        <w:r w:rsidRPr="000F18A9">
          <w:rPr>
            <w:rStyle w:val="Hyperlink"/>
            <w:noProof/>
          </w:rPr>
          <w:t>2.2.214</w:t>
        </w:r>
        <w:r>
          <w:rPr>
            <w:rFonts w:asciiTheme="minorHAnsi" w:eastAsiaTheme="minorEastAsia" w:hAnsiTheme="minorHAnsi" w:cstheme="minorBidi"/>
            <w:noProof/>
            <w:szCs w:val="22"/>
          </w:rPr>
          <w:tab/>
        </w:r>
        <w:r w:rsidRPr="000F18A9">
          <w:rPr>
            <w:rStyle w:val="Hyperlink"/>
            <w:noProof/>
          </w:rPr>
          <w:t>BOOL SwapCommentIndex(long nIndex, long nOldIndex, BOOL bUpdate);</w:t>
        </w:r>
        <w:r>
          <w:rPr>
            <w:noProof/>
          </w:rPr>
          <w:tab/>
        </w:r>
        <w:r>
          <w:rPr>
            <w:noProof/>
          </w:rPr>
          <w:fldChar w:fldCharType="begin"/>
        </w:r>
        <w:r>
          <w:rPr>
            <w:noProof/>
          </w:rPr>
          <w:instrText xml:space="preserve"> PAGEREF _Toc365820696 \h </w:instrText>
        </w:r>
        <w:r>
          <w:rPr>
            <w:noProof/>
          </w:rPr>
        </w:r>
        <w:r>
          <w:rPr>
            <w:noProof/>
          </w:rPr>
          <w:fldChar w:fldCharType="separate"/>
        </w:r>
        <w:r>
          <w:rPr>
            <w:noProof/>
          </w:rPr>
          <w:t>51</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97" w:history="1">
        <w:r w:rsidRPr="000F18A9">
          <w:rPr>
            <w:rStyle w:val="Hyperlink"/>
            <w:noProof/>
          </w:rPr>
          <w:t>2.2.215</w:t>
        </w:r>
        <w:r>
          <w:rPr>
            <w:rFonts w:asciiTheme="minorHAnsi" w:eastAsiaTheme="minorEastAsia" w:hAnsiTheme="minorHAnsi" w:cstheme="minorBidi"/>
            <w:noProof/>
            <w:szCs w:val="22"/>
          </w:rPr>
          <w:tab/>
        </w:r>
        <w:r w:rsidRPr="000F18A9">
          <w:rPr>
            <w:rStyle w:val="Hyperlink"/>
            <w:noProof/>
          </w:rPr>
          <w:t>BOOL ShowComment(long nIndex, BOOL bShow, BOOL bUpdate);</w:t>
        </w:r>
        <w:r>
          <w:rPr>
            <w:noProof/>
          </w:rPr>
          <w:tab/>
        </w:r>
        <w:r>
          <w:rPr>
            <w:noProof/>
          </w:rPr>
          <w:fldChar w:fldCharType="begin"/>
        </w:r>
        <w:r>
          <w:rPr>
            <w:noProof/>
          </w:rPr>
          <w:instrText xml:space="preserve"> PAGEREF _Toc365820697 \h </w:instrText>
        </w:r>
        <w:r>
          <w:rPr>
            <w:noProof/>
          </w:rPr>
        </w:r>
        <w:r>
          <w:rPr>
            <w:noProof/>
          </w:rPr>
          <w:fldChar w:fldCharType="separate"/>
        </w:r>
        <w:r>
          <w:rPr>
            <w:noProof/>
          </w:rPr>
          <w:t>51</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98" w:history="1">
        <w:r w:rsidRPr="000F18A9">
          <w:rPr>
            <w:rStyle w:val="Hyperlink"/>
            <w:noProof/>
          </w:rPr>
          <w:t>2.2.216</w:t>
        </w:r>
        <w:r>
          <w:rPr>
            <w:rFonts w:asciiTheme="minorHAnsi" w:eastAsiaTheme="minorEastAsia" w:hAnsiTheme="minorHAnsi" w:cstheme="minorBidi"/>
            <w:noProof/>
            <w:szCs w:val="22"/>
          </w:rPr>
          <w:tab/>
        </w:r>
        <w:r w:rsidRPr="000F18A9">
          <w:rPr>
            <w:rStyle w:val="Hyperlink"/>
            <w:noProof/>
          </w:rPr>
          <w:t>BOOL IsCommentVisiable(long nIndex);</w:t>
        </w:r>
        <w:r>
          <w:rPr>
            <w:noProof/>
          </w:rPr>
          <w:tab/>
        </w:r>
        <w:r>
          <w:rPr>
            <w:noProof/>
          </w:rPr>
          <w:fldChar w:fldCharType="begin"/>
        </w:r>
        <w:r>
          <w:rPr>
            <w:noProof/>
          </w:rPr>
          <w:instrText xml:space="preserve"> PAGEREF _Toc365820698 \h </w:instrText>
        </w:r>
        <w:r>
          <w:rPr>
            <w:noProof/>
          </w:rPr>
        </w:r>
        <w:r>
          <w:rPr>
            <w:noProof/>
          </w:rPr>
          <w:fldChar w:fldCharType="separate"/>
        </w:r>
        <w:r>
          <w:rPr>
            <w:noProof/>
          </w:rPr>
          <w:t>51</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699" w:history="1">
        <w:r w:rsidRPr="000F18A9">
          <w:rPr>
            <w:rStyle w:val="Hyperlink"/>
            <w:noProof/>
          </w:rPr>
          <w:t>2.2.217</w:t>
        </w:r>
        <w:r>
          <w:rPr>
            <w:rFonts w:asciiTheme="minorHAnsi" w:eastAsiaTheme="minorEastAsia" w:hAnsiTheme="minorHAnsi" w:cstheme="minorBidi"/>
            <w:noProof/>
            <w:szCs w:val="22"/>
          </w:rPr>
          <w:tab/>
        </w:r>
        <w:r w:rsidRPr="000F18A9">
          <w:rPr>
            <w:rStyle w:val="Hyperlink"/>
            <w:noProof/>
          </w:rPr>
          <w:t>BOOL SetCommentPosition(short Position);</w:t>
        </w:r>
        <w:r>
          <w:rPr>
            <w:noProof/>
          </w:rPr>
          <w:tab/>
        </w:r>
        <w:r>
          <w:rPr>
            <w:noProof/>
          </w:rPr>
          <w:fldChar w:fldCharType="begin"/>
        </w:r>
        <w:r>
          <w:rPr>
            <w:noProof/>
          </w:rPr>
          <w:instrText xml:space="preserve"> PAGEREF _Toc365820699 \h </w:instrText>
        </w:r>
        <w:r>
          <w:rPr>
            <w:noProof/>
          </w:rPr>
        </w:r>
        <w:r>
          <w:rPr>
            <w:noProof/>
          </w:rPr>
          <w:fldChar w:fldCharType="separate"/>
        </w:r>
        <w:r>
          <w:rPr>
            <w:noProof/>
          </w:rPr>
          <w:t>51</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700" w:history="1">
        <w:r w:rsidRPr="000F18A9">
          <w:rPr>
            <w:rStyle w:val="Hyperlink"/>
            <w:noProof/>
          </w:rPr>
          <w:t>2.2.218</w:t>
        </w:r>
        <w:r>
          <w:rPr>
            <w:rFonts w:asciiTheme="minorHAnsi" w:eastAsiaTheme="minorEastAsia" w:hAnsiTheme="minorHAnsi" w:cstheme="minorBidi"/>
            <w:noProof/>
            <w:szCs w:val="22"/>
          </w:rPr>
          <w:tab/>
        </w:r>
        <w:r w:rsidRPr="000F18A9">
          <w:rPr>
            <w:rStyle w:val="Hyperlink"/>
            <w:noProof/>
          </w:rPr>
          <w:t>short GetCommentPosition();</w:t>
        </w:r>
        <w:r>
          <w:rPr>
            <w:noProof/>
          </w:rPr>
          <w:tab/>
        </w:r>
        <w:r>
          <w:rPr>
            <w:noProof/>
          </w:rPr>
          <w:fldChar w:fldCharType="begin"/>
        </w:r>
        <w:r>
          <w:rPr>
            <w:noProof/>
          </w:rPr>
          <w:instrText xml:space="preserve"> PAGEREF _Toc365820700 \h </w:instrText>
        </w:r>
        <w:r>
          <w:rPr>
            <w:noProof/>
          </w:rPr>
        </w:r>
        <w:r>
          <w:rPr>
            <w:noProof/>
          </w:rPr>
          <w:fldChar w:fldCharType="separate"/>
        </w:r>
        <w:r>
          <w:rPr>
            <w:noProof/>
          </w:rPr>
          <w:t>51</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701" w:history="1">
        <w:r w:rsidRPr="000F18A9">
          <w:rPr>
            <w:rStyle w:val="Hyperlink"/>
            <w:noProof/>
          </w:rPr>
          <w:t>2.2.219</w:t>
        </w:r>
        <w:r>
          <w:rPr>
            <w:rFonts w:asciiTheme="minorHAnsi" w:eastAsiaTheme="minorEastAsia" w:hAnsiTheme="minorHAnsi" w:cstheme="minorBidi"/>
            <w:noProof/>
            <w:szCs w:val="22"/>
          </w:rPr>
          <w:tab/>
        </w:r>
        <w:r w:rsidRPr="000F18A9">
          <w:rPr>
            <w:rStyle w:val="Hyperlink"/>
            <w:noProof/>
          </w:rPr>
          <w:t>BOOL SetFixedZoomMode(short ZoomMode);</w:t>
        </w:r>
        <w:r>
          <w:rPr>
            <w:noProof/>
          </w:rPr>
          <w:tab/>
        </w:r>
        <w:r>
          <w:rPr>
            <w:noProof/>
          </w:rPr>
          <w:fldChar w:fldCharType="begin"/>
        </w:r>
        <w:r>
          <w:rPr>
            <w:noProof/>
          </w:rPr>
          <w:instrText xml:space="preserve"> PAGEREF _Toc365820701 \h </w:instrText>
        </w:r>
        <w:r>
          <w:rPr>
            <w:noProof/>
          </w:rPr>
        </w:r>
        <w:r>
          <w:rPr>
            <w:noProof/>
          </w:rPr>
          <w:fldChar w:fldCharType="separate"/>
        </w:r>
        <w:r>
          <w:rPr>
            <w:noProof/>
          </w:rPr>
          <w:t>51</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702" w:history="1">
        <w:r w:rsidRPr="000F18A9">
          <w:rPr>
            <w:rStyle w:val="Hyperlink"/>
            <w:noProof/>
          </w:rPr>
          <w:t>2.2.220</w:t>
        </w:r>
        <w:r>
          <w:rPr>
            <w:rFonts w:asciiTheme="minorHAnsi" w:eastAsiaTheme="minorEastAsia" w:hAnsiTheme="minorHAnsi" w:cstheme="minorBidi"/>
            <w:noProof/>
            <w:szCs w:val="22"/>
          </w:rPr>
          <w:tab/>
        </w:r>
        <w:r w:rsidRPr="000F18A9">
          <w:rPr>
            <w:rStyle w:val="Hyperlink"/>
            <w:noProof/>
          </w:rPr>
          <w:t>short GetFixedZoomMode();</w:t>
        </w:r>
        <w:r>
          <w:rPr>
            <w:noProof/>
          </w:rPr>
          <w:tab/>
        </w:r>
        <w:r>
          <w:rPr>
            <w:noProof/>
          </w:rPr>
          <w:fldChar w:fldCharType="begin"/>
        </w:r>
        <w:r>
          <w:rPr>
            <w:noProof/>
          </w:rPr>
          <w:instrText xml:space="preserve"> PAGEREF _Toc365820702 \h </w:instrText>
        </w:r>
        <w:r>
          <w:rPr>
            <w:noProof/>
          </w:rPr>
        </w:r>
        <w:r>
          <w:rPr>
            <w:noProof/>
          </w:rPr>
          <w:fldChar w:fldCharType="separate"/>
        </w:r>
        <w:r>
          <w:rPr>
            <w:noProof/>
          </w:rPr>
          <w:t>51</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703" w:history="1">
        <w:r w:rsidRPr="000F18A9">
          <w:rPr>
            <w:rStyle w:val="Hyperlink"/>
            <w:noProof/>
          </w:rPr>
          <w:t>2.2.221</w:t>
        </w:r>
        <w:r>
          <w:rPr>
            <w:rFonts w:asciiTheme="minorHAnsi" w:eastAsiaTheme="minorEastAsia" w:hAnsiTheme="minorHAnsi" w:cstheme="minorBidi"/>
            <w:noProof/>
            <w:szCs w:val="22"/>
          </w:rPr>
          <w:tab/>
        </w:r>
        <w:r w:rsidRPr="000F18A9">
          <w:rPr>
            <w:rStyle w:val="Hyperlink"/>
            <w:noProof/>
          </w:rPr>
          <w:t>BOOL FixedZoom(short ZoomMode, short x, short y,</w:t>
        </w:r>
        <w:r>
          <w:rPr>
            <w:noProof/>
          </w:rPr>
          <w:tab/>
        </w:r>
        <w:r>
          <w:rPr>
            <w:noProof/>
          </w:rPr>
          <w:fldChar w:fldCharType="begin"/>
        </w:r>
        <w:r>
          <w:rPr>
            <w:noProof/>
          </w:rPr>
          <w:instrText xml:space="preserve"> PAGEREF _Toc365820703 \h </w:instrText>
        </w:r>
        <w:r>
          <w:rPr>
            <w:noProof/>
          </w:rPr>
        </w:r>
        <w:r>
          <w:rPr>
            <w:noProof/>
          </w:rPr>
          <w:fldChar w:fldCharType="separate"/>
        </w:r>
        <w:r>
          <w:rPr>
            <w:noProof/>
          </w:rPr>
          <w:t>51</w:t>
        </w:r>
        <w:r>
          <w:rPr>
            <w:noProof/>
          </w:rPr>
          <w:fldChar w:fldCharType="end"/>
        </w:r>
      </w:hyperlink>
    </w:p>
    <w:p w:rsidR="00400CE4" w:rsidRDefault="00400CE4">
      <w:pPr>
        <w:pStyle w:val="TOC3"/>
        <w:tabs>
          <w:tab w:val="right" w:leader="dot" w:pos="8296"/>
        </w:tabs>
        <w:rPr>
          <w:rFonts w:asciiTheme="minorHAnsi" w:eastAsiaTheme="minorEastAsia" w:hAnsiTheme="minorHAnsi" w:cstheme="minorBidi"/>
          <w:noProof/>
          <w:szCs w:val="22"/>
        </w:rPr>
      </w:pPr>
      <w:hyperlink w:anchor="_Toc365820704" w:history="1">
        <w:r w:rsidRPr="000F18A9">
          <w:rPr>
            <w:rStyle w:val="Hyperlink"/>
            <w:noProof/>
          </w:rPr>
          <w:t>BOOL bHoldMode);</w:t>
        </w:r>
        <w:r>
          <w:rPr>
            <w:noProof/>
          </w:rPr>
          <w:tab/>
        </w:r>
        <w:r>
          <w:rPr>
            <w:noProof/>
          </w:rPr>
          <w:fldChar w:fldCharType="begin"/>
        </w:r>
        <w:r>
          <w:rPr>
            <w:noProof/>
          </w:rPr>
          <w:instrText xml:space="preserve"> PAGEREF _Toc365820704 \h </w:instrText>
        </w:r>
        <w:r>
          <w:rPr>
            <w:noProof/>
          </w:rPr>
        </w:r>
        <w:r>
          <w:rPr>
            <w:noProof/>
          </w:rPr>
          <w:fldChar w:fldCharType="separate"/>
        </w:r>
        <w:r>
          <w:rPr>
            <w:noProof/>
          </w:rPr>
          <w:t>51</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705" w:history="1">
        <w:r w:rsidRPr="000F18A9">
          <w:rPr>
            <w:rStyle w:val="Hyperlink"/>
            <w:noProof/>
          </w:rPr>
          <w:t>2.2.222</w:t>
        </w:r>
        <w:r>
          <w:rPr>
            <w:rFonts w:asciiTheme="minorHAnsi" w:eastAsiaTheme="minorEastAsia" w:hAnsiTheme="minorHAnsi" w:cstheme="minorBidi"/>
            <w:noProof/>
            <w:szCs w:val="22"/>
          </w:rPr>
          <w:tab/>
        </w:r>
        <w:r w:rsidRPr="000F18A9">
          <w:rPr>
            <w:rStyle w:val="Hyperlink"/>
            <w:noProof/>
          </w:rPr>
          <w:t>BOOL SetAutoRefresh(short TimeInterval, short NumInterval);</w:t>
        </w:r>
        <w:r>
          <w:rPr>
            <w:noProof/>
          </w:rPr>
          <w:tab/>
        </w:r>
        <w:r>
          <w:rPr>
            <w:noProof/>
          </w:rPr>
          <w:fldChar w:fldCharType="begin"/>
        </w:r>
        <w:r>
          <w:rPr>
            <w:noProof/>
          </w:rPr>
          <w:instrText xml:space="preserve"> PAGEREF _Toc365820705 \h </w:instrText>
        </w:r>
        <w:r>
          <w:rPr>
            <w:noProof/>
          </w:rPr>
        </w:r>
        <w:r>
          <w:rPr>
            <w:noProof/>
          </w:rPr>
          <w:fldChar w:fldCharType="separate"/>
        </w:r>
        <w:r>
          <w:rPr>
            <w:noProof/>
          </w:rPr>
          <w:t>52</w:t>
        </w:r>
        <w:r>
          <w:rPr>
            <w:noProof/>
          </w:rPr>
          <w:fldChar w:fldCharType="end"/>
        </w:r>
      </w:hyperlink>
    </w:p>
    <w:p w:rsidR="00400CE4" w:rsidRDefault="00400CE4">
      <w:pPr>
        <w:pStyle w:val="TOC3"/>
        <w:tabs>
          <w:tab w:val="right" w:leader="dot" w:pos="8296"/>
        </w:tabs>
        <w:rPr>
          <w:rFonts w:asciiTheme="minorHAnsi" w:eastAsiaTheme="minorEastAsia" w:hAnsiTheme="minorHAnsi" w:cstheme="minorBidi"/>
          <w:noProof/>
          <w:szCs w:val="22"/>
        </w:rPr>
      </w:pPr>
      <w:hyperlink w:anchor="_Toc365820706" w:history="1">
        <w:r w:rsidRPr="000F18A9">
          <w:rPr>
            <w:rStyle w:val="Hyperlink"/>
            <w:noProof/>
          </w:rPr>
          <w:t>long GetAutoRefresh();</w:t>
        </w:r>
        <w:r>
          <w:rPr>
            <w:noProof/>
          </w:rPr>
          <w:tab/>
        </w:r>
        <w:r>
          <w:rPr>
            <w:noProof/>
          </w:rPr>
          <w:fldChar w:fldCharType="begin"/>
        </w:r>
        <w:r>
          <w:rPr>
            <w:noProof/>
          </w:rPr>
          <w:instrText xml:space="preserve"> PAGEREF _Toc365820706 \h </w:instrText>
        </w:r>
        <w:r>
          <w:rPr>
            <w:noProof/>
          </w:rPr>
        </w:r>
        <w:r>
          <w:rPr>
            <w:noProof/>
          </w:rPr>
          <w:fldChar w:fldCharType="separate"/>
        </w:r>
        <w:r>
          <w:rPr>
            <w:noProof/>
          </w:rPr>
          <w:t>52</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707" w:history="1">
        <w:r w:rsidRPr="000F18A9">
          <w:rPr>
            <w:rStyle w:val="Hyperlink"/>
            <w:noProof/>
          </w:rPr>
          <w:t>2.2.223</w:t>
        </w:r>
        <w:r>
          <w:rPr>
            <w:rFonts w:asciiTheme="minorHAnsi" w:eastAsiaTheme="minorEastAsia" w:hAnsiTheme="minorHAnsi" w:cstheme="minorBidi"/>
            <w:noProof/>
            <w:szCs w:val="22"/>
          </w:rPr>
          <w:tab/>
        </w:r>
        <w:r w:rsidRPr="000F18A9">
          <w:rPr>
            <w:rStyle w:val="Hyperlink"/>
            <w:noProof/>
          </w:rPr>
          <w:t>void EnableSelectCurve(BOOL bEnable);</w:t>
        </w:r>
        <w:r>
          <w:rPr>
            <w:noProof/>
          </w:rPr>
          <w:tab/>
        </w:r>
        <w:r>
          <w:rPr>
            <w:noProof/>
          </w:rPr>
          <w:fldChar w:fldCharType="begin"/>
        </w:r>
        <w:r>
          <w:rPr>
            <w:noProof/>
          </w:rPr>
          <w:instrText xml:space="preserve"> PAGEREF _Toc365820707 \h </w:instrText>
        </w:r>
        <w:r>
          <w:rPr>
            <w:noProof/>
          </w:rPr>
        </w:r>
        <w:r>
          <w:rPr>
            <w:noProof/>
          </w:rPr>
          <w:fldChar w:fldCharType="separate"/>
        </w:r>
        <w:r>
          <w:rPr>
            <w:noProof/>
          </w:rPr>
          <w:t>52</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708" w:history="1">
        <w:r w:rsidRPr="000F18A9">
          <w:rPr>
            <w:rStyle w:val="Hyperlink"/>
            <w:noProof/>
          </w:rPr>
          <w:t>2.2.224</w:t>
        </w:r>
        <w:r>
          <w:rPr>
            <w:rFonts w:asciiTheme="minorHAnsi" w:eastAsiaTheme="minorEastAsia" w:hAnsiTheme="minorHAnsi" w:cstheme="minorBidi"/>
            <w:noProof/>
            <w:szCs w:val="22"/>
          </w:rPr>
          <w:tab/>
        </w:r>
        <w:r w:rsidRPr="000F18A9">
          <w:rPr>
            <w:rStyle w:val="Hyperlink"/>
            <w:noProof/>
          </w:rPr>
          <w:t>void SetToolTipDelay(short Delay);</w:t>
        </w:r>
        <w:r>
          <w:rPr>
            <w:noProof/>
          </w:rPr>
          <w:tab/>
        </w:r>
        <w:r>
          <w:rPr>
            <w:noProof/>
          </w:rPr>
          <w:fldChar w:fldCharType="begin"/>
        </w:r>
        <w:r>
          <w:rPr>
            <w:noProof/>
          </w:rPr>
          <w:instrText xml:space="preserve"> PAGEREF _Toc365820708 \h </w:instrText>
        </w:r>
        <w:r>
          <w:rPr>
            <w:noProof/>
          </w:rPr>
        </w:r>
        <w:r>
          <w:rPr>
            <w:noProof/>
          </w:rPr>
          <w:fldChar w:fldCharType="separate"/>
        </w:r>
        <w:r>
          <w:rPr>
            <w:noProof/>
          </w:rPr>
          <w:t>52</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709" w:history="1">
        <w:r w:rsidRPr="000F18A9">
          <w:rPr>
            <w:rStyle w:val="Hyperlink"/>
            <w:noProof/>
          </w:rPr>
          <w:t>2.2.225</w:t>
        </w:r>
        <w:r>
          <w:rPr>
            <w:rFonts w:asciiTheme="minorHAnsi" w:eastAsiaTheme="minorEastAsia" w:hAnsiTheme="minorHAnsi" w:cstheme="minorBidi"/>
            <w:noProof/>
            <w:szCs w:val="22"/>
          </w:rPr>
          <w:tab/>
        </w:r>
        <w:r w:rsidRPr="000F18A9">
          <w:rPr>
            <w:rStyle w:val="Hyperlink"/>
            <w:noProof/>
          </w:rPr>
          <w:t>short GetToolTipDelay();</w:t>
        </w:r>
        <w:r>
          <w:rPr>
            <w:noProof/>
          </w:rPr>
          <w:tab/>
        </w:r>
        <w:r>
          <w:rPr>
            <w:noProof/>
          </w:rPr>
          <w:fldChar w:fldCharType="begin"/>
        </w:r>
        <w:r>
          <w:rPr>
            <w:noProof/>
          </w:rPr>
          <w:instrText xml:space="preserve"> PAGEREF _Toc365820709 \h </w:instrText>
        </w:r>
        <w:r>
          <w:rPr>
            <w:noProof/>
          </w:rPr>
        </w:r>
        <w:r>
          <w:rPr>
            <w:noProof/>
          </w:rPr>
          <w:fldChar w:fldCharType="separate"/>
        </w:r>
        <w:r>
          <w:rPr>
            <w:noProof/>
          </w:rPr>
          <w:t>52</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710" w:history="1">
        <w:r w:rsidRPr="000F18A9">
          <w:rPr>
            <w:rStyle w:val="Hyperlink"/>
            <w:noProof/>
          </w:rPr>
          <w:t>2.2.226</w:t>
        </w:r>
        <w:r>
          <w:rPr>
            <w:rFonts w:asciiTheme="minorHAnsi" w:eastAsiaTheme="minorEastAsia" w:hAnsiTheme="minorHAnsi" w:cstheme="minorBidi"/>
            <w:noProof/>
            <w:szCs w:val="22"/>
          </w:rPr>
          <w:tab/>
        </w:r>
        <w:r w:rsidRPr="000F18A9">
          <w:rPr>
            <w:rStyle w:val="Hyperlink"/>
            <w:noProof/>
          </w:rPr>
          <w:t>BOOL AddInfiniteCurve(long Id, DATE Time, float Value, short State,       BOOL bUpdate);</w:t>
        </w:r>
        <w:r>
          <w:rPr>
            <w:noProof/>
          </w:rPr>
          <w:tab/>
        </w:r>
        <w:r>
          <w:rPr>
            <w:noProof/>
          </w:rPr>
          <w:fldChar w:fldCharType="begin"/>
        </w:r>
        <w:r>
          <w:rPr>
            <w:noProof/>
          </w:rPr>
          <w:instrText xml:space="preserve"> PAGEREF _Toc365820710 \h </w:instrText>
        </w:r>
        <w:r>
          <w:rPr>
            <w:noProof/>
          </w:rPr>
        </w:r>
        <w:r>
          <w:rPr>
            <w:noProof/>
          </w:rPr>
          <w:fldChar w:fldCharType="separate"/>
        </w:r>
        <w:r>
          <w:rPr>
            <w:noProof/>
          </w:rPr>
          <w:t>53</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711" w:history="1">
        <w:r w:rsidRPr="000F18A9">
          <w:rPr>
            <w:rStyle w:val="Hyperlink"/>
            <w:noProof/>
          </w:rPr>
          <w:t>2.2.227</w:t>
        </w:r>
        <w:r>
          <w:rPr>
            <w:rFonts w:asciiTheme="minorHAnsi" w:eastAsiaTheme="minorEastAsia" w:hAnsiTheme="minorHAnsi" w:cstheme="minorBidi"/>
            <w:noProof/>
            <w:szCs w:val="22"/>
          </w:rPr>
          <w:tab/>
        </w:r>
        <w:r w:rsidRPr="000F18A9">
          <w:rPr>
            <w:rStyle w:val="Hyperlink"/>
            <w:noProof/>
          </w:rPr>
          <w:t>BOOL DelInfiniteCurve(long Id, BOOL bAll, BOOL bUpdate);</w:t>
        </w:r>
        <w:r>
          <w:rPr>
            <w:noProof/>
          </w:rPr>
          <w:tab/>
        </w:r>
        <w:r>
          <w:rPr>
            <w:noProof/>
          </w:rPr>
          <w:fldChar w:fldCharType="begin"/>
        </w:r>
        <w:r>
          <w:rPr>
            <w:noProof/>
          </w:rPr>
          <w:instrText xml:space="preserve"> PAGEREF _Toc365820711 \h </w:instrText>
        </w:r>
        <w:r>
          <w:rPr>
            <w:noProof/>
          </w:rPr>
        </w:r>
        <w:r>
          <w:rPr>
            <w:noProof/>
          </w:rPr>
          <w:fldChar w:fldCharType="separate"/>
        </w:r>
        <w:r>
          <w:rPr>
            <w:noProof/>
          </w:rPr>
          <w:t>53</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712" w:history="1">
        <w:r w:rsidRPr="000F18A9">
          <w:rPr>
            <w:rStyle w:val="Hyperlink"/>
            <w:noProof/>
          </w:rPr>
          <w:t>2.2.228</w:t>
        </w:r>
        <w:r>
          <w:rPr>
            <w:rFonts w:asciiTheme="minorHAnsi" w:eastAsiaTheme="minorEastAsia" w:hAnsiTheme="minorHAnsi" w:cstheme="minorBidi"/>
            <w:noProof/>
            <w:szCs w:val="22"/>
          </w:rPr>
          <w:tab/>
        </w:r>
        <w:r w:rsidRPr="000F18A9">
          <w:rPr>
            <w:rStyle w:val="Hyperlink"/>
            <w:noProof/>
          </w:rPr>
          <w:t>void SetMouseWheelMode(short Mode);</w:t>
        </w:r>
        <w:r>
          <w:rPr>
            <w:noProof/>
          </w:rPr>
          <w:tab/>
        </w:r>
        <w:r>
          <w:rPr>
            <w:noProof/>
          </w:rPr>
          <w:fldChar w:fldCharType="begin"/>
        </w:r>
        <w:r>
          <w:rPr>
            <w:noProof/>
          </w:rPr>
          <w:instrText xml:space="preserve"> PAGEREF _Toc365820712 \h </w:instrText>
        </w:r>
        <w:r>
          <w:rPr>
            <w:noProof/>
          </w:rPr>
        </w:r>
        <w:r>
          <w:rPr>
            <w:noProof/>
          </w:rPr>
          <w:fldChar w:fldCharType="separate"/>
        </w:r>
        <w:r>
          <w:rPr>
            <w:noProof/>
          </w:rPr>
          <w:t>53</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713" w:history="1">
        <w:r w:rsidRPr="000F18A9">
          <w:rPr>
            <w:rStyle w:val="Hyperlink"/>
            <w:noProof/>
          </w:rPr>
          <w:t>2.2.229</w:t>
        </w:r>
        <w:r>
          <w:rPr>
            <w:rFonts w:asciiTheme="minorHAnsi" w:eastAsiaTheme="minorEastAsia" w:hAnsiTheme="minorHAnsi" w:cstheme="minorBidi"/>
            <w:noProof/>
            <w:szCs w:val="22"/>
          </w:rPr>
          <w:tab/>
        </w:r>
        <w:r w:rsidRPr="000F18A9">
          <w:rPr>
            <w:rStyle w:val="Hyperlink"/>
            <w:noProof/>
          </w:rPr>
          <w:t>short GetMouseWheelMode();</w:t>
        </w:r>
        <w:r>
          <w:rPr>
            <w:noProof/>
          </w:rPr>
          <w:tab/>
        </w:r>
        <w:r>
          <w:rPr>
            <w:noProof/>
          </w:rPr>
          <w:fldChar w:fldCharType="begin"/>
        </w:r>
        <w:r>
          <w:rPr>
            <w:noProof/>
          </w:rPr>
          <w:instrText xml:space="preserve"> PAGEREF _Toc365820713 \h </w:instrText>
        </w:r>
        <w:r>
          <w:rPr>
            <w:noProof/>
          </w:rPr>
        </w:r>
        <w:r>
          <w:rPr>
            <w:noProof/>
          </w:rPr>
          <w:fldChar w:fldCharType="separate"/>
        </w:r>
        <w:r>
          <w:rPr>
            <w:noProof/>
          </w:rPr>
          <w:t>53</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714" w:history="1">
        <w:r w:rsidRPr="000F18A9">
          <w:rPr>
            <w:rStyle w:val="Hyperlink"/>
            <w:noProof/>
          </w:rPr>
          <w:t>2.2.230</w:t>
        </w:r>
        <w:r>
          <w:rPr>
            <w:rFonts w:asciiTheme="minorHAnsi" w:eastAsiaTheme="minorEastAsia" w:hAnsiTheme="minorHAnsi" w:cstheme="minorBidi"/>
            <w:noProof/>
            <w:szCs w:val="22"/>
          </w:rPr>
          <w:tab/>
        </w:r>
        <w:r w:rsidRPr="000F18A9">
          <w:rPr>
            <w:rStyle w:val="Hyperlink"/>
            <w:noProof/>
          </w:rPr>
          <w:t>BOOL SetMouseWheelSpeed(short Speed);</w:t>
        </w:r>
        <w:r>
          <w:rPr>
            <w:noProof/>
          </w:rPr>
          <w:tab/>
        </w:r>
        <w:r>
          <w:rPr>
            <w:noProof/>
          </w:rPr>
          <w:fldChar w:fldCharType="begin"/>
        </w:r>
        <w:r>
          <w:rPr>
            <w:noProof/>
          </w:rPr>
          <w:instrText xml:space="preserve"> PAGEREF _Toc365820714 \h </w:instrText>
        </w:r>
        <w:r>
          <w:rPr>
            <w:noProof/>
          </w:rPr>
        </w:r>
        <w:r>
          <w:rPr>
            <w:noProof/>
          </w:rPr>
          <w:fldChar w:fldCharType="separate"/>
        </w:r>
        <w:r>
          <w:rPr>
            <w:noProof/>
          </w:rPr>
          <w:t>54</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715" w:history="1">
        <w:r w:rsidRPr="000F18A9">
          <w:rPr>
            <w:rStyle w:val="Hyperlink"/>
            <w:noProof/>
          </w:rPr>
          <w:t>2.2.231</w:t>
        </w:r>
        <w:r>
          <w:rPr>
            <w:rFonts w:asciiTheme="minorHAnsi" w:eastAsiaTheme="minorEastAsia" w:hAnsiTheme="minorHAnsi" w:cstheme="minorBidi"/>
            <w:noProof/>
            <w:szCs w:val="22"/>
          </w:rPr>
          <w:tab/>
        </w:r>
        <w:r w:rsidRPr="000F18A9">
          <w:rPr>
            <w:rStyle w:val="Hyperlink"/>
            <w:noProof/>
          </w:rPr>
          <w:t>short GetMouseWheelSpeed();</w:t>
        </w:r>
        <w:r>
          <w:rPr>
            <w:noProof/>
          </w:rPr>
          <w:tab/>
        </w:r>
        <w:r>
          <w:rPr>
            <w:noProof/>
          </w:rPr>
          <w:fldChar w:fldCharType="begin"/>
        </w:r>
        <w:r>
          <w:rPr>
            <w:noProof/>
          </w:rPr>
          <w:instrText xml:space="preserve"> PAGEREF _Toc365820715 \h </w:instrText>
        </w:r>
        <w:r>
          <w:rPr>
            <w:noProof/>
          </w:rPr>
        </w:r>
        <w:r>
          <w:rPr>
            <w:noProof/>
          </w:rPr>
          <w:fldChar w:fldCharType="separate"/>
        </w:r>
        <w:r>
          <w:rPr>
            <w:noProof/>
          </w:rPr>
          <w:t>54</w:t>
        </w:r>
        <w:r>
          <w:rPr>
            <w:noProof/>
          </w:rPr>
          <w:fldChar w:fldCharType="end"/>
        </w:r>
      </w:hyperlink>
    </w:p>
    <w:p w:rsidR="00400CE4" w:rsidRDefault="00400CE4">
      <w:pPr>
        <w:pStyle w:val="TOC3"/>
        <w:tabs>
          <w:tab w:val="left" w:pos="2100"/>
          <w:tab w:val="right" w:leader="dot" w:pos="8296"/>
        </w:tabs>
        <w:rPr>
          <w:rFonts w:asciiTheme="minorHAnsi" w:eastAsiaTheme="minorEastAsia" w:hAnsiTheme="minorHAnsi" w:cstheme="minorBidi"/>
          <w:noProof/>
          <w:szCs w:val="22"/>
        </w:rPr>
      </w:pPr>
      <w:hyperlink w:anchor="_Toc365820716" w:history="1">
        <w:r w:rsidRPr="000F18A9">
          <w:rPr>
            <w:rStyle w:val="Hyperlink"/>
            <w:noProof/>
          </w:rPr>
          <w:t>2.2.232</w:t>
        </w:r>
        <w:r>
          <w:rPr>
            <w:rFonts w:asciiTheme="minorHAnsi" w:eastAsiaTheme="minorEastAsia" w:hAnsiTheme="minorHAnsi" w:cstheme="minorBidi"/>
            <w:noProof/>
            <w:szCs w:val="22"/>
          </w:rPr>
          <w:tab/>
        </w:r>
        <w:r w:rsidRPr="000F18A9">
          <w:rPr>
            <w:rStyle w:val="Hyperlink"/>
            <w:noProof/>
          </w:rPr>
          <w:t>void Refresh();</w:t>
        </w:r>
        <w:r>
          <w:rPr>
            <w:noProof/>
          </w:rPr>
          <w:tab/>
        </w:r>
        <w:r>
          <w:rPr>
            <w:noProof/>
          </w:rPr>
          <w:fldChar w:fldCharType="begin"/>
        </w:r>
        <w:r>
          <w:rPr>
            <w:noProof/>
          </w:rPr>
          <w:instrText xml:space="preserve"> PAGEREF _Toc365820716 \h </w:instrText>
        </w:r>
        <w:r>
          <w:rPr>
            <w:noProof/>
          </w:rPr>
        </w:r>
        <w:r>
          <w:rPr>
            <w:noProof/>
          </w:rPr>
          <w:fldChar w:fldCharType="separate"/>
        </w:r>
        <w:r>
          <w:rPr>
            <w:noProof/>
          </w:rPr>
          <w:t>54</w:t>
        </w:r>
        <w:r>
          <w:rPr>
            <w:noProof/>
          </w:rPr>
          <w:fldChar w:fldCharType="end"/>
        </w:r>
      </w:hyperlink>
    </w:p>
    <w:p w:rsidR="00400CE4" w:rsidRDefault="00400CE4">
      <w:pPr>
        <w:pStyle w:val="TOC2"/>
        <w:tabs>
          <w:tab w:val="left" w:pos="1260"/>
          <w:tab w:val="right" w:leader="dot" w:pos="8296"/>
        </w:tabs>
        <w:rPr>
          <w:rFonts w:asciiTheme="minorHAnsi" w:eastAsiaTheme="minorEastAsia" w:hAnsiTheme="minorHAnsi" w:cstheme="minorBidi"/>
          <w:noProof/>
          <w:szCs w:val="22"/>
        </w:rPr>
      </w:pPr>
      <w:hyperlink w:anchor="_Toc365820717" w:history="1">
        <w:r w:rsidRPr="000F18A9">
          <w:rPr>
            <w:rStyle w:val="Hyperlink"/>
            <w:noProof/>
          </w:rPr>
          <w:t>2.3</w:t>
        </w:r>
        <w:r>
          <w:rPr>
            <w:rFonts w:asciiTheme="minorHAnsi" w:eastAsiaTheme="minorEastAsia" w:hAnsiTheme="minorHAnsi" w:cstheme="minorBidi"/>
            <w:noProof/>
            <w:szCs w:val="22"/>
          </w:rPr>
          <w:tab/>
        </w:r>
        <w:r w:rsidRPr="000F18A9">
          <w:rPr>
            <w:rStyle w:val="Hyperlink"/>
            <w:rFonts w:hint="eastAsia"/>
            <w:noProof/>
          </w:rPr>
          <w:t>事件（</w:t>
        </w:r>
        <w:r w:rsidRPr="000F18A9">
          <w:rPr>
            <w:rStyle w:val="Hyperlink"/>
            <w:noProof/>
          </w:rPr>
          <w:t>15</w:t>
        </w:r>
        <w:r w:rsidRPr="000F18A9">
          <w:rPr>
            <w:rStyle w:val="Hyperlink"/>
            <w:rFonts w:hint="eastAsia"/>
            <w:noProof/>
          </w:rPr>
          <w:t>个）</w:t>
        </w:r>
        <w:r>
          <w:rPr>
            <w:noProof/>
          </w:rPr>
          <w:tab/>
        </w:r>
        <w:r>
          <w:rPr>
            <w:noProof/>
          </w:rPr>
          <w:fldChar w:fldCharType="begin"/>
        </w:r>
        <w:r>
          <w:rPr>
            <w:noProof/>
          </w:rPr>
          <w:instrText xml:space="preserve"> PAGEREF _Toc365820717 \h </w:instrText>
        </w:r>
        <w:r>
          <w:rPr>
            <w:noProof/>
          </w:rPr>
        </w:r>
        <w:r>
          <w:rPr>
            <w:noProof/>
          </w:rPr>
          <w:fldChar w:fldCharType="separate"/>
        </w:r>
        <w:r>
          <w:rPr>
            <w:noProof/>
          </w:rPr>
          <w:t>55</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718" w:history="1">
        <w:r w:rsidRPr="000F18A9">
          <w:rPr>
            <w:rStyle w:val="Hyperlink"/>
            <w:noProof/>
          </w:rPr>
          <w:t>2.3.1</w:t>
        </w:r>
        <w:r>
          <w:rPr>
            <w:rFonts w:asciiTheme="minorHAnsi" w:eastAsiaTheme="minorEastAsia" w:hAnsiTheme="minorHAnsi" w:cstheme="minorBidi"/>
            <w:noProof/>
            <w:szCs w:val="22"/>
          </w:rPr>
          <w:tab/>
        </w:r>
        <w:r w:rsidRPr="000F18A9">
          <w:rPr>
            <w:rStyle w:val="Hyperlink"/>
            <w:noProof/>
          </w:rPr>
          <w:t>MouseDown(short Button, short Shift, OLE_XPOS_PIXELS x, OLE_YPOS_PIXELS y);</w:t>
        </w:r>
        <w:r>
          <w:rPr>
            <w:noProof/>
          </w:rPr>
          <w:tab/>
        </w:r>
        <w:r>
          <w:rPr>
            <w:noProof/>
          </w:rPr>
          <w:fldChar w:fldCharType="begin"/>
        </w:r>
        <w:r>
          <w:rPr>
            <w:noProof/>
          </w:rPr>
          <w:instrText xml:space="preserve"> PAGEREF _Toc365820718 \h </w:instrText>
        </w:r>
        <w:r>
          <w:rPr>
            <w:noProof/>
          </w:rPr>
        </w:r>
        <w:r>
          <w:rPr>
            <w:noProof/>
          </w:rPr>
          <w:fldChar w:fldCharType="separate"/>
        </w:r>
        <w:r>
          <w:rPr>
            <w:noProof/>
          </w:rPr>
          <w:t>55</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719" w:history="1">
        <w:r w:rsidRPr="000F18A9">
          <w:rPr>
            <w:rStyle w:val="Hyperlink"/>
            <w:noProof/>
          </w:rPr>
          <w:t>2.3.2</w:t>
        </w:r>
        <w:r>
          <w:rPr>
            <w:rFonts w:asciiTheme="minorHAnsi" w:eastAsiaTheme="minorEastAsia" w:hAnsiTheme="minorHAnsi" w:cstheme="minorBidi"/>
            <w:noProof/>
            <w:szCs w:val="22"/>
          </w:rPr>
          <w:tab/>
        </w:r>
        <w:r w:rsidRPr="000F18A9">
          <w:rPr>
            <w:rStyle w:val="Hyperlink"/>
            <w:noProof/>
          </w:rPr>
          <w:t>MouseMove(short Button, short Shift, OLE_XPOS_PIXELS x, OLE_YPOS_PIXELS y);</w:t>
        </w:r>
        <w:r>
          <w:rPr>
            <w:noProof/>
          </w:rPr>
          <w:tab/>
        </w:r>
        <w:r>
          <w:rPr>
            <w:noProof/>
          </w:rPr>
          <w:fldChar w:fldCharType="begin"/>
        </w:r>
        <w:r>
          <w:rPr>
            <w:noProof/>
          </w:rPr>
          <w:instrText xml:space="preserve"> PAGEREF _Toc365820719 \h </w:instrText>
        </w:r>
        <w:r>
          <w:rPr>
            <w:noProof/>
          </w:rPr>
        </w:r>
        <w:r>
          <w:rPr>
            <w:noProof/>
          </w:rPr>
          <w:fldChar w:fldCharType="separate"/>
        </w:r>
        <w:r>
          <w:rPr>
            <w:noProof/>
          </w:rPr>
          <w:t>55</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720" w:history="1">
        <w:r w:rsidRPr="000F18A9">
          <w:rPr>
            <w:rStyle w:val="Hyperlink"/>
            <w:noProof/>
          </w:rPr>
          <w:t>2.3.3</w:t>
        </w:r>
        <w:r>
          <w:rPr>
            <w:rFonts w:asciiTheme="minorHAnsi" w:eastAsiaTheme="minorEastAsia" w:hAnsiTheme="minorHAnsi" w:cstheme="minorBidi"/>
            <w:noProof/>
            <w:szCs w:val="22"/>
          </w:rPr>
          <w:tab/>
        </w:r>
        <w:r w:rsidRPr="000F18A9">
          <w:rPr>
            <w:rStyle w:val="Hyperlink"/>
            <w:noProof/>
          </w:rPr>
          <w:t>MouseUp(short Button, short Shift, OLE_XPOS_PIXELS x, OLE_YPOS_PIXELS y);</w:t>
        </w:r>
        <w:r>
          <w:rPr>
            <w:noProof/>
          </w:rPr>
          <w:tab/>
        </w:r>
        <w:r>
          <w:rPr>
            <w:noProof/>
          </w:rPr>
          <w:fldChar w:fldCharType="begin"/>
        </w:r>
        <w:r>
          <w:rPr>
            <w:noProof/>
          </w:rPr>
          <w:instrText xml:space="preserve"> PAGEREF _Toc365820720 \h </w:instrText>
        </w:r>
        <w:r>
          <w:rPr>
            <w:noProof/>
          </w:rPr>
        </w:r>
        <w:r>
          <w:rPr>
            <w:noProof/>
          </w:rPr>
          <w:fldChar w:fldCharType="separate"/>
        </w:r>
        <w:r>
          <w:rPr>
            <w:noProof/>
          </w:rPr>
          <w:t>55</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721" w:history="1">
        <w:r w:rsidRPr="000F18A9">
          <w:rPr>
            <w:rStyle w:val="Hyperlink"/>
            <w:noProof/>
          </w:rPr>
          <w:t>2.3.4</w:t>
        </w:r>
        <w:r>
          <w:rPr>
            <w:rFonts w:asciiTheme="minorHAnsi" w:eastAsiaTheme="minorEastAsia" w:hAnsiTheme="minorHAnsi" w:cstheme="minorBidi"/>
            <w:noProof/>
            <w:szCs w:val="22"/>
          </w:rPr>
          <w:tab/>
        </w:r>
        <w:r w:rsidRPr="000F18A9">
          <w:rPr>
            <w:rStyle w:val="Hyperlink"/>
            <w:noProof/>
          </w:rPr>
          <w:t>void PageChange(long wParam, long lParam);</w:t>
        </w:r>
        <w:r>
          <w:rPr>
            <w:noProof/>
          </w:rPr>
          <w:tab/>
        </w:r>
        <w:r>
          <w:rPr>
            <w:noProof/>
          </w:rPr>
          <w:fldChar w:fldCharType="begin"/>
        </w:r>
        <w:r>
          <w:rPr>
            <w:noProof/>
          </w:rPr>
          <w:instrText xml:space="preserve"> PAGEREF _Toc365820721 \h </w:instrText>
        </w:r>
        <w:r>
          <w:rPr>
            <w:noProof/>
          </w:rPr>
        </w:r>
        <w:r>
          <w:rPr>
            <w:noProof/>
          </w:rPr>
          <w:fldChar w:fldCharType="separate"/>
        </w:r>
        <w:r>
          <w:rPr>
            <w:noProof/>
          </w:rPr>
          <w:t>55</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722" w:history="1">
        <w:r w:rsidRPr="000F18A9">
          <w:rPr>
            <w:rStyle w:val="Hyperlink"/>
            <w:noProof/>
          </w:rPr>
          <w:t>2.3.5</w:t>
        </w:r>
        <w:r>
          <w:rPr>
            <w:rFonts w:asciiTheme="minorHAnsi" w:eastAsiaTheme="minorEastAsia" w:hAnsiTheme="minorHAnsi" w:cstheme="minorBidi"/>
            <w:noProof/>
            <w:szCs w:val="22"/>
          </w:rPr>
          <w:tab/>
        </w:r>
        <w:r w:rsidRPr="000F18A9">
          <w:rPr>
            <w:rStyle w:val="Hyperlink"/>
            <w:noProof/>
          </w:rPr>
          <w:t>void BeginTimeChange(DATE NewTime);</w:t>
        </w:r>
        <w:r>
          <w:rPr>
            <w:noProof/>
          </w:rPr>
          <w:tab/>
        </w:r>
        <w:r>
          <w:rPr>
            <w:noProof/>
          </w:rPr>
          <w:fldChar w:fldCharType="begin"/>
        </w:r>
        <w:r>
          <w:rPr>
            <w:noProof/>
          </w:rPr>
          <w:instrText xml:space="preserve"> PAGEREF _Toc365820722 \h </w:instrText>
        </w:r>
        <w:r>
          <w:rPr>
            <w:noProof/>
          </w:rPr>
        </w:r>
        <w:r>
          <w:rPr>
            <w:noProof/>
          </w:rPr>
          <w:fldChar w:fldCharType="separate"/>
        </w:r>
        <w:r>
          <w:rPr>
            <w:noProof/>
          </w:rPr>
          <w:t>55</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723" w:history="1">
        <w:r w:rsidRPr="000F18A9">
          <w:rPr>
            <w:rStyle w:val="Hyperlink"/>
            <w:noProof/>
          </w:rPr>
          <w:t>2.3.6</w:t>
        </w:r>
        <w:r>
          <w:rPr>
            <w:rFonts w:asciiTheme="minorHAnsi" w:eastAsiaTheme="minorEastAsia" w:hAnsiTheme="minorHAnsi" w:cstheme="minorBidi"/>
            <w:noProof/>
            <w:szCs w:val="22"/>
          </w:rPr>
          <w:tab/>
        </w:r>
        <w:r w:rsidRPr="000F18A9">
          <w:rPr>
            <w:rStyle w:val="Hyperlink"/>
            <w:noProof/>
          </w:rPr>
          <w:t>void BeginValueChange(float NewValue);</w:t>
        </w:r>
        <w:r>
          <w:rPr>
            <w:noProof/>
          </w:rPr>
          <w:tab/>
        </w:r>
        <w:r>
          <w:rPr>
            <w:noProof/>
          </w:rPr>
          <w:fldChar w:fldCharType="begin"/>
        </w:r>
        <w:r>
          <w:rPr>
            <w:noProof/>
          </w:rPr>
          <w:instrText xml:space="preserve"> PAGEREF _Toc365820723 \h </w:instrText>
        </w:r>
        <w:r>
          <w:rPr>
            <w:noProof/>
          </w:rPr>
        </w:r>
        <w:r>
          <w:rPr>
            <w:noProof/>
          </w:rPr>
          <w:fldChar w:fldCharType="separate"/>
        </w:r>
        <w:r>
          <w:rPr>
            <w:noProof/>
          </w:rPr>
          <w:t>55</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724" w:history="1">
        <w:r w:rsidRPr="000F18A9">
          <w:rPr>
            <w:rStyle w:val="Hyperlink"/>
            <w:noProof/>
          </w:rPr>
          <w:t>2.3.7</w:t>
        </w:r>
        <w:r>
          <w:rPr>
            <w:rFonts w:asciiTheme="minorHAnsi" w:eastAsiaTheme="minorEastAsia" w:hAnsiTheme="minorHAnsi" w:cstheme="minorBidi"/>
            <w:noProof/>
            <w:szCs w:val="22"/>
          </w:rPr>
          <w:tab/>
        </w:r>
        <w:r w:rsidRPr="000F18A9">
          <w:rPr>
            <w:rStyle w:val="Hyperlink"/>
            <w:noProof/>
          </w:rPr>
          <w:t>void TimeSpanChange(double NewTimeSpan);</w:t>
        </w:r>
        <w:r>
          <w:rPr>
            <w:noProof/>
          </w:rPr>
          <w:tab/>
        </w:r>
        <w:r>
          <w:rPr>
            <w:noProof/>
          </w:rPr>
          <w:fldChar w:fldCharType="begin"/>
        </w:r>
        <w:r>
          <w:rPr>
            <w:noProof/>
          </w:rPr>
          <w:instrText xml:space="preserve"> PAGEREF _Toc365820724 \h </w:instrText>
        </w:r>
        <w:r>
          <w:rPr>
            <w:noProof/>
          </w:rPr>
        </w:r>
        <w:r>
          <w:rPr>
            <w:noProof/>
          </w:rPr>
          <w:fldChar w:fldCharType="separate"/>
        </w:r>
        <w:r>
          <w:rPr>
            <w:noProof/>
          </w:rPr>
          <w:t>55</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725" w:history="1">
        <w:r w:rsidRPr="000F18A9">
          <w:rPr>
            <w:rStyle w:val="Hyperlink"/>
            <w:noProof/>
          </w:rPr>
          <w:t>2.3.8</w:t>
        </w:r>
        <w:r>
          <w:rPr>
            <w:rFonts w:asciiTheme="minorHAnsi" w:eastAsiaTheme="minorEastAsia" w:hAnsiTheme="minorHAnsi" w:cstheme="minorBidi"/>
            <w:noProof/>
            <w:szCs w:val="22"/>
          </w:rPr>
          <w:tab/>
        </w:r>
        <w:r w:rsidRPr="000F18A9">
          <w:rPr>
            <w:rStyle w:val="Hyperlink"/>
            <w:noProof/>
          </w:rPr>
          <w:t>void ValueStepChange(float NewValueStep);</w:t>
        </w:r>
        <w:r>
          <w:rPr>
            <w:noProof/>
          </w:rPr>
          <w:tab/>
        </w:r>
        <w:r>
          <w:rPr>
            <w:noProof/>
          </w:rPr>
          <w:fldChar w:fldCharType="begin"/>
        </w:r>
        <w:r>
          <w:rPr>
            <w:noProof/>
          </w:rPr>
          <w:instrText xml:space="preserve"> PAGEREF _Toc365820725 \h </w:instrText>
        </w:r>
        <w:r>
          <w:rPr>
            <w:noProof/>
          </w:rPr>
        </w:r>
        <w:r>
          <w:rPr>
            <w:noProof/>
          </w:rPr>
          <w:fldChar w:fldCharType="separate"/>
        </w:r>
        <w:r>
          <w:rPr>
            <w:noProof/>
          </w:rPr>
          <w:t>55</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726" w:history="1">
        <w:r w:rsidRPr="000F18A9">
          <w:rPr>
            <w:rStyle w:val="Hyperlink"/>
            <w:noProof/>
          </w:rPr>
          <w:t>2.3.9</w:t>
        </w:r>
        <w:r>
          <w:rPr>
            <w:rFonts w:asciiTheme="minorHAnsi" w:eastAsiaTheme="minorEastAsia" w:hAnsiTheme="minorHAnsi" w:cstheme="minorBidi"/>
            <w:noProof/>
            <w:szCs w:val="22"/>
          </w:rPr>
          <w:tab/>
        </w:r>
        <w:r w:rsidRPr="000F18A9">
          <w:rPr>
            <w:rStyle w:val="Hyperlink"/>
            <w:noProof/>
          </w:rPr>
          <w:t>void ZoomChange(short NewZoom);</w:t>
        </w:r>
        <w:r>
          <w:rPr>
            <w:noProof/>
          </w:rPr>
          <w:tab/>
        </w:r>
        <w:r>
          <w:rPr>
            <w:noProof/>
          </w:rPr>
          <w:fldChar w:fldCharType="begin"/>
        </w:r>
        <w:r>
          <w:rPr>
            <w:noProof/>
          </w:rPr>
          <w:instrText xml:space="preserve"> PAGEREF _Toc365820726 \h </w:instrText>
        </w:r>
        <w:r>
          <w:rPr>
            <w:noProof/>
          </w:rPr>
        </w:r>
        <w:r>
          <w:rPr>
            <w:noProof/>
          </w:rPr>
          <w:fldChar w:fldCharType="separate"/>
        </w:r>
        <w:r>
          <w:rPr>
            <w:noProof/>
          </w:rPr>
          <w:t>55</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727" w:history="1">
        <w:r w:rsidRPr="000F18A9">
          <w:rPr>
            <w:rStyle w:val="Hyperlink"/>
            <w:noProof/>
          </w:rPr>
          <w:t>2.3.10</w:t>
        </w:r>
        <w:r>
          <w:rPr>
            <w:rFonts w:asciiTheme="minorHAnsi" w:eastAsiaTheme="minorEastAsia" w:hAnsiTheme="minorHAnsi" w:cstheme="minorBidi"/>
            <w:noProof/>
            <w:szCs w:val="22"/>
          </w:rPr>
          <w:tab/>
        </w:r>
        <w:r w:rsidRPr="000F18A9">
          <w:rPr>
            <w:rStyle w:val="Hyperlink"/>
            <w:noProof/>
          </w:rPr>
          <w:t>void SelectedCurveChange(long NewId);</w:t>
        </w:r>
        <w:r>
          <w:rPr>
            <w:noProof/>
          </w:rPr>
          <w:tab/>
        </w:r>
        <w:r>
          <w:rPr>
            <w:noProof/>
          </w:rPr>
          <w:fldChar w:fldCharType="begin"/>
        </w:r>
        <w:r>
          <w:rPr>
            <w:noProof/>
          </w:rPr>
          <w:instrText xml:space="preserve"> PAGEREF _Toc365820727 \h </w:instrText>
        </w:r>
        <w:r>
          <w:rPr>
            <w:noProof/>
          </w:rPr>
        </w:r>
        <w:r>
          <w:rPr>
            <w:noProof/>
          </w:rPr>
          <w:fldChar w:fldCharType="separate"/>
        </w:r>
        <w:r>
          <w:rPr>
            <w:noProof/>
          </w:rPr>
          <w:t>55</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728" w:history="1">
        <w:r w:rsidRPr="000F18A9">
          <w:rPr>
            <w:rStyle w:val="Hyperlink"/>
            <w:noProof/>
          </w:rPr>
          <w:t>2.3.11</w:t>
        </w:r>
        <w:r>
          <w:rPr>
            <w:rFonts w:asciiTheme="minorHAnsi" w:eastAsiaTheme="minorEastAsia" w:hAnsiTheme="minorHAnsi" w:cstheme="minorBidi"/>
            <w:noProof/>
            <w:szCs w:val="22"/>
          </w:rPr>
          <w:tab/>
        </w:r>
        <w:r w:rsidRPr="000F18A9">
          <w:rPr>
            <w:rStyle w:val="Hyperlink"/>
            <w:noProof/>
          </w:rPr>
          <w:t>void LegendVisableChange(long nIndex, short State);</w:t>
        </w:r>
        <w:r>
          <w:rPr>
            <w:noProof/>
          </w:rPr>
          <w:tab/>
        </w:r>
        <w:r>
          <w:rPr>
            <w:noProof/>
          </w:rPr>
          <w:fldChar w:fldCharType="begin"/>
        </w:r>
        <w:r>
          <w:rPr>
            <w:noProof/>
          </w:rPr>
          <w:instrText xml:space="preserve"> PAGEREF _Toc365820728 \h </w:instrText>
        </w:r>
        <w:r>
          <w:rPr>
            <w:noProof/>
          </w:rPr>
        </w:r>
        <w:r>
          <w:rPr>
            <w:noProof/>
          </w:rPr>
          <w:fldChar w:fldCharType="separate"/>
        </w:r>
        <w:r>
          <w:rPr>
            <w:noProof/>
          </w:rPr>
          <w:t>55</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729" w:history="1">
        <w:r w:rsidRPr="000F18A9">
          <w:rPr>
            <w:rStyle w:val="Hyperlink"/>
            <w:noProof/>
          </w:rPr>
          <w:t>2.3.12</w:t>
        </w:r>
        <w:r>
          <w:rPr>
            <w:rFonts w:asciiTheme="minorHAnsi" w:eastAsiaTheme="minorEastAsia" w:hAnsiTheme="minorHAnsi" w:cstheme="minorBidi"/>
            <w:noProof/>
            <w:szCs w:val="22"/>
          </w:rPr>
          <w:tab/>
        </w:r>
        <w:r w:rsidRPr="000F18A9">
          <w:rPr>
            <w:rStyle w:val="Hyperlink"/>
            <w:noProof/>
          </w:rPr>
          <w:t>void SorptionChange(long Id, long nIndex, short State);</w:t>
        </w:r>
        <w:r>
          <w:rPr>
            <w:noProof/>
          </w:rPr>
          <w:tab/>
        </w:r>
        <w:r>
          <w:rPr>
            <w:noProof/>
          </w:rPr>
          <w:fldChar w:fldCharType="begin"/>
        </w:r>
        <w:r>
          <w:rPr>
            <w:noProof/>
          </w:rPr>
          <w:instrText xml:space="preserve"> PAGEREF _Toc365820729 \h </w:instrText>
        </w:r>
        <w:r>
          <w:rPr>
            <w:noProof/>
          </w:rPr>
        </w:r>
        <w:r>
          <w:rPr>
            <w:noProof/>
          </w:rPr>
          <w:fldChar w:fldCharType="separate"/>
        </w:r>
        <w:r>
          <w:rPr>
            <w:noProof/>
          </w:rPr>
          <w:t>55</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730" w:history="1">
        <w:r w:rsidRPr="000F18A9">
          <w:rPr>
            <w:rStyle w:val="Hyperlink"/>
            <w:noProof/>
          </w:rPr>
          <w:t>2.3.13</w:t>
        </w:r>
        <w:r>
          <w:rPr>
            <w:rFonts w:asciiTheme="minorHAnsi" w:eastAsiaTheme="minorEastAsia" w:hAnsiTheme="minorHAnsi" w:cstheme="minorBidi"/>
            <w:noProof/>
            <w:szCs w:val="22"/>
          </w:rPr>
          <w:tab/>
        </w:r>
        <w:r w:rsidRPr="000F18A9">
          <w:rPr>
            <w:rStyle w:val="Hyperlink"/>
            <w:noProof/>
          </w:rPr>
          <w:t>void CurveStateChange(long Id, short State);</w:t>
        </w:r>
        <w:r>
          <w:rPr>
            <w:noProof/>
          </w:rPr>
          <w:tab/>
        </w:r>
        <w:r>
          <w:rPr>
            <w:noProof/>
          </w:rPr>
          <w:fldChar w:fldCharType="begin"/>
        </w:r>
        <w:r>
          <w:rPr>
            <w:noProof/>
          </w:rPr>
          <w:instrText xml:space="preserve"> PAGEREF _Toc365820730 \h </w:instrText>
        </w:r>
        <w:r>
          <w:rPr>
            <w:noProof/>
          </w:rPr>
        </w:r>
        <w:r>
          <w:rPr>
            <w:noProof/>
          </w:rPr>
          <w:fldChar w:fldCharType="separate"/>
        </w:r>
        <w:r>
          <w:rPr>
            <w:noProof/>
          </w:rPr>
          <w:t>55</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731" w:history="1">
        <w:r w:rsidRPr="000F18A9">
          <w:rPr>
            <w:rStyle w:val="Hyperlink"/>
            <w:noProof/>
          </w:rPr>
          <w:t>2.3.14</w:t>
        </w:r>
        <w:r>
          <w:rPr>
            <w:rFonts w:asciiTheme="minorHAnsi" w:eastAsiaTheme="minorEastAsia" w:hAnsiTheme="minorHAnsi" w:cstheme="minorBidi"/>
            <w:noProof/>
            <w:szCs w:val="22"/>
          </w:rPr>
          <w:tab/>
        </w:r>
        <w:r w:rsidRPr="000F18A9">
          <w:rPr>
            <w:rStyle w:val="Hyperlink"/>
            <w:noProof/>
          </w:rPr>
          <w:t>void ZoomModeChange(short NewMode);</w:t>
        </w:r>
        <w:r>
          <w:rPr>
            <w:noProof/>
          </w:rPr>
          <w:tab/>
        </w:r>
        <w:r>
          <w:rPr>
            <w:noProof/>
          </w:rPr>
          <w:fldChar w:fldCharType="begin"/>
        </w:r>
        <w:r>
          <w:rPr>
            <w:noProof/>
          </w:rPr>
          <w:instrText xml:space="preserve"> PAGEREF _Toc365820731 \h </w:instrText>
        </w:r>
        <w:r>
          <w:rPr>
            <w:noProof/>
          </w:rPr>
        </w:r>
        <w:r>
          <w:rPr>
            <w:noProof/>
          </w:rPr>
          <w:fldChar w:fldCharType="separate"/>
        </w:r>
        <w:r>
          <w:rPr>
            <w:noProof/>
          </w:rPr>
          <w:t>56</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732" w:history="1">
        <w:r w:rsidRPr="000F18A9">
          <w:rPr>
            <w:rStyle w:val="Hyperlink"/>
            <w:noProof/>
          </w:rPr>
          <w:t>2.3.15</w:t>
        </w:r>
        <w:r>
          <w:rPr>
            <w:rFonts w:asciiTheme="minorHAnsi" w:eastAsiaTheme="minorEastAsia" w:hAnsiTheme="minorHAnsi" w:cstheme="minorBidi"/>
            <w:noProof/>
            <w:szCs w:val="22"/>
          </w:rPr>
          <w:tab/>
        </w:r>
        <w:r w:rsidRPr="000F18A9">
          <w:rPr>
            <w:rStyle w:val="Hyperlink"/>
            <w:noProof/>
          </w:rPr>
          <w:t>void HZoomChange(short NewZoom);</w:t>
        </w:r>
        <w:r>
          <w:rPr>
            <w:noProof/>
          </w:rPr>
          <w:tab/>
        </w:r>
        <w:r>
          <w:rPr>
            <w:noProof/>
          </w:rPr>
          <w:fldChar w:fldCharType="begin"/>
        </w:r>
        <w:r>
          <w:rPr>
            <w:noProof/>
          </w:rPr>
          <w:instrText xml:space="preserve"> PAGEREF _Toc365820732 \h </w:instrText>
        </w:r>
        <w:r>
          <w:rPr>
            <w:noProof/>
          </w:rPr>
        </w:r>
        <w:r>
          <w:rPr>
            <w:noProof/>
          </w:rPr>
          <w:fldChar w:fldCharType="separate"/>
        </w:r>
        <w:r>
          <w:rPr>
            <w:noProof/>
          </w:rPr>
          <w:t>56</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733" w:history="1">
        <w:r w:rsidRPr="000F18A9">
          <w:rPr>
            <w:rStyle w:val="Hyperlink"/>
            <w:noProof/>
          </w:rPr>
          <w:t>2.3.16</w:t>
        </w:r>
        <w:r>
          <w:rPr>
            <w:rFonts w:asciiTheme="minorHAnsi" w:eastAsiaTheme="minorEastAsia" w:hAnsiTheme="minorHAnsi" w:cstheme="minorBidi"/>
            <w:noProof/>
            <w:szCs w:val="22"/>
          </w:rPr>
          <w:tab/>
        </w:r>
        <w:r w:rsidRPr="000F18A9">
          <w:rPr>
            <w:rStyle w:val="Hyperlink"/>
            <w:noProof/>
          </w:rPr>
          <w:t>BatchExportImageChange(long FileNameIndex);</w:t>
        </w:r>
        <w:r>
          <w:rPr>
            <w:noProof/>
          </w:rPr>
          <w:tab/>
        </w:r>
        <w:r>
          <w:rPr>
            <w:noProof/>
          </w:rPr>
          <w:fldChar w:fldCharType="begin"/>
        </w:r>
        <w:r>
          <w:rPr>
            <w:noProof/>
          </w:rPr>
          <w:instrText xml:space="preserve"> PAGEREF _Toc365820733 \h </w:instrText>
        </w:r>
        <w:r>
          <w:rPr>
            <w:noProof/>
          </w:rPr>
        </w:r>
        <w:r>
          <w:rPr>
            <w:noProof/>
          </w:rPr>
          <w:fldChar w:fldCharType="separate"/>
        </w:r>
        <w:r>
          <w:rPr>
            <w:noProof/>
          </w:rPr>
          <w:t>56</w:t>
        </w:r>
        <w:r>
          <w:rPr>
            <w:noProof/>
          </w:rPr>
          <w:fldChar w:fldCharType="end"/>
        </w:r>
      </w:hyperlink>
    </w:p>
    <w:p w:rsidR="00400CE4" w:rsidRDefault="00400CE4">
      <w:pPr>
        <w:pStyle w:val="TOC2"/>
        <w:tabs>
          <w:tab w:val="left" w:pos="1260"/>
          <w:tab w:val="right" w:leader="dot" w:pos="8296"/>
        </w:tabs>
        <w:rPr>
          <w:rFonts w:asciiTheme="minorHAnsi" w:eastAsiaTheme="minorEastAsia" w:hAnsiTheme="minorHAnsi" w:cstheme="minorBidi"/>
          <w:noProof/>
          <w:szCs w:val="22"/>
        </w:rPr>
      </w:pPr>
      <w:hyperlink w:anchor="_Toc365820734" w:history="1">
        <w:r w:rsidRPr="000F18A9">
          <w:rPr>
            <w:rStyle w:val="Hyperlink"/>
            <w:noProof/>
          </w:rPr>
          <w:t>2.4</w:t>
        </w:r>
        <w:r>
          <w:rPr>
            <w:rFonts w:asciiTheme="minorHAnsi" w:eastAsiaTheme="minorEastAsia" w:hAnsiTheme="minorHAnsi" w:cstheme="minorBidi"/>
            <w:noProof/>
            <w:szCs w:val="22"/>
          </w:rPr>
          <w:tab/>
        </w:r>
        <w:r w:rsidRPr="000F18A9">
          <w:rPr>
            <w:rStyle w:val="Hyperlink"/>
            <w:rFonts w:hint="eastAsia"/>
            <w:noProof/>
          </w:rPr>
          <w:t>导出方法（</w:t>
        </w:r>
        <w:r w:rsidRPr="000F18A9">
          <w:rPr>
            <w:rStyle w:val="Hyperlink"/>
            <w:noProof/>
          </w:rPr>
          <w:t>3</w:t>
        </w:r>
        <w:r w:rsidRPr="000F18A9">
          <w:rPr>
            <w:rStyle w:val="Hyperlink"/>
            <w:rFonts w:hint="eastAsia"/>
            <w:noProof/>
          </w:rPr>
          <w:t>个）</w:t>
        </w:r>
        <w:r>
          <w:rPr>
            <w:noProof/>
          </w:rPr>
          <w:tab/>
        </w:r>
        <w:r>
          <w:rPr>
            <w:noProof/>
          </w:rPr>
          <w:fldChar w:fldCharType="begin"/>
        </w:r>
        <w:r>
          <w:rPr>
            <w:noProof/>
          </w:rPr>
          <w:instrText xml:space="preserve"> PAGEREF _Toc365820734 \h </w:instrText>
        </w:r>
        <w:r>
          <w:rPr>
            <w:noProof/>
          </w:rPr>
        </w:r>
        <w:r>
          <w:rPr>
            <w:noProof/>
          </w:rPr>
          <w:fldChar w:fldCharType="separate"/>
        </w:r>
        <w:r>
          <w:rPr>
            <w:noProof/>
          </w:rPr>
          <w:t>56</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735" w:history="1">
        <w:r w:rsidRPr="000F18A9">
          <w:rPr>
            <w:rStyle w:val="Hyperlink"/>
            <w:noProof/>
          </w:rPr>
          <w:t>2.4.1</w:t>
        </w:r>
        <w:r>
          <w:rPr>
            <w:rFonts w:asciiTheme="minorHAnsi" w:eastAsiaTheme="minorEastAsia" w:hAnsiTheme="minorHAnsi" w:cstheme="minorBidi"/>
            <w:noProof/>
            <w:szCs w:val="22"/>
          </w:rPr>
          <w:tab/>
        </w:r>
        <w:r w:rsidRPr="000F18A9">
          <w:rPr>
            <w:rStyle w:val="Hyperlink"/>
            <w:noProof/>
          </w:rPr>
          <w:t>extern "C" BOOL __stdcall ExportImage(HBITMAP hBitmap, const unsigned short* pFileName);</w:t>
        </w:r>
        <w:r>
          <w:rPr>
            <w:noProof/>
          </w:rPr>
          <w:tab/>
        </w:r>
        <w:r>
          <w:rPr>
            <w:noProof/>
          </w:rPr>
          <w:fldChar w:fldCharType="begin"/>
        </w:r>
        <w:r>
          <w:rPr>
            <w:noProof/>
          </w:rPr>
          <w:instrText xml:space="preserve"> PAGEREF _Toc365820735 \h </w:instrText>
        </w:r>
        <w:r>
          <w:rPr>
            <w:noProof/>
          </w:rPr>
        </w:r>
        <w:r>
          <w:rPr>
            <w:noProof/>
          </w:rPr>
          <w:fldChar w:fldCharType="separate"/>
        </w:r>
        <w:r>
          <w:rPr>
            <w:noProof/>
          </w:rPr>
          <w:t>56</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736" w:history="1">
        <w:r w:rsidRPr="000F18A9">
          <w:rPr>
            <w:rStyle w:val="Hyperlink"/>
            <w:noProof/>
          </w:rPr>
          <w:t>2.4.2</w:t>
        </w:r>
        <w:r>
          <w:rPr>
            <w:rFonts w:asciiTheme="minorHAnsi" w:eastAsiaTheme="minorEastAsia" w:hAnsiTheme="minorHAnsi" w:cstheme="minorBidi"/>
            <w:noProof/>
            <w:szCs w:val="22"/>
          </w:rPr>
          <w:tab/>
        </w:r>
        <w:r w:rsidRPr="000F18A9">
          <w:rPr>
            <w:rStyle w:val="Hyperlink"/>
            <w:noProof/>
          </w:rPr>
          <w:t>extern "C" LPBITMAPINFO __stdcall GetDIBFromDDB(HDC hDC, HBITMAP hBitmap);</w:t>
        </w:r>
        <w:r>
          <w:rPr>
            <w:noProof/>
          </w:rPr>
          <w:tab/>
        </w:r>
        <w:r>
          <w:rPr>
            <w:noProof/>
          </w:rPr>
          <w:fldChar w:fldCharType="begin"/>
        </w:r>
        <w:r>
          <w:rPr>
            <w:noProof/>
          </w:rPr>
          <w:instrText xml:space="preserve"> PAGEREF _Toc365820736 \h </w:instrText>
        </w:r>
        <w:r>
          <w:rPr>
            <w:noProof/>
          </w:rPr>
        </w:r>
        <w:r>
          <w:rPr>
            <w:noProof/>
          </w:rPr>
          <w:fldChar w:fldCharType="separate"/>
        </w:r>
        <w:r>
          <w:rPr>
            <w:noProof/>
          </w:rPr>
          <w:t>56</w:t>
        </w:r>
        <w:r>
          <w:rPr>
            <w:noProof/>
          </w:rPr>
          <w:fldChar w:fldCharType="end"/>
        </w:r>
      </w:hyperlink>
    </w:p>
    <w:p w:rsidR="00400CE4" w:rsidRDefault="00400CE4">
      <w:pPr>
        <w:pStyle w:val="TOC3"/>
        <w:tabs>
          <w:tab w:val="left" w:pos="1680"/>
          <w:tab w:val="right" w:leader="dot" w:pos="8296"/>
        </w:tabs>
        <w:rPr>
          <w:rFonts w:asciiTheme="minorHAnsi" w:eastAsiaTheme="minorEastAsia" w:hAnsiTheme="minorHAnsi" w:cstheme="minorBidi"/>
          <w:noProof/>
          <w:szCs w:val="22"/>
        </w:rPr>
      </w:pPr>
      <w:hyperlink w:anchor="_Toc365820737" w:history="1">
        <w:r w:rsidRPr="000F18A9">
          <w:rPr>
            <w:rStyle w:val="Hyperlink"/>
            <w:noProof/>
          </w:rPr>
          <w:t>2.4.3</w:t>
        </w:r>
        <w:r>
          <w:rPr>
            <w:rFonts w:asciiTheme="minorHAnsi" w:eastAsiaTheme="minorEastAsia" w:hAnsiTheme="minorHAnsi" w:cstheme="minorBidi"/>
            <w:noProof/>
            <w:szCs w:val="22"/>
          </w:rPr>
          <w:tab/>
        </w:r>
        <w:r w:rsidRPr="000F18A9">
          <w:rPr>
            <w:rStyle w:val="Hyperlink"/>
            <w:noProof/>
          </w:rPr>
          <w:t>extern "C" int __stdcall CheckUpdate(BSTR* pHomePage, BSTR* pVersion, BSTR* pModifyTime);</w:t>
        </w:r>
        <w:r>
          <w:rPr>
            <w:noProof/>
          </w:rPr>
          <w:tab/>
        </w:r>
        <w:r>
          <w:rPr>
            <w:noProof/>
          </w:rPr>
          <w:fldChar w:fldCharType="begin"/>
        </w:r>
        <w:r>
          <w:rPr>
            <w:noProof/>
          </w:rPr>
          <w:instrText xml:space="preserve"> PAGEREF _Toc365820737 \h </w:instrText>
        </w:r>
        <w:r>
          <w:rPr>
            <w:noProof/>
          </w:rPr>
        </w:r>
        <w:r>
          <w:rPr>
            <w:noProof/>
          </w:rPr>
          <w:fldChar w:fldCharType="separate"/>
        </w:r>
        <w:r>
          <w:rPr>
            <w:noProof/>
          </w:rPr>
          <w:t>57</w:t>
        </w:r>
        <w:r>
          <w:rPr>
            <w:noProof/>
          </w:rPr>
          <w:fldChar w:fldCharType="end"/>
        </w:r>
      </w:hyperlink>
    </w:p>
    <w:p w:rsidR="00400CE4" w:rsidRDefault="00400CE4">
      <w:pPr>
        <w:pStyle w:val="TOC1"/>
        <w:tabs>
          <w:tab w:val="left" w:pos="420"/>
          <w:tab w:val="right" w:leader="dot" w:pos="8296"/>
        </w:tabs>
        <w:rPr>
          <w:rFonts w:asciiTheme="minorHAnsi" w:eastAsiaTheme="minorEastAsia" w:hAnsiTheme="minorHAnsi" w:cstheme="minorBidi"/>
          <w:noProof/>
          <w:szCs w:val="22"/>
        </w:rPr>
      </w:pPr>
      <w:hyperlink w:anchor="_Toc365820738" w:history="1">
        <w:r w:rsidRPr="000F18A9">
          <w:rPr>
            <w:rStyle w:val="Hyperlink"/>
            <w:noProof/>
          </w:rPr>
          <w:t>3</w:t>
        </w:r>
        <w:r>
          <w:rPr>
            <w:rFonts w:asciiTheme="minorHAnsi" w:eastAsiaTheme="minorEastAsia" w:hAnsiTheme="minorHAnsi" w:cstheme="minorBidi"/>
            <w:noProof/>
            <w:szCs w:val="22"/>
          </w:rPr>
          <w:tab/>
        </w:r>
        <w:r w:rsidRPr="000F18A9">
          <w:rPr>
            <w:rStyle w:val="Hyperlink"/>
            <w:rFonts w:hint="eastAsia"/>
            <w:noProof/>
          </w:rPr>
          <w:t>插件</w:t>
        </w:r>
        <w:r>
          <w:rPr>
            <w:noProof/>
          </w:rPr>
          <w:tab/>
        </w:r>
        <w:r>
          <w:rPr>
            <w:noProof/>
          </w:rPr>
          <w:fldChar w:fldCharType="begin"/>
        </w:r>
        <w:r>
          <w:rPr>
            <w:noProof/>
          </w:rPr>
          <w:instrText xml:space="preserve"> PAGEREF _Toc365820738 \h </w:instrText>
        </w:r>
        <w:r>
          <w:rPr>
            <w:noProof/>
          </w:rPr>
        </w:r>
        <w:r>
          <w:rPr>
            <w:noProof/>
          </w:rPr>
          <w:fldChar w:fldCharType="separate"/>
        </w:r>
        <w:r>
          <w:rPr>
            <w:noProof/>
          </w:rPr>
          <w:t>58</w:t>
        </w:r>
        <w:r>
          <w:rPr>
            <w:noProof/>
          </w:rPr>
          <w:fldChar w:fldCharType="end"/>
        </w:r>
      </w:hyperlink>
    </w:p>
    <w:p w:rsidR="00400CE4" w:rsidRDefault="00400CE4">
      <w:pPr>
        <w:pStyle w:val="TOC1"/>
        <w:tabs>
          <w:tab w:val="left" w:pos="420"/>
          <w:tab w:val="right" w:leader="dot" w:pos="8296"/>
        </w:tabs>
        <w:rPr>
          <w:rFonts w:asciiTheme="minorHAnsi" w:eastAsiaTheme="minorEastAsia" w:hAnsiTheme="minorHAnsi" w:cstheme="minorBidi"/>
          <w:noProof/>
          <w:szCs w:val="22"/>
        </w:rPr>
      </w:pPr>
      <w:hyperlink w:anchor="_Toc365820739" w:history="1">
        <w:r w:rsidRPr="000F18A9">
          <w:rPr>
            <w:rStyle w:val="Hyperlink"/>
            <w:noProof/>
          </w:rPr>
          <w:t>4</w:t>
        </w:r>
        <w:r>
          <w:rPr>
            <w:rFonts w:asciiTheme="minorHAnsi" w:eastAsiaTheme="minorEastAsia" w:hAnsiTheme="minorHAnsi" w:cstheme="minorBidi"/>
            <w:noProof/>
            <w:szCs w:val="22"/>
          </w:rPr>
          <w:tab/>
        </w:r>
        <w:r w:rsidRPr="000F18A9">
          <w:rPr>
            <w:rStyle w:val="Hyperlink"/>
            <w:rFonts w:hint="eastAsia"/>
            <w:noProof/>
          </w:rPr>
          <w:t>关于内存使用量</w:t>
        </w:r>
        <w:r>
          <w:rPr>
            <w:noProof/>
          </w:rPr>
          <w:tab/>
        </w:r>
        <w:r>
          <w:rPr>
            <w:noProof/>
          </w:rPr>
          <w:fldChar w:fldCharType="begin"/>
        </w:r>
        <w:r>
          <w:rPr>
            <w:noProof/>
          </w:rPr>
          <w:instrText xml:space="preserve"> PAGEREF _Toc365820739 \h </w:instrText>
        </w:r>
        <w:r>
          <w:rPr>
            <w:noProof/>
          </w:rPr>
        </w:r>
        <w:r>
          <w:rPr>
            <w:noProof/>
          </w:rPr>
          <w:fldChar w:fldCharType="separate"/>
        </w:r>
        <w:r>
          <w:rPr>
            <w:noProof/>
          </w:rPr>
          <w:t>58</w:t>
        </w:r>
        <w:r>
          <w:rPr>
            <w:noProof/>
          </w:rPr>
          <w:fldChar w:fldCharType="end"/>
        </w:r>
      </w:hyperlink>
    </w:p>
    <w:p w:rsidR="00400CE4" w:rsidRDefault="00400CE4">
      <w:pPr>
        <w:pStyle w:val="TOC1"/>
        <w:tabs>
          <w:tab w:val="left" w:pos="420"/>
          <w:tab w:val="right" w:leader="dot" w:pos="8296"/>
        </w:tabs>
        <w:rPr>
          <w:rFonts w:asciiTheme="minorHAnsi" w:eastAsiaTheme="minorEastAsia" w:hAnsiTheme="minorHAnsi" w:cstheme="minorBidi"/>
          <w:noProof/>
          <w:szCs w:val="22"/>
        </w:rPr>
      </w:pPr>
      <w:hyperlink w:anchor="_Toc365820740" w:history="1">
        <w:r w:rsidRPr="000F18A9">
          <w:rPr>
            <w:rStyle w:val="Hyperlink"/>
            <w:noProof/>
          </w:rPr>
          <w:t>5</w:t>
        </w:r>
        <w:r>
          <w:rPr>
            <w:rFonts w:asciiTheme="minorHAnsi" w:eastAsiaTheme="minorEastAsia" w:hAnsiTheme="minorHAnsi" w:cstheme="minorBidi"/>
            <w:noProof/>
            <w:szCs w:val="22"/>
          </w:rPr>
          <w:tab/>
        </w:r>
        <w:r w:rsidRPr="000F18A9">
          <w:rPr>
            <w:rStyle w:val="Hyperlink"/>
            <w:rFonts w:hint="eastAsia"/>
            <w:noProof/>
          </w:rPr>
          <w:t>致初学者或是对编程不太精通者</w:t>
        </w:r>
        <w:r>
          <w:rPr>
            <w:noProof/>
          </w:rPr>
          <w:tab/>
        </w:r>
        <w:r>
          <w:rPr>
            <w:noProof/>
          </w:rPr>
          <w:fldChar w:fldCharType="begin"/>
        </w:r>
        <w:r>
          <w:rPr>
            <w:noProof/>
          </w:rPr>
          <w:instrText xml:space="preserve"> PAGEREF _Toc365820740 \h </w:instrText>
        </w:r>
        <w:r>
          <w:rPr>
            <w:noProof/>
          </w:rPr>
        </w:r>
        <w:r>
          <w:rPr>
            <w:noProof/>
          </w:rPr>
          <w:fldChar w:fldCharType="separate"/>
        </w:r>
        <w:r>
          <w:rPr>
            <w:noProof/>
          </w:rPr>
          <w:t>59</w:t>
        </w:r>
        <w:r>
          <w:rPr>
            <w:noProof/>
          </w:rPr>
          <w:fldChar w:fldCharType="end"/>
        </w:r>
      </w:hyperlink>
    </w:p>
    <w:p w:rsidR="00400CE4" w:rsidRDefault="00400CE4">
      <w:pPr>
        <w:pStyle w:val="TOC1"/>
        <w:tabs>
          <w:tab w:val="left" w:pos="420"/>
          <w:tab w:val="right" w:leader="dot" w:pos="8296"/>
        </w:tabs>
        <w:rPr>
          <w:rFonts w:asciiTheme="minorHAnsi" w:eastAsiaTheme="minorEastAsia" w:hAnsiTheme="minorHAnsi" w:cstheme="minorBidi"/>
          <w:noProof/>
          <w:szCs w:val="22"/>
        </w:rPr>
      </w:pPr>
      <w:hyperlink w:anchor="_Toc365820741" w:history="1">
        <w:r w:rsidRPr="000F18A9">
          <w:rPr>
            <w:rStyle w:val="Hyperlink"/>
            <w:noProof/>
          </w:rPr>
          <w:t>6</w:t>
        </w:r>
        <w:r>
          <w:rPr>
            <w:rFonts w:asciiTheme="minorHAnsi" w:eastAsiaTheme="minorEastAsia" w:hAnsiTheme="minorHAnsi" w:cstheme="minorBidi"/>
            <w:noProof/>
            <w:szCs w:val="22"/>
          </w:rPr>
          <w:tab/>
        </w:r>
        <w:r w:rsidRPr="000F18A9">
          <w:rPr>
            <w:rStyle w:val="Hyperlink"/>
            <w:rFonts w:hint="eastAsia"/>
            <w:noProof/>
          </w:rPr>
          <w:t>小窍门及</w:t>
        </w:r>
        <w:r w:rsidRPr="000F18A9">
          <w:rPr>
            <w:rStyle w:val="Hyperlink"/>
            <w:noProof/>
          </w:rPr>
          <w:t>FAQ</w:t>
        </w:r>
        <w:r>
          <w:rPr>
            <w:noProof/>
          </w:rPr>
          <w:tab/>
        </w:r>
        <w:r>
          <w:rPr>
            <w:noProof/>
          </w:rPr>
          <w:fldChar w:fldCharType="begin"/>
        </w:r>
        <w:r>
          <w:rPr>
            <w:noProof/>
          </w:rPr>
          <w:instrText xml:space="preserve"> PAGEREF _Toc365820741 \h </w:instrText>
        </w:r>
        <w:r>
          <w:rPr>
            <w:noProof/>
          </w:rPr>
        </w:r>
        <w:r>
          <w:rPr>
            <w:noProof/>
          </w:rPr>
          <w:fldChar w:fldCharType="separate"/>
        </w:r>
        <w:r>
          <w:rPr>
            <w:noProof/>
          </w:rPr>
          <w:t>60</w:t>
        </w:r>
        <w:r>
          <w:rPr>
            <w:noProof/>
          </w:rPr>
          <w:fldChar w:fldCharType="end"/>
        </w:r>
      </w:hyperlink>
    </w:p>
    <w:p w:rsidR="00400CE4" w:rsidRDefault="00400CE4">
      <w:pPr>
        <w:pStyle w:val="TOC1"/>
        <w:tabs>
          <w:tab w:val="left" w:pos="420"/>
          <w:tab w:val="right" w:leader="dot" w:pos="8296"/>
        </w:tabs>
        <w:rPr>
          <w:rFonts w:asciiTheme="minorHAnsi" w:eastAsiaTheme="minorEastAsia" w:hAnsiTheme="minorHAnsi" w:cstheme="minorBidi"/>
          <w:noProof/>
          <w:szCs w:val="22"/>
        </w:rPr>
      </w:pPr>
      <w:hyperlink w:anchor="_Toc365820742" w:history="1">
        <w:r w:rsidRPr="000F18A9">
          <w:rPr>
            <w:rStyle w:val="Hyperlink"/>
            <w:noProof/>
          </w:rPr>
          <w:t>7</w:t>
        </w:r>
        <w:r>
          <w:rPr>
            <w:rFonts w:asciiTheme="minorHAnsi" w:eastAsiaTheme="minorEastAsia" w:hAnsiTheme="minorHAnsi" w:cstheme="minorBidi"/>
            <w:noProof/>
            <w:szCs w:val="22"/>
          </w:rPr>
          <w:tab/>
        </w:r>
        <w:r w:rsidRPr="000F18A9">
          <w:rPr>
            <w:rStyle w:val="Hyperlink"/>
            <w:rFonts w:hint="eastAsia"/>
            <w:noProof/>
          </w:rPr>
          <w:t>捐助</w:t>
        </w:r>
        <w:r>
          <w:rPr>
            <w:noProof/>
          </w:rPr>
          <w:tab/>
        </w:r>
        <w:r>
          <w:rPr>
            <w:noProof/>
          </w:rPr>
          <w:fldChar w:fldCharType="begin"/>
        </w:r>
        <w:r>
          <w:rPr>
            <w:noProof/>
          </w:rPr>
          <w:instrText xml:space="preserve"> PAGEREF _Toc365820742 \h </w:instrText>
        </w:r>
        <w:r>
          <w:rPr>
            <w:noProof/>
          </w:rPr>
        </w:r>
        <w:r>
          <w:rPr>
            <w:noProof/>
          </w:rPr>
          <w:fldChar w:fldCharType="separate"/>
        </w:r>
        <w:r>
          <w:rPr>
            <w:noProof/>
          </w:rPr>
          <w:t>63</w:t>
        </w:r>
        <w:r>
          <w:rPr>
            <w:noProof/>
          </w:rPr>
          <w:fldChar w:fldCharType="end"/>
        </w:r>
      </w:hyperlink>
    </w:p>
    <w:p w:rsidR="00400CE4" w:rsidRDefault="00400CE4">
      <w:pPr>
        <w:pStyle w:val="TOC1"/>
        <w:tabs>
          <w:tab w:val="left" w:pos="420"/>
          <w:tab w:val="right" w:leader="dot" w:pos="8296"/>
        </w:tabs>
        <w:rPr>
          <w:rFonts w:asciiTheme="minorHAnsi" w:eastAsiaTheme="minorEastAsia" w:hAnsiTheme="minorHAnsi" w:cstheme="minorBidi"/>
          <w:noProof/>
          <w:szCs w:val="22"/>
        </w:rPr>
      </w:pPr>
      <w:hyperlink w:anchor="_Toc365820743" w:history="1">
        <w:r w:rsidRPr="000F18A9">
          <w:rPr>
            <w:rStyle w:val="Hyperlink"/>
            <w:noProof/>
          </w:rPr>
          <w:t>8</w:t>
        </w:r>
        <w:r>
          <w:rPr>
            <w:rFonts w:asciiTheme="minorHAnsi" w:eastAsiaTheme="minorEastAsia" w:hAnsiTheme="minorHAnsi" w:cstheme="minorBidi"/>
            <w:noProof/>
            <w:szCs w:val="22"/>
          </w:rPr>
          <w:tab/>
        </w:r>
        <w:r w:rsidRPr="000F18A9">
          <w:rPr>
            <w:rStyle w:val="Hyperlink"/>
            <w:rFonts w:hint="eastAsia"/>
            <w:noProof/>
          </w:rPr>
          <w:t>版权</w:t>
        </w:r>
        <w:r>
          <w:rPr>
            <w:noProof/>
          </w:rPr>
          <w:tab/>
        </w:r>
        <w:r>
          <w:rPr>
            <w:noProof/>
          </w:rPr>
          <w:fldChar w:fldCharType="begin"/>
        </w:r>
        <w:r>
          <w:rPr>
            <w:noProof/>
          </w:rPr>
          <w:instrText xml:space="preserve"> PAGEREF _Toc365820743 \h </w:instrText>
        </w:r>
        <w:r>
          <w:rPr>
            <w:noProof/>
          </w:rPr>
        </w:r>
        <w:r>
          <w:rPr>
            <w:noProof/>
          </w:rPr>
          <w:fldChar w:fldCharType="separate"/>
        </w:r>
        <w:r>
          <w:rPr>
            <w:noProof/>
          </w:rPr>
          <w:t>63</w:t>
        </w:r>
        <w:r>
          <w:rPr>
            <w:noProof/>
          </w:rPr>
          <w:fldChar w:fldCharType="end"/>
        </w:r>
      </w:hyperlink>
    </w:p>
    <w:p w:rsidR="00400CE4" w:rsidRDefault="00400CE4">
      <w:pPr>
        <w:pStyle w:val="TOC1"/>
        <w:tabs>
          <w:tab w:val="left" w:pos="420"/>
          <w:tab w:val="right" w:leader="dot" w:pos="8296"/>
        </w:tabs>
        <w:rPr>
          <w:rFonts w:asciiTheme="minorHAnsi" w:eastAsiaTheme="minorEastAsia" w:hAnsiTheme="minorHAnsi" w:cstheme="minorBidi"/>
          <w:noProof/>
          <w:szCs w:val="22"/>
        </w:rPr>
      </w:pPr>
      <w:hyperlink w:anchor="_Toc365820744" w:history="1">
        <w:r w:rsidRPr="000F18A9">
          <w:rPr>
            <w:rStyle w:val="Hyperlink"/>
            <w:noProof/>
            <w:lang w:val="zh-CN"/>
          </w:rPr>
          <w:t>9</w:t>
        </w:r>
        <w:r>
          <w:rPr>
            <w:rFonts w:asciiTheme="minorHAnsi" w:eastAsiaTheme="minorEastAsia" w:hAnsiTheme="minorHAnsi" w:cstheme="minorBidi"/>
            <w:noProof/>
            <w:szCs w:val="22"/>
          </w:rPr>
          <w:tab/>
        </w:r>
        <w:r w:rsidRPr="000F18A9">
          <w:rPr>
            <w:rStyle w:val="Hyperlink"/>
            <w:rFonts w:hint="eastAsia"/>
            <w:noProof/>
          </w:rPr>
          <w:t>更新记录（从</w:t>
        </w:r>
        <w:r w:rsidRPr="000F18A9">
          <w:rPr>
            <w:rStyle w:val="Hyperlink"/>
            <w:noProof/>
          </w:rPr>
          <w:t>2010</w:t>
        </w:r>
        <w:r w:rsidRPr="000F18A9">
          <w:rPr>
            <w:rStyle w:val="Hyperlink"/>
            <w:rFonts w:hint="eastAsia"/>
            <w:noProof/>
          </w:rPr>
          <w:t>年开始记录）</w:t>
        </w:r>
        <w:r>
          <w:rPr>
            <w:noProof/>
          </w:rPr>
          <w:tab/>
        </w:r>
        <w:r>
          <w:rPr>
            <w:noProof/>
          </w:rPr>
          <w:fldChar w:fldCharType="begin"/>
        </w:r>
        <w:r>
          <w:rPr>
            <w:noProof/>
          </w:rPr>
          <w:instrText xml:space="preserve"> PAGEREF _Toc365820744 \h </w:instrText>
        </w:r>
        <w:r>
          <w:rPr>
            <w:noProof/>
          </w:rPr>
        </w:r>
        <w:r>
          <w:rPr>
            <w:noProof/>
          </w:rPr>
          <w:fldChar w:fldCharType="separate"/>
        </w:r>
        <w:r>
          <w:rPr>
            <w:noProof/>
          </w:rPr>
          <w:t>64</w:t>
        </w:r>
        <w:r>
          <w:rPr>
            <w:noProof/>
          </w:rPr>
          <w:fldChar w:fldCharType="end"/>
        </w:r>
      </w:hyperlink>
    </w:p>
    <w:p w:rsidR="00467667" w:rsidRDefault="00B54CE3">
      <w:pPr>
        <w:jc w:val="left"/>
        <w:rPr>
          <w:rFonts w:ascii="宋体" w:hAnsi="宋体"/>
          <w:szCs w:val="21"/>
        </w:rPr>
      </w:pPr>
      <w:r>
        <w:rPr>
          <w:rFonts w:ascii="宋体" w:hAnsi="宋体" w:hint="eastAsia"/>
          <w:szCs w:val="21"/>
        </w:rPr>
        <w:fldChar w:fldCharType="end"/>
      </w:r>
    </w:p>
    <w:p w:rsidR="00467667" w:rsidRDefault="00467667" w:rsidP="002B0002">
      <w:pPr>
        <w:jc w:val="left"/>
      </w:pPr>
      <w:r>
        <w:rPr>
          <w:rFonts w:ascii="宋体" w:hAnsi="宋体" w:hint="eastAsia"/>
          <w:szCs w:val="21"/>
        </w:rPr>
        <w:br w:type="page"/>
      </w:r>
      <w:r>
        <w:rPr>
          <w:rFonts w:hint="eastAsia"/>
        </w:rPr>
        <w:lastRenderedPageBreak/>
        <w:tab/>
      </w:r>
      <w:bookmarkStart w:id="0" w:name="概述"/>
      <w:bookmarkEnd w:id="0"/>
      <w:r>
        <w:rPr>
          <w:rFonts w:hint="eastAsia"/>
        </w:rPr>
        <w:t>本文档描述了</w:t>
      </w:r>
      <w:r>
        <w:rPr>
          <w:rFonts w:hint="eastAsia"/>
        </w:rPr>
        <w:t>ST_Curve</w:t>
      </w:r>
      <w:r>
        <w:rPr>
          <w:rFonts w:hint="eastAsia"/>
        </w:rPr>
        <w:t>控件的开发使用说明，包括了每一个属性、每一个函数的意义及其使用方法。</w:t>
      </w:r>
    </w:p>
    <w:p w:rsidR="00467667" w:rsidRDefault="00467667">
      <w:r>
        <w:rPr>
          <w:rFonts w:hint="eastAsia"/>
        </w:rPr>
        <w:tab/>
        <w:t>ST_Curve</w:t>
      </w:r>
      <w:r>
        <w:rPr>
          <w:rFonts w:hint="eastAsia"/>
        </w:rPr>
        <w:t>是一个功能非常强大的曲线绘制控件，其主要功能有：</w:t>
      </w:r>
    </w:p>
    <w:p w:rsidR="00467667" w:rsidRDefault="00467667">
      <w:pPr>
        <w:autoSpaceDE w:val="0"/>
        <w:autoSpaceDN w:val="0"/>
        <w:spacing w:before="100"/>
      </w:pPr>
      <w:r>
        <w:rPr>
          <w:rFonts w:hint="eastAsia"/>
        </w:rPr>
        <w:t>可同时绘制多条曲线，可绘制实时曲线（此时将智能移动曲线已保证新添加的数据可见，功能跟</w:t>
      </w:r>
      <w:r>
        <w:rPr>
          <w:rFonts w:hint="eastAsia"/>
        </w:rPr>
        <w:t>CListCtrl</w:t>
      </w:r>
      <w:r>
        <w:rPr>
          <w:rFonts w:hint="eastAsia"/>
        </w:rPr>
        <w:t>的</w:t>
      </w:r>
      <w:r>
        <w:rPr>
          <w:rFonts w:hint="eastAsia"/>
        </w:rPr>
        <w:t>EnsureVisible</w:t>
      </w:r>
      <w:r>
        <w:rPr>
          <w:rFonts w:hint="eastAsia"/>
        </w:rPr>
        <w:t>函数差不多）；</w:t>
      </w:r>
    </w:p>
    <w:p w:rsidR="00467667" w:rsidRDefault="00467667">
      <w:pPr>
        <w:pStyle w:val="Heading1"/>
        <w:tabs>
          <w:tab w:val="left" w:pos="425"/>
        </w:tabs>
      </w:pPr>
      <w:bookmarkStart w:id="1" w:name="_Toc365820415"/>
      <w:r>
        <w:rPr>
          <w:rFonts w:hint="eastAsia"/>
        </w:rPr>
        <w:t>主要特点：</w:t>
      </w:r>
      <w:bookmarkEnd w:id="1"/>
    </w:p>
    <w:p w:rsidR="00467667" w:rsidRDefault="00467667">
      <w:pPr>
        <w:numPr>
          <w:ilvl w:val="0"/>
          <w:numId w:val="2"/>
        </w:numPr>
      </w:pPr>
      <w:r>
        <w:rPr>
          <w:rFonts w:hint="eastAsia"/>
        </w:rPr>
        <w:t>强大的自定义界面，主要的可自定义属性有：背景色、坐标轴色、文字色、网格色、背景图（其中又包括拉伸、平铺、居中三种显示模式）、是否显示网格、单位、各曲线的颜色、横纵坐标值的显示精度、横纵坐标的开始值及每刻度步长值、刻度间隔数、原点位置、跟踪显示鼠标坐标、横坐标自定义显示（值或者时间）等；</w:t>
      </w:r>
    </w:p>
    <w:p w:rsidR="00467667" w:rsidRDefault="00467667">
      <w:pPr>
        <w:numPr>
          <w:ilvl w:val="0"/>
          <w:numId w:val="2"/>
        </w:numPr>
      </w:pPr>
      <w:r>
        <w:rPr>
          <w:rFonts w:hint="eastAsia"/>
        </w:rPr>
        <w:t>功能性：</w:t>
      </w:r>
    </w:p>
    <w:p w:rsidR="00467667" w:rsidRDefault="00467667">
      <w:pPr>
        <w:numPr>
          <w:ilvl w:val="1"/>
          <w:numId w:val="2"/>
        </w:numPr>
        <w:tabs>
          <w:tab w:val="left" w:pos="840"/>
        </w:tabs>
      </w:pPr>
      <w:r>
        <w:rPr>
          <w:rFonts w:hint="eastAsia"/>
        </w:rPr>
        <w:t>任意上下左右移动曲线；</w:t>
      </w:r>
    </w:p>
    <w:p w:rsidR="00467667" w:rsidRDefault="00467667">
      <w:pPr>
        <w:numPr>
          <w:ilvl w:val="1"/>
          <w:numId w:val="2"/>
        </w:numPr>
        <w:tabs>
          <w:tab w:val="left" w:pos="840"/>
        </w:tabs>
      </w:pPr>
      <w:r>
        <w:rPr>
          <w:rFonts w:hint="eastAsia"/>
        </w:rPr>
        <w:t>任意（这里的任意，都不是绝对的，因为计算机只考虑有限的数，是数就会有溢出，所以这里的任意不要钻牛角尖）倍数放大缩小曲线；</w:t>
      </w:r>
    </w:p>
    <w:p w:rsidR="00467667" w:rsidRDefault="00467667">
      <w:pPr>
        <w:numPr>
          <w:ilvl w:val="1"/>
          <w:numId w:val="2"/>
        </w:numPr>
        <w:tabs>
          <w:tab w:val="left" w:pos="840"/>
        </w:tabs>
      </w:pPr>
      <w:r>
        <w:rPr>
          <w:rFonts w:hint="eastAsia"/>
        </w:rPr>
        <w:t>以任意点为中心缩放（鼠标取点），任意隐藏某些曲线；</w:t>
      </w:r>
    </w:p>
    <w:p w:rsidR="00467667" w:rsidRDefault="00467667">
      <w:pPr>
        <w:numPr>
          <w:ilvl w:val="1"/>
          <w:numId w:val="2"/>
        </w:numPr>
        <w:tabs>
          <w:tab w:val="left" w:pos="840"/>
        </w:tabs>
      </w:pPr>
      <w:r>
        <w:rPr>
          <w:rFonts w:hint="eastAsia"/>
        </w:rPr>
        <w:t>按任意曲线居中，打印任意曲线或者全部；</w:t>
      </w:r>
    </w:p>
    <w:p w:rsidR="00467667" w:rsidRDefault="00467667">
      <w:pPr>
        <w:numPr>
          <w:ilvl w:val="1"/>
          <w:numId w:val="2"/>
        </w:numPr>
        <w:tabs>
          <w:tab w:val="left" w:pos="840"/>
        </w:tabs>
      </w:pPr>
      <w:r>
        <w:rPr>
          <w:rFonts w:hint="eastAsia"/>
        </w:rPr>
        <w:t>导出任意曲线或者全部为图片或者图元文件，自动批量导出图片；</w:t>
      </w:r>
    </w:p>
    <w:p w:rsidR="00467667" w:rsidRDefault="00467667">
      <w:pPr>
        <w:numPr>
          <w:ilvl w:val="1"/>
          <w:numId w:val="2"/>
        </w:numPr>
        <w:tabs>
          <w:tab w:val="left" w:pos="840"/>
        </w:tabs>
      </w:pPr>
      <w:r>
        <w:rPr>
          <w:rFonts w:hint="eastAsia"/>
        </w:rPr>
        <w:t>导出指定页面的曲线，填充曲线等；</w:t>
      </w:r>
    </w:p>
    <w:p w:rsidR="00467667" w:rsidRDefault="00467667">
      <w:pPr>
        <w:numPr>
          <w:ilvl w:val="1"/>
          <w:numId w:val="2"/>
        </w:numPr>
        <w:tabs>
          <w:tab w:val="left" w:pos="840"/>
        </w:tabs>
      </w:pPr>
      <w:r>
        <w:rPr>
          <w:rFonts w:hint="eastAsia"/>
        </w:rPr>
        <w:t>支持三维显示，可显示全局位置预览窗口，从而快速定位；</w:t>
      </w:r>
    </w:p>
    <w:p w:rsidR="00467667" w:rsidRDefault="00467667">
      <w:pPr>
        <w:numPr>
          <w:ilvl w:val="0"/>
          <w:numId w:val="2"/>
        </w:numPr>
      </w:pPr>
      <w:r>
        <w:rPr>
          <w:rFonts w:hint="eastAsia"/>
        </w:rPr>
        <w:t>易操作性：</w:t>
      </w:r>
    </w:p>
    <w:p w:rsidR="00467667" w:rsidRDefault="00467667">
      <w:pPr>
        <w:numPr>
          <w:ilvl w:val="1"/>
          <w:numId w:val="2"/>
        </w:numPr>
        <w:tabs>
          <w:tab w:val="left" w:pos="840"/>
        </w:tabs>
      </w:pPr>
      <w:r>
        <w:rPr>
          <w:rFonts w:hint="eastAsia"/>
        </w:rPr>
        <w:t>支持鼠标快速操作（滚轮上下移动曲线、同时按住</w:t>
      </w:r>
      <w:r>
        <w:rPr>
          <w:rFonts w:hint="eastAsia"/>
        </w:rPr>
        <w:t>Ctrl</w:t>
      </w:r>
      <w:r>
        <w:rPr>
          <w:rFonts w:hint="eastAsia"/>
        </w:rPr>
        <w:t>键则左右移动曲线、按住左键拖动鼠标则移动曲线、按住</w:t>
      </w:r>
      <w:r>
        <w:rPr>
          <w:rFonts w:hint="eastAsia"/>
        </w:rPr>
        <w:t>Shift</w:t>
      </w:r>
      <w:r>
        <w:rPr>
          <w:rFonts w:hint="eastAsia"/>
        </w:rPr>
        <w:t>键同时转动滚轮则从原点开始缩放曲线、按住</w:t>
      </w:r>
      <w:r>
        <w:rPr>
          <w:rFonts w:hint="eastAsia"/>
        </w:rPr>
        <w:t>alt</w:t>
      </w:r>
      <w:r>
        <w:rPr>
          <w:rFonts w:hint="eastAsia"/>
        </w:rPr>
        <w:t>键同时转动滚轮则从原点开始水平缩放曲线）；</w:t>
      </w:r>
    </w:p>
    <w:p w:rsidR="00467667" w:rsidRDefault="00467667">
      <w:pPr>
        <w:numPr>
          <w:ilvl w:val="1"/>
          <w:numId w:val="2"/>
        </w:numPr>
        <w:tabs>
          <w:tab w:val="left" w:pos="840"/>
        </w:tabs>
      </w:pPr>
      <w:r>
        <w:rPr>
          <w:rFonts w:hint="eastAsia"/>
        </w:rPr>
        <w:t>支持键盘快速操作（上下左右方向键、</w:t>
      </w:r>
      <w:r>
        <w:rPr>
          <w:rFonts w:hint="eastAsia"/>
        </w:rPr>
        <w:t>Home/End/PageUp/PageDown</w:t>
      </w:r>
      <w:r>
        <w:rPr>
          <w:rFonts w:hint="eastAsia"/>
        </w:rPr>
        <w:t>键分别为上下左右移动曲线、首页、末页、上一页、下一页、</w:t>
      </w:r>
      <w:r>
        <w:rPr>
          <w:rFonts w:hint="eastAsia"/>
        </w:rPr>
        <w:t>F5</w:t>
      </w:r>
      <w:r>
        <w:rPr>
          <w:rFonts w:hint="eastAsia"/>
        </w:rPr>
        <w:t>键为垂直居中当前选中的曲线；</w:t>
      </w:r>
    </w:p>
    <w:p w:rsidR="00467667" w:rsidRDefault="00467667">
      <w:pPr>
        <w:numPr>
          <w:ilvl w:val="1"/>
          <w:numId w:val="2"/>
        </w:numPr>
        <w:tabs>
          <w:tab w:val="left" w:pos="840"/>
        </w:tabs>
      </w:pPr>
      <w:r>
        <w:rPr>
          <w:rFonts w:hint="eastAsia"/>
        </w:rPr>
        <w:t>在图例上点左键可以使曲线被选中，并以其为基准垂直移动所有曲线（如果需要的话）；选中的曲线将变宽，且提到所有曲线的前面，以示醒目；</w:t>
      </w:r>
    </w:p>
    <w:p w:rsidR="00467667" w:rsidRDefault="00467667">
      <w:pPr>
        <w:numPr>
          <w:ilvl w:val="1"/>
          <w:numId w:val="2"/>
        </w:numPr>
        <w:tabs>
          <w:tab w:val="left" w:pos="840"/>
        </w:tabs>
      </w:pPr>
      <w:r>
        <w:rPr>
          <w:rFonts w:hint="eastAsia"/>
        </w:rPr>
        <w:t>按数字键可按序号选择曲线（如果有的话）。在图例上点右键可以隐藏</w:t>
      </w:r>
      <w:r>
        <w:rPr>
          <w:rFonts w:hint="eastAsia"/>
        </w:rPr>
        <w:t>/</w:t>
      </w:r>
      <w:r>
        <w:rPr>
          <w:rFonts w:hint="eastAsia"/>
        </w:rPr>
        <w:t>显示曲线。按</w:t>
      </w:r>
      <w:r>
        <w:rPr>
          <w:rFonts w:hint="eastAsia"/>
        </w:rPr>
        <w:t>+/-</w:t>
      </w:r>
      <w:r>
        <w:rPr>
          <w:rFonts w:hint="eastAsia"/>
        </w:rPr>
        <w:t>再点击鼠标，则以点击处为原点缩放曲线）。</w:t>
      </w:r>
    </w:p>
    <w:p w:rsidR="00467667" w:rsidRDefault="00467667">
      <w:pPr>
        <w:numPr>
          <w:ilvl w:val="0"/>
          <w:numId w:val="2"/>
        </w:numPr>
      </w:pPr>
      <w:r>
        <w:rPr>
          <w:rFonts w:hint="eastAsia"/>
        </w:rPr>
        <w:t>效率高，移动、缩放曲线时无闪烁现象。</w:t>
      </w:r>
    </w:p>
    <w:p w:rsidR="00467667" w:rsidRDefault="006709A8">
      <w:r>
        <w:rPr>
          <w:rFonts w:hint="eastAsia"/>
          <w:noProof/>
        </w:rPr>
        <w:lastRenderedPageBreak/>
        <w:drawing>
          <wp:inline distT="0" distB="0" distL="0" distR="0">
            <wp:extent cx="5276850" cy="28194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76850" cy="2819400"/>
                    </a:xfrm>
                    <a:prstGeom prst="rect">
                      <a:avLst/>
                    </a:prstGeom>
                    <a:noFill/>
                    <a:ln w="9525">
                      <a:noFill/>
                      <a:miter lim="800000"/>
                      <a:headEnd/>
                      <a:tailEnd/>
                    </a:ln>
                  </pic:spPr>
                </pic:pic>
              </a:graphicData>
            </a:graphic>
          </wp:inline>
        </w:drawing>
      </w:r>
    </w:p>
    <w:p w:rsidR="00467667" w:rsidRDefault="00467667">
      <w:pPr>
        <w:ind w:firstLine="420"/>
      </w:pPr>
      <w:r>
        <w:rPr>
          <w:rFonts w:hint="eastAsia"/>
        </w:rPr>
        <w:t>如上众多的曲线，滚动曲线的时候，毫无滞后感！注：图片与当前版本的</w:t>
      </w:r>
      <w:r>
        <w:rPr>
          <w:rFonts w:hint="eastAsia"/>
        </w:rPr>
        <w:t>ST_Curve</w:t>
      </w:r>
      <w:r>
        <w:rPr>
          <w:rFonts w:hint="eastAsia"/>
        </w:rPr>
        <w:t>有小的出入，因为本控件经常在优化。图上其实是</w:t>
      </w:r>
      <w:r>
        <w:rPr>
          <w:rFonts w:hint="eastAsia"/>
        </w:rPr>
        <w:t>ST_Curve</w:t>
      </w:r>
      <w:r>
        <w:rPr>
          <w:rFonts w:hint="eastAsia"/>
        </w:rPr>
        <w:t>早期的样子，现在效果会更好。</w:t>
      </w:r>
    </w:p>
    <w:p w:rsidR="004B5DF9" w:rsidRDefault="004B5DF9"/>
    <w:p w:rsidR="00467667" w:rsidRDefault="00467667">
      <w:r>
        <w:rPr>
          <w:rFonts w:hint="eastAsia"/>
        </w:rPr>
        <w:t>下面再举两个使用本控件的例子：</w:t>
      </w:r>
    </w:p>
    <w:p w:rsidR="00467667" w:rsidRDefault="006709A8">
      <w:r>
        <w:rPr>
          <w:rFonts w:hint="eastAsia"/>
          <w:noProof/>
        </w:rPr>
        <w:drawing>
          <wp:inline distT="0" distB="0" distL="0" distR="0">
            <wp:extent cx="5276850" cy="189547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276850" cy="1895475"/>
                    </a:xfrm>
                    <a:prstGeom prst="rect">
                      <a:avLst/>
                    </a:prstGeom>
                    <a:noFill/>
                    <a:ln w="9525">
                      <a:noFill/>
                      <a:miter lim="800000"/>
                      <a:headEnd/>
                      <a:tailEnd/>
                    </a:ln>
                  </pic:spPr>
                </pic:pic>
              </a:graphicData>
            </a:graphic>
          </wp:inline>
        </w:drawing>
      </w:r>
      <w:r w:rsidR="00467667">
        <w:rPr>
          <w:rFonts w:hint="eastAsia"/>
        </w:rPr>
        <w:tab/>
      </w:r>
      <w:r w:rsidR="00467667">
        <w:rPr>
          <w:rFonts w:hint="eastAsia"/>
        </w:rPr>
        <w:t>曲线下面的区域可填充（填充类型参看</w:t>
      </w:r>
      <w:r w:rsidR="00467667">
        <w:t>CreateHatchBrush</w:t>
      </w:r>
      <w:r w:rsidR="00467667">
        <w:rPr>
          <w:rFonts w:hint="eastAsia"/>
        </w:rPr>
        <w:t>、</w:t>
      </w:r>
      <w:r w:rsidR="00467667">
        <w:rPr>
          <w:szCs w:val="21"/>
        </w:rPr>
        <w:t>CreateSolidBrush</w:t>
      </w:r>
      <w:r w:rsidR="00467667">
        <w:rPr>
          <w:rFonts w:hint="eastAsia"/>
        </w:rPr>
        <w:t>和</w:t>
      </w:r>
      <w:r w:rsidR="00467667">
        <w:t>CreatePatternBrush</w:t>
      </w:r>
      <w:r w:rsidR="00467667">
        <w:rPr>
          <w:rFonts w:hint="eastAsia"/>
        </w:rPr>
        <w:t>函数），支持三种填充模式。</w:t>
      </w:r>
    </w:p>
    <w:p w:rsidR="00467667" w:rsidRDefault="00467667">
      <w:pPr>
        <w:ind w:firstLine="420"/>
      </w:pPr>
    </w:p>
    <w:p w:rsidR="00467667" w:rsidRDefault="006709A8">
      <w:r>
        <w:rPr>
          <w:rFonts w:hint="eastAsia"/>
          <w:noProof/>
        </w:rPr>
        <w:drawing>
          <wp:inline distT="0" distB="0" distL="0" distR="0">
            <wp:extent cx="5276850" cy="189547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5276850" cy="1895475"/>
                    </a:xfrm>
                    <a:prstGeom prst="rect">
                      <a:avLst/>
                    </a:prstGeom>
                    <a:noFill/>
                    <a:ln w="9525">
                      <a:noFill/>
                      <a:miter lim="800000"/>
                      <a:headEnd/>
                      <a:tailEnd/>
                    </a:ln>
                  </pic:spPr>
                </pic:pic>
              </a:graphicData>
            </a:graphic>
          </wp:inline>
        </w:drawing>
      </w:r>
    </w:p>
    <w:p w:rsidR="00467667" w:rsidRDefault="00467667">
      <w:pPr>
        <w:ind w:firstLine="420"/>
      </w:pPr>
      <w:r>
        <w:rPr>
          <w:rFonts w:hint="eastAsia"/>
        </w:rPr>
        <w:t>当成柱状图来绘制，可向四个方向填充，可同时向多个方向填充。</w:t>
      </w:r>
    </w:p>
    <w:p w:rsidR="00467667" w:rsidRDefault="00467667">
      <w:pPr>
        <w:ind w:firstLine="420"/>
      </w:pPr>
    </w:p>
    <w:p w:rsidR="00467667" w:rsidRDefault="00467667">
      <w:pPr>
        <w:ind w:firstLine="420"/>
      </w:pPr>
      <w:r>
        <w:rPr>
          <w:rFonts w:hint="eastAsia"/>
        </w:rPr>
        <w:lastRenderedPageBreak/>
        <w:t>总之，本控件可轻易实现下面这个很有名的收费绘图组件的样子，如果实现不了，请联系我：</w:t>
      </w:r>
    </w:p>
    <w:p w:rsidR="00467667" w:rsidRDefault="00B54CE3">
      <w:pPr>
        <w:ind w:firstLine="420"/>
      </w:pPr>
      <w:hyperlink r:id="rId11" w:history="1">
        <w:r w:rsidR="00467667">
          <w:rPr>
            <w:rStyle w:val="Hyperlink"/>
          </w:rPr>
          <w:t>http://www.iocomp.com/shop/shopdisplayproducts.asp?id=31&amp;cat=Plot+Pack</w:t>
        </w:r>
      </w:hyperlink>
    </w:p>
    <w:p w:rsidR="00D375A1" w:rsidRDefault="00D375A1" w:rsidP="00D375A1">
      <w:pPr>
        <w:widowControl/>
        <w:jc w:val="left"/>
      </w:pPr>
      <w:bookmarkStart w:id="2" w:name="属性及函数总览"/>
      <w:bookmarkEnd w:id="2"/>
    </w:p>
    <w:p w:rsidR="00467667" w:rsidRDefault="00467667" w:rsidP="00D375A1">
      <w:pPr>
        <w:widowControl/>
        <w:jc w:val="left"/>
      </w:pPr>
      <w:r>
        <w:rPr>
          <w:rFonts w:hint="eastAsia"/>
          <w:b/>
        </w:rPr>
        <w:t>所有属性及函数大致分类如下：</w:t>
      </w:r>
    </w:p>
    <w:p w:rsidR="00467667" w:rsidRDefault="00467667">
      <w:pPr>
        <w:pStyle w:val="Heading2"/>
      </w:pPr>
      <w:bookmarkStart w:id="3" w:name="_Toc365820416"/>
      <w:r>
        <w:rPr>
          <w:rFonts w:hint="eastAsia"/>
        </w:rPr>
        <w:t>属性：</w:t>
      </w:r>
      <w:bookmarkEnd w:id="3"/>
    </w:p>
    <w:p w:rsidR="00467667" w:rsidRDefault="00467667">
      <w:r>
        <w:rPr>
          <w:rFonts w:hint="eastAsia"/>
        </w:rPr>
        <w:t>1</w:t>
      </w:r>
      <w:r>
        <w:rPr>
          <w:rFonts w:hint="eastAsia"/>
        </w:rPr>
        <w:t>）颜色相关：</w:t>
      </w:r>
    </w:p>
    <w:p w:rsidR="00467667" w:rsidRDefault="00467667">
      <w:pPr>
        <w:numPr>
          <w:ilvl w:val="0"/>
          <w:numId w:val="3"/>
        </w:numPr>
        <w:tabs>
          <w:tab w:val="left" w:pos="420"/>
        </w:tabs>
      </w:pPr>
      <w:r>
        <w:rPr>
          <w:rFonts w:hint="eastAsia"/>
        </w:rPr>
        <w:t>ForeColor</w:t>
      </w:r>
    </w:p>
    <w:p w:rsidR="00467667" w:rsidRDefault="00467667">
      <w:pPr>
        <w:numPr>
          <w:ilvl w:val="0"/>
          <w:numId w:val="3"/>
        </w:numPr>
        <w:tabs>
          <w:tab w:val="left" w:pos="420"/>
        </w:tabs>
      </w:pPr>
      <w:r>
        <w:rPr>
          <w:rFonts w:hint="eastAsia"/>
        </w:rPr>
        <w:t>BackColor</w:t>
      </w:r>
    </w:p>
    <w:p w:rsidR="00467667" w:rsidRDefault="00467667">
      <w:pPr>
        <w:numPr>
          <w:ilvl w:val="0"/>
          <w:numId w:val="3"/>
        </w:numPr>
        <w:tabs>
          <w:tab w:val="left" w:pos="420"/>
        </w:tabs>
      </w:pPr>
      <w:r>
        <w:rPr>
          <w:rFonts w:hint="eastAsia"/>
        </w:rPr>
        <w:t xml:space="preserve">AxisColor </w:t>
      </w:r>
    </w:p>
    <w:p w:rsidR="00467667" w:rsidRDefault="00467667">
      <w:pPr>
        <w:numPr>
          <w:ilvl w:val="0"/>
          <w:numId w:val="3"/>
        </w:numPr>
        <w:tabs>
          <w:tab w:val="left" w:pos="420"/>
        </w:tabs>
      </w:pPr>
      <w:r>
        <w:rPr>
          <w:rFonts w:hint="eastAsia"/>
        </w:rPr>
        <w:t xml:space="preserve">GridColor </w:t>
      </w:r>
    </w:p>
    <w:p w:rsidR="00467667" w:rsidRDefault="00467667">
      <w:pPr>
        <w:numPr>
          <w:ilvl w:val="0"/>
          <w:numId w:val="3"/>
        </w:numPr>
        <w:tabs>
          <w:tab w:val="left" w:pos="420"/>
        </w:tabs>
      </w:pPr>
      <w:r>
        <w:rPr>
          <w:rFonts w:hint="eastAsia"/>
        </w:rPr>
        <w:t>T</w:t>
      </w:r>
      <w:r>
        <w:t>itleColor</w:t>
      </w:r>
      <w:r>
        <w:rPr>
          <w:rFonts w:hint="eastAsia"/>
        </w:rPr>
        <w:t xml:space="preserve"> </w:t>
      </w:r>
    </w:p>
    <w:p w:rsidR="00467667" w:rsidRDefault="00467667">
      <w:pPr>
        <w:numPr>
          <w:ilvl w:val="0"/>
          <w:numId w:val="3"/>
        </w:numPr>
        <w:tabs>
          <w:tab w:val="left" w:pos="420"/>
        </w:tabs>
      </w:pPr>
      <w:r>
        <w:rPr>
          <w:rFonts w:hint="eastAsia"/>
        </w:rPr>
        <w:t>F</w:t>
      </w:r>
      <w:r>
        <w:t>ootNoteColor</w:t>
      </w:r>
    </w:p>
    <w:p w:rsidR="00467667" w:rsidRDefault="00467667"/>
    <w:p w:rsidR="00467667" w:rsidRDefault="00467667">
      <w:r>
        <w:rPr>
          <w:rFonts w:hint="eastAsia"/>
        </w:rPr>
        <w:t>2</w:t>
      </w:r>
      <w:r>
        <w:rPr>
          <w:rFonts w:hint="eastAsia"/>
        </w:rPr>
        <w:t>）页数消息：</w:t>
      </w:r>
    </w:p>
    <w:p w:rsidR="00467667" w:rsidRDefault="00467667">
      <w:pPr>
        <w:numPr>
          <w:ilvl w:val="0"/>
          <w:numId w:val="3"/>
        </w:numPr>
        <w:tabs>
          <w:tab w:val="left" w:pos="420"/>
        </w:tabs>
      </w:pPr>
      <w:r>
        <w:rPr>
          <w:rFonts w:hint="eastAsia"/>
        </w:rPr>
        <w:t xml:space="preserve">PageChangeMSG </w:t>
      </w:r>
    </w:p>
    <w:p w:rsidR="00467667" w:rsidRDefault="00467667">
      <w:pPr>
        <w:numPr>
          <w:ilvl w:val="0"/>
          <w:numId w:val="3"/>
        </w:numPr>
        <w:tabs>
          <w:tab w:val="left" w:pos="420"/>
        </w:tabs>
      </w:pPr>
      <w:r>
        <w:rPr>
          <w:rFonts w:hint="eastAsia"/>
        </w:rPr>
        <w:t>MSGRecWnd</w:t>
      </w:r>
    </w:p>
    <w:p w:rsidR="00467667" w:rsidRDefault="00467667"/>
    <w:p w:rsidR="00467667" w:rsidRDefault="00467667">
      <w:r>
        <w:rPr>
          <w:rFonts w:hint="eastAsia"/>
        </w:rPr>
        <w:t>3</w:t>
      </w:r>
      <w:r>
        <w:rPr>
          <w:rFonts w:hint="eastAsia"/>
        </w:rPr>
        <w:t>）寄存器：</w:t>
      </w:r>
    </w:p>
    <w:p w:rsidR="00467667" w:rsidRDefault="00467667">
      <w:r>
        <w:rPr>
          <w:rFonts w:hint="eastAsia"/>
        </w:rPr>
        <w:t>Register1</w:t>
      </w:r>
    </w:p>
    <w:p w:rsidR="00467667" w:rsidRDefault="00467667"/>
    <w:p w:rsidR="00467667" w:rsidRDefault="00467667">
      <w:pPr>
        <w:pStyle w:val="Heading2"/>
      </w:pPr>
      <w:bookmarkStart w:id="4" w:name="_Toc365820417"/>
      <w:r>
        <w:rPr>
          <w:rFonts w:hint="eastAsia"/>
        </w:rPr>
        <w:t>函数：</w:t>
      </w:r>
      <w:bookmarkEnd w:id="4"/>
    </w:p>
    <w:p w:rsidR="00467667" w:rsidRPr="002E119E" w:rsidRDefault="00467667">
      <w:pPr>
        <w:pStyle w:val="Heading3"/>
        <w:rPr>
          <w:color w:val="FF0000"/>
        </w:rPr>
      </w:pPr>
      <w:bookmarkStart w:id="5" w:name="_Toc365820418"/>
      <w:r w:rsidRPr="002E119E">
        <w:rPr>
          <w:rFonts w:hint="eastAsia"/>
          <w:color w:val="FF0000"/>
        </w:rPr>
        <w:t>坐标轴相关：</w:t>
      </w:r>
      <w:bookmarkEnd w:id="5"/>
    </w:p>
    <w:p w:rsidR="00467667" w:rsidRDefault="00467667">
      <w:r>
        <w:rPr>
          <w:rFonts w:hint="eastAsia"/>
        </w:rPr>
        <w:t xml:space="preserve">SetVInterval SetHInterval </w:t>
      </w:r>
      <w:r>
        <w:t>GetScaleInterval</w:t>
      </w:r>
      <w:r>
        <w:rPr>
          <w:rFonts w:hint="eastAsia"/>
        </w:rPr>
        <w:t xml:space="preserve"> GetScaleNums</w:t>
      </w:r>
    </w:p>
    <w:p w:rsidR="00467667" w:rsidRDefault="00467667">
      <w:pPr>
        <w:rPr>
          <w:rFonts w:ascii="宋体" w:hAnsi="宋体"/>
          <w:szCs w:val="21"/>
        </w:rPr>
      </w:pPr>
      <w:r>
        <w:rPr>
          <w:rFonts w:ascii="宋体" w:hAnsi="宋体" w:cs="新宋体"/>
          <w:color w:val="000000"/>
          <w:kern w:val="0"/>
          <w:szCs w:val="21"/>
          <w:highlight w:val="white"/>
        </w:rPr>
        <w:t>SetGraduationSize</w:t>
      </w:r>
      <w:r>
        <w:rPr>
          <w:rFonts w:ascii="宋体" w:hAnsi="宋体" w:cs="新宋体" w:hint="eastAsia"/>
          <w:color w:val="000000"/>
          <w:kern w:val="0"/>
          <w:szCs w:val="21"/>
        </w:rPr>
        <w:t xml:space="preserve"> </w:t>
      </w:r>
      <w:r>
        <w:rPr>
          <w:rFonts w:ascii="宋体" w:hAnsi="宋体" w:cs="新宋体"/>
          <w:color w:val="000000"/>
          <w:kern w:val="0"/>
          <w:szCs w:val="21"/>
          <w:highlight w:val="white"/>
        </w:rPr>
        <w:t>GetGraduationSize</w:t>
      </w:r>
    </w:p>
    <w:p w:rsidR="00467667" w:rsidRDefault="00467667"/>
    <w:p w:rsidR="00467667" w:rsidRPr="002E119E" w:rsidRDefault="00467667">
      <w:pPr>
        <w:pStyle w:val="Heading3"/>
        <w:rPr>
          <w:color w:val="FF0000"/>
        </w:rPr>
      </w:pPr>
      <w:bookmarkStart w:id="6" w:name="_Toc365820419"/>
      <w:r w:rsidRPr="002E119E">
        <w:rPr>
          <w:rFonts w:hint="eastAsia"/>
          <w:color w:val="FF0000"/>
        </w:rPr>
        <w:t>坐标相关：</w:t>
      </w:r>
      <w:bookmarkEnd w:id="6"/>
    </w:p>
    <w:p w:rsidR="00467667" w:rsidRDefault="00467667">
      <w:r>
        <w:rPr>
          <w:rFonts w:hint="eastAsia"/>
        </w:rPr>
        <w:t>SetBeginValue GetBeginValue GetEndValue</w:t>
      </w:r>
    </w:p>
    <w:p w:rsidR="00467667" w:rsidRDefault="00467667">
      <w:r>
        <w:rPr>
          <w:rFonts w:hint="eastAsia"/>
        </w:rPr>
        <w:t xml:space="preserve">SetBeginTime SetBeginTime2 GetBeginTime GetBeginTime2 GetEndTime </w:t>
      </w:r>
      <w:r>
        <w:t>GetEndTime</w:t>
      </w:r>
      <w:r>
        <w:rPr>
          <w:rFonts w:hint="eastAsia"/>
        </w:rPr>
        <w:t>2</w:t>
      </w:r>
    </w:p>
    <w:p w:rsidR="00467667" w:rsidRDefault="00467667">
      <w:r>
        <w:rPr>
          <w:rFonts w:hint="eastAsia"/>
        </w:rPr>
        <w:t>SetValueStep GetValueStep SetTimeSpan GetTimeSpan</w:t>
      </w:r>
    </w:p>
    <w:p w:rsidR="00467667" w:rsidRDefault="00467667">
      <w:r>
        <w:rPr>
          <w:rFonts w:hint="eastAsia"/>
        </w:rPr>
        <w:t>SetVPrecision GetVPrecision SetHPrecision GetHPrecision</w:t>
      </w:r>
    </w:p>
    <w:p w:rsidR="00467667" w:rsidRDefault="00467667">
      <w:r>
        <w:rPr>
          <w:rFonts w:hint="eastAsia"/>
        </w:rPr>
        <w:t>TrimCoor Enable</w:t>
      </w:r>
      <w:r>
        <w:t>AutoTrimCoor</w:t>
      </w:r>
    </w:p>
    <w:p w:rsidR="00467667" w:rsidRDefault="00467667">
      <w:r>
        <w:t>SetVisibleCoorRange</w:t>
      </w:r>
      <w:r>
        <w:rPr>
          <w:rFonts w:hint="eastAsia"/>
        </w:rPr>
        <w:t xml:space="preserve"> </w:t>
      </w:r>
      <w:r>
        <w:t>GetVisibleCoorRange</w:t>
      </w:r>
    </w:p>
    <w:p w:rsidR="00467667" w:rsidRDefault="00467667"/>
    <w:p w:rsidR="00467667" w:rsidRPr="002E119E" w:rsidRDefault="00467667">
      <w:pPr>
        <w:pStyle w:val="Heading3"/>
        <w:rPr>
          <w:color w:val="FF0000"/>
        </w:rPr>
      </w:pPr>
      <w:bookmarkStart w:id="7" w:name="_Toc365820420"/>
      <w:r w:rsidRPr="002E119E">
        <w:rPr>
          <w:rFonts w:hint="eastAsia"/>
          <w:color w:val="FF0000"/>
        </w:rPr>
        <w:t>单位相关：</w:t>
      </w:r>
      <w:bookmarkEnd w:id="7"/>
    </w:p>
    <w:p w:rsidR="00467667" w:rsidRDefault="00467667">
      <w:r>
        <w:rPr>
          <w:rFonts w:hint="eastAsia"/>
        </w:rPr>
        <w:t>SetUnit GetUnit SetHUnit GetHUnit</w:t>
      </w:r>
    </w:p>
    <w:p w:rsidR="00467667" w:rsidRDefault="00467667"/>
    <w:p w:rsidR="00467667" w:rsidRPr="002E119E" w:rsidRDefault="00467667">
      <w:pPr>
        <w:pStyle w:val="Heading3"/>
        <w:rPr>
          <w:color w:val="FF0000"/>
        </w:rPr>
      </w:pPr>
      <w:bookmarkStart w:id="8" w:name="_Toc365820421"/>
      <w:r w:rsidRPr="002E119E">
        <w:rPr>
          <w:rFonts w:hint="eastAsia"/>
          <w:color w:val="FF0000"/>
        </w:rPr>
        <w:lastRenderedPageBreak/>
        <w:t>图例相关：</w:t>
      </w:r>
      <w:bookmarkEnd w:id="8"/>
    </w:p>
    <w:p w:rsidR="00467667" w:rsidRDefault="00467667">
      <w:r>
        <w:rPr>
          <w:rFonts w:hint="eastAsia"/>
        </w:rPr>
        <w:t>AddLegend AddLegendHelper GetLegend QueryLegend IsLegend</w:t>
      </w:r>
    </w:p>
    <w:p w:rsidR="00467667" w:rsidRDefault="00467667">
      <w:r>
        <w:rPr>
          <w:rFonts w:hint="eastAsia"/>
        </w:rPr>
        <w:t xml:space="preserve">DelLegend DelLegend2 </w:t>
      </w:r>
      <w:r>
        <w:t>MoveCurveToLegend</w:t>
      </w:r>
      <w:r>
        <w:rPr>
          <w:rFonts w:hint="eastAsia"/>
        </w:rPr>
        <w:t xml:space="preserve"> </w:t>
      </w:r>
      <w:r>
        <w:t>ChangeLegendName</w:t>
      </w:r>
    </w:p>
    <w:p w:rsidR="00467667" w:rsidRDefault="00467667">
      <w:r>
        <w:rPr>
          <w:rFonts w:hint="eastAsia"/>
        </w:rPr>
        <w:t>SetLegendSpace GetLegendSpace</w:t>
      </w:r>
    </w:p>
    <w:p w:rsidR="00467667" w:rsidRDefault="00467667">
      <w:pPr>
        <w:rPr>
          <w:rFonts w:hint="eastAsia"/>
          <w:color w:val="000000"/>
        </w:rPr>
      </w:pPr>
      <w:r>
        <w:rPr>
          <w:rFonts w:hint="eastAsia"/>
        </w:rPr>
        <w:t xml:space="preserve">ShowLegend </w:t>
      </w:r>
      <w:r>
        <w:t>ShowCurve</w:t>
      </w:r>
      <w:r>
        <w:rPr>
          <w:rFonts w:hint="eastAsia"/>
        </w:rPr>
        <w:t xml:space="preserve"> </w:t>
      </w:r>
      <w:r>
        <w:rPr>
          <w:color w:val="000000"/>
        </w:rPr>
        <w:t>SetXYFormat</w:t>
      </w:r>
      <w:r>
        <w:rPr>
          <w:rFonts w:hint="eastAsia"/>
          <w:color w:val="000000"/>
        </w:rPr>
        <w:t xml:space="preserve"> G</w:t>
      </w:r>
      <w:r>
        <w:rPr>
          <w:color w:val="000000"/>
        </w:rPr>
        <w:t>etXYFormat</w:t>
      </w:r>
      <w:r>
        <w:rPr>
          <w:rFonts w:hint="eastAsia"/>
          <w:color w:val="000000"/>
        </w:rPr>
        <w:t xml:space="preserve"> G</w:t>
      </w:r>
      <w:r>
        <w:rPr>
          <w:color w:val="000000"/>
        </w:rPr>
        <w:t>etXYFormat</w:t>
      </w:r>
      <w:r>
        <w:rPr>
          <w:rFonts w:hint="eastAsia"/>
          <w:color w:val="000000"/>
        </w:rPr>
        <w:t>2</w:t>
      </w:r>
    </w:p>
    <w:p w:rsidR="00BE37D0" w:rsidRDefault="00BE37D0">
      <w:r>
        <w:rPr>
          <w:rFonts w:hint="eastAsia"/>
          <w:color w:val="000000"/>
        </w:rPr>
        <w:t>SetHLegend GetHLegend</w:t>
      </w:r>
    </w:p>
    <w:p w:rsidR="00467667" w:rsidRDefault="00467667"/>
    <w:p w:rsidR="00467667" w:rsidRPr="002E119E" w:rsidRDefault="00467667">
      <w:pPr>
        <w:pStyle w:val="Heading3"/>
        <w:rPr>
          <w:color w:val="FF0000"/>
        </w:rPr>
      </w:pPr>
      <w:bookmarkStart w:id="9" w:name="_Toc365820422"/>
      <w:r w:rsidRPr="002E119E">
        <w:rPr>
          <w:rFonts w:hint="eastAsia"/>
          <w:color w:val="FF0000"/>
        </w:rPr>
        <w:t>添加曲线点：</w:t>
      </w:r>
      <w:bookmarkEnd w:id="9"/>
    </w:p>
    <w:p w:rsidR="00467667" w:rsidRDefault="00467667">
      <w:r>
        <w:rPr>
          <w:rFonts w:hint="eastAsia"/>
        </w:rPr>
        <w:t xml:space="preserve">AddMainData AddMainData2 </w:t>
      </w:r>
      <w:r>
        <w:t>AddMemMainData</w:t>
      </w:r>
      <w:r>
        <w:rPr>
          <w:rFonts w:hint="eastAsia"/>
        </w:rPr>
        <w:t xml:space="preserve"> CloneCurve</w:t>
      </w:r>
    </w:p>
    <w:p w:rsidR="00467667" w:rsidRDefault="00467667"/>
    <w:p w:rsidR="00467667" w:rsidRPr="002E119E" w:rsidRDefault="00467667">
      <w:pPr>
        <w:pStyle w:val="Heading3"/>
        <w:rPr>
          <w:color w:val="FF0000"/>
        </w:rPr>
      </w:pPr>
      <w:bookmarkStart w:id="10" w:name="_Toc365820423"/>
      <w:r w:rsidRPr="002E119E">
        <w:rPr>
          <w:rFonts w:hint="eastAsia"/>
          <w:color w:val="FF0000"/>
        </w:rPr>
        <w:t>删除曲线点：</w:t>
      </w:r>
      <w:bookmarkEnd w:id="10"/>
    </w:p>
    <w:p w:rsidR="00467667" w:rsidRDefault="00467667">
      <w:r>
        <w:rPr>
          <w:rFonts w:hint="eastAsia"/>
        </w:rPr>
        <w:t>DelRange DelRange2</w:t>
      </w:r>
    </w:p>
    <w:p w:rsidR="00467667" w:rsidRDefault="00467667"/>
    <w:p w:rsidR="00467667" w:rsidRPr="00F9020D" w:rsidRDefault="00467667">
      <w:pPr>
        <w:pStyle w:val="Heading3"/>
        <w:rPr>
          <w:color w:val="FF0000"/>
        </w:rPr>
      </w:pPr>
      <w:bookmarkStart w:id="11" w:name="_Toc365820424"/>
      <w:r w:rsidRPr="00F9020D">
        <w:rPr>
          <w:rFonts w:hint="eastAsia"/>
          <w:color w:val="FF0000"/>
        </w:rPr>
        <w:t>翻页相关：</w:t>
      </w:r>
      <w:bookmarkEnd w:id="11"/>
    </w:p>
    <w:p w:rsidR="00467667" w:rsidRDefault="00467667">
      <w:r>
        <w:rPr>
          <w:rFonts w:hint="eastAsia"/>
        </w:rPr>
        <w:t>FirstPage GotoPage</w:t>
      </w:r>
    </w:p>
    <w:p w:rsidR="00467667" w:rsidRDefault="00467667"/>
    <w:p w:rsidR="00467667" w:rsidRPr="00F9020D" w:rsidRDefault="00467667">
      <w:pPr>
        <w:pStyle w:val="Heading3"/>
        <w:rPr>
          <w:color w:val="FF0000"/>
        </w:rPr>
      </w:pPr>
      <w:bookmarkStart w:id="12" w:name="_Toc365820425"/>
      <w:r w:rsidRPr="00F9020D">
        <w:rPr>
          <w:rFonts w:hint="eastAsia"/>
          <w:color w:val="FF0000"/>
        </w:rPr>
        <w:t>缩放相关：</w:t>
      </w:r>
      <w:bookmarkEnd w:id="12"/>
    </w:p>
    <w:p w:rsidR="00467667" w:rsidRDefault="00467667">
      <w:r>
        <w:rPr>
          <w:rFonts w:hint="eastAsia"/>
        </w:rPr>
        <w:t>SetZoom GetZoom EnableZoom SetHZoom GetHZoom EnableHZoom</w:t>
      </w:r>
    </w:p>
    <w:p w:rsidR="00467667" w:rsidRDefault="00467667"/>
    <w:p w:rsidR="00467667" w:rsidRPr="00F9020D" w:rsidRDefault="00467667">
      <w:pPr>
        <w:pStyle w:val="Heading3"/>
        <w:rPr>
          <w:color w:val="FF0000"/>
        </w:rPr>
      </w:pPr>
      <w:bookmarkStart w:id="13" w:name="_Toc365820426"/>
      <w:r w:rsidRPr="00F9020D">
        <w:rPr>
          <w:rFonts w:hint="eastAsia"/>
          <w:color w:val="FF0000"/>
        </w:rPr>
        <w:t>模式（移动模式、显示模式、网格模式）相关：</w:t>
      </w:r>
      <w:bookmarkEnd w:id="13"/>
    </w:p>
    <w:p w:rsidR="00467667" w:rsidRDefault="00467667">
      <w:r>
        <w:rPr>
          <w:rFonts w:hint="eastAsia"/>
        </w:rPr>
        <w:t>SetMoveMode GetMoveMode SetShowMode GetShowMode SetGridMode GetGridMode</w:t>
      </w:r>
    </w:p>
    <w:p w:rsidR="00467667" w:rsidRDefault="00467667"/>
    <w:p w:rsidR="00467667" w:rsidRPr="00F9020D" w:rsidRDefault="005F6963">
      <w:pPr>
        <w:pStyle w:val="Heading3"/>
        <w:rPr>
          <w:color w:val="FF0000"/>
        </w:rPr>
      </w:pPr>
      <w:r>
        <w:rPr>
          <w:rFonts w:hint="eastAsia"/>
          <w:color w:val="FF0000"/>
        </w:rPr>
        <w:t xml:space="preserve"> </w:t>
      </w:r>
      <w:bookmarkStart w:id="14" w:name="_Toc365820427"/>
      <w:r w:rsidR="00467667" w:rsidRPr="00F9020D">
        <w:rPr>
          <w:rFonts w:hint="eastAsia"/>
          <w:color w:val="FF0000"/>
        </w:rPr>
        <w:t>背景图相关：</w:t>
      </w:r>
      <w:bookmarkEnd w:id="14"/>
    </w:p>
    <w:p w:rsidR="00467667" w:rsidRDefault="00467667">
      <w:r>
        <w:rPr>
          <w:rFonts w:hint="eastAsia"/>
        </w:rPr>
        <w:t>AddImageHandle AddBitmapHandle AddBitmapHandle2 AddBitmapHandle3</w:t>
      </w:r>
    </w:p>
    <w:p w:rsidR="00467667" w:rsidRDefault="00467667">
      <w:r>
        <w:rPr>
          <w:rFonts w:hint="eastAsia"/>
        </w:rPr>
        <w:t>SetBkBitmap GetBkBitmap SetBkMode GetBkMode SetCanvasBkMode GetCanvasBkMode</w:t>
      </w:r>
    </w:p>
    <w:p w:rsidR="00467667" w:rsidRDefault="00467667">
      <w:r>
        <w:rPr>
          <w:rFonts w:hint="eastAsia"/>
        </w:rPr>
        <w:t>RemoveBitmapHandle RemoveBitmapHandle2 GetBitmapCount GetBitmap</w:t>
      </w:r>
    </w:p>
    <w:p w:rsidR="00467667" w:rsidRDefault="00467667">
      <w:r>
        <w:t>GetBitmapState</w:t>
      </w:r>
      <w:r>
        <w:rPr>
          <w:rFonts w:hint="eastAsia"/>
        </w:rPr>
        <w:t xml:space="preserve"> </w:t>
      </w:r>
      <w:r>
        <w:t>GetBitmapState</w:t>
      </w:r>
      <w:r>
        <w:rPr>
          <w:rFonts w:hint="eastAsia"/>
        </w:rPr>
        <w:t>2</w:t>
      </w:r>
    </w:p>
    <w:p w:rsidR="00467667" w:rsidRDefault="00467667">
      <w:r>
        <w:rPr>
          <w:rFonts w:hint="eastAsia"/>
        </w:rPr>
        <w:t>SetCanvasBkBitmap GetCanvasBkBitmap</w:t>
      </w:r>
    </w:p>
    <w:p w:rsidR="00467667" w:rsidRDefault="00467667"/>
    <w:p w:rsidR="00467667" w:rsidRPr="00F9020D" w:rsidRDefault="005F6963">
      <w:pPr>
        <w:pStyle w:val="Heading3"/>
        <w:rPr>
          <w:color w:val="FF0000"/>
        </w:rPr>
      </w:pPr>
      <w:r>
        <w:rPr>
          <w:rFonts w:hint="eastAsia"/>
          <w:color w:val="FF0000"/>
        </w:rPr>
        <w:t xml:space="preserve"> </w:t>
      </w:r>
      <w:bookmarkStart w:id="15" w:name="_Toc365820428"/>
      <w:r w:rsidR="00467667" w:rsidRPr="00F9020D">
        <w:rPr>
          <w:rFonts w:hint="eastAsia"/>
          <w:color w:val="FF0000"/>
        </w:rPr>
        <w:t>导出图片或导出导入文件：</w:t>
      </w:r>
      <w:bookmarkEnd w:id="15"/>
    </w:p>
    <w:p w:rsidR="00467667" w:rsidRDefault="00467667">
      <w:r>
        <w:rPr>
          <w:rFonts w:hint="eastAsia"/>
        </w:rPr>
        <w:t>ExportImage ExportImageFromPage ExportImageFromTime BatchExportImage</w:t>
      </w:r>
    </w:p>
    <w:p w:rsidR="00467667" w:rsidRDefault="00467667">
      <w:r>
        <w:rPr>
          <w:rFonts w:hint="eastAsia"/>
        </w:rPr>
        <w:t xml:space="preserve">ImportFile </w:t>
      </w:r>
      <w:r>
        <w:rPr>
          <w:color w:val="000000"/>
        </w:rPr>
        <w:t>ExportMetaFile</w:t>
      </w:r>
    </w:p>
    <w:p w:rsidR="00467667" w:rsidRDefault="00467667"/>
    <w:p w:rsidR="00467667" w:rsidRPr="00F9020D" w:rsidRDefault="005F6963">
      <w:pPr>
        <w:pStyle w:val="Heading3"/>
        <w:rPr>
          <w:color w:val="FF0000"/>
        </w:rPr>
      </w:pPr>
      <w:r>
        <w:rPr>
          <w:rFonts w:hint="eastAsia"/>
          <w:color w:val="FF0000"/>
        </w:rPr>
        <w:t xml:space="preserve"> </w:t>
      </w:r>
      <w:bookmarkStart w:id="16" w:name="_Toc365820429"/>
      <w:r w:rsidR="00467667" w:rsidRPr="00F9020D">
        <w:rPr>
          <w:rFonts w:hint="eastAsia"/>
          <w:color w:val="FF0000"/>
        </w:rPr>
        <w:t>标题脚注：</w:t>
      </w:r>
      <w:bookmarkEnd w:id="16"/>
    </w:p>
    <w:p w:rsidR="00467667" w:rsidRDefault="00467667">
      <w:r>
        <w:rPr>
          <w:rFonts w:hint="eastAsia"/>
        </w:rPr>
        <w:t>SetCurveTitle GetCurveTitle SetFootNote GetFootNote</w:t>
      </w:r>
    </w:p>
    <w:p w:rsidR="00467667" w:rsidRDefault="00467667"/>
    <w:p w:rsidR="00467667" w:rsidRPr="00F9020D" w:rsidRDefault="005F6963">
      <w:pPr>
        <w:pStyle w:val="Heading3"/>
        <w:rPr>
          <w:color w:val="FF0000"/>
        </w:rPr>
      </w:pPr>
      <w:r>
        <w:rPr>
          <w:rFonts w:hint="eastAsia"/>
          <w:color w:val="FF0000"/>
        </w:rPr>
        <w:t xml:space="preserve"> </w:t>
      </w:r>
      <w:bookmarkStart w:id="17" w:name="_Toc365820430"/>
      <w:r w:rsidR="00467667" w:rsidRPr="00F9020D">
        <w:rPr>
          <w:rFonts w:hint="eastAsia"/>
          <w:color w:val="FF0000"/>
        </w:rPr>
        <w:t>枚举（并修改）某条曲线：</w:t>
      </w:r>
      <w:bookmarkEnd w:id="17"/>
    </w:p>
    <w:p w:rsidR="00467667" w:rsidRDefault="00467667">
      <w:r>
        <w:rPr>
          <w:rFonts w:hint="eastAsia"/>
        </w:rPr>
        <w:t xml:space="preserve">GetTimeData </w:t>
      </w:r>
      <w:r>
        <w:t>GetTimeData</w:t>
      </w:r>
      <w:r>
        <w:rPr>
          <w:rFonts w:hint="eastAsia"/>
        </w:rPr>
        <w:t xml:space="preserve">2 GetValueData GetState </w:t>
      </w:r>
      <w:r>
        <w:rPr>
          <w:color w:val="000000"/>
        </w:rPr>
        <w:t>GetPosData</w:t>
      </w:r>
    </w:p>
    <w:p w:rsidR="00467667" w:rsidRDefault="00467667">
      <w:r>
        <w:rPr>
          <w:rFonts w:hint="eastAsia"/>
        </w:rPr>
        <w:t>InsertMainData InsertMainData2 CanContinueEnum DelPoint</w:t>
      </w:r>
    </w:p>
    <w:p w:rsidR="00467667" w:rsidRDefault="00467667">
      <w:pPr>
        <w:widowControl/>
        <w:jc w:val="left"/>
      </w:pPr>
    </w:p>
    <w:p w:rsidR="00467667" w:rsidRPr="00F9020D" w:rsidRDefault="005F6963">
      <w:pPr>
        <w:pStyle w:val="Heading3"/>
        <w:rPr>
          <w:color w:val="FF0000"/>
        </w:rPr>
      </w:pPr>
      <w:r>
        <w:rPr>
          <w:rFonts w:hint="eastAsia"/>
          <w:color w:val="FF0000"/>
        </w:rPr>
        <w:t xml:space="preserve"> </w:t>
      </w:r>
      <w:bookmarkStart w:id="18" w:name="_Toc365820431"/>
      <w:r w:rsidR="00467667" w:rsidRPr="00F9020D">
        <w:rPr>
          <w:rFonts w:hint="eastAsia"/>
          <w:color w:val="FF0000"/>
        </w:rPr>
        <w:t>枚举所有曲线：</w:t>
      </w:r>
      <w:bookmarkEnd w:id="18"/>
    </w:p>
    <w:p w:rsidR="00467667" w:rsidRDefault="00467667">
      <w:r>
        <w:rPr>
          <w:rFonts w:hint="eastAsia"/>
        </w:rPr>
        <w:t>GetCurveCount GetCurve</w:t>
      </w:r>
    </w:p>
    <w:p w:rsidR="00467667" w:rsidRPr="005F6963" w:rsidRDefault="0019122E">
      <w:pPr>
        <w:pStyle w:val="Heading3"/>
        <w:rPr>
          <w:color w:val="FF0000"/>
        </w:rPr>
      </w:pPr>
      <w:r>
        <w:rPr>
          <w:rFonts w:hint="eastAsia"/>
          <w:color w:val="FF0000"/>
        </w:rPr>
        <w:lastRenderedPageBreak/>
        <w:t xml:space="preserve"> </w:t>
      </w:r>
      <w:bookmarkStart w:id="19" w:name="_Toc365820432"/>
      <w:r w:rsidR="00467667" w:rsidRPr="005F6963">
        <w:rPr>
          <w:rFonts w:hint="eastAsia"/>
          <w:color w:val="FF0000"/>
        </w:rPr>
        <w:t>枚举图例：</w:t>
      </w:r>
      <w:bookmarkEnd w:id="19"/>
    </w:p>
    <w:p w:rsidR="00467667" w:rsidRDefault="00467667">
      <w:r>
        <w:rPr>
          <w:rFonts w:hint="eastAsia"/>
        </w:rPr>
        <w:t>GetLegendCount GetLegend2 GetLegendIdCount GetLegendId</w:t>
      </w:r>
    </w:p>
    <w:p w:rsidR="00467667" w:rsidRDefault="00467667"/>
    <w:p w:rsidR="00467667" w:rsidRPr="005F6963" w:rsidRDefault="0019122E">
      <w:pPr>
        <w:pStyle w:val="Heading3"/>
        <w:rPr>
          <w:color w:val="FF0000"/>
        </w:rPr>
      </w:pPr>
      <w:r>
        <w:rPr>
          <w:rFonts w:hint="eastAsia"/>
          <w:color w:val="FF0000"/>
        </w:rPr>
        <w:t xml:space="preserve"> </w:t>
      </w:r>
      <w:bookmarkStart w:id="20" w:name="_Toc365820433"/>
      <w:r w:rsidR="00467667" w:rsidRPr="005F6963">
        <w:rPr>
          <w:rFonts w:hint="eastAsia"/>
          <w:color w:val="FF0000"/>
        </w:rPr>
        <w:t>联动相关：</w:t>
      </w:r>
      <w:bookmarkEnd w:id="20"/>
    </w:p>
    <w:p w:rsidR="00467667" w:rsidRDefault="00467667">
      <w:r>
        <w:rPr>
          <w:rFonts w:hint="eastAsia"/>
        </w:rPr>
        <w:t>SetBuddy GetBuddyCount GetBuddy</w:t>
      </w:r>
    </w:p>
    <w:p w:rsidR="00467667" w:rsidRDefault="00467667"/>
    <w:p w:rsidR="00467667" w:rsidRPr="005F6963" w:rsidRDefault="0019122E">
      <w:pPr>
        <w:pStyle w:val="Heading3"/>
        <w:rPr>
          <w:color w:val="FF0000"/>
        </w:rPr>
      </w:pPr>
      <w:r>
        <w:rPr>
          <w:rFonts w:hint="eastAsia"/>
          <w:color w:val="FF0000"/>
        </w:rPr>
        <w:t xml:space="preserve"> </w:t>
      </w:r>
      <w:bookmarkStart w:id="21" w:name="_Toc365820434"/>
      <w:r w:rsidR="00467667" w:rsidRPr="005F6963">
        <w:rPr>
          <w:rFonts w:hint="eastAsia"/>
          <w:color w:val="FF0000"/>
        </w:rPr>
        <w:t>Z-Order</w:t>
      </w:r>
      <w:r w:rsidR="00467667" w:rsidRPr="005F6963">
        <w:rPr>
          <w:rFonts w:hint="eastAsia"/>
          <w:color w:val="FF0000"/>
        </w:rPr>
        <w:t>及选中相关：</w:t>
      </w:r>
      <w:bookmarkEnd w:id="21"/>
    </w:p>
    <w:p w:rsidR="00467667" w:rsidRDefault="00467667">
      <w:r>
        <w:rPr>
          <w:rFonts w:hint="eastAsia"/>
        </w:rPr>
        <w:t>EnableAdjustZOrder</w:t>
      </w:r>
    </w:p>
    <w:p w:rsidR="00467667" w:rsidRDefault="00467667">
      <w:r>
        <w:rPr>
          <w:rFonts w:hint="eastAsia"/>
        </w:rPr>
        <w:t>SetCurveIndex GetCurveIndex</w:t>
      </w:r>
    </w:p>
    <w:p w:rsidR="00467667" w:rsidRDefault="00467667">
      <w:r>
        <w:rPr>
          <w:rFonts w:hint="eastAsia"/>
        </w:rPr>
        <w:t xml:space="preserve">SelectCurve GetSelectedCurve </w:t>
      </w:r>
      <w:r>
        <w:t>EnableSelectCurve</w:t>
      </w:r>
    </w:p>
    <w:p w:rsidR="00467667" w:rsidRDefault="00467667"/>
    <w:p w:rsidR="00467667" w:rsidRPr="0019122E" w:rsidRDefault="0019122E">
      <w:pPr>
        <w:pStyle w:val="Heading3"/>
        <w:rPr>
          <w:color w:val="FF0000"/>
        </w:rPr>
      </w:pPr>
      <w:r w:rsidRPr="0019122E">
        <w:rPr>
          <w:rFonts w:hint="eastAsia"/>
          <w:color w:val="FF0000"/>
        </w:rPr>
        <w:t xml:space="preserve"> </w:t>
      </w:r>
      <w:bookmarkStart w:id="22" w:name="_Toc365820435"/>
      <w:r w:rsidR="00467667" w:rsidRPr="0019122E">
        <w:rPr>
          <w:rFonts w:hint="eastAsia"/>
          <w:color w:val="FF0000"/>
        </w:rPr>
        <w:t>范围相关：</w:t>
      </w:r>
      <w:bookmarkEnd w:id="22"/>
    </w:p>
    <w:p w:rsidR="00467667" w:rsidRDefault="00467667">
      <w:r>
        <w:rPr>
          <w:rFonts w:hint="eastAsia"/>
        </w:rPr>
        <w:t>GetOneTimeRange GetOneValueRange</w:t>
      </w:r>
    </w:p>
    <w:p w:rsidR="00467667" w:rsidRDefault="00467667">
      <w:r>
        <w:rPr>
          <w:rFonts w:hint="eastAsia"/>
        </w:rPr>
        <w:t>GetOneFirstPos</w:t>
      </w:r>
    </w:p>
    <w:p w:rsidR="00467667" w:rsidRDefault="00467667">
      <w:r>
        <w:rPr>
          <w:rFonts w:hint="eastAsia"/>
        </w:rPr>
        <w:t>GetTimeRange GetValueRange</w:t>
      </w:r>
    </w:p>
    <w:p w:rsidR="00467667" w:rsidRDefault="00467667">
      <w:r>
        <w:rPr>
          <w:rFonts w:hint="eastAsia"/>
        </w:rPr>
        <w:t>GetViableTimeRange</w:t>
      </w:r>
    </w:p>
    <w:p w:rsidR="00467667" w:rsidRDefault="00467667"/>
    <w:p w:rsidR="00467667" w:rsidRPr="002E1656" w:rsidRDefault="002E1656">
      <w:pPr>
        <w:pStyle w:val="Heading3"/>
        <w:rPr>
          <w:color w:val="FF0000"/>
        </w:rPr>
      </w:pPr>
      <w:r>
        <w:rPr>
          <w:rFonts w:hint="eastAsia"/>
          <w:color w:val="FF0000"/>
        </w:rPr>
        <w:t xml:space="preserve"> </w:t>
      </w:r>
      <w:bookmarkStart w:id="23" w:name="_Toc365820436"/>
      <w:r w:rsidR="00467667" w:rsidRPr="002E1656">
        <w:rPr>
          <w:rFonts w:hint="eastAsia"/>
          <w:color w:val="FF0000"/>
        </w:rPr>
        <w:t>移动曲线：</w:t>
      </w:r>
      <w:bookmarkEnd w:id="23"/>
    </w:p>
    <w:p w:rsidR="00467667" w:rsidRDefault="00467667">
      <w:r>
        <w:rPr>
          <w:rFonts w:hint="eastAsia"/>
        </w:rPr>
        <w:t>DragCurve VCenterCurve GotoCurve</w:t>
      </w:r>
    </w:p>
    <w:p w:rsidR="00467667" w:rsidRDefault="00467667"/>
    <w:p w:rsidR="00467667" w:rsidRPr="002E1656" w:rsidRDefault="002E1656">
      <w:pPr>
        <w:pStyle w:val="Heading3"/>
        <w:rPr>
          <w:color w:val="FF0000"/>
        </w:rPr>
      </w:pPr>
      <w:r>
        <w:rPr>
          <w:rFonts w:hint="eastAsia"/>
          <w:color w:val="FF0000"/>
        </w:rPr>
        <w:t xml:space="preserve"> </w:t>
      </w:r>
      <w:bookmarkStart w:id="24" w:name="_Toc365820437"/>
      <w:r w:rsidR="00467667" w:rsidRPr="002E1656">
        <w:rPr>
          <w:rFonts w:hint="eastAsia"/>
          <w:color w:val="FF0000"/>
        </w:rPr>
        <w:t>辅助函数：</w:t>
      </w:r>
      <w:bookmarkEnd w:id="24"/>
    </w:p>
    <w:p w:rsidR="00467667" w:rsidRDefault="00467667">
      <w:r>
        <w:rPr>
          <w:rFonts w:hint="eastAsia"/>
        </w:rPr>
        <w:t xml:space="preserve">IsSelected IsLegendVisible IsCurveVisible IsCurveInCanvas IsCurve </w:t>
      </w:r>
      <w:r>
        <w:rPr>
          <w:color w:val="000000"/>
        </w:rPr>
        <w:t>IsCurveClosed</w:t>
      </w:r>
    </w:p>
    <w:p w:rsidR="00467667" w:rsidRDefault="00467667">
      <w:r>
        <w:rPr>
          <w:rFonts w:hint="eastAsia"/>
        </w:rPr>
        <w:t xml:space="preserve">CheckUpdate </w:t>
      </w:r>
      <w:r>
        <w:t>GetPower</w:t>
      </w:r>
      <w:r>
        <w:rPr>
          <w:rFonts w:hint="eastAsia"/>
        </w:rPr>
        <w:t xml:space="preserve"> EnableHelpTip SetSorptionRange GetSorptionRange</w:t>
      </w:r>
    </w:p>
    <w:p w:rsidR="00467667" w:rsidRDefault="00467667">
      <w:r>
        <w:rPr>
          <w:rFonts w:hint="eastAsia"/>
        </w:rPr>
        <w:t xml:space="preserve">GetActualPoint </w:t>
      </w:r>
      <w:r>
        <w:t>GetPointFromScreenPoint</w:t>
      </w:r>
      <w:r>
        <w:rPr>
          <w:rFonts w:hint="eastAsia"/>
        </w:rPr>
        <w:t xml:space="preserve"> </w:t>
      </w:r>
      <w:r>
        <w:t>GetPixelPoint</w:t>
      </w:r>
    </w:p>
    <w:p w:rsidR="00467667" w:rsidRDefault="00467667"/>
    <w:p w:rsidR="00467667" w:rsidRPr="00546CCE" w:rsidRDefault="00546CCE">
      <w:pPr>
        <w:pStyle w:val="Heading3"/>
        <w:rPr>
          <w:color w:val="FF0000"/>
        </w:rPr>
      </w:pPr>
      <w:r>
        <w:rPr>
          <w:rFonts w:hint="eastAsia"/>
          <w:color w:val="FF0000"/>
        </w:rPr>
        <w:t xml:space="preserve"> </w:t>
      </w:r>
      <w:bookmarkStart w:id="25" w:name="_Toc365820438"/>
      <w:r w:rsidR="00467667" w:rsidRPr="00546CCE">
        <w:rPr>
          <w:rFonts w:hint="eastAsia"/>
          <w:color w:val="FF0000"/>
        </w:rPr>
        <w:t>曲线长度控制相关：</w:t>
      </w:r>
      <w:bookmarkEnd w:id="25"/>
    </w:p>
    <w:p w:rsidR="00467667" w:rsidRDefault="00467667">
      <w:r>
        <w:rPr>
          <w:rFonts w:hint="eastAsia"/>
        </w:rPr>
        <w:t>GetCurveLength SetMaxLength GetMaxLength GetCutLength</w:t>
      </w:r>
    </w:p>
    <w:p w:rsidR="00467667" w:rsidRDefault="00467667"/>
    <w:p w:rsidR="00467667" w:rsidRPr="00546CCE" w:rsidRDefault="00546CCE">
      <w:pPr>
        <w:pStyle w:val="Heading3"/>
        <w:rPr>
          <w:color w:val="FF0000"/>
        </w:rPr>
      </w:pPr>
      <w:r>
        <w:rPr>
          <w:rFonts w:hint="eastAsia"/>
          <w:color w:val="FF0000"/>
        </w:rPr>
        <w:t xml:space="preserve"> </w:t>
      </w:r>
      <w:bookmarkStart w:id="26" w:name="_Toc365820439"/>
      <w:r w:rsidR="00467667" w:rsidRPr="00546CCE">
        <w:rPr>
          <w:rFonts w:hint="eastAsia"/>
          <w:color w:val="FF0000"/>
        </w:rPr>
        <w:t>页数量变化消息：</w:t>
      </w:r>
      <w:bookmarkEnd w:id="26"/>
    </w:p>
    <w:p w:rsidR="00467667" w:rsidRDefault="00467667">
      <w:r>
        <w:rPr>
          <w:rFonts w:hint="eastAsia"/>
        </w:rPr>
        <w:t>ReportPageInfo</w:t>
      </w:r>
    </w:p>
    <w:p w:rsidR="00467667" w:rsidRDefault="00467667"/>
    <w:p w:rsidR="00467667" w:rsidRPr="00546CCE" w:rsidRDefault="00546CCE">
      <w:pPr>
        <w:pStyle w:val="Heading3"/>
        <w:rPr>
          <w:color w:val="FF0000"/>
        </w:rPr>
      </w:pPr>
      <w:r>
        <w:rPr>
          <w:rFonts w:hint="eastAsia"/>
          <w:color w:val="FF0000"/>
        </w:rPr>
        <w:t xml:space="preserve"> </w:t>
      </w:r>
      <w:bookmarkStart w:id="27" w:name="_Toc365820440"/>
      <w:r w:rsidR="00467667" w:rsidRPr="00546CCE">
        <w:rPr>
          <w:rFonts w:hint="eastAsia"/>
          <w:color w:val="FF0000"/>
        </w:rPr>
        <w:t>三维相关函数：</w:t>
      </w:r>
      <w:bookmarkEnd w:id="27"/>
    </w:p>
    <w:p w:rsidR="00467667" w:rsidRDefault="00467667">
      <w:r>
        <w:rPr>
          <w:rFonts w:hint="eastAsia"/>
        </w:rPr>
        <w:t>SetZLength GetZLength SetZOffset GetZOffset</w:t>
      </w:r>
    </w:p>
    <w:p w:rsidR="00467667" w:rsidRDefault="00467667">
      <w:r>
        <w:rPr>
          <w:rFonts w:hint="eastAsia"/>
        </w:rPr>
        <w:t>SetLeftBkColor GetLeftBkColor SetBottomBkColor GetBottomBkColor</w:t>
      </w:r>
    </w:p>
    <w:p w:rsidR="00467667" w:rsidRDefault="00467667"/>
    <w:p w:rsidR="00467667" w:rsidRPr="00405B69" w:rsidRDefault="00405B69">
      <w:pPr>
        <w:pStyle w:val="Heading3"/>
        <w:rPr>
          <w:color w:val="FF0000"/>
        </w:rPr>
      </w:pPr>
      <w:r>
        <w:rPr>
          <w:rFonts w:hint="eastAsia"/>
          <w:color w:val="FF0000"/>
        </w:rPr>
        <w:t xml:space="preserve"> </w:t>
      </w:r>
      <w:bookmarkStart w:id="28" w:name="_Toc365820441"/>
      <w:r w:rsidR="00467667" w:rsidRPr="00405B69">
        <w:rPr>
          <w:rFonts w:hint="eastAsia"/>
          <w:color w:val="FF0000"/>
        </w:rPr>
        <w:t>基点相关：</w:t>
      </w:r>
      <w:bookmarkEnd w:id="28"/>
    </w:p>
    <w:p w:rsidR="00467667" w:rsidRDefault="00467667">
      <w:r>
        <w:rPr>
          <w:rFonts w:hint="eastAsia"/>
        </w:rPr>
        <w:t>SetBenchmark GetBenchmark</w:t>
      </w:r>
    </w:p>
    <w:p w:rsidR="00467667" w:rsidRDefault="00467667"/>
    <w:p w:rsidR="00467667" w:rsidRPr="00405B69" w:rsidRDefault="00405B69">
      <w:pPr>
        <w:pStyle w:val="Heading3"/>
        <w:rPr>
          <w:color w:val="FF0000"/>
        </w:rPr>
      </w:pPr>
      <w:r>
        <w:rPr>
          <w:rFonts w:hint="eastAsia"/>
          <w:color w:val="FF0000"/>
        </w:rPr>
        <w:t xml:space="preserve"> </w:t>
      </w:r>
      <w:bookmarkStart w:id="29" w:name="_Toc365820442"/>
      <w:r w:rsidR="00467667" w:rsidRPr="00405B69">
        <w:rPr>
          <w:rFonts w:hint="eastAsia"/>
          <w:color w:val="FF0000"/>
        </w:rPr>
        <w:t>填充方向相关：</w:t>
      </w:r>
      <w:bookmarkEnd w:id="29"/>
    </w:p>
    <w:p w:rsidR="00467667" w:rsidRDefault="00467667">
      <w:r>
        <w:t>SetFillDirection</w:t>
      </w:r>
      <w:r>
        <w:rPr>
          <w:rFonts w:hint="eastAsia"/>
        </w:rPr>
        <w:t xml:space="preserve"> </w:t>
      </w:r>
      <w:r>
        <w:t>GetFillDirection</w:t>
      </w:r>
    </w:p>
    <w:p w:rsidR="00467667" w:rsidRDefault="00467667"/>
    <w:p w:rsidR="00467667" w:rsidRPr="00DB161D" w:rsidRDefault="00395D8A">
      <w:pPr>
        <w:pStyle w:val="Heading3"/>
        <w:rPr>
          <w:color w:val="FF0000"/>
        </w:rPr>
      </w:pPr>
      <w:r>
        <w:rPr>
          <w:rFonts w:hint="eastAsia"/>
          <w:color w:val="FF0000"/>
        </w:rPr>
        <w:lastRenderedPageBreak/>
        <w:t xml:space="preserve"> </w:t>
      </w:r>
      <w:bookmarkStart w:id="30" w:name="_Toc365820443"/>
      <w:r w:rsidR="00467667" w:rsidRPr="00DB161D">
        <w:rPr>
          <w:rFonts w:hint="eastAsia"/>
          <w:color w:val="FF0000"/>
        </w:rPr>
        <w:t>缓存控制相关：</w:t>
      </w:r>
      <w:bookmarkEnd w:id="30"/>
    </w:p>
    <w:p w:rsidR="00467667" w:rsidRDefault="00467667">
      <w:r>
        <w:rPr>
          <w:rFonts w:hint="eastAsia"/>
        </w:rPr>
        <w:t xml:space="preserve">ClearTempBuff PreMallocMem GetMemSize </w:t>
      </w:r>
      <w:r>
        <w:t>GetMemInfo</w:t>
      </w:r>
    </w:p>
    <w:p w:rsidR="00467667" w:rsidRDefault="00467667"/>
    <w:p w:rsidR="00467667" w:rsidRPr="00DB161D" w:rsidRDefault="00395D8A">
      <w:pPr>
        <w:pStyle w:val="Heading3"/>
        <w:rPr>
          <w:color w:val="FF0000"/>
        </w:rPr>
      </w:pPr>
      <w:r>
        <w:rPr>
          <w:rFonts w:hint="eastAsia"/>
          <w:color w:val="FF0000"/>
        </w:rPr>
        <w:t xml:space="preserve"> </w:t>
      </w:r>
      <w:bookmarkStart w:id="31" w:name="_Toc365820444"/>
      <w:r w:rsidR="00467667" w:rsidRPr="00DB161D">
        <w:rPr>
          <w:rFonts w:hint="eastAsia"/>
          <w:color w:val="FF0000"/>
        </w:rPr>
        <w:t>曲线操作函数：</w:t>
      </w:r>
      <w:bookmarkEnd w:id="31"/>
    </w:p>
    <w:p w:rsidR="00467667" w:rsidRDefault="00467667">
      <w:r>
        <w:rPr>
          <w:rFonts w:hint="eastAsia"/>
        </w:rPr>
        <w:t>TrimCurve TrimCurve2 OffSetCurve</w:t>
      </w:r>
    </w:p>
    <w:p w:rsidR="00467667" w:rsidRDefault="00467667">
      <w:r>
        <w:rPr>
          <w:rFonts w:hint="eastAsia"/>
        </w:rPr>
        <w:t xml:space="preserve">ChangeId </w:t>
      </w:r>
      <w:r>
        <w:t>ArithmeticOperate</w:t>
      </w:r>
    </w:p>
    <w:p w:rsidR="00467667" w:rsidRDefault="00467667">
      <w:r>
        <w:rPr>
          <w:rFonts w:hint="eastAsia"/>
        </w:rPr>
        <w:t>UniteCurve UniteCurve2 UniteCurve3 UniteCurve4</w:t>
      </w:r>
    </w:p>
    <w:p w:rsidR="00467667" w:rsidRDefault="00467667"/>
    <w:p w:rsidR="00467667" w:rsidRPr="00DB161D" w:rsidRDefault="00395D8A">
      <w:pPr>
        <w:pStyle w:val="Heading3"/>
        <w:rPr>
          <w:color w:val="FF0000"/>
        </w:rPr>
      </w:pPr>
      <w:r>
        <w:rPr>
          <w:rFonts w:hint="eastAsia"/>
          <w:color w:val="FF0000"/>
        </w:rPr>
        <w:t xml:space="preserve"> </w:t>
      </w:r>
      <w:bookmarkStart w:id="32" w:name="_Toc365820445"/>
      <w:r w:rsidR="00467667" w:rsidRPr="00DB161D">
        <w:rPr>
          <w:rFonts w:hint="eastAsia"/>
          <w:color w:val="FF0000"/>
        </w:rPr>
        <w:t>限制坐标相关：</w:t>
      </w:r>
      <w:bookmarkEnd w:id="32"/>
    </w:p>
    <w:p w:rsidR="00467667" w:rsidRDefault="00467667">
      <w:r>
        <w:rPr>
          <w:rFonts w:hint="eastAsia"/>
        </w:rPr>
        <w:t>LimitOnePage FixCoor GetFixCoor RefreshLimitedOrFixedCoor</w:t>
      </w:r>
    </w:p>
    <w:p w:rsidR="00467667" w:rsidRDefault="00467667">
      <w:r>
        <w:t>SetLimitOnePageMode</w:t>
      </w:r>
      <w:r>
        <w:rPr>
          <w:rFonts w:hint="eastAsia"/>
        </w:rPr>
        <w:t xml:space="preserve"> </w:t>
      </w:r>
      <w:r>
        <w:t>GetLimitOnePageMode</w:t>
      </w:r>
    </w:p>
    <w:p w:rsidR="00467667" w:rsidRDefault="00467667"/>
    <w:p w:rsidR="00467667" w:rsidRPr="00DB161D" w:rsidRDefault="00395D8A">
      <w:pPr>
        <w:pStyle w:val="Heading3"/>
        <w:rPr>
          <w:color w:val="FF0000"/>
        </w:rPr>
      </w:pPr>
      <w:r>
        <w:rPr>
          <w:rFonts w:hint="eastAsia"/>
          <w:color w:val="FF0000"/>
        </w:rPr>
        <w:t xml:space="preserve"> </w:t>
      </w:r>
      <w:bookmarkStart w:id="33" w:name="_Toc365820446"/>
      <w:r w:rsidR="00467667" w:rsidRPr="00DB161D">
        <w:rPr>
          <w:rFonts w:hint="eastAsia"/>
          <w:color w:val="FF0000"/>
        </w:rPr>
        <w:t>平滑曲线相关：</w:t>
      </w:r>
      <w:bookmarkEnd w:id="33"/>
    </w:p>
    <w:p w:rsidR="00467667" w:rsidRDefault="00467667">
      <w:r>
        <w:rPr>
          <w:rFonts w:hint="eastAsia"/>
        </w:rPr>
        <w:t>SetTension GetTension</w:t>
      </w:r>
    </w:p>
    <w:p w:rsidR="00467667" w:rsidRDefault="00467667"/>
    <w:p w:rsidR="00467667" w:rsidRPr="00DB161D" w:rsidRDefault="00395D8A">
      <w:pPr>
        <w:pStyle w:val="Heading3"/>
        <w:rPr>
          <w:color w:val="FF0000"/>
        </w:rPr>
      </w:pPr>
      <w:r>
        <w:rPr>
          <w:rFonts w:hint="eastAsia"/>
          <w:color w:val="FF0000"/>
        </w:rPr>
        <w:t xml:space="preserve"> </w:t>
      </w:r>
      <w:bookmarkStart w:id="34" w:name="_Toc365820447"/>
      <w:r w:rsidR="00467667" w:rsidRPr="00DB161D">
        <w:rPr>
          <w:rFonts w:hint="eastAsia"/>
          <w:color w:val="FF0000"/>
        </w:rPr>
        <w:t>插件相关</w:t>
      </w:r>
      <w:r w:rsidR="00DB161D">
        <w:rPr>
          <w:rFonts w:hint="eastAsia"/>
          <w:color w:val="FF0000"/>
        </w:rPr>
        <w:t>：</w:t>
      </w:r>
      <w:bookmarkEnd w:id="34"/>
    </w:p>
    <w:p w:rsidR="00467667" w:rsidRDefault="00467667">
      <w:pPr>
        <w:rPr>
          <w:color w:val="000000"/>
        </w:rPr>
      </w:pPr>
      <w:r>
        <w:rPr>
          <w:color w:val="000000"/>
        </w:rPr>
        <w:t>LoadPlugIn</w:t>
      </w:r>
      <w:r>
        <w:rPr>
          <w:rFonts w:hint="eastAsia"/>
          <w:color w:val="000000"/>
        </w:rPr>
        <w:t xml:space="preserve"> LoadLuaScript GetLuaVer</w:t>
      </w:r>
    </w:p>
    <w:p w:rsidR="00467667" w:rsidRDefault="00467667">
      <w:pPr>
        <w:rPr>
          <w:color w:val="000000"/>
        </w:rPr>
      </w:pPr>
    </w:p>
    <w:p w:rsidR="00467667" w:rsidRPr="00DB161D" w:rsidRDefault="00395D8A">
      <w:pPr>
        <w:pStyle w:val="Heading3"/>
        <w:rPr>
          <w:color w:val="FF0000"/>
        </w:rPr>
      </w:pPr>
      <w:r>
        <w:rPr>
          <w:rFonts w:hint="eastAsia"/>
          <w:color w:val="FF0000"/>
        </w:rPr>
        <w:t xml:space="preserve"> </w:t>
      </w:r>
      <w:bookmarkStart w:id="35" w:name="_Toc365820448"/>
      <w:r w:rsidR="00467667" w:rsidRPr="00DB161D">
        <w:rPr>
          <w:rFonts w:hint="eastAsia"/>
          <w:color w:val="FF0000"/>
        </w:rPr>
        <w:t>起始点、结束点、选中点标识相关</w:t>
      </w:r>
      <w:r w:rsidR="00DB161D">
        <w:rPr>
          <w:rFonts w:hint="eastAsia"/>
          <w:color w:val="FF0000"/>
        </w:rPr>
        <w:t>：</w:t>
      </w:r>
      <w:bookmarkEnd w:id="35"/>
    </w:p>
    <w:p w:rsidR="00467667" w:rsidRDefault="00467667">
      <w:r>
        <w:t>AppendLegendEx</w:t>
      </w:r>
      <w:r>
        <w:rPr>
          <w:rFonts w:hint="eastAsia"/>
        </w:rPr>
        <w:t xml:space="preserve"> </w:t>
      </w:r>
      <w:r>
        <w:t>GetLegendEx</w:t>
      </w:r>
      <w:r>
        <w:rPr>
          <w:rFonts w:hint="eastAsia"/>
        </w:rPr>
        <w:t xml:space="preserve"> </w:t>
      </w:r>
      <w:r>
        <w:t>GetLegendEx2</w:t>
      </w:r>
    </w:p>
    <w:p w:rsidR="00467667" w:rsidRDefault="00467667">
      <w:pPr>
        <w:rPr>
          <w:color w:val="000000"/>
        </w:rPr>
      </w:pPr>
      <w:r>
        <w:rPr>
          <w:color w:val="000000"/>
        </w:rPr>
        <w:t>GetSelectedNodeIndex</w:t>
      </w:r>
      <w:r>
        <w:rPr>
          <w:rFonts w:hint="eastAsia"/>
          <w:color w:val="000000"/>
        </w:rPr>
        <w:t xml:space="preserve"> </w:t>
      </w:r>
      <w:r>
        <w:rPr>
          <w:color w:val="000000"/>
        </w:rPr>
        <w:t>SetSelectedNodeIndex</w:t>
      </w:r>
    </w:p>
    <w:p w:rsidR="00467667" w:rsidRDefault="00467667">
      <w:pPr>
        <w:rPr>
          <w:color w:val="000000"/>
        </w:rPr>
      </w:pPr>
    </w:p>
    <w:p w:rsidR="00467667" w:rsidRPr="0085755F" w:rsidRDefault="00AD40E9">
      <w:pPr>
        <w:pStyle w:val="Heading3"/>
        <w:rPr>
          <w:color w:val="FF0000"/>
        </w:rPr>
      </w:pPr>
      <w:r>
        <w:rPr>
          <w:rFonts w:hint="eastAsia"/>
          <w:color w:val="FF0000"/>
        </w:rPr>
        <w:t xml:space="preserve"> </w:t>
      </w:r>
      <w:bookmarkStart w:id="36" w:name="_Toc365820449"/>
      <w:r w:rsidR="00467667" w:rsidRPr="0085755F">
        <w:rPr>
          <w:rFonts w:hint="eastAsia"/>
          <w:color w:val="FF0000"/>
        </w:rPr>
        <w:t>快捷键相关</w:t>
      </w:r>
      <w:r w:rsidR="0085755F">
        <w:rPr>
          <w:rFonts w:hint="eastAsia"/>
          <w:color w:val="FF0000"/>
        </w:rPr>
        <w:t>：</w:t>
      </w:r>
      <w:bookmarkEnd w:id="36"/>
    </w:p>
    <w:p w:rsidR="00467667" w:rsidRDefault="00467667">
      <w:r>
        <w:t>SetShortcutKeyMask</w:t>
      </w:r>
      <w:r>
        <w:rPr>
          <w:rFonts w:hint="eastAsia"/>
        </w:rPr>
        <w:t xml:space="preserve"> </w:t>
      </w:r>
      <w:r>
        <w:t>GetShortcutKeyMask</w:t>
      </w:r>
    </w:p>
    <w:p w:rsidR="00467667" w:rsidRDefault="00467667"/>
    <w:p w:rsidR="00467667" w:rsidRPr="0085755F" w:rsidRDefault="00AD40E9">
      <w:pPr>
        <w:pStyle w:val="Heading3"/>
        <w:rPr>
          <w:color w:val="FF0000"/>
        </w:rPr>
      </w:pPr>
      <w:r>
        <w:rPr>
          <w:rFonts w:hint="eastAsia"/>
          <w:color w:val="FF0000"/>
        </w:rPr>
        <w:t xml:space="preserve"> </w:t>
      </w:r>
      <w:bookmarkStart w:id="37" w:name="_Toc365820450"/>
      <w:r w:rsidR="00467667" w:rsidRPr="0085755F">
        <w:rPr>
          <w:rFonts w:hint="eastAsia"/>
          <w:color w:val="FF0000"/>
        </w:rPr>
        <w:t>横坐标位置相关</w:t>
      </w:r>
      <w:r w:rsidR="0085755F">
        <w:rPr>
          <w:rFonts w:hint="eastAsia"/>
          <w:color w:val="FF0000"/>
        </w:rPr>
        <w:t>：</w:t>
      </w:r>
      <w:bookmarkEnd w:id="37"/>
    </w:p>
    <w:p w:rsidR="00467667" w:rsidRDefault="00467667">
      <w:r>
        <w:t>SetBottomSpace</w:t>
      </w:r>
      <w:r>
        <w:rPr>
          <w:rFonts w:hint="eastAsia"/>
        </w:rPr>
        <w:t xml:space="preserve"> </w:t>
      </w:r>
      <w:r>
        <w:t>SetBottomSpace</w:t>
      </w:r>
    </w:p>
    <w:p w:rsidR="00467667" w:rsidRDefault="00467667"/>
    <w:p w:rsidR="00467667" w:rsidRPr="0085755F" w:rsidRDefault="00AD40E9">
      <w:pPr>
        <w:pStyle w:val="Heading3"/>
        <w:rPr>
          <w:color w:val="FF0000"/>
        </w:rPr>
      </w:pPr>
      <w:r>
        <w:rPr>
          <w:rFonts w:hint="eastAsia"/>
          <w:color w:val="FF0000"/>
        </w:rPr>
        <w:t xml:space="preserve"> </w:t>
      </w:r>
      <w:bookmarkStart w:id="38" w:name="_Toc365820451"/>
      <w:r w:rsidR="00467667" w:rsidRPr="0085755F">
        <w:rPr>
          <w:rFonts w:hint="eastAsia"/>
          <w:color w:val="FF0000"/>
        </w:rPr>
        <w:t>注解相关</w:t>
      </w:r>
      <w:r w:rsidR="0085755F">
        <w:rPr>
          <w:rFonts w:hint="eastAsia"/>
          <w:color w:val="FF0000"/>
        </w:rPr>
        <w:t>：</w:t>
      </w:r>
      <w:bookmarkEnd w:id="38"/>
    </w:p>
    <w:p w:rsidR="00467667" w:rsidRDefault="00467667">
      <w:r>
        <w:t>AddComment</w:t>
      </w:r>
      <w:r>
        <w:rPr>
          <w:rFonts w:hint="eastAsia"/>
        </w:rPr>
        <w:t xml:space="preserve"> </w:t>
      </w:r>
      <w:r>
        <w:t>DelComment</w:t>
      </w:r>
      <w:r>
        <w:rPr>
          <w:rFonts w:hint="eastAsia"/>
        </w:rPr>
        <w:t xml:space="preserve"> </w:t>
      </w:r>
      <w:r>
        <w:t>GetCommentNum</w:t>
      </w:r>
      <w:r>
        <w:rPr>
          <w:rFonts w:hint="eastAsia"/>
        </w:rPr>
        <w:t xml:space="preserve"> </w:t>
      </w:r>
      <w:r>
        <w:t>GetComment</w:t>
      </w:r>
      <w:r>
        <w:rPr>
          <w:rFonts w:hint="eastAsia"/>
        </w:rPr>
        <w:t xml:space="preserve"> </w:t>
      </w:r>
      <w:r>
        <w:t>SetComment</w:t>
      </w:r>
    </w:p>
    <w:p w:rsidR="00467667" w:rsidRDefault="00467667">
      <w:r>
        <w:t>SetCommentPosition</w:t>
      </w:r>
      <w:r>
        <w:rPr>
          <w:rFonts w:hint="eastAsia"/>
        </w:rPr>
        <w:t xml:space="preserve"> </w:t>
      </w:r>
      <w:r>
        <w:t>GetCommentPosition</w:t>
      </w:r>
    </w:p>
    <w:p w:rsidR="00467667" w:rsidRDefault="00467667"/>
    <w:p w:rsidR="00467667" w:rsidRPr="0085755F" w:rsidRDefault="00AD40E9">
      <w:pPr>
        <w:pStyle w:val="Heading3"/>
        <w:rPr>
          <w:color w:val="FF0000"/>
        </w:rPr>
      </w:pPr>
      <w:r>
        <w:rPr>
          <w:rFonts w:hint="eastAsia"/>
          <w:color w:val="FF0000"/>
        </w:rPr>
        <w:t xml:space="preserve"> </w:t>
      </w:r>
      <w:bookmarkStart w:id="39" w:name="_Toc365820452"/>
      <w:r w:rsidR="00467667" w:rsidRPr="0085755F">
        <w:rPr>
          <w:rFonts w:hint="eastAsia"/>
          <w:color w:val="FF0000"/>
        </w:rPr>
        <w:t>事件开关相关</w:t>
      </w:r>
      <w:r w:rsidR="0085755F">
        <w:rPr>
          <w:rFonts w:hint="eastAsia"/>
          <w:color w:val="FF0000"/>
        </w:rPr>
        <w:t>：</w:t>
      </w:r>
      <w:bookmarkEnd w:id="39"/>
    </w:p>
    <w:p w:rsidR="00467667" w:rsidRDefault="00467667">
      <w:r>
        <w:rPr>
          <w:rFonts w:hint="eastAsia"/>
        </w:rPr>
        <w:t>SetEventMask GetEventMask</w:t>
      </w:r>
    </w:p>
    <w:p w:rsidR="00467667" w:rsidRDefault="00467667"/>
    <w:p w:rsidR="00467667" w:rsidRPr="0085755F" w:rsidRDefault="00AD40E9">
      <w:pPr>
        <w:pStyle w:val="Heading3"/>
        <w:rPr>
          <w:color w:val="FF0000"/>
        </w:rPr>
      </w:pPr>
      <w:r>
        <w:rPr>
          <w:rFonts w:hint="eastAsia"/>
          <w:color w:val="FF0000"/>
        </w:rPr>
        <w:t xml:space="preserve"> </w:t>
      </w:r>
      <w:bookmarkStart w:id="40" w:name="_Toc365820453"/>
      <w:r w:rsidR="00467667" w:rsidRPr="0085755F">
        <w:rPr>
          <w:rFonts w:hint="eastAsia"/>
          <w:color w:val="FF0000"/>
        </w:rPr>
        <w:t>定点缩放相关</w:t>
      </w:r>
      <w:r w:rsidR="0085755F">
        <w:rPr>
          <w:rFonts w:hint="eastAsia"/>
          <w:color w:val="FF0000"/>
        </w:rPr>
        <w:t>：</w:t>
      </w:r>
      <w:bookmarkEnd w:id="40"/>
    </w:p>
    <w:p w:rsidR="00467667" w:rsidRDefault="00467667">
      <w:pPr>
        <w:autoSpaceDE w:val="0"/>
        <w:autoSpaceDN w:val="0"/>
      </w:pPr>
      <w:r>
        <w:t>SetFixedZoomMode</w:t>
      </w:r>
      <w:r>
        <w:rPr>
          <w:rFonts w:hint="eastAsia"/>
        </w:rPr>
        <w:t xml:space="preserve"> </w:t>
      </w:r>
      <w:r>
        <w:t>GetFixedZoomMode</w:t>
      </w:r>
      <w:r>
        <w:rPr>
          <w:rFonts w:hint="eastAsia"/>
        </w:rPr>
        <w:t xml:space="preserve"> </w:t>
      </w:r>
      <w:r>
        <w:t>FixedZoom</w:t>
      </w:r>
    </w:p>
    <w:p w:rsidR="00467667" w:rsidRDefault="00467667">
      <w:pPr>
        <w:autoSpaceDE w:val="0"/>
        <w:autoSpaceDN w:val="0"/>
      </w:pPr>
    </w:p>
    <w:p w:rsidR="00467667" w:rsidRPr="0085755F" w:rsidRDefault="00AD40E9">
      <w:pPr>
        <w:pStyle w:val="Heading3"/>
        <w:rPr>
          <w:color w:val="FF0000"/>
        </w:rPr>
      </w:pPr>
      <w:r>
        <w:rPr>
          <w:rFonts w:hint="eastAsia"/>
          <w:color w:val="FF0000"/>
        </w:rPr>
        <w:t xml:space="preserve"> </w:t>
      </w:r>
      <w:bookmarkStart w:id="41" w:name="_Toc365820454"/>
      <w:r w:rsidR="00467667" w:rsidRPr="0085755F">
        <w:rPr>
          <w:rFonts w:hint="eastAsia"/>
          <w:color w:val="FF0000"/>
        </w:rPr>
        <w:t>自动刷新相关</w:t>
      </w:r>
      <w:r w:rsidR="0085755F">
        <w:rPr>
          <w:rFonts w:hint="eastAsia"/>
          <w:color w:val="FF0000"/>
        </w:rPr>
        <w:t>：</w:t>
      </w:r>
      <w:bookmarkEnd w:id="41"/>
    </w:p>
    <w:p w:rsidR="00467667" w:rsidRDefault="00467667">
      <w:pPr>
        <w:autoSpaceDE w:val="0"/>
        <w:autoSpaceDN w:val="0"/>
      </w:pPr>
      <w:r>
        <w:rPr>
          <w:rFonts w:hint="eastAsia"/>
        </w:rPr>
        <w:t>SetAutoRefresh GetAutoRefresh</w:t>
      </w:r>
    </w:p>
    <w:p w:rsidR="00467667" w:rsidRDefault="00467667">
      <w:pPr>
        <w:autoSpaceDE w:val="0"/>
        <w:autoSpaceDN w:val="0"/>
      </w:pPr>
    </w:p>
    <w:p w:rsidR="00467667" w:rsidRPr="00AD40E9" w:rsidRDefault="00AD40E9">
      <w:pPr>
        <w:pStyle w:val="Heading3"/>
        <w:rPr>
          <w:color w:val="FF0000"/>
        </w:rPr>
      </w:pPr>
      <w:r>
        <w:rPr>
          <w:rFonts w:hint="eastAsia"/>
          <w:color w:val="FF0000"/>
        </w:rPr>
        <w:lastRenderedPageBreak/>
        <w:t xml:space="preserve"> </w:t>
      </w:r>
      <w:bookmarkStart w:id="42" w:name="_Toc365820455"/>
      <w:r w:rsidR="00467667" w:rsidRPr="00AD40E9">
        <w:rPr>
          <w:rFonts w:hint="eastAsia"/>
          <w:color w:val="FF0000"/>
        </w:rPr>
        <w:t>ToolTip</w:t>
      </w:r>
      <w:r w:rsidR="00467667" w:rsidRPr="00AD40E9">
        <w:rPr>
          <w:rFonts w:hint="eastAsia"/>
          <w:color w:val="FF0000"/>
        </w:rPr>
        <w:t>相关</w:t>
      </w:r>
      <w:r>
        <w:rPr>
          <w:rFonts w:hint="eastAsia"/>
          <w:color w:val="FF0000"/>
        </w:rPr>
        <w:t>：</w:t>
      </w:r>
      <w:bookmarkEnd w:id="42"/>
    </w:p>
    <w:p w:rsidR="00467667" w:rsidRDefault="00467667">
      <w:r>
        <w:t>SetReviseToolTip</w:t>
      </w:r>
      <w:r>
        <w:rPr>
          <w:rFonts w:hint="eastAsia"/>
        </w:rPr>
        <w:t xml:space="preserve"> G</w:t>
      </w:r>
      <w:r>
        <w:t>etReviseToolTip</w:t>
      </w:r>
      <w:r>
        <w:rPr>
          <w:rFonts w:hint="eastAsia"/>
        </w:rPr>
        <w:t xml:space="preserve"> </w:t>
      </w:r>
      <w:r>
        <w:t>SetToolTipDelay</w:t>
      </w:r>
      <w:r>
        <w:rPr>
          <w:rFonts w:hint="eastAsia"/>
        </w:rPr>
        <w:t xml:space="preserve"> G</w:t>
      </w:r>
      <w:r>
        <w:t>etToolTipDelay</w:t>
      </w:r>
    </w:p>
    <w:p w:rsidR="00467667" w:rsidRDefault="00467667">
      <w:pPr>
        <w:autoSpaceDE w:val="0"/>
        <w:autoSpaceDN w:val="0"/>
      </w:pPr>
    </w:p>
    <w:p w:rsidR="00467667" w:rsidRPr="00AD40E9" w:rsidRDefault="00AD40E9">
      <w:pPr>
        <w:pStyle w:val="Heading3"/>
        <w:rPr>
          <w:color w:val="FF0000"/>
        </w:rPr>
      </w:pPr>
      <w:r>
        <w:rPr>
          <w:rFonts w:hint="eastAsia"/>
          <w:color w:val="FF0000"/>
        </w:rPr>
        <w:t xml:space="preserve"> </w:t>
      </w:r>
      <w:bookmarkStart w:id="43" w:name="_Toc365820456"/>
      <w:r w:rsidR="00467667" w:rsidRPr="00AD40E9">
        <w:rPr>
          <w:rFonts w:hint="eastAsia"/>
          <w:color w:val="FF0000"/>
        </w:rPr>
        <w:t>无限曲线相关</w:t>
      </w:r>
      <w:r>
        <w:rPr>
          <w:rFonts w:hint="eastAsia"/>
          <w:color w:val="FF0000"/>
        </w:rPr>
        <w:t>：</w:t>
      </w:r>
      <w:bookmarkEnd w:id="43"/>
    </w:p>
    <w:p w:rsidR="00467667" w:rsidRDefault="00467667">
      <w:pPr>
        <w:autoSpaceDE w:val="0"/>
        <w:autoSpaceDN w:val="0"/>
      </w:pPr>
      <w:r>
        <w:t>AddInfiniteCurve</w:t>
      </w:r>
      <w:r>
        <w:rPr>
          <w:rFonts w:hint="eastAsia"/>
        </w:rPr>
        <w:t xml:space="preserve"> </w:t>
      </w:r>
      <w:r>
        <w:t>DelInfiniteCurve</w:t>
      </w:r>
    </w:p>
    <w:p w:rsidR="00467667" w:rsidRDefault="00467667">
      <w:pPr>
        <w:autoSpaceDE w:val="0"/>
        <w:autoSpaceDN w:val="0"/>
      </w:pPr>
    </w:p>
    <w:p w:rsidR="00467667" w:rsidRPr="00AD40E9" w:rsidRDefault="00AD40E9">
      <w:pPr>
        <w:pStyle w:val="Heading3"/>
        <w:rPr>
          <w:color w:val="FF0000"/>
        </w:rPr>
      </w:pPr>
      <w:r>
        <w:rPr>
          <w:rFonts w:hint="eastAsia"/>
          <w:color w:val="FF0000"/>
        </w:rPr>
        <w:t xml:space="preserve"> </w:t>
      </w:r>
      <w:bookmarkStart w:id="44" w:name="_Toc365820457"/>
      <w:r w:rsidR="00467667" w:rsidRPr="00AD40E9">
        <w:rPr>
          <w:rFonts w:hint="eastAsia"/>
          <w:color w:val="FF0000"/>
        </w:rPr>
        <w:t>鼠标滚轮相关</w:t>
      </w:r>
      <w:r>
        <w:rPr>
          <w:rFonts w:hint="eastAsia"/>
          <w:color w:val="FF0000"/>
        </w:rPr>
        <w:t>：</w:t>
      </w:r>
      <w:bookmarkEnd w:id="44"/>
    </w:p>
    <w:p w:rsidR="00467667" w:rsidRDefault="00467667">
      <w:pPr>
        <w:autoSpaceDE w:val="0"/>
        <w:autoSpaceDN w:val="0"/>
      </w:pPr>
      <w:r>
        <w:t>SetMouseWheelMode</w:t>
      </w:r>
      <w:r>
        <w:rPr>
          <w:rFonts w:hint="eastAsia"/>
        </w:rPr>
        <w:t xml:space="preserve"> </w:t>
      </w:r>
      <w:r>
        <w:t>GetMouseWheelMode</w:t>
      </w:r>
      <w:r>
        <w:rPr>
          <w:rFonts w:hint="eastAsia"/>
        </w:rPr>
        <w:t xml:space="preserve"> </w:t>
      </w:r>
      <w:r>
        <w:t>SetMouseWheelSpeed</w:t>
      </w:r>
      <w:r>
        <w:rPr>
          <w:rFonts w:hint="eastAsia"/>
        </w:rPr>
        <w:t xml:space="preserve"> </w:t>
      </w:r>
      <w:r>
        <w:t>GetMouseWheelSpeed</w:t>
      </w:r>
    </w:p>
    <w:p w:rsidR="00467667" w:rsidRDefault="00467667">
      <w:pPr>
        <w:autoSpaceDE w:val="0"/>
        <w:autoSpaceDN w:val="0"/>
      </w:pPr>
    </w:p>
    <w:p w:rsidR="00467667" w:rsidRPr="00AD40E9" w:rsidRDefault="00AD40E9">
      <w:pPr>
        <w:pStyle w:val="Heading3"/>
        <w:rPr>
          <w:color w:val="FF0000"/>
        </w:rPr>
      </w:pPr>
      <w:r>
        <w:rPr>
          <w:rFonts w:hint="eastAsia"/>
          <w:color w:val="FF0000"/>
        </w:rPr>
        <w:t xml:space="preserve"> </w:t>
      </w:r>
      <w:bookmarkStart w:id="45" w:name="_Toc365820458"/>
      <w:r w:rsidR="00467667" w:rsidRPr="00AD40E9">
        <w:rPr>
          <w:rFonts w:hint="eastAsia"/>
          <w:color w:val="FF0000"/>
        </w:rPr>
        <w:t>其它函数</w:t>
      </w:r>
      <w:r>
        <w:rPr>
          <w:rFonts w:hint="eastAsia"/>
          <w:color w:val="FF0000"/>
        </w:rPr>
        <w:t>：</w:t>
      </w:r>
      <w:bookmarkEnd w:id="45"/>
    </w:p>
    <w:p w:rsidR="00467667" w:rsidRDefault="00467667">
      <w:r>
        <w:rPr>
          <w:rFonts w:hint="eastAsia"/>
        </w:rPr>
        <w:t xml:space="preserve">SetFont GetFont PrintCurve GetCopyrightInfo Refresh </w:t>
      </w:r>
      <w:r>
        <w:t>EnableFullScreen</w:t>
      </w:r>
    </w:p>
    <w:p w:rsidR="00467667" w:rsidRDefault="00467667">
      <w:pPr>
        <w:rPr>
          <w:color w:val="000000"/>
        </w:rPr>
      </w:pPr>
      <w:r>
        <w:rPr>
          <w:rFonts w:hint="eastAsia"/>
        </w:rPr>
        <w:t xml:space="preserve">EnableFocusState </w:t>
      </w:r>
      <w:r>
        <w:t>EnablePreview SetWaterMark GetSysState</w:t>
      </w:r>
      <w:r>
        <w:rPr>
          <w:rFonts w:hint="eastAsia"/>
        </w:rPr>
        <w:t xml:space="preserve"> </w:t>
      </w:r>
      <w:r>
        <w:rPr>
          <w:color w:val="000000"/>
        </w:rPr>
        <w:t>GetFrceHDC</w:t>
      </w:r>
    </w:p>
    <w:p w:rsidR="00467667" w:rsidRDefault="00467667">
      <w:pPr>
        <w:pStyle w:val="Heading1"/>
        <w:tabs>
          <w:tab w:val="left" w:pos="425"/>
        </w:tabs>
      </w:pPr>
      <w:bookmarkStart w:id="46" w:name="_Toc365820459"/>
      <w:r>
        <w:rPr>
          <w:rFonts w:hint="eastAsia"/>
        </w:rPr>
        <w:t>属性及函数：</w:t>
      </w:r>
      <w:bookmarkEnd w:id="46"/>
    </w:p>
    <w:p w:rsidR="00467667" w:rsidRDefault="00467667">
      <w:pPr>
        <w:pStyle w:val="Heading2"/>
      </w:pPr>
      <w:bookmarkStart w:id="47" w:name="属性详解"/>
      <w:bookmarkStart w:id="48" w:name="_Toc365820460"/>
      <w:bookmarkEnd w:id="47"/>
      <w:r>
        <w:rPr>
          <w:rFonts w:hint="eastAsia"/>
        </w:rPr>
        <w:t>属性（</w:t>
      </w:r>
      <w:r>
        <w:rPr>
          <w:rFonts w:hint="eastAsia"/>
        </w:rPr>
        <w:t>9</w:t>
      </w:r>
      <w:r>
        <w:rPr>
          <w:rFonts w:hint="eastAsia"/>
        </w:rPr>
        <w:t>个）</w:t>
      </w:r>
      <w:bookmarkEnd w:id="48"/>
    </w:p>
    <w:p w:rsidR="00467667" w:rsidRDefault="00467667">
      <w:bookmarkStart w:id="49" w:name="所有颜色属性"/>
      <w:bookmarkEnd w:id="49"/>
      <w:r>
        <w:rPr>
          <w:rFonts w:hint="eastAsia"/>
          <w:color w:val="FF0000"/>
        </w:rPr>
        <w:t>OLE_COLOR ForeColor</w:t>
      </w:r>
      <w:r>
        <w:rPr>
          <w:rFonts w:hint="eastAsia"/>
        </w:rPr>
        <w:t>：文字色。</w:t>
      </w:r>
    </w:p>
    <w:p w:rsidR="00467667" w:rsidRDefault="00467667">
      <w:r>
        <w:rPr>
          <w:rFonts w:hint="eastAsia"/>
          <w:color w:val="FF0000"/>
        </w:rPr>
        <w:t>OLE_COLOR BackColor</w:t>
      </w:r>
      <w:r>
        <w:rPr>
          <w:rFonts w:hint="eastAsia"/>
        </w:rPr>
        <w:t>：背景色。</w:t>
      </w:r>
    </w:p>
    <w:p w:rsidR="00467667" w:rsidRDefault="00467667">
      <w:r>
        <w:rPr>
          <w:rFonts w:hint="eastAsia"/>
          <w:color w:val="FF0000"/>
        </w:rPr>
        <w:t>OLE_COLOR AxisColor</w:t>
      </w:r>
      <w:r>
        <w:rPr>
          <w:rFonts w:hint="eastAsia"/>
        </w:rPr>
        <w:t>：坐标轴色。</w:t>
      </w:r>
    </w:p>
    <w:p w:rsidR="00467667" w:rsidRDefault="00467667">
      <w:r>
        <w:rPr>
          <w:rFonts w:hint="eastAsia"/>
          <w:color w:val="FF0000"/>
        </w:rPr>
        <w:t>OLE_COLOR GridColor</w:t>
      </w:r>
      <w:r>
        <w:rPr>
          <w:rFonts w:hint="eastAsia"/>
        </w:rPr>
        <w:t>：网格颜色。</w:t>
      </w:r>
    </w:p>
    <w:p w:rsidR="00467667" w:rsidRDefault="00467667">
      <w:r>
        <w:rPr>
          <w:rFonts w:hint="eastAsia"/>
          <w:color w:val="FF0000"/>
        </w:rPr>
        <w:t>OLE_COLOR T</w:t>
      </w:r>
      <w:r>
        <w:rPr>
          <w:color w:val="FF0000"/>
        </w:rPr>
        <w:t>itleColor</w:t>
      </w:r>
      <w:r>
        <w:rPr>
          <w:rFonts w:hint="eastAsia"/>
        </w:rPr>
        <w:t>：标题色，默认等于默认的</w:t>
      </w:r>
      <w:r>
        <w:rPr>
          <w:rFonts w:hint="eastAsia"/>
        </w:rPr>
        <w:t>ForeColor</w:t>
      </w:r>
      <w:r>
        <w:rPr>
          <w:rFonts w:hint="eastAsia"/>
        </w:rPr>
        <w:t>。</w:t>
      </w:r>
    </w:p>
    <w:p w:rsidR="00467667" w:rsidRDefault="00467667">
      <w:r>
        <w:rPr>
          <w:rFonts w:hint="eastAsia"/>
          <w:color w:val="FF0000"/>
        </w:rPr>
        <w:t>OLE_COLOR F</w:t>
      </w:r>
      <w:r>
        <w:rPr>
          <w:color w:val="FF0000"/>
        </w:rPr>
        <w:t>ootNoteColor</w:t>
      </w:r>
      <w:r>
        <w:rPr>
          <w:rFonts w:hint="eastAsia"/>
        </w:rPr>
        <w:t>：脚注色，默认等于默认的</w:t>
      </w:r>
      <w:r>
        <w:rPr>
          <w:rFonts w:hint="eastAsia"/>
        </w:rPr>
        <w:t>ForeColor</w:t>
      </w:r>
      <w:r>
        <w:rPr>
          <w:rFonts w:hint="eastAsia"/>
        </w:rPr>
        <w:t>的</w:t>
      </w:r>
      <w:r>
        <w:rPr>
          <w:rFonts w:hint="eastAsia"/>
        </w:rPr>
        <w:t>3/4</w:t>
      </w:r>
      <w:r>
        <w:rPr>
          <w:rFonts w:hint="eastAsia"/>
        </w:rPr>
        <w:t>。</w:t>
      </w:r>
    </w:p>
    <w:p w:rsidR="00467667" w:rsidRDefault="00467667">
      <w:r>
        <w:rPr>
          <w:rFonts w:hint="eastAsia"/>
        </w:rPr>
        <w:t>以下属性在设计时无效，设置也不会起作用，只能在运行时设置：</w:t>
      </w:r>
    </w:p>
    <w:p w:rsidR="00467667" w:rsidRDefault="00467667">
      <w:bookmarkStart w:id="50" w:name="页数消息属性"/>
      <w:bookmarkEnd w:id="50"/>
      <w:r>
        <w:rPr>
          <w:rFonts w:hint="eastAsia"/>
          <w:color w:val="FF0000"/>
        </w:rPr>
        <w:t>long PageChangeMSG</w:t>
      </w:r>
      <w:r>
        <w:rPr>
          <w:rFonts w:hint="eastAsia"/>
        </w:rPr>
        <w:t>：</w:t>
      </w:r>
    </w:p>
    <w:p w:rsidR="00467667" w:rsidRDefault="00467667">
      <w:pPr>
        <w:ind w:firstLine="420"/>
      </w:pPr>
      <w:r>
        <w:rPr>
          <w:rFonts w:hint="eastAsia"/>
        </w:rPr>
        <w:t>当曲线页数发生变化时发送此消息给指定窗口，不为</w:t>
      </w:r>
      <w:r>
        <w:rPr>
          <w:rFonts w:hint="eastAsia"/>
        </w:rPr>
        <w:t>0</w:t>
      </w:r>
      <w:r>
        <w:rPr>
          <w:rFonts w:hint="eastAsia"/>
        </w:rPr>
        <w:t>即认为有效，页数量发生变化的情况很多，比如移动曲线，缩放曲线，隐藏、显示曲线等，消息格式如下：</w:t>
      </w:r>
    </w:p>
    <w:p w:rsidR="00467667" w:rsidRDefault="00467667">
      <w:pPr>
        <w:ind w:firstLine="420"/>
      </w:pPr>
      <w:r>
        <w:rPr>
          <w:rFonts w:hint="eastAsia"/>
        </w:rPr>
        <w:t>wParam</w:t>
      </w:r>
      <w:r>
        <w:rPr>
          <w:rFonts w:hint="eastAsia"/>
        </w:rPr>
        <w:t>为当前页面前面的页数量；</w:t>
      </w:r>
    </w:p>
    <w:p w:rsidR="00467667" w:rsidRDefault="00467667">
      <w:pPr>
        <w:ind w:firstLine="420"/>
      </w:pPr>
      <w:r>
        <w:rPr>
          <w:rFonts w:hint="eastAsia"/>
        </w:rPr>
        <w:t>lParam</w:t>
      </w:r>
      <w:r>
        <w:rPr>
          <w:rFonts w:hint="eastAsia"/>
        </w:rPr>
        <w:t>为当前页面后面的页数量，总页数为（</w:t>
      </w:r>
      <w:r>
        <w:rPr>
          <w:rFonts w:hint="eastAsia"/>
        </w:rPr>
        <w:t>ULONG)wParam + 1 + (ULONG)lParam</w:t>
      </w:r>
      <w:r>
        <w:rPr>
          <w:rFonts w:hint="eastAsia"/>
        </w:rPr>
        <w:t>，如果</w:t>
      </w:r>
      <w:r>
        <w:rPr>
          <w:rFonts w:hint="eastAsia"/>
        </w:rPr>
        <w:t>wParam</w:t>
      </w:r>
      <w:r>
        <w:rPr>
          <w:rFonts w:hint="eastAsia"/>
        </w:rPr>
        <w:t>和</w:t>
      </w:r>
      <w:r>
        <w:rPr>
          <w:rFonts w:hint="eastAsia"/>
        </w:rPr>
        <w:t>lParam</w:t>
      </w:r>
      <w:r>
        <w:rPr>
          <w:rFonts w:hint="eastAsia"/>
        </w:rPr>
        <w:t>均为</w:t>
      </w:r>
      <w:r>
        <w:rPr>
          <w:rFonts w:hint="eastAsia"/>
        </w:rPr>
        <w:t>-1</w:t>
      </w:r>
      <w:r>
        <w:rPr>
          <w:rFonts w:hint="eastAsia"/>
        </w:rPr>
        <w:t>，则说明一页也没有。注意，</w:t>
      </w:r>
      <w:r>
        <w:rPr>
          <w:rFonts w:hint="eastAsia"/>
        </w:rPr>
        <w:t>wParam</w:t>
      </w:r>
      <w:r>
        <w:rPr>
          <w:rFonts w:hint="eastAsia"/>
        </w:rPr>
        <w:t>和</w:t>
      </w:r>
      <w:r>
        <w:rPr>
          <w:rFonts w:hint="eastAsia"/>
        </w:rPr>
        <w:t>lParam</w:t>
      </w:r>
      <w:r>
        <w:rPr>
          <w:rFonts w:hint="eastAsia"/>
        </w:rPr>
        <w:t>在</w:t>
      </w:r>
      <w:r>
        <w:rPr>
          <w:rFonts w:hint="eastAsia"/>
        </w:rPr>
        <w:t>64</w:t>
      </w:r>
      <w:r>
        <w:rPr>
          <w:rFonts w:hint="eastAsia"/>
        </w:rPr>
        <w:t>位下，本来是</w:t>
      </w:r>
      <w:r>
        <w:rPr>
          <w:rFonts w:hint="eastAsia"/>
        </w:rPr>
        <w:t>64</w:t>
      </w:r>
      <w:r>
        <w:rPr>
          <w:rFonts w:hint="eastAsia"/>
        </w:rPr>
        <w:t>位的，但为了兼容页数量变化事件（</w:t>
      </w:r>
      <w:r>
        <w:rPr>
          <w:rFonts w:hint="eastAsia"/>
        </w:rPr>
        <w:t>PageChange</w:t>
      </w:r>
      <w:r>
        <w:rPr>
          <w:rFonts w:hint="eastAsia"/>
        </w:rPr>
        <w:t>），只使用低</w:t>
      </w:r>
      <w:r>
        <w:rPr>
          <w:rFonts w:hint="eastAsia"/>
        </w:rPr>
        <w:t>32</w:t>
      </w:r>
      <w:r>
        <w:rPr>
          <w:rFonts w:hint="eastAsia"/>
        </w:rPr>
        <w:t>位。</w:t>
      </w:r>
    </w:p>
    <w:p w:rsidR="00467667" w:rsidRDefault="00467667">
      <w:r>
        <w:rPr>
          <w:rFonts w:hint="eastAsia"/>
          <w:color w:val="FF0000"/>
        </w:rPr>
        <w:t>OLE_HANDLE MSGRecWnd</w:t>
      </w:r>
      <w:r>
        <w:rPr>
          <w:rFonts w:hint="eastAsia"/>
        </w:rPr>
        <w:t>：接收</w:t>
      </w:r>
      <w:r>
        <w:rPr>
          <w:rFonts w:hint="eastAsia"/>
        </w:rPr>
        <w:t>PageChangeMSG</w:t>
      </w:r>
      <w:r>
        <w:rPr>
          <w:rFonts w:hint="eastAsia"/>
        </w:rPr>
        <w:t>消息的窗口句柄，不为</w:t>
      </w:r>
      <w:r>
        <w:rPr>
          <w:rFonts w:hint="eastAsia"/>
        </w:rPr>
        <w:t>0</w:t>
      </w:r>
      <w:r>
        <w:rPr>
          <w:rFonts w:hint="eastAsia"/>
        </w:rPr>
        <w:t>即认为有效。</w:t>
      </w:r>
    </w:p>
    <w:p w:rsidR="00467667" w:rsidRDefault="00467667">
      <w:r>
        <w:rPr>
          <w:rFonts w:hint="eastAsia"/>
          <w:color w:val="FF0000"/>
        </w:rPr>
        <w:t>OLE_HANDLE Register1</w:t>
      </w:r>
      <w:r>
        <w:rPr>
          <w:rFonts w:hint="eastAsia"/>
        </w:rPr>
        <w:t>：寄存器</w:t>
      </w:r>
      <w:r>
        <w:rPr>
          <w:rFonts w:hint="eastAsia"/>
        </w:rPr>
        <w:t>1</w:t>
      </w:r>
      <w:r>
        <w:rPr>
          <w:rFonts w:hint="eastAsia"/>
        </w:rPr>
        <w:t>（目前只有一个），主要用于与</w:t>
      </w:r>
      <w:r>
        <w:rPr>
          <w:rFonts w:hint="eastAsia"/>
        </w:rPr>
        <w:t>64</w:t>
      </w:r>
      <w:r>
        <w:rPr>
          <w:rFonts w:hint="eastAsia"/>
        </w:rPr>
        <w:t>位版本控件的</w:t>
      </w:r>
      <w:r>
        <w:rPr>
          <w:rFonts w:hint="eastAsia"/>
        </w:rPr>
        <w:t>64</w:t>
      </w:r>
      <w:r>
        <w:rPr>
          <w:rFonts w:hint="eastAsia"/>
        </w:rPr>
        <w:t>位数据类型的交互，比如句柄。具体使用方法如下：当需要向控件传递一个</w:t>
      </w:r>
      <w:r>
        <w:rPr>
          <w:rFonts w:hint="eastAsia"/>
        </w:rPr>
        <w:t>64</w:t>
      </w:r>
      <w:r>
        <w:rPr>
          <w:rFonts w:hint="eastAsia"/>
        </w:rPr>
        <w:t>位数据时，把这个</w:t>
      </w:r>
      <w:r>
        <w:rPr>
          <w:rFonts w:hint="eastAsia"/>
        </w:rPr>
        <w:t>64</w:t>
      </w:r>
      <w:r>
        <w:rPr>
          <w:rFonts w:hint="eastAsia"/>
        </w:rPr>
        <w:t>位数据的高</w:t>
      </w:r>
      <w:r>
        <w:rPr>
          <w:rFonts w:hint="eastAsia"/>
        </w:rPr>
        <w:t>32</w:t>
      </w:r>
      <w:r>
        <w:rPr>
          <w:rFonts w:hint="eastAsia"/>
        </w:rPr>
        <w:t>位写入寄存器</w:t>
      </w:r>
      <w:r>
        <w:rPr>
          <w:rFonts w:hint="eastAsia"/>
        </w:rPr>
        <w:t>1</w:t>
      </w:r>
      <w:r>
        <w:rPr>
          <w:rFonts w:hint="eastAsia"/>
        </w:rPr>
        <w:t>，用低</w:t>
      </w:r>
      <w:r>
        <w:rPr>
          <w:rFonts w:hint="eastAsia"/>
        </w:rPr>
        <w:t>32</w:t>
      </w:r>
      <w:r>
        <w:rPr>
          <w:rFonts w:hint="eastAsia"/>
        </w:rPr>
        <w:t>位数据调用相应的接口；当控件传出一个</w:t>
      </w:r>
      <w:r>
        <w:rPr>
          <w:rFonts w:hint="eastAsia"/>
        </w:rPr>
        <w:t>64</w:t>
      </w:r>
      <w:r>
        <w:rPr>
          <w:rFonts w:hint="eastAsia"/>
        </w:rPr>
        <w:t>位数据时，先把高</w:t>
      </w:r>
      <w:r>
        <w:rPr>
          <w:rFonts w:hint="eastAsia"/>
        </w:rPr>
        <w:t>32</w:t>
      </w:r>
      <w:r>
        <w:rPr>
          <w:rFonts w:hint="eastAsia"/>
        </w:rPr>
        <w:t>位写入寄存器</w:t>
      </w:r>
      <w:r>
        <w:rPr>
          <w:rFonts w:hint="eastAsia"/>
        </w:rPr>
        <w:t>1</w:t>
      </w:r>
      <w:r>
        <w:rPr>
          <w:rFonts w:hint="eastAsia"/>
        </w:rPr>
        <w:t>，再返回低</w:t>
      </w:r>
      <w:r>
        <w:rPr>
          <w:rFonts w:hint="eastAsia"/>
        </w:rPr>
        <w:t>32</w:t>
      </w:r>
      <w:r>
        <w:rPr>
          <w:rFonts w:hint="eastAsia"/>
        </w:rPr>
        <w:t>位数据。</w:t>
      </w:r>
    </w:p>
    <w:p w:rsidR="00467667" w:rsidRDefault="00467667">
      <w:r>
        <w:rPr>
          <w:rFonts w:hint="eastAsia"/>
        </w:rPr>
        <w:tab/>
      </w:r>
      <w:r>
        <w:rPr>
          <w:rFonts w:hint="eastAsia"/>
        </w:rPr>
        <w:t>如果你的工程同时有</w:t>
      </w:r>
      <w:r>
        <w:rPr>
          <w:rFonts w:hint="eastAsia"/>
        </w:rPr>
        <w:t>32</w:t>
      </w:r>
      <w:r>
        <w:rPr>
          <w:rFonts w:hint="eastAsia"/>
        </w:rPr>
        <w:t>位和</w:t>
      </w:r>
      <w:r>
        <w:rPr>
          <w:rFonts w:hint="eastAsia"/>
        </w:rPr>
        <w:t>64</w:t>
      </w:r>
      <w:r>
        <w:rPr>
          <w:rFonts w:hint="eastAsia"/>
        </w:rPr>
        <w:t>位配置，则你肯定会需要下面我定义的宏，非常有用：</w:t>
      </w:r>
    </w:p>
    <w:p w:rsidR="00467667" w:rsidRDefault="00467667">
      <w:pPr>
        <w:autoSpaceDE w:val="0"/>
        <w:autoSpaceDN w:val="0"/>
        <w:adjustRightInd w:val="0"/>
        <w:jc w:val="left"/>
        <w:rPr>
          <w:rFonts w:cs="新宋体"/>
          <w:kern w:val="0"/>
          <w:szCs w:val="21"/>
        </w:rPr>
      </w:pPr>
      <w:r>
        <w:rPr>
          <w:rFonts w:cs="新宋体"/>
          <w:kern w:val="0"/>
          <w:szCs w:val="21"/>
        </w:rPr>
        <w:t>#ifdef _WIN64</w:t>
      </w:r>
    </w:p>
    <w:p w:rsidR="00467667" w:rsidRDefault="00467667">
      <w:pPr>
        <w:autoSpaceDE w:val="0"/>
        <w:autoSpaceDN w:val="0"/>
        <w:adjustRightInd w:val="0"/>
        <w:jc w:val="left"/>
        <w:rPr>
          <w:rFonts w:cs="新宋体"/>
          <w:kern w:val="0"/>
          <w:szCs w:val="21"/>
        </w:rPr>
      </w:pPr>
      <w:r>
        <w:rPr>
          <w:rFonts w:cs="新宋体"/>
          <w:kern w:val="0"/>
          <w:szCs w:val="21"/>
        </w:rPr>
        <w:t>#define Format64bitHandle(C, HANDLETYPE, LOW32BIT) ((HANDLETYPE) (((ULONGLONG) C.GetRegister1() &lt;&lt; 32) + (ULONG) LOW32BIT))</w:t>
      </w:r>
    </w:p>
    <w:p w:rsidR="00467667" w:rsidRDefault="00467667">
      <w:pPr>
        <w:autoSpaceDE w:val="0"/>
        <w:autoSpaceDN w:val="0"/>
        <w:adjustRightInd w:val="0"/>
        <w:jc w:val="left"/>
        <w:rPr>
          <w:rFonts w:cs="新宋体"/>
          <w:kern w:val="0"/>
          <w:szCs w:val="21"/>
        </w:rPr>
      </w:pPr>
      <w:r>
        <w:rPr>
          <w:rFonts w:cs="新宋体"/>
          <w:kern w:val="0"/>
          <w:szCs w:val="21"/>
        </w:rPr>
        <w:t>#define SplitHandle(C, H) (C.SetRegister1(GetH32bit(H)), (OLE_HANDLE) H)</w:t>
      </w:r>
    </w:p>
    <w:p w:rsidR="00467667" w:rsidRDefault="00467667">
      <w:pPr>
        <w:autoSpaceDE w:val="0"/>
        <w:autoSpaceDN w:val="0"/>
        <w:adjustRightInd w:val="0"/>
        <w:jc w:val="left"/>
        <w:rPr>
          <w:rFonts w:cs="新宋体"/>
          <w:kern w:val="0"/>
          <w:szCs w:val="21"/>
        </w:rPr>
      </w:pPr>
      <w:r>
        <w:rPr>
          <w:rFonts w:cs="新宋体"/>
          <w:kern w:val="0"/>
          <w:szCs w:val="21"/>
        </w:rPr>
        <w:lastRenderedPageBreak/>
        <w:t xml:space="preserve">#define </w:t>
      </w:r>
      <w:bookmarkStart w:id="51" w:name="OLE_LINK3"/>
      <w:bookmarkStart w:id="52" w:name="OLE_LINK4"/>
      <w:r>
        <w:rPr>
          <w:rFonts w:cs="新宋体"/>
          <w:kern w:val="0"/>
          <w:szCs w:val="21"/>
        </w:rPr>
        <w:t>GetH32bit</w:t>
      </w:r>
      <w:bookmarkEnd w:id="51"/>
      <w:bookmarkEnd w:id="52"/>
      <w:r>
        <w:rPr>
          <w:rFonts w:cs="新宋体"/>
          <w:kern w:val="0"/>
          <w:szCs w:val="21"/>
        </w:rPr>
        <w:t>(H) ((OLE_HANDLE) ((ULONGLONG) H &gt;&gt; 32))</w:t>
      </w:r>
    </w:p>
    <w:p w:rsidR="00467667" w:rsidRDefault="00467667">
      <w:pPr>
        <w:autoSpaceDE w:val="0"/>
        <w:autoSpaceDN w:val="0"/>
        <w:adjustRightInd w:val="0"/>
        <w:jc w:val="left"/>
        <w:rPr>
          <w:rFonts w:cs="新宋体"/>
          <w:kern w:val="0"/>
          <w:szCs w:val="21"/>
        </w:rPr>
      </w:pPr>
      <w:r>
        <w:rPr>
          <w:rFonts w:cs="新宋体"/>
          <w:kern w:val="0"/>
          <w:szCs w:val="21"/>
        </w:rPr>
        <w:t>#else</w:t>
      </w:r>
    </w:p>
    <w:p w:rsidR="00467667" w:rsidRDefault="00467667">
      <w:pPr>
        <w:autoSpaceDE w:val="0"/>
        <w:autoSpaceDN w:val="0"/>
        <w:adjustRightInd w:val="0"/>
        <w:jc w:val="left"/>
        <w:rPr>
          <w:rFonts w:cs="新宋体"/>
          <w:kern w:val="0"/>
          <w:szCs w:val="21"/>
        </w:rPr>
      </w:pPr>
      <w:r>
        <w:rPr>
          <w:rFonts w:cs="新宋体"/>
          <w:kern w:val="0"/>
          <w:szCs w:val="21"/>
        </w:rPr>
        <w:t>#define Format64bitHandle(C, HANDLETYPE, LOW32BIT) ((HANDLETYPE) LOW32BIT)</w:t>
      </w:r>
    </w:p>
    <w:p w:rsidR="00467667" w:rsidRDefault="00467667">
      <w:pPr>
        <w:autoSpaceDE w:val="0"/>
        <w:autoSpaceDN w:val="0"/>
        <w:adjustRightInd w:val="0"/>
        <w:jc w:val="left"/>
        <w:rPr>
          <w:rFonts w:cs="新宋体"/>
          <w:kern w:val="0"/>
          <w:szCs w:val="21"/>
        </w:rPr>
      </w:pPr>
      <w:r>
        <w:rPr>
          <w:rFonts w:cs="新宋体"/>
          <w:kern w:val="0"/>
          <w:szCs w:val="21"/>
        </w:rPr>
        <w:t>#define SplitHandle(C, H) ((OLE_HANDLE) H)</w:t>
      </w:r>
    </w:p>
    <w:p w:rsidR="00467667" w:rsidRDefault="00467667">
      <w:pPr>
        <w:autoSpaceDE w:val="0"/>
        <w:autoSpaceDN w:val="0"/>
        <w:adjustRightInd w:val="0"/>
        <w:jc w:val="left"/>
        <w:rPr>
          <w:rFonts w:cs="新宋体"/>
          <w:kern w:val="0"/>
          <w:szCs w:val="21"/>
        </w:rPr>
      </w:pPr>
      <w:r>
        <w:rPr>
          <w:rFonts w:cs="新宋体"/>
          <w:kern w:val="0"/>
          <w:szCs w:val="21"/>
        </w:rPr>
        <w:t>#define GetH32bit(H) 0</w:t>
      </w:r>
    </w:p>
    <w:p w:rsidR="00467667" w:rsidRDefault="00467667">
      <w:pPr>
        <w:autoSpaceDE w:val="0"/>
        <w:autoSpaceDN w:val="0"/>
        <w:adjustRightInd w:val="0"/>
        <w:jc w:val="left"/>
        <w:rPr>
          <w:rFonts w:cs="新宋体"/>
          <w:kern w:val="0"/>
          <w:szCs w:val="21"/>
        </w:rPr>
      </w:pPr>
      <w:r>
        <w:rPr>
          <w:rFonts w:cs="新宋体"/>
          <w:kern w:val="0"/>
          <w:szCs w:val="21"/>
        </w:rPr>
        <w:t>#endif</w:t>
      </w:r>
    </w:p>
    <w:p w:rsidR="00467667" w:rsidRDefault="00467667">
      <w:pPr>
        <w:rPr>
          <w:rFonts w:cs="新宋体"/>
          <w:kern w:val="0"/>
          <w:szCs w:val="21"/>
        </w:rPr>
      </w:pPr>
      <w:r>
        <w:rPr>
          <w:rFonts w:hint="eastAsia"/>
        </w:rPr>
        <w:tab/>
      </w:r>
      <w:r>
        <w:rPr>
          <w:rFonts w:cs="新宋体"/>
          <w:kern w:val="0"/>
          <w:szCs w:val="21"/>
        </w:rPr>
        <w:t>Format64bitHandle</w:t>
      </w:r>
      <w:r>
        <w:rPr>
          <w:rFonts w:cs="新宋体" w:hint="eastAsia"/>
          <w:kern w:val="0"/>
          <w:szCs w:val="21"/>
        </w:rPr>
        <w:t>用于从寄存器和接口返回值，组合成一个</w:t>
      </w:r>
      <w:r>
        <w:rPr>
          <w:rFonts w:cs="新宋体" w:hint="eastAsia"/>
          <w:kern w:val="0"/>
          <w:szCs w:val="21"/>
        </w:rPr>
        <w:t>64</w:t>
      </w:r>
      <w:r>
        <w:rPr>
          <w:rFonts w:cs="新宋体" w:hint="eastAsia"/>
          <w:kern w:val="0"/>
          <w:szCs w:val="21"/>
        </w:rPr>
        <w:t>位数据，</w:t>
      </w:r>
      <w:r>
        <w:rPr>
          <w:rFonts w:cs="新宋体" w:hint="eastAsia"/>
          <w:kern w:val="0"/>
          <w:szCs w:val="21"/>
        </w:rPr>
        <w:t>C</w:t>
      </w:r>
      <w:r>
        <w:rPr>
          <w:rFonts w:cs="新宋体" w:hint="eastAsia"/>
          <w:kern w:val="0"/>
          <w:szCs w:val="21"/>
        </w:rPr>
        <w:t>是控件包装类的一个实例，</w:t>
      </w:r>
      <w:r>
        <w:rPr>
          <w:rFonts w:cs="新宋体"/>
          <w:kern w:val="0"/>
          <w:szCs w:val="21"/>
        </w:rPr>
        <w:t>HANDLETYPE</w:t>
      </w:r>
      <w:r>
        <w:rPr>
          <w:rFonts w:cs="新宋体" w:hint="eastAsia"/>
          <w:kern w:val="0"/>
          <w:szCs w:val="21"/>
        </w:rPr>
        <w:t>是</w:t>
      </w:r>
      <w:r>
        <w:rPr>
          <w:rFonts w:cs="新宋体" w:hint="eastAsia"/>
          <w:kern w:val="0"/>
          <w:szCs w:val="21"/>
        </w:rPr>
        <w:t>64</w:t>
      </w:r>
      <w:r>
        <w:rPr>
          <w:rFonts w:cs="新宋体" w:hint="eastAsia"/>
          <w:kern w:val="0"/>
          <w:szCs w:val="21"/>
        </w:rPr>
        <w:t>位数据的类型（</w:t>
      </w:r>
      <w:r>
        <w:rPr>
          <w:rFonts w:cs="新宋体" w:hint="eastAsia"/>
          <w:kern w:val="0"/>
          <w:szCs w:val="21"/>
        </w:rPr>
        <w:t>64</w:t>
      </w:r>
      <w:r>
        <w:rPr>
          <w:rFonts w:cs="新宋体" w:hint="eastAsia"/>
          <w:kern w:val="0"/>
          <w:szCs w:val="21"/>
        </w:rPr>
        <w:t>位系统下，指针，</w:t>
      </w:r>
      <w:r>
        <w:rPr>
          <w:rFonts w:cs="新宋体" w:hint="eastAsia"/>
          <w:kern w:val="0"/>
          <w:szCs w:val="21"/>
        </w:rPr>
        <w:t>HANDLE</w:t>
      </w:r>
      <w:r>
        <w:rPr>
          <w:rFonts w:cs="新宋体" w:hint="eastAsia"/>
          <w:kern w:val="0"/>
          <w:szCs w:val="21"/>
        </w:rPr>
        <w:t>等都是</w:t>
      </w:r>
      <w:r>
        <w:rPr>
          <w:rFonts w:cs="新宋体" w:hint="eastAsia"/>
          <w:kern w:val="0"/>
          <w:szCs w:val="21"/>
        </w:rPr>
        <w:t>64</w:t>
      </w:r>
      <w:r>
        <w:rPr>
          <w:rFonts w:cs="新宋体" w:hint="eastAsia"/>
          <w:kern w:val="0"/>
          <w:szCs w:val="21"/>
        </w:rPr>
        <w:t>位的），</w:t>
      </w:r>
      <w:r>
        <w:rPr>
          <w:rFonts w:cs="新宋体"/>
          <w:kern w:val="0"/>
          <w:szCs w:val="21"/>
        </w:rPr>
        <w:t>LOW32BIT</w:t>
      </w:r>
      <w:r>
        <w:rPr>
          <w:rFonts w:cs="新宋体" w:hint="eastAsia"/>
          <w:kern w:val="0"/>
          <w:szCs w:val="21"/>
        </w:rPr>
        <w:t>是接口返回的</w:t>
      </w:r>
      <w:r>
        <w:rPr>
          <w:rFonts w:cs="新宋体" w:hint="eastAsia"/>
          <w:kern w:val="0"/>
          <w:szCs w:val="21"/>
        </w:rPr>
        <w:t>32</w:t>
      </w:r>
      <w:r>
        <w:rPr>
          <w:rFonts w:cs="新宋体" w:hint="eastAsia"/>
          <w:kern w:val="0"/>
          <w:szCs w:val="21"/>
        </w:rPr>
        <w:t>位数据，比如</w:t>
      </w:r>
      <w:r>
        <w:rPr>
          <w:rFonts w:cs="新宋体" w:hint="eastAsia"/>
          <w:kern w:val="0"/>
          <w:szCs w:val="21"/>
        </w:rPr>
        <w:t>GetFont</w:t>
      </w:r>
      <w:r>
        <w:rPr>
          <w:rFonts w:cs="新宋体" w:hint="eastAsia"/>
          <w:kern w:val="0"/>
          <w:szCs w:val="21"/>
        </w:rPr>
        <w:t>接口，使用如下：</w:t>
      </w:r>
    </w:p>
    <w:p w:rsidR="00467667" w:rsidRDefault="00467667">
      <w:pPr>
        <w:rPr>
          <w:rFonts w:cs="新宋体"/>
          <w:kern w:val="0"/>
          <w:szCs w:val="21"/>
        </w:rPr>
      </w:pPr>
      <w:r>
        <w:rPr>
          <w:rFonts w:cs="新宋体" w:hint="eastAsia"/>
          <w:kern w:val="0"/>
          <w:szCs w:val="21"/>
        </w:rPr>
        <w:t xml:space="preserve">HFONT h = </w:t>
      </w:r>
      <w:r>
        <w:rPr>
          <w:rFonts w:cs="新宋体"/>
          <w:kern w:val="0"/>
          <w:szCs w:val="21"/>
        </w:rPr>
        <w:t>Format64bitHandle</w:t>
      </w:r>
      <w:r>
        <w:rPr>
          <w:rFonts w:cs="新宋体" w:hint="eastAsia"/>
          <w:kern w:val="0"/>
          <w:szCs w:val="21"/>
        </w:rPr>
        <w:t>(m_ST_Curve, HFONT, m_ST_Curve.GetFont());</w:t>
      </w:r>
    </w:p>
    <w:p w:rsidR="00467667" w:rsidRDefault="00467667">
      <w:pPr>
        <w:rPr>
          <w:rFonts w:cs="新宋体"/>
          <w:kern w:val="0"/>
          <w:szCs w:val="21"/>
        </w:rPr>
      </w:pPr>
      <w:r>
        <w:rPr>
          <w:rFonts w:cs="新宋体" w:hint="eastAsia"/>
          <w:kern w:val="0"/>
          <w:szCs w:val="21"/>
        </w:rPr>
        <w:t>这行语句在</w:t>
      </w:r>
      <w:r>
        <w:rPr>
          <w:rFonts w:cs="新宋体" w:hint="eastAsia"/>
          <w:kern w:val="0"/>
          <w:szCs w:val="21"/>
        </w:rPr>
        <w:t>64</w:t>
      </w:r>
      <w:r>
        <w:rPr>
          <w:rFonts w:cs="新宋体" w:hint="eastAsia"/>
          <w:kern w:val="0"/>
          <w:szCs w:val="21"/>
        </w:rPr>
        <w:t>位和</w:t>
      </w:r>
      <w:r>
        <w:rPr>
          <w:rFonts w:cs="新宋体" w:hint="eastAsia"/>
          <w:kern w:val="0"/>
          <w:szCs w:val="21"/>
        </w:rPr>
        <w:t>32</w:t>
      </w:r>
      <w:r>
        <w:rPr>
          <w:rFonts w:cs="新宋体" w:hint="eastAsia"/>
          <w:kern w:val="0"/>
          <w:szCs w:val="21"/>
        </w:rPr>
        <w:t>位工程中，都将工作正常。如果你只有</w:t>
      </w:r>
      <w:r>
        <w:rPr>
          <w:rFonts w:cs="新宋体" w:hint="eastAsia"/>
          <w:kern w:val="0"/>
          <w:szCs w:val="21"/>
        </w:rPr>
        <w:t>32</w:t>
      </w:r>
      <w:r>
        <w:rPr>
          <w:rFonts w:cs="新宋体" w:hint="eastAsia"/>
          <w:kern w:val="0"/>
          <w:szCs w:val="21"/>
        </w:rPr>
        <w:t>位工程，则直接：</w:t>
      </w:r>
    </w:p>
    <w:p w:rsidR="00467667" w:rsidRDefault="00467667">
      <w:pPr>
        <w:rPr>
          <w:rFonts w:cs="新宋体"/>
          <w:kern w:val="0"/>
          <w:szCs w:val="21"/>
        </w:rPr>
      </w:pPr>
      <w:r>
        <w:rPr>
          <w:rFonts w:cs="新宋体" w:hint="eastAsia"/>
          <w:kern w:val="0"/>
          <w:szCs w:val="21"/>
        </w:rPr>
        <w:t>HFONT h = (HFONT) m_ST_Curve.GetFont();</w:t>
      </w:r>
    </w:p>
    <w:p w:rsidR="00467667" w:rsidRDefault="00467667">
      <w:pPr>
        <w:rPr>
          <w:rFonts w:cs="新宋体"/>
          <w:kern w:val="0"/>
          <w:szCs w:val="21"/>
        </w:rPr>
      </w:pPr>
      <w:r>
        <w:rPr>
          <w:rFonts w:cs="新宋体" w:hint="eastAsia"/>
          <w:kern w:val="0"/>
          <w:szCs w:val="21"/>
        </w:rPr>
        <w:t>也是可以的，但推荐用我的宏，因为不排除将来你可能会在工程中添加一个</w:t>
      </w:r>
      <w:r>
        <w:rPr>
          <w:rFonts w:cs="新宋体" w:hint="eastAsia"/>
          <w:kern w:val="0"/>
          <w:szCs w:val="21"/>
        </w:rPr>
        <w:t>64</w:t>
      </w:r>
      <w:r>
        <w:rPr>
          <w:rFonts w:cs="新宋体" w:hint="eastAsia"/>
          <w:kern w:val="0"/>
          <w:szCs w:val="21"/>
        </w:rPr>
        <w:t>位配置。</w:t>
      </w:r>
    </w:p>
    <w:p w:rsidR="00467667" w:rsidRDefault="00467667">
      <w:pPr>
        <w:rPr>
          <w:rFonts w:cs="新宋体"/>
          <w:kern w:val="0"/>
          <w:szCs w:val="21"/>
        </w:rPr>
      </w:pPr>
      <w:r>
        <w:rPr>
          <w:rFonts w:cs="新宋体" w:hint="eastAsia"/>
          <w:kern w:val="0"/>
          <w:szCs w:val="21"/>
        </w:rPr>
        <w:tab/>
      </w:r>
      <w:r>
        <w:rPr>
          <w:rFonts w:cs="新宋体"/>
          <w:kern w:val="0"/>
          <w:szCs w:val="21"/>
        </w:rPr>
        <w:t>SplitHandle</w:t>
      </w:r>
      <w:r>
        <w:rPr>
          <w:rFonts w:cs="新宋体" w:hint="eastAsia"/>
          <w:kern w:val="0"/>
          <w:szCs w:val="21"/>
        </w:rPr>
        <w:t>用于向控件传送一个</w:t>
      </w:r>
      <w:r>
        <w:rPr>
          <w:rFonts w:cs="新宋体" w:hint="eastAsia"/>
          <w:kern w:val="0"/>
          <w:szCs w:val="21"/>
        </w:rPr>
        <w:t>64</w:t>
      </w:r>
      <w:r>
        <w:rPr>
          <w:rFonts w:cs="新宋体" w:hint="eastAsia"/>
          <w:kern w:val="0"/>
          <w:szCs w:val="21"/>
        </w:rPr>
        <w:t>位数据，比如</w:t>
      </w:r>
      <w:r>
        <w:rPr>
          <w:rFonts w:cs="新宋体" w:hint="eastAsia"/>
          <w:kern w:val="0"/>
          <w:szCs w:val="21"/>
        </w:rPr>
        <w:t>SetFont</w:t>
      </w:r>
      <w:r>
        <w:rPr>
          <w:rFonts w:cs="新宋体" w:hint="eastAsia"/>
          <w:kern w:val="0"/>
          <w:szCs w:val="21"/>
        </w:rPr>
        <w:t>接口，使用如下：</w:t>
      </w:r>
    </w:p>
    <w:p w:rsidR="00467667" w:rsidRDefault="00467667">
      <w:pPr>
        <w:rPr>
          <w:rFonts w:cs="新宋体"/>
          <w:kern w:val="0"/>
          <w:szCs w:val="21"/>
        </w:rPr>
      </w:pPr>
      <w:r>
        <w:rPr>
          <w:rFonts w:cs="新宋体" w:hint="eastAsia"/>
          <w:kern w:val="0"/>
          <w:szCs w:val="21"/>
        </w:rPr>
        <w:t>HFONT h = ...;//</w:t>
      </w:r>
      <w:r>
        <w:rPr>
          <w:rFonts w:cs="新宋体" w:hint="eastAsia"/>
          <w:kern w:val="0"/>
          <w:szCs w:val="21"/>
        </w:rPr>
        <w:t>要传送的</w:t>
      </w:r>
      <w:r>
        <w:rPr>
          <w:rFonts w:cs="新宋体" w:hint="eastAsia"/>
          <w:kern w:val="0"/>
          <w:szCs w:val="21"/>
        </w:rPr>
        <w:t>64</w:t>
      </w:r>
      <w:r>
        <w:rPr>
          <w:rFonts w:cs="新宋体" w:hint="eastAsia"/>
          <w:kern w:val="0"/>
          <w:szCs w:val="21"/>
        </w:rPr>
        <w:t>位数据</w:t>
      </w:r>
    </w:p>
    <w:p w:rsidR="00467667" w:rsidRDefault="00467667">
      <w:pPr>
        <w:rPr>
          <w:rFonts w:cs="新宋体"/>
          <w:kern w:val="0"/>
          <w:szCs w:val="21"/>
        </w:rPr>
      </w:pPr>
      <w:r>
        <w:rPr>
          <w:rFonts w:cs="新宋体" w:hint="eastAsia"/>
          <w:kern w:val="0"/>
          <w:szCs w:val="21"/>
        </w:rPr>
        <w:t>m_ST_Curve.SetFont(</w:t>
      </w:r>
      <w:r>
        <w:rPr>
          <w:rFonts w:cs="新宋体"/>
          <w:kern w:val="0"/>
          <w:szCs w:val="21"/>
        </w:rPr>
        <w:t>SplitHandle</w:t>
      </w:r>
      <w:r>
        <w:rPr>
          <w:rFonts w:cs="新宋体" w:hint="eastAsia"/>
          <w:kern w:val="0"/>
          <w:szCs w:val="21"/>
        </w:rPr>
        <w:t>(m_ST_Curve, h));</w:t>
      </w:r>
    </w:p>
    <w:p w:rsidR="00467667" w:rsidRDefault="00467667">
      <w:pPr>
        <w:rPr>
          <w:rFonts w:cs="新宋体"/>
          <w:kern w:val="0"/>
          <w:szCs w:val="21"/>
        </w:rPr>
      </w:pPr>
      <w:r>
        <w:rPr>
          <w:rFonts w:cs="新宋体" w:hint="eastAsia"/>
          <w:kern w:val="0"/>
          <w:szCs w:val="21"/>
        </w:rPr>
        <w:tab/>
      </w:r>
      <w:r>
        <w:rPr>
          <w:rFonts w:cs="新宋体"/>
          <w:kern w:val="0"/>
          <w:szCs w:val="21"/>
        </w:rPr>
        <w:t>GetH32bit</w:t>
      </w:r>
      <w:r>
        <w:rPr>
          <w:rFonts w:cs="新宋体" w:hint="eastAsia"/>
          <w:kern w:val="0"/>
          <w:szCs w:val="21"/>
        </w:rPr>
        <w:t>是一个辅助类，用于获取一个</w:t>
      </w:r>
      <w:r>
        <w:rPr>
          <w:rFonts w:cs="新宋体" w:hint="eastAsia"/>
          <w:kern w:val="0"/>
          <w:szCs w:val="21"/>
        </w:rPr>
        <w:t>64</w:t>
      </w:r>
      <w:r>
        <w:rPr>
          <w:rFonts w:cs="新宋体" w:hint="eastAsia"/>
          <w:kern w:val="0"/>
          <w:szCs w:val="21"/>
        </w:rPr>
        <w:t>位数据的高</w:t>
      </w:r>
      <w:r>
        <w:rPr>
          <w:rFonts w:cs="新宋体" w:hint="eastAsia"/>
          <w:kern w:val="0"/>
          <w:szCs w:val="21"/>
        </w:rPr>
        <w:t>32</w:t>
      </w:r>
      <w:r>
        <w:rPr>
          <w:rFonts w:cs="新宋体" w:hint="eastAsia"/>
          <w:kern w:val="0"/>
          <w:szCs w:val="21"/>
        </w:rPr>
        <w:t>位。</w:t>
      </w:r>
    </w:p>
    <w:p w:rsidR="00467667" w:rsidRDefault="00467667">
      <w:pPr>
        <w:rPr>
          <w:rFonts w:cs="新宋体"/>
          <w:kern w:val="0"/>
          <w:szCs w:val="21"/>
        </w:rPr>
      </w:pPr>
    </w:p>
    <w:p w:rsidR="00467667" w:rsidRDefault="00467667">
      <w:pPr>
        <w:rPr>
          <w:rFonts w:cs="新宋体"/>
          <w:color w:val="FF0000"/>
          <w:kern w:val="0"/>
          <w:szCs w:val="21"/>
        </w:rPr>
      </w:pPr>
      <w:r>
        <w:rPr>
          <w:rFonts w:cs="新宋体" w:hint="eastAsia"/>
          <w:kern w:val="0"/>
          <w:szCs w:val="21"/>
        </w:rPr>
        <w:tab/>
      </w:r>
      <w:r>
        <w:rPr>
          <w:rFonts w:cs="新宋体" w:hint="eastAsia"/>
          <w:color w:val="FF0000"/>
          <w:kern w:val="0"/>
          <w:szCs w:val="21"/>
        </w:rPr>
        <w:t>总之，为了以后的扩展，推荐使用我写的宏，哪怕你现在只有</w:t>
      </w:r>
      <w:r>
        <w:rPr>
          <w:rFonts w:cs="新宋体" w:hint="eastAsia"/>
          <w:color w:val="FF0000"/>
          <w:kern w:val="0"/>
          <w:szCs w:val="21"/>
        </w:rPr>
        <w:t>32</w:t>
      </w:r>
      <w:r>
        <w:rPr>
          <w:rFonts w:cs="新宋体" w:hint="eastAsia"/>
          <w:color w:val="FF0000"/>
          <w:kern w:val="0"/>
          <w:szCs w:val="21"/>
        </w:rPr>
        <w:t>位或者</w:t>
      </w:r>
      <w:r>
        <w:rPr>
          <w:rFonts w:cs="新宋体" w:hint="eastAsia"/>
          <w:color w:val="FF0000"/>
          <w:kern w:val="0"/>
          <w:szCs w:val="21"/>
        </w:rPr>
        <w:t>64</w:t>
      </w:r>
      <w:r>
        <w:rPr>
          <w:rFonts w:cs="新宋体" w:hint="eastAsia"/>
          <w:color w:val="FF0000"/>
          <w:kern w:val="0"/>
          <w:szCs w:val="21"/>
        </w:rPr>
        <w:t>位版本，做到两个版本都兼容是最好的，未雨绸缪嘛。</w:t>
      </w:r>
    </w:p>
    <w:p w:rsidR="00467667" w:rsidRDefault="00467667">
      <w:r>
        <w:rPr>
          <w:rFonts w:hint="eastAsia"/>
        </w:rPr>
        <w:tab/>
      </w:r>
      <w:r>
        <w:rPr>
          <w:rFonts w:hint="eastAsia"/>
        </w:rPr>
        <w:t>软件包根目录下的</w:t>
      </w:r>
      <w:r>
        <w:rPr>
          <w:rFonts w:hint="eastAsia"/>
        </w:rPr>
        <w:t>64</w:t>
      </w:r>
      <w:r>
        <w:rPr>
          <w:rFonts w:hint="eastAsia"/>
        </w:rPr>
        <w:t>目录下的</w:t>
      </w:r>
      <w:r>
        <w:rPr>
          <w:rFonts w:hint="eastAsia"/>
        </w:rPr>
        <w:t>demo</w:t>
      </w:r>
      <w:r>
        <w:rPr>
          <w:rFonts w:hint="eastAsia"/>
        </w:rPr>
        <w:t>工程，有使用寄存器</w:t>
      </w:r>
      <w:r>
        <w:rPr>
          <w:rFonts w:hint="eastAsia"/>
        </w:rPr>
        <w:t>1</w:t>
      </w:r>
      <w:r>
        <w:rPr>
          <w:rFonts w:hint="eastAsia"/>
        </w:rPr>
        <w:t>的例子。</w:t>
      </w:r>
    </w:p>
    <w:p w:rsidR="00467667" w:rsidRDefault="00467667"/>
    <w:p w:rsidR="00467667" w:rsidRDefault="00467667">
      <w:r>
        <w:rPr>
          <w:rFonts w:hint="eastAsia"/>
        </w:rPr>
        <w:tab/>
      </w:r>
      <w:r>
        <w:rPr>
          <w:rFonts w:hint="eastAsia"/>
        </w:rPr>
        <w:t>需要使用寄存器</w:t>
      </w:r>
      <w:r>
        <w:rPr>
          <w:rFonts w:hint="eastAsia"/>
        </w:rPr>
        <w:t>1</w:t>
      </w:r>
      <w:r>
        <w:rPr>
          <w:rFonts w:hint="eastAsia"/>
        </w:rPr>
        <w:t>的接口及属性有（</w:t>
      </w:r>
      <w:r>
        <w:rPr>
          <w:rFonts w:hint="eastAsia"/>
          <w:color w:val="FF0000"/>
        </w:rPr>
        <w:t>只是</w:t>
      </w:r>
      <w:r>
        <w:rPr>
          <w:rFonts w:hint="eastAsia"/>
          <w:color w:val="FF0000"/>
        </w:rPr>
        <w:t>64</w:t>
      </w:r>
      <w:r>
        <w:rPr>
          <w:rFonts w:hint="eastAsia"/>
          <w:color w:val="FF0000"/>
        </w:rPr>
        <w:t>位版本需要</w:t>
      </w:r>
      <w:r>
        <w:rPr>
          <w:rFonts w:hint="eastAsia"/>
        </w:rPr>
        <w:t>）：</w:t>
      </w:r>
    </w:p>
    <w:p w:rsidR="00467667" w:rsidRDefault="00467667">
      <w:r>
        <w:rPr>
          <w:rFonts w:hint="eastAsia"/>
        </w:rPr>
        <w:t>MSGRecWnd SetFont GetFont AddBitmapHandle AddBitmapHandle2 AddBitmapHandle3</w:t>
      </w:r>
    </w:p>
    <w:p w:rsidR="00467667" w:rsidRDefault="00467667">
      <w:r>
        <w:rPr>
          <w:rFonts w:hint="eastAsia"/>
        </w:rPr>
        <w:t>AddMemMainData RemoveBitmapHandle GetBitmap GetBitmapState2</w:t>
      </w:r>
    </w:p>
    <w:p w:rsidR="00467667" w:rsidRDefault="00467667">
      <w:r>
        <w:rPr>
          <w:rFonts w:hint="eastAsia"/>
        </w:rPr>
        <w:t>SetBuddy GetBuddy GetFrceHDC</w:t>
      </w:r>
    </w:p>
    <w:p w:rsidR="00467667" w:rsidRDefault="00467667">
      <w:pPr>
        <w:autoSpaceDE w:val="0"/>
        <w:autoSpaceDN w:val="0"/>
        <w:adjustRightInd w:val="0"/>
        <w:jc w:val="left"/>
        <w:rPr>
          <w:rFonts w:ascii="新宋体" w:hAnsi="新宋体" w:cs="新宋体"/>
          <w:kern w:val="0"/>
          <w:sz w:val="19"/>
          <w:szCs w:val="19"/>
        </w:rPr>
      </w:pPr>
      <w:r>
        <w:rPr>
          <w:rFonts w:hint="eastAsia"/>
        </w:rPr>
        <w:tab/>
      </w:r>
      <w:r>
        <w:rPr>
          <w:rFonts w:hint="eastAsia"/>
          <w:color w:val="FF0000"/>
        </w:rPr>
        <w:t>特别强调，不管是在</w:t>
      </w:r>
      <w:r>
        <w:rPr>
          <w:rFonts w:hint="eastAsia"/>
          <w:color w:val="FF0000"/>
        </w:rPr>
        <w:t>32</w:t>
      </w:r>
      <w:r>
        <w:rPr>
          <w:rFonts w:hint="eastAsia"/>
          <w:color w:val="FF0000"/>
        </w:rPr>
        <w:t>位还是</w:t>
      </w:r>
      <w:r>
        <w:rPr>
          <w:rFonts w:hint="eastAsia"/>
          <w:color w:val="FF0000"/>
        </w:rPr>
        <w:t>64</w:t>
      </w:r>
      <w:r>
        <w:rPr>
          <w:rFonts w:hint="eastAsia"/>
          <w:color w:val="FF0000"/>
        </w:rPr>
        <w:t>位版本下，</w:t>
      </w:r>
      <w:bookmarkStart w:id="53" w:name="OLE_LINK5"/>
      <w:bookmarkStart w:id="54" w:name="OLE_LINK6"/>
      <w:r>
        <w:rPr>
          <w:rFonts w:cs="新宋体"/>
          <w:color w:val="FF0000"/>
          <w:kern w:val="0"/>
          <w:szCs w:val="21"/>
        </w:rPr>
        <w:t>ReportPageInfo</w:t>
      </w:r>
      <w:bookmarkEnd w:id="53"/>
      <w:bookmarkEnd w:id="54"/>
      <w:r>
        <w:rPr>
          <w:rFonts w:cs="新宋体" w:hint="eastAsia"/>
          <w:color w:val="FF0000"/>
          <w:kern w:val="0"/>
          <w:szCs w:val="21"/>
        </w:rPr>
        <w:t>接口都需要使用寄存器</w:t>
      </w:r>
      <w:r>
        <w:rPr>
          <w:rFonts w:cs="新宋体" w:hint="eastAsia"/>
          <w:color w:val="FF0000"/>
          <w:kern w:val="0"/>
          <w:szCs w:val="21"/>
        </w:rPr>
        <w:t>1</w:t>
      </w:r>
      <w:r>
        <w:rPr>
          <w:rFonts w:cs="新宋体" w:hint="eastAsia"/>
          <w:kern w:val="0"/>
          <w:szCs w:val="21"/>
        </w:rPr>
        <w:t>，具体请参看</w:t>
      </w:r>
      <w:r>
        <w:rPr>
          <w:rFonts w:cs="新宋体"/>
          <w:kern w:val="0"/>
          <w:szCs w:val="21"/>
        </w:rPr>
        <w:t>ReportPageInfo</w:t>
      </w:r>
      <w:r>
        <w:rPr>
          <w:rFonts w:cs="新宋体" w:hint="eastAsia"/>
          <w:kern w:val="0"/>
          <w:szCs w:val="21"/>
        </w:rPr>
        <w:t>文档，这个接口的行为在</w:t>
      </w:r>
      <w:r>
        <w:rPr>
          <w:rFonts w:cs="新宋体" w:hint="eastAsia"/>
          <w:kern w:val="0"/>
          <w:szCs w:val="21"/>
        </w:rPr>
        <w:t>2.2.0.1</w:t>
      </w:r>
      <w:r>
        <w:rPr>
          <w:rFonts w:cs="新宋体" w:hint="eastAsia"/>
          <w:kern w:val="0"/>
          <w:szCs w:val="21"/>
        </w:rPr>
        <w:t>版本发生了改变，这里向大家道歉。</w:t>
      </w:r>
    </w:p>
    <w:p w:rsidR="00467667" w:rsidRDefault="00467667"/>
    <w:p w:rsidR="00467667" w:rsidRDefault="00467667">
      <w:pPr>
        <w:ind w:firstLine="420"/>
      </w:pPr>
      <w:r>
        <w:rPr>
          <w:rFonts w:hint="eastAsia"/>
          <w:b/>
        </w:rPr>
        <w:t>特别注意：</w:t>
      </w:r>
    </w:p>
    <w:p w:rsidR="00467667" w:rsidRDefault="00467667">
      <w:pPr>
        <w:ind w:firstLine="420"/>
      </w:pPr>
      <w:r>
        <w:rPr>
          <w:rFonts w:hint="eastAsia"/>
        </w:rPr>
        <w:t>对于</w:t>
      </w:r>
      <w:r>
        <w:rPr>
          <w:rFonts w:hint="eastAsia"/>
          <w:color w:val="FF0000"/>
        </w:rPr>
        <w:t>OLE_COLOR</w:t>
      </w:r>
      <w:r>
        <w:rPr>
          <w:rFonts w:hint="eastAsia"/>
          <w:color w:val="FF0000"/>
        </w:rPr>
        <w:t>类型属性</w:t>
      </w:r>
      <w:r>
        <w:rPr>
          <w:rFonts w:hint="eastAsia"/>
        </w:rPr>
        <w:t>，如果想让控件自己弹出颜色选择框让用户选择，则设置颜色的最高位（从低位起第</w:t>
      </w:r>
      <w:r>
        <w:rPr>
          <w:rFonts w:hint="eastAsia"/>
        </w:rPr>
        <w:t>32</w:t>
      </w:r>
      <w:r>
        <w:rPr>
          <w:rFonts w:hint="eastAsia"/>
        </w:rPr>
        <w:t>位）为</w:t>
      </w:r>
      <w:r>
        <w:rPr>
          <w:rFonts w:hint="eastAsia"/>
        </w:rPr>
        <w:t>1</w:t>
      </w:r>
      <w:r>
        <w:rPr>
          <w:rFonts w:hint="eastAsia"/>
        </w:rPr>
        <w:t>，后面的</w:t>
      </w:r>
      <w:r>
        <w:rPr>
          <w:rFonts w:hint="eastAsia"/>
        </w:rPr>
        <w:t>3</w:t>
      </w:r>
      <w:r>
        <w:rPr>
          <w:rFonts w:hint="eastAsia"/>
        </w:rPr>
        <w:t>个字节保持当前的颜色，这样控件就会弹出颜色选择框，如果用户取消颜色选择，控件会恢复以前的颜色（后</w:t>
      </w:r>
      <w:r>
        <w:rPr>
          <w:rFonts w:hint="eastAsia"/>
        </w:rPr>
        <w:t>3</w:t>
      </w:r>
      <w:r>
        <w:rPr>
          <w:rFonts w:hint="eastAsia"/>
        </w:rPr>
        <w:t>字节），以</w:t>
      </w:r>
      <w:r>
        <w:rPr>
          <w:rFonts w:hint="eastAsia"/>
        </w:rPr>
        <w:t>ForeColor</w:t>
      </w:r>
      <w:r>
        <w:rPr>
          <w:rFonts w:hint="eastAsia"/>
        </w:rPr>
        <w:t>为例，调用方法为：</w:t>
      </w:r>
    </w:p>
    <w:p w:rsidR="00467667" w:rsidRDefault="00467667">
      <w:pPr>
        <w:ind w:firstLine="420"/>
      </w:pPr>
      <w:r>
        <w:rPr>
          <w:rFonts w:hint="eastAsia"/>
        </w:rPr>
        <w:t>m_ST_Curve.SetForeColor(0x80000000 | m_ST_Curve.GetForeColor());</w:t>
      </w:r>
    </w:p>
    <w:p w:rsidR="00467667" w:rsidRDefault="00467667">
      <w:pPr>
        <w:ind w:firstLine="420"/>
      </w:pPr>
      <w:r>
        <w:rPr>
          <w:rFonts w:hint="eastAsia"/>
        </w:rPr>
        <w:t>至于为什么要这么别扭，因为属性不同于方法，属性是先接受，再发送通知消息，也就是说，当我（控件）知道属性发生改变时，老的属性已经被覆盖了，此时如果弹出颜色框让用户选择，当用户取消选择时，将再也无法恢复原来的颜色了。所以我采用了上面的变通的方法，让二次开发者将老的颜色属性送给我。至于方法，就没有这个问题了，因为我可以在方法内部控制是否覆盖老的设置。</w:t>
      </w:r>
    </w:p>
    <w:p w:rsidR="00467667" w:rsidRDefault="00467667">
      <w:pPr>
        <w:ind w:firstLine="420"/>
      </w:pPr>
    </w:p>
    <w:p w:rsidR="00467667" w:rsidRDefault="00467667">
      <w:pPr>
        <w:ind w:firstLine="420"/>
      </w:pPr>
      <w:r>
        <w:rPr>
          <w:rFonts w:hint="eastAsia"/>
        </w:rPr>
        <w:t>注：除了颜色，还有字体设置、打印、导出图片等也会有两种方法，一种是弹出标准对话框让用户选择，一种是不弹，不弹对话框这种方式有些时候非常有用，考虑无人值守的服务器。</w:t>
      </w:r>
    </w:p>
    <w:p w:rsidR="00467667" w:rsidRDefault="00467667">
      <w:pPr>
        <w:pStyle w:val="Heading2"/>
      </w:pPr>
      <w:r>
        <w:rPr>
          <w:rFonts w:hint="eastAsia"/>
        </w:rPr>
        <w:br w:type="page"/>
      </w:r>
      <w:bookmarkStart w:id="55" w:name="函数详解"/>
      <w:bookmarkStart w:id="56" w:name="_Toc365820461"/>
      <w:bookmarkEnd w:id="55"/>
      <w:r>
        <w:rPr>
          <w:rFonts w:hint="eastAsia"/>
        </w:rPr>
        <w:lastRenderedPageBreak/>
        <w:t>函数（</w:t>
      </w:r>
      <w:r w:rsidR="006B19FA">
        <w:rPr>
          <w:rFonts w:hint="eastAsia"/>
        </w:rPr>
        <w:t>232</w:t>
      </w:r>
      <w:r>
        <w:rPr>
          <w:rFonts w:hint="eastAsia"/>
        </w:rPr>
        <w:t>个）</w:t>
      </w:r>
      <w:bookmarkEnd w:id="56"/>
    </w:p>
    <w:p w:rsidR="00467667" w:rsidRPr="00BE008F" w:rsidRDefault="00467667">
      <w:pPr>
        <w:pStyle w:val="Heading3"/>
        <w:rPr>
          <w:color w:val="FF0000"/>
        </w:rPr>
      </w:pPr>
      <w:bookmarkStart w:id="57" w:name="_Toc365820462"/>
      <w:r w:rsidRPr="00BE008F">
        <w:rPr>
          <w:rFonts w:hint="eastAsia"/>
          <w:color w:val="FF0000"/>
        </w:rPr>
        <w:t>BOOL SetVInterval(short VInterval);</w:t>
      </w:r>
      <w:bookmarkEnd w:id="57"/>
    </w:p>
    <w:p w:rsidR="00467667" w:rsidRPr="00BE008F" w:rsidRDefault="00467667">
      <w:pPr>
        <w:pStyle w:val="Heading3"/>
        <w:rPr>
          <w:color w:val="FF0000"/>
        </w:rPr>
      </w:pPr>
      <w:bookmarkStart w:id="58" w:name="_Toc365820463"/>
      <w:r w:rsidRPr="00BE008F">
        <w:rPr>
          <w:rFonts w:hint="eastAsia"/>
          <w:color w:val="FF0000"/>
        </w:rPr>
        <w:t>BOOL SetHInterval(short HInterval);</w:t>
      </w:r>
      <w:bookmarkEnd w:id="58"/>
    </w:p>
    <w:p w:rsidR="00467667" w:rsidRPr="00BE008F" w:rsidRDefault="00467667">
      <w:pPr>
        <w:pStyle w:val="Heading3"/>
        <w:rPr>
          <w:color w:val="FF0000"/>
        </w:rPr>
      </w:pPr>
      <w:bookmarkStart w:id="59" w:name="_Toc365820464"/>
      <w:r w:rsidRPr="00BE008F">
        <w:rPr>
          <w:rFonts w:hint="eastAsia"/>
          <w:color w:val="FF0000"/>
        </w:rPr>
        <w:t>short GetScaleInterval();</w:t>
      </w:r>
      <w:bookmarkEnd w:id="59"/>
    </w:p>
    <w:p w:rsidR="00467667" w:rsidRDefault="00467667">
      <w:pPr>
        <w:ind w:firstLine="420"/>
      </w:pPr>
      <w:r>
        <w:rPr>
          <w:rFonts w:hint="eastAsia"/>
        </w:rPr>
        <w:t>垂直、水平轴上，每个刻度值之间的刻度数，就像直尺一样，它最小刻度是</w:t>
      </w:r>
      <w:r>
        <w:rPr>
          <w:rFonts w:hint="eastAsia"/>
        </w:rPr>
        <w:t>1</w:t>
      </w:r>
      <w:r>
        <w:rPr>
          <w:rFonts w:hint="eastAsia"/>
        </w:rPr>
        <w:t>毫米，而刻度值（有显示的）最小为</w:t>
      </w:r>
      <w:r>
        <w:rPr>
          <w:rFonts w:hint="eastAsia"/>
        </w:rPr>
        <w:t>1</w:t>
      </w:r>
      <w:r>
        <w:rPr>
          <w:rFonts w:hint="eastAsia"/>
        </w:rPr>
        <w:t>厘米，此时刻度间隔为</w:t>
      </w:r>
      <w:r>
        <w:rPr>
          <w:rFonts w:hint="eastAsia"/>
        </w:rPr>
        <w:t>9</w:t>
      </w:r>
      <w:r>
        <w:rPr>
          <w:rFonts w:hint="eastAsia"/>
        </w:rPr>
        <w:t>（除去两次标有刻度值的那两个刻度）。这些方法主要用于让界面更简洁，同时还要照顾视觉上的要求，取值范围</w:t>
      </w:r>
      <w:r>
        <w:rPr>
          <w:rFonts w:hint="eastAsia"/>
        </w:rPr>
        <w:t>0</w:t>
      </w:r>
      <w:r>
        <w:rPr>
          <w:rFonts w:hint="eastAsia"/>
        </w:rPr>
        <w:t>到</w:t>
      </w:r>
      <w:r>
        <w:rPr>
          <w:rFonts w:hint="eastAsia"/>
        </w:rPr>
        <w:t>100</w:t>
      </w:r>
      <w:r>
        <w:rPr>
          <w:rFonts w:hint="eastAsia"/>
        </w:rPr>
        <w:t>。</w:t>
      </w:r>
    </w:p>
    <w:p w:rsidR="00467667" w:rsidRDefault="00467667">
      <w:pPr>
        <w:ind w:firstLine="420"/>
      </w:pPr>
      <w:r>
        <w:rPr>
          <w:rFonts w:hint="eastAsia"/>
        </w:rPr>
        <w:t>对于</w:t>
      </w:r>
      <w:r>
        <w:t>GetScaleInterval</w:t>
      </w:r>
      <w:r>
        <w:rPr>
          <w:rFonts w:hint="eastAsia"/>
        </w:rPr>
        <w:t>函数，返回高</w:t>
      </w:r>
      <w:r>
        <w:rPr>
          <w:rFonts w:hint="eastAsia"/>
        </w:rPr>
        <w:t>8</w:t>
      </w:r>
      <w:r>
        <w:rPr>
          <w:rFonts w:hint="eastAsia"/>
        </w:rPr>
        <w:t>位为横坐标刻度间隔，低</w:t>
      </w:r>
      <w:r>
        <w:rPr>
          <w:rFonts w:hint="eastAsia"/>
        </w:rPr>
        <w:t>8</w:t>
      </w:r>
      <w:r>
        <w:rPr>
          <w:rFonts w:hint="eastAsia"/>
        </w:rPr>
        <w:t>位为纵坐标刻度间隔。</w:t>
      </w:r>
    </w:p>
    <w:p w:rsidR="00467667" w:rsidRDefault="00467667">
      <w:pPr>
        <w:ind w:firstLine="420"/>
      </w:pPr>
    </w:p>
    <w:p w:rsidR="00467667" w:rsidRPr="00406101" w:rsidRDefault="00467667">
      <w:pPr>
        <w:pStyle w:val="Heading3"/>
        <w:rPr>
          <w:color w:val="FF0000"/>
        </w:rPr>
      </w:pPr>
      <w:bookmarkStart w:id="60" w:name="_Toc365820465"/>
      <w:r w:rsidRPr="00406101">
        <w:rPr>
          <w:rFonts w:hint="eastAsia"/>
          <w:color w:val="FF0000"/>
        </w:rPr>
        <w:t>SetGraduationSize(long size);</w:t>
      </w:r>
      <w:bookmarkEnd w:id="60"/>
    </w:p>
    <w:p w:rsidR="00467667" w:rsidRPr="00406101" w:rsidRDefault="00467667">
      <w:pPr>
        <w:pStyle w:val="Heading3"/>
        <w:rPr>
          <w:color w:val="FF0000"/>
        </w:rPr>
      </w:pPr>
      <w:bookmarkStart w:id="61" w:name="_Toc365820466"/>
      <w:r w:rsidRPr="00406101">
        <w:rPr>
          <w:rFonts w:hint="eastAsia"/>
          <w:color w:val="FF0000"/>
        </w:rPr>
        <w:t>long GetGraduationSize();</w:t>
      </w:r>
      <w:bookmarkEnd w:id="61"/>
    </w:p>
    <w:p w:rsidR="00467667" w:rsidRDefault="00467667">
      <w:pPr>
        <w:ind w:firstLine="420"/>
      </w:pPr>
      <w:r>
        <w:rPr>
          <w:rFonts w:hint="eastAsia"/>
        </w:rPr>
        <w:t>设置纵横坐标一个刻度在屏幕上的宽度（像素），调用一下看效果就知道意思了，这是了为某些特殊要求而增加的接口，比如你横坐标显示一月的每一天，有时候是</w:t>
      </w:r>
      <w:r>
        <w:rPr>
          <w:rFonts w:hint="eastAsia"/>
        </w:rPr>
        <w:t>31</w:t>
      </w:r>
      <w:r>
        <w:rPr>
          <w:rFonts w:hint="eastAsia"/>
        </w:rPr>
        <w:t>天，有时候是</w:t>
      </w:r>
      <w:r>
        <w:rPr>
          <w:rFonts w:hint="eastAsia"/>
        </w:rPr>
        <w:t>28</w:t>
      </w:r>
      <w:r>
        <w:rPr>
          <w:rFonts w:hint="eastAsia"/>
        </w:rPr>
        <w:t>天，你想刚好充满屏幕，此时就需要用到这两个接口了，同时它也有缩放功能；所以到目前为止，缩放曲线有如下几种：一是调用</w:t>
      </w:r>
      <w:r>
        <w:rPr>
          <w:rFonts w:hint="eastAsia"/>
        </w:rPr>
        <w:t>SetZoom</w:t>
      </w:r>
      <w:r>
        <w:rPr>
          <w:rFonts w:hint="eastAsia"/>
        </w:rPr>
        <w:t>函数，它会在纵横坐标上做等比例缩放；二是调用</w:t>
      </w:r>
      <w:r>
        <w:rPr>
          <w:rFonts w:hint="eastAsia"/>
        </w:rPr>
        <w:t>SetHZoom</w:t>
      </w:r>
      <w:r>
        <w:rPr>
          <w:rFonts w:hint="eastAsia"/>
        </w:rPr>
        <w:t>函数，它只会在横坐标上做缩放（同时还会与</w:t>
      </w:r>
      <w:r>
        <w:rPr>
          <w:rFonts w:hint="eastAsia"/>
        </w:rPr>
        <w:t>SetZoom</w:t>
      </w:r>
      <w:r>
        <w:rPr>
          <w:rFonts w:hint="eastAsia"/>
        </w:rPr>
        <w:t>共同作用）；三是调用</w:t>
      </w:r>
      <w:r>
        <w:rPr>
          <w:rFonts w:hint="eastAsia"/>
        </w:rPr>
        <w:t>SetTimeSpan</w:t>
      </w:r>
      <w:r>
        <w:rPr>
          <w:rFonts w:hint="eastAsia"/>
        </w:rPr>
        <w:t>和</w:t>
      </w:r>
      <w:r>
        <w:rPr>
          <w:rFonts w:hint="eastAsia"/>
        </w:rPr>
        <w:t>SetValueStep</w:t>
      </w:r>
      <w:r>
        <w:rPr>
          <w:rFonts w:hint="eastAsia"/>
        </w:rPr>
        <w:t>，这是最灵活的，想怎么缩放都可以；四是调用本接口，在</w:t>
      </w:r>
      <w:r>
        <w:rPr>
          <w:rFonts w:hint="eastAsia"/>
        </w:rPr>
        <w:t>TimeSpan</w:t>
      </w:r>
      <w:r>
        <w:rPr>
          <w:rFonts w:hint="eastAsia"/>
        </w:rPr>
        <w:t>和</w:t>
      </w:r>
      <w:r>
        <w:rPr>
          <w:rFonts w:hint="eastAsia"/>
        </w:rPr>
        <w:t>ValueStep</w:t>
      </w:r>
      <w:r>
        <w:rPr>
          <w:rFonts w:hint="eastAsia"/>
        </w:rPr>
        <w:t>一定的情况下，增加刻度宽度就等于是放大，相当于减小了</w:t>
      </w:r>
      <w:r>
        <w:rPr>
          <w:rFonts w:hint="eastAsia"/>
        </w:rPr>
        <w:t>TimeSpan</w:t>
      </w:r>
      <w:r>
        <w:rPr>
          <w:rFonts w:hint="eastAsia"/>
        </w:rPr>
        <w:t>和</w:t>
      </w:r>
      <w:r>
        <w:rPr>
          <w:rFonts w:hint="eastAsia"/>
        </w:rPr>
        <w:t>ValueStep</w:t>
      </w:r>
      <w:r>
        <w:rPr>
          <w:rFonts w:hint="eastAsia"/>
        </w:rPr>
        <w:t>。</w:t>
      </w:r>
    </w:p>
    <w:p w:rsidR="00467667" w:rsidRDefault="00467667">
      <w:pPr>
        <w:ind w:firstLine="420"/>
      </w:pPr>
    </w:p>
    <w:p w:rsidR="00467667" w:rsidRPr="00406101" w:rsidRDefault="00467667">
      <w:pPr>
        <w:pStyle w:val="Heading3"/>
        <w:rPr>
          <w:color w:val="FF0000"/>
        </w:rPr>
      </w:pPr>
      <w:bookmarkStart w:id="62" w:name="_Toc365820467"/>
      <w:r w:rsidRPr="00406101">
        <w:rPr>
          <w:rFonts w:hint="eastAsia"/>
          <w:color w:val="FF0000"/>
        </w:rPr>
        <w:t>BOOL SetLegendSpace(short LegendSpace);</w:t>
      </w:r>
      <w:bookmarkEnd w:id="62"/>
    </w:p>
    <w:p w:rsidR="00467667" w:rsidRPr="00406101" w:rsidRDefault="00467667">
      <w:pPr>
        <w:pStyle w:val="Heading3"/>
        <w:rPr>
          <w:color w:val="FF0000"/>
        </w:rPr>
      </w:pPr>
      <w:bookmarkStart w:id="63" w:name="_Toc365820468"/>
      <w:r w:rsidRPr="00406101">
        <w:rPr>
          <w:rFonts w:hint="eastAsia"/>
          <w:color w:val="FF0000"/>
        </w:rPr>
        <w:t>short GetLegendSpace();</w:t>
      </w:r>
      <w:bookmarkEnd w:id="63"/>
    </w:p>
    <w:p w:rsidR="00467667" w:rsidRDefault="00467667">
      <w:pPr>
        <w:ind w:firstLine="420"/>
      </w:pPr>
      <w:r>
        <w:rPr>
          <w:rFonts w:hint="eastAsia"/>
        </w:rPr>
        <w:t>设置图例宽度，单位为像素，如果</w:t>
      </w:r>
      <w:r>
        <w:rPr>
          <w:rFonts w:hint="eastAsia"/>
        </w:rPr>
        <w:t>LegendSpace</w:t>
      </w:r>
      <w:r>
        <w:rPr>
          <w:rFonts w:hint="eastAsia"/>
        </w:rPr>
        <w:t>小于等于</w:t>
      </w:r>
      <w:r>
        <w:rPr>
          <w:rFonts w:hint="eastAsia"/>
        </w:rPr>
        <w:t>0</w:t>
      </w:r>
      <w:r>
        <w:rPr>
          <w:rFonts w:hint="eastAsia"/>
        </w:rPr>
        <w:t>，则计算将所有图例显示完全的最小宽度（假设为</w:t>
      </w:r>
      <w:r>
        <w:rPr>
          <w:rFonts w:hint="eastAsia"/>
        </w:rPr>
        <w:t>w</w:t>
      </w:r>
      <w:r>
        <w:rPr>
          <w:rFonts w:hint="eastAsia"/>
        </w:rPr>
        <w:t>），再假设当前宽度为</w:t>
      </w:r>
      <w:r>
        <w:rPr>
          <w:rFonts w:hint="eastAsia"/>
        </w:rPr>
        <w:t>c</w:t>
      </w:r>
      <w:r>
        <w:rPr>
          <w:rFonts w:hint="eastAsia"/>
        </w:rPr>
        <w:t>，然后分两种情况：</w:t>
      </w:r>
      <w:r>
        <w:rPr>
          <w:rFonts w:hint="eastAsia"/>
        </w:rPr>
        <w:t>LegendSpace</w:t>
      </w:r>
      <w:r>
        <w:rPr>
          <w:rFonts w:hint="eastAsia"/>
        </w:rPr>
        <w:t>小于</w:t>
      </w:r>
      <w:r>
        <w:rPr>
          <w:rFonts w:hint="eastAsia"/>
        </w:rPr>
        <w:t>0</w:t>
      </w:r>
      <w:r>
        <w:rPr>
          <w:rFonts w:hint="eastAsia"/>
        </w:rPr>
        <w:t>时，只有在</w:t>
      </w:r>
      <w:r>
        <w:rPr>
          <w:rFonts w:hint="eastAsia"/>
        </w:rPr>
        <w:t>w&gt;c</w:t>
      </w:r>
      <w:r>
        <w:rPr>
          <w:rFonts w:hint="eastAsia"/>
        </w:rPr>
        <w:t>时应用</w:t>
      </w:r>
      <w:r>
        <w:rPr>
          <w:rFonts w:hint="eastAsia"/>
        </w:rPr>
        <w:t>w</w:t>
      </w:r>
      <w:r>
        <w:rPr>
          <w:rFonts w:hint="eastAsia"/>
        </w:rPr>
        <w:t>宽度；</w:t>
      </w:r>
      <w:r>
        <w:rPr>
          <w:rFonts w:hint="eastAsia"/>
        </w:rPr>
        <w:t>LegendSpace</w:t>
      </w:r>
      <w:r>
        <w:rPr>
          <w:rFonts w:hint="eastAsia"/>
        </w:rPr>
        <w:t>等于</w:t>
      </w:r>
      <w:r>
        <w:rPr>
          <w:rFonts w:hint="eastAsia"/>
        </w:rPr>
        <w:t>0</w:t>
      </w:r>
      <w:r>
        <w:rPr>
          <w:rFonts w:hint="eastAsia"/>
        </w:rPr>
        <w:t>时，直接应用</w:t>
      </w:r>
      <w:r>
        <w:rPr>
          <w:rFonts w:hint="eastAsia"/>
        </w:rPr>
        <w:t>w</w:t>
      </w:r>
      <w:r>
        <w:rPr>
          <w:rFonts w:hint="eastAsia"/>
        </w:rPr>
        <w:t>宽度。如果</w:t>
      </w:r>
      <w:r>
        <w:rPr>
          <w:rFonts w:hint="eastAsia"/>
        </w:rPr>
        <w:t>LegendSpace</w:t>
      </w:r>
      <w:r>
        <w:rPr>
          <w:rFonts w:hint="eastAsia"/>
        </w:rPr>
        <w:t>大于</w:t>
      </w:r>
      <w:r>
        <w:rPr>
          <w:rFonts w:hint="eastAsia"/>
        </w:rPr>
        <w:t>0</w:t>
      </w:r>
      <w:r>
        <w:rPr>
          <w:rFonts w:hint="eastAsia"/>
        </w:rPr>
        <w:t>，则不计算最小宽度，直接应用</w:t>
      </w:r>
      <w:r>
        <w:rPr>
          <w:rFonts w:hint="eastAsia"/>
        </w:rPr>
        <w:t>LegendSpace</w:t>
      </w:r>
      <w:r>
        <w:rPr>
          <w:rFonts w:hint="eastAsia"/>
        </w:rPr>
        <w:t>宽度。</w:t>
      </w:r>
    </w:p>
    <w:p w:rsidR="00467667" w:rsidRDefault="00467667">
      <w:pPr>
        <w:rPr>
          <w:color w:val="FF0000"/>
        </w:rPr>
      </w:pPr>
    </w:p>
    <w:p w:rsidR="00467667" w:rsidRPr="00406101" w:rsidRDefault="00467667">
      <w:pPr>
        <w:pStyle w:val="Heading3"/>
        <w:rPr>
          <w:color w:val="FF0000"/>
        </w:rPr>
      </w:pPr>
      <w:bookmarkStart w:id="64" w:name="_Toc365820469"/>
      <w:r w:rsidRPr="00406101">
        <w:rPr>
          <w:rFonts w:hint="eastAsia"/>
          <w:color w:val="FF0000"/>
        </w:rPr>
        <w:t>BOOL SetBeginValue(float fBeginValue);</w:t>
      </w:r>
      <w:bookmarkEnd w:id="64"/>
    </w:p>
    <w:p w:rsidR="00467667" w:rsidRPr="00406101" w:rsidRDefault="00467667">
      <w:pPr>
        <w:pStyle w:val="Heading3"/>
        <w:rPr>
          <w:color w:val="FF0000"/>
        </w:rPr>
      </w:pPr>
      <w:bookmarkStart w:id="65" w:name="_Toc365820470"/>
      <w:r w:rsidRPr="00406101">
        <w:rPr>
          <w:rFonts w:hint="eastAsia"/>
          <w:color w:val="FF0000"/>
        </w:rPr>
        <w:t>float GetBeginValue();</w:t>
      </w:r>
      <w:bookmarkEnd w:id="65"/>
    </w:p>
    <w:p w:rsidR="00467667" w:rsidRDefault="00467667">
      <w:pPr>
        <w:ind w:firstLine="420"/>
      </w:pPr>
      <w:r>
        <w:rPr>
          <w:rFonts w:hint="eastAsia"/>
        </w:rPr>
        <w:t>设置纵坐标开始值，注意，这个值不是任意值均可，所以本函数返回布尔型代表成功与否，设置这个值，要保证不会让曲线完全移出画布。这里说明一点，本控件中的曲线虽然是可任意移动、缩放的，但有一个前提是，移动缩放后画布上不能完全没有曲线。因为将所有曲线移出画布其实是没有什么实际意义的，都移出画布后，也就成了白板一块。</w:t>
      </w:r>
    </w:p>
    <w:p w:rsidR="00467667" w:rsidRDefault="00467667">
      <w:pPr>
        <w:rPr>
          <w:color w:val="FF0000"/>
        </w:rPr>
      </w:pPr>
    </w:p>
    <w:p w:rsidR="00467667" w:rsidRPr="00406101" w:rsidRDefault="00FF4779">
      <w:pPr>
        <w:pStyle w:val="Heading3"/>
        <w:rPr>
          <w:color w:val="FF0000"/>
        </w:rPr>
      </w:pPr>
      <w:r>
        <w:rPr>
          <w:rFonts w:hint="eastAsia"/>
          <w:color w:val="FF0000"/>
        </w:rPr>
        <w:t xml:space="preserve"> </w:t>
      </w:r>
      <w:bookmarkStart w:id="66" w:name="_Toc365820471"/>
      <w:r w:rsidR="00467667" w:rsidRPr="00406101">
        <w:rPr>
          <w:rFonts w:hint="eastAsia"/>
          <w:color w:val="FF0000"/>
        </w:rPr>
        <w:t>BOOL SetBeginTime(LPCTSTR pBeginTime);</w:t>
      </w:r>
      <w:bookmarkEnd w:id="66"/>
    </w:p>
    <w:p w:rsidR="00467667" w:rsidRPr="00406101" w:rsidRDefault="00FF4779">
      <w:pPr>
        <w:pStyle w:val="Heading3"/>
        <w:rPr>
          <w:color w:val="FF0000"/>
        </w:rPr>
      </w:pPr>
      <w:r>
        <w:rPr>
          <w:rFonts w:hint="eastAsia"/>
          <w:color w:val="FF0000"/>
        </w:rPr>
        <w:t xml:space="preserve"> </w:t>
      </w:r>
      <w:bookmarkStart w:id="67" w:name="_Toc365820472"/>
      <w:r w:rsidR="00467667" w:rsidRPr="00406101">
        <w:rPr>
          <w:rFonts w:hint="eastAsia"/>
          <w:color w:val="FF0000"/>
        </w:rPr>
        <w:t>BOOL SetBeginTime2(DATE fBeginTime);</w:t>
      </w:r>
      <w:bookmarkEnd w:id="67"/>
    </w:p>
    <w:p w:rsidR="00467667" w:rsidRPr="00406101" w:rsidRDefault="00FF4779">
      <w:pPr>
        <w:pStyle w:val="Heading3"/>
        <w:rPr>
          <w:color w:val="FF0000"/>
        </w:rPr>
      </w:pPr>
      <w:r>
        <w:rPr>
          <w:rFonts w:hint="eastAsia"/>
          <w:color w:val="FF0000"/>
        </w:rPr>
        <w:t xml:space="preserve"> </w:t>
      </w:r>
      <w:bookmarkStart w:id="68" w:name="_Toc365820473"/>
      <w:r w:rsidR="00467667" w:rsidRPr="00406101">
        <w:rPr>
          <w:rFonts w:hint="eastAsia"/>
          <w:color w:val="FF0000"/>
        </w:rPr>
        <w:t>CString GetBeginTime();</w:t>
      </w:r>
      <w:bookmarkEnd w:id="68"/>
    </w:p>
    <w:p w:rsidR="00467667" w:rsidRPr="00406101" w:rsidRDefault="00FF4779">
      <w:pPr>
        <w:pStyle w:val="Heading3"/>
        <w:rPr>
          <w:color w:val="FF0000"/>
        </w:rPr>
      </w:pPr>
      <w:r>
        <w:rPr>
          <w:rFonts w:hint="eastAsia"/>
          <w:color w:val="FF0000"/>
        </w:rPr>
        <w:t xml:space="preserve"> </w:t>
      </w:r>
      <w:bookmarkStart w:id="69" w:name="_Toc365820474"/>
      <w:r w:rsidR="00467667" w:rsidRPr="00406101">
        <w:rPr>
          <w:rFonts w:hint="eastAsia"/>
          <w:color w:val="FF0000"/>
        </w:rPr>
        <w:t>DATE GetBeginTime2();</w:t>
      </w:r>
      <w:bookmarkEnd w:id="69"/>
    </w:p>
    <w:p w:rsidR="00467667" w:rsidRDefault="00467667">
      <w:pPr>
        <w:ind w:firstLine="420"/>
      </w:pPr>
      <w:r>
        <w:rPr>
          <w:rFonts w:hint="eastAsia"/>
        </w:rPr>
        <w:t>设置横坐标的开始时间，</w:t>
      </w:r>
      <w:r>
        <w:rPr>
          <w:rFonts w:hint="eastAsia"/>
        </w:rPr>
        <w:t>pBeginTime</w:t>
      </w:r>
      <w:r>
        <w:rPr>
          <w:rFonts w:hint="eastAsia"/>
        </w:rPr>
        <w:t>为用字符串表达的时间，格式为当前操作系统默认的格式，</w:t>
      </w:r>
      <w:r>
        <w:rPr>
          <w:rFonts w:hint="eastAsia"/>
        </w:rPr>
        <w:t>fBeginTime</w:t>
      </w:r>
      <w:r>
        <w:rPr>
          <w:rFonts w:hint="eastAsia"/>
        </w:rPr>
        <w:t>为用浮点数表达的时间。如何用浮点数表达时间请参看</w:t>
      </w:r>
      <w:r>
        <w:rPr>
          <w:rFonts w:hint="eastAsia"/>
        </w:rPr>
        <w:t>MFC</w:t>
      </w:r>
      <w:r>
        <w:rPr>
          <w:rFonts w:hint="eastAsia"/>
        </w:rPr>
        <w:t>的</w:t>
      </w:r>
      <w:r>
        <w:rPr>
          <w:rFonts w:hint="eastAsia"/>
        </w:rPr>
        <w:lastRenderedPageBreak/>
        <w:t>COleDateTime</w:t>
      </w:r>
      <w:r>
        <w:rPr>
          <w:rFonts w:hint="eastAsia"/>
        </w:rPr>
        <w:t>类，以下不再对这个问题做再次说明。其实</w:t>
      </w:r>
      <w:r>
        <w:rPr>
          <w:rFonts w:hint="eastAsia"/>
        </w:rPr>
        <w:t>COleDateTime</w:t>
      </w:r>
      <w:r>
        <w:rPr>
          <w:rFonts w:hint="eastAsia"/>
        </w:rPr>
        <w:t>就是用</w:t>
      </w:r>
      <w:r>
        <w:rPr>
          <w:rFonts w:hint="eastAsia"/>
        </w:rPr>
        <w:t>DATE</w:t>
      </w:r>
      <w:r>
        <w:rPr>
          <w:rFonts w:hint="eastAsia"/>
        </w:rPr>
        <w:t>型数据来保存时间的，它与</w:t>
      </w:r>
      <w:r>
        <w:rPr>
          <w:rFonts w:hint="eastAsia"/>
        </w:rPr>
        <w:t>DATE</w:t>
      </w:r>
      <w:r>
        <w:rPr>
          <w:rFonts w:hint="eastAsia"/>
        </w:rPr>
        <w:t>可隐式转换，比如：</w:t>
      </w:r>
    </w:p>
    <w:p w:rsidR="00467667" w:rsidRDefault="00467667">
      <w:pPr>
        <w:ind w:firstLine="420"/>
      </w:pPr>
      <w:r>
        <w:rPr>
          <w:rFonts w:hint="eastAsia"/>
        </w:rPr>
        <w:t>COleDateTime OldTime = COleDateTime::GetCurrentTime();</w:t>
      </w:r>
    </w:p>
    <w:p w:rsidR="00467667" w:rsidRDefault="00467667">
      <w:pPr>
        <w:ind w:firstLine="420"/>
      </w:pPr>
      <w:r>
        <w:rPr>
          <w:rFonts w:hint="eastAsia"/>
        </w:rPr>
        <w:t>M_Curve.SetBeginTime2(OldTime);</w:t>
      </w:r>
    </w:p>
    <w:p w:rsidR="00467667" w:rsidRDefault="00467667">
      <w:pPr>
        <w:ind w:firstLine="420"/>
      </w:pPr>
      <w:r>
        <w:rPr>
          <w:rFonts w:hint="eastAsia"/>
        </w:rPr>
        <w:t>注意，本控件可以在横坐标上显示值，即和纵坐标显示一样的效果，请参看</w:t>
      </w:r>
      <w:r>
        <w:rPr>
          <w:rFonts w:hint="eastAsia"/>
        </w:rPr>
        <w:t>SetShowMode</w:t>
      </w:r>
      <w:r>
        <w:rPr>
          <w:rFonts w:hint="eastAsia"/>
        </w:rPr>
        <w:t>函数，当横坐标显示为值的时候，</w:t>
      </w:r>
      <w:r>
        <w:rPr>
          <w:rFonts w:hint="eastAsia"/>
        </w:rPr>
        <w:t>pBeginTime</w:t>
      </w:r>
      <w:r>
        <w:rPr>
          <w:rFonts w:hint="eastAsia"/>
        </w:rPr>
        <w:t>会转换为</w:t>
      </w:r>
      <w:r>
        <w:rPr>
          <w:rFonts w:hint="eastAsia"/>
        </w:rPr>
        <w:t>COleDateTime</w:t>
      </w:r>
      <w:r>
        <w:rPr>
          <w:rFonts w:hint="eastAsia"/>
        </w:rPr>
        <w:t>，再转换为</w:t>
      </w:r>
      <w:r>
        <w:rPr>
          <w:rFonts w:hint="eastAsia"/>
        </w:rPr>
        <w:t>DATE</w:t>
      </w:r>
      <w:r>
        <w:rPr>
          <w:rFonts w:hint="eastAsia"/>
        </w:rPr>
        <w:t>，最后直接显示</w:t>
      </w:r>
      <w:r>
        <w:rPr>
          <w:rFonts w:hint="eastAsia"/>
        </w:rPr>
        <w:t>DATE</w:t>
      </w:r>
      <w:r>
        <w:rPr>
          <w:rFonts w:hint="eastAsia"/>
        </w:rPr>
        <w:t>型数据。</w:t>
      </w:r>
    </w:p>
    <w:p w:rsidR="00467667" w:rsidRDefault="00467667">
      <w:pPr>
        <w:ind w:firstLine="420"/>
      </w:pPr>
    </w:p>
    <w:p w:rsidR="00467667" w:rsidRPr="00200E80" w:rsidRDefault="00FF4779">
      <w:pPr>
        <w:pStyle w:val="Heading3"/>
        <w:rPr>
          <w:color w:val="FF0000"/>
        </w:rPr>
      </w:pPr>
      <w:r>
        <w:rPr>
          <w:rFonts w:hint="eastAsia"/>
          <w:color w:val="FF0000"/>
        </w:rPr>
        <w:t xml:space="preserve"> </w:t>
      </w:r>
      <w:bookmarkStart w:id="70" w:name="_Toc365820475"/>
      <w:r w:rsidR="00467667" w:rsidRPr="00200E80">
        <w:rPr>
          <w:rFonts w:hint="eastAsia"/>
          <w:color w:val="FF0000"/>
        </w:rPr>
        <w:t>BOOL SetTimeSpan(double TimeStep);</w:t>
      </w:r>
      <w:bookmarkEnd w:id="70"/>
    </w:p>
    <w:p w:rsidR="00467667" w:rsidRPr="00200E80" w:rsidRDefault="00FF4779">
      <w:pPr>
        <w:pStyle w:val="Heading3"/>
        <w:rPr>
          <w:color w:val="FF0000"/>
        </w:rPr>
      </w:pPr>
      <w:r>
        <w:rPr>
          <w:rFonts w:hint="eastAsia"/>
          <w:color w:val="FF0000"/>
        </w:rPr>
        <w:t xml:space="preserve"> </w:t>
      </w:r>
      <w:bookmarkStart w:id="71" w:name="_Toc365820476"/>
      <w:r w:rsidR="00467667" w:rsidRPr="00200E80">
        <w:rPr>
          <w:rFonts w:hint="eastAsia"/>
          <w:color w:val="FF0000"/>
        </w:rPr>
        <w:t>double GetTimeSpan();</w:t>
      </w:r>
      <w:bookmarkEnd w:id="71"/>
    </w:p>
    <w:p w:rsidR="00467667" w:rsidRDefault="00467667">
      <w:pPr>
        <w:ind w:firstLine="420"/>
      </w:pPr>
      <w:r>
        <w:rPr>
          <w:rFonts w:hint="eastAsia"/>
        </w:rPr>
        <w:t>设置横坐标刻度的步长，</w:t>
      </w:r>
      <w:r>
        <w:t>不能小于</w:t>
      </w:r>
      <w:r>
        <w:t>0.1</w:t>
      </w:r>
      <w:r>
        <w:t>秒</w:t>
      </w:r>
      <w:r>
        <w:rPr>
          <w:rFonts w:hint="eastAsia"/>
        </w:rPr>
        <w:t>，</w:t>
      </w:r>
      <w:r>
        <w:t>不能大于</w:t>
      </w:r>
      <w:r>
        <w:t>198</w:t>
      </w:r>
      <w:r>
        <w:t>年（大约</w:t>
      </w:r>
      <w:r>
        <w:t>198</w:t>
      </w:r>
      <w:r>
        <w:t>年）</w:t>
      </w:r>
      <w:r>
        <w:rPr>
          <w:rFonts w:hint="eastAsia"/>
        </w:rPr>
        <w:t>。</w:t>
      </w:r>
    </w:p>
    <w:p w:rsidR="00467667" w:rsidRDefault="00467667">
      <w:pPr>
        <w:ind w:firstLine="420"/>
      </w:pPr>
      <w:r>
        <w:rPr>
          <w:rFonts w:hint="eastAsia"/>
        </w:rPr>
        <w:t>如何用浮点数表达时间间隔请参看</w:t>
      </w:r>
      <w:r>
        <w:rPr>
          <w:rFonts w:hint="eastAsia"/>
        </w:rPr>
        <w:t>MFC</w:t>
      </w:r>
      <w:r>
        <w:rPr>
          <w:rFonts w:hint="eastAsia"/>
        </w:rPr>
        <w:t>的</w:t>
      </w:r>
      <w:r>
        <w:rPr>
          <w:rFonts w:hint="eastAsia"/>
        </w:rPr>
        <w:t>COleDateTimeSpan</w:t>
      </w:r>
      <w:r>
        <w:rPr>
          <w:rFonts w:hint="eastAsia"/>
        </w:rPr>
        <w:t>类，以下不再对这个问题做再次说明。其实</w:t>
      </w:r>
      <w:r>
        <w:rPr>
          <w:rFonts w:hint="eastAsia"/>
        </w:rPr>
        <w:t>COleDateTimeSpan</w:t>
      </w:r>
      <w:r>
        <w:rPr>
          <w:rFonts w:hint="eastAsia"/>
        </w:rPr>
        <w:t>就是用</w:t>
      </w:r>
      <w:r>
        <w:rPr>
          <w:rFonts w:hint="eastAsia"/>
        </w:rPr>
        <w:t>double</w:t>
      </w:r>
      <w:r>
        <w:rPr>
          <w:rFonts w:hint="eastAsia"/>
        </w:rPr>
        <w:t>型数据来保存时间的，它与</w:t>
      </w:r>
      <w:r>
        <w:rPr>
          <w:rFonts w:hint="eastAsia"/>
        </w:rPr>
        <w:t>double</w:t>
      </w:r>
      <w:r>
        <w:rPr>
          <w:rFonts w:hint="eastAsia"/>
        </w:rPr>
        <w:t>可隐式转换，比如：</w:t>
      </w:r>
    </w:p>
    <w:p w:rsidR="00467667" w:rsidRDefault="00467667">
      <w:pPr>
        <w:ind w:firstLine="420"/>
      </w:pPr>
      <w:r>
        <w:rPr>
          <w:rFonts w:hint="eastAsia"/>
        </w:rPr>
        <w:t>COleDateTimeSpan TimeSpan;</w:t>
      </w:r>
    </w:p>
    <w:p w:rsidR="00467667" w:rsidRDefault="00467667">
      <w:pPr>
        <w:ind w:firstLine="420"/>
      </w:pPr>
      <w:r>
        <w:rPr>
          <w:rFonts w:hint="eastAsia"/>
        </w:rPr>
        <w:t>TimeSpan.SetDateTimeSpan(0, 0, 30, 0); //</w:t>
      </w:r>
      <w:r>
        <w:rPr>
          <w:rFonts w:hint="eastAsia"/>
        </w:rPr>
        <w:t>半小时</w:t>
      </w:r>
    </w:p>
    <w:p w:rsidR="00467667" w:rsidRDefault="00467667">
      <w:pPr>
        <w:ind w:firstLine="420"/>
      </w:pPr>
      <w:r>
        <w:rPr>
          <w:rFonts w:hint="eastAsia"/>
        </w:rPr>
        <w:t>//SetDateTimeSpan</w:t>
      </w:r>
      <w:r>
        <w:rPr>
          <w:rFonts w:hint="eastAsia"/>
        </w:rPr>
        <w:t>最小只能设置为</w:t>
      </w:r>
      <w:r>
        <w:rPr>
          <w:rFonts w:hint="eastAsia"/>
        </w:rPr>
        <w:t>1</w:t>
      </w:r>
      <w:r>
        <w:rPr>
          <w:rFonts w:hint="eastAsia"/>
        </w:rPr>
        <w:t>秒，如果要指定小于</w:t>
      </w:r>
      <w:r>
        <w:rPr>
          <w:rFonts w:hint="eastAsia"/>
        </w:rPr>
        <w:t>1</w:t>
      </w:r>
      <w:r>
        <w:rPr>
          <w:rFonts w:hint="eastAsia"/>
        </w:rPr>
        <w:t>秒呢？答案是直接赋浮</w:t>
      </w:r>
      <w:r>
        <w:rPr>
          <w:rFonts w:hint="eastAsia"/>
        </w:rPr>
        <w:tab/>
        <w:t>//</w:t>
      </w:r>
      <w:r>
        <w:rPr>
          <w:rFonts w:hint="eastAsia"/>
        </w:rPr>
        <w:t>点数，</w:t>
      </w:r>
      <w:r>
        <w:rPr>
          <w:rFonts w:hint="eastAsia"/>
        </w:rPr>
        <w:t>1.0</w:t>
      </w:r>
      <w:r>
        <w:rPr>
          <w:rFonts w:hint="eastAsia"/>
        </w:rPr>
        <w:t>为一天，由此算出，给</w:t>
      </w:r>
      <w:r>
        <w:rPr>
          <w:rFonts w:hint="eastAsia"/>
        </w:rPr>
        <w:t>COleDateTimeSpan</w:t>
      </w:r>
      <w:r>
        <w:rPr>
          <w:rFonts w:hint="eastAsia"/>
        </w:rPr>
        <w:t>赋</w:t>
      </w:r>
      <w:r>
        <w:rPr>
          <w:rFonts w:hint="eastAsia"/>
        </w:rPr>
        <w:t>0.1</w:t>
      </w:r>
      <w:r>
        <w:rPr>
          <w:rFonts w:hint="eastAsia"/>
        </w:rPr>
        <w:t>秒的代码为：</w:t>
      </w:r>
    </w:p>
    <w:p w:rsidR="00467667" w:rsidRDefault="00467667">
      <w:pPr>
        <w:ind w:firstLine="420"/>
      </w:pPr>
      <w:r>
        <w:rPr>
          <w:rFonts w:hint="eastAsia"/>
        </w:rPr>
        <w:t>//COleDateTimeSpan TimeSpan = 1.0 / 24 / 60 / 60 / 10;</w:t>
      </w:r>
    </w:p>
    <w:p w:rsidR="00467667" w:rsidRDefault="00467667">
      <w:pPr>
        <w:ind w:firstLine="420"/>
      </w:pPr>
      <w:r>
        <w:rPr>
          <w:rFonts w:hint="eastAsia"/>
        </w:rPr>
        <w:t>//</w:t>
      </w:r>
      <w:r>
        <w:rPr>
          <w:rFonts w:hint="eastAsia"/>
        </w:rPr>
        <w:t>我都是使用这种方法，不管是否大于</w:t>
      </w:r>
      <w:r>
        <w:rPr>
          <w:rFonts w:hint="eastAsia"/>
        </w:rPr>
        <w:t>1</w:t>
      </w:r>
      <w:r>
        <w:rPr>
          <w:rFonts w:hint="eastAsia"/>
        </w:rPr>
        <w:t>秒，这样方便。</w:t>
      </w:r>
    </w:p>
    <w:p w:rsidR="00467667" w:rsidRDefault="00467667">
      <w:pPr>
        <w:ind w:firstLine="420"/>
      </w:pPr>
      <w:r>
        <w:rPr>
          <w:rFonts w:hint="eastAsia"/>
        </w:rPr>
        <w:t>M_Curve.SetTimeSpan(TimeSpan);</w:t>
      </w:r>
    </w:p>
    <w:p w:rsidR="00467667" w:rsidRDefault="00467667">
      <w:pPr>
        <w:ind w:firstLine="420"/>
      </w:pPr>
      <w:r>
        <w:rPr>
          <w:rFonts w:hint="eastAsia"/>
        </w:rPr>
        <w:t>注意，如果横坐标显示为值，则把</w:t>
      </w:r>
      <w:r>
        <w:rPr>
          <w:rFonts w:hint="eastAsia"/>
        </w:rPr>
        <w:t>TimeSpan</w:t>
      </w:r>
      <w:r>
        <w:rPr>
          <w:rFonts w:hint="eastAsia"/>
        </w:rPr>
        <w:t>当成单纯的</w:t>
      </w:r>
      <w:r>
        <w:rPr>
          <w:rFonts w:hint="eastAsia"/>
        </w:rPr>
        <w:t>double</w:t>
      </w:r>
      <w:r>
        <w:rPr>
          <w:rFonts w:hint="eastAsia"/>
        </w:rPr>
        <w:t>型来看待。</w:t>
      </w:r>
    </w:p>
    <w:p w:rsidR="00467667" w:rsidRDefault="00467667">
      <w:pPr>
        <w:rPr>
          <w:color w:val="FF0000"/>
        </w:rPr>
      </w:pPr>
    </w:p>
    <w:p w:rsidR="00467667" w:rsidRPr="00765363" w:rsidRDefault="00765363">
      <w:pPr>
        <w:pStyle w:val="Heading3"/>
        <w:rPr>
          <w:color w:val="FF0000"/>
        </w:rPr>
      </w:pPr>
      <w:r>
        <w:rPr>
          <w:rFonts w:hint="eastAsia"/>
          <w:color w:val="FF0000"/>
        </w:rPr>
        <w:t xml:space="preserve"> </w:t>
      </w:r>
      <w:bookmarkStart w:id="72" w:name="_Toc365820477"/>
      <w:r w:rsidR="00467667" w:rsidRPr="00765363">
        <w:rPr>
          <w:rFonts w:hint="eastAsia"/>
          <w:color w:val="FF0000"/>
        </w:rPr>
        <w:t>BOOL SetValueStep(float ValueStep);</w:t>
      </w:r>
      <w:bookmarkEnd w:id="72"/>
    </w:p>
    <w:p w:rsidR="00467667" w:rsidRPr="00765363" w:rsidRDefault="00765363">
      <w:pPr>
        <w:pStyle w:val="Heading3"/>
        <w:rPr>
          <w:color w:val="FF0000"/>
        </w:rPr>
      </w:pPr>
      <w:r>
        <w:rPr>
          <w:rFonts w:hint="eastAsia"/>
          <w:color w:val="FF0000"/>
        </w:rPr>
        <w:t xml:space="preserve"> </w:t>
      </w:r>
      <w:bookmarkStart w:id="73" w:name="_Toc365820478"/>
      <w:r w:rsidR="00467667" w:rsidRPr="00765363">
        <w:rPr>
          <w:rFonts w:hint="eastAsia"/>
          <w:color w:val="FF0000"/>
        </w:rPr>
        <w:t>float GetValueStep();</w:t>
      </w:r>
      <w:bookmarkEnd w:id="73"/>
    </w:p>
    <w:p w:rsidR="00467667" w:rsidRDefault="00467667">
      <w:pPr>
        <w:ind w:firstLine="420"/>
      </w:pPr>
      <w:r>
        <w:rPr>
          <w:rFonts w:hint="eastAsia"/>
        </w:rPr>
        <w:t>设置纵坐标刻度步长，不能小于</w:t>
      </w:r>
      <w:r>
        <w:t>.000001f</w:t>
      </w:r>
      <w:r>
        <w:rPr>
          <w:rFonts w:hint="eastAsia"/>
        </w:rPr>
        <w:t>，不能大于</w:t>
      </w:r>
      <w:r>
        <w:t>1.0e30f</w:t>
      </w:r>
      <w:r>
        <w:rPr>
          <w:rFonts w:hint="eastAsia"/>
        </w:rPr>
        <w:t>。</w:t>
      </w:r>
    </w:p>
    <w:p w:rsidR="00467667" w:rsidRDefault="00467667">
      <w:pPr>
        <w:ind w:firstLine="420"/>
      </w:pPr>
    </w:p>
    <w:p w:rsidR="00467667" w:rsidRPr="00765363" w:rsidRDefault="00765363">
      <w:pPr>
        <w:pStyle w:val="Heading3"/>
        <w:rPr>
          <w:color w:val="FF0000"/>
        </w:rPr>
      </w:pPr>
      <w:r>
        <w:rPr>
          <w:rFonts w:hint="eastAsia"/>
          <w:color w:val="FF0000"/>
        </w:rPr>
        <w:t xml:space="preserve"> </w:t>
      </w:r>
      <w:bookmarkStart w:id="74" w:name="_Toc365820479"/>
      <w:r w:rsidR="00467667" w:rsidRPr="00765363">
        <w:rPr>
          <w:rFonts w:hint="eastAsia"/>
          <w:color w:val="FF0000"/>
        </w:rPr>
        <w:t>BOOL SetVPrecision(short Precision);</w:t>
      </w:r>
      <w:bookmarkEnd w:id="74"/>
    </w:p>
    <w:p w:rsidR="00467667" w:rsidRPr="00765363" w:rsidRDefault="00765363">
      <w:pPr>
        <w:pStyle w:val="Heading3"/>
        <w:rPr>
          <w:color w:val="FF0000"/>
        </w:rPr>
      </w:pPr>
      <w:r>
        <w:rPr>
          <w:rFonts w:hint="eastAsia"/>
          <w:color w:val="FF0000"/>
        </w:rPr>
        <w:t xml:space="preserve"> </w:t>
      </w:r>
      <w:bookmarkStart w:id="75" w:name="_Toc365820480"/>
      <w:r w:rsidR="00467667" w:rsidRPr="00765363">
        <w:rPr>
          <w:rFonts w:hint="eastAsia"/>
          <w:color w:val="FF0000"/>
        </w:rPr>
        <w:t>short GetVPrecision();</w:t>
      </w:r>
      <w:bookmarkEnd w:id="75"/>
    </w:p>
    <w:p w:rsidR="00467667" w:rsidRDefault="00467667">
      <w:pPr>
        <w:ind w:firstLine="420"/>
      </w:pPr>
      <w:r>
        <w:rPr>
          <w:rFonts w:hint="eastAsia"/>
        </w:rPr>
        <w:t>设置纵坐标显示精度，非负，精度指的是小数点后面的位数，需要小于等于</w:t>
      </w:r>
      <w:r>
        <w:rPr>
          <w:rFonts w:hint="eastAsia"/>
        </w:rPr>
        <w:t>6</w:t>
      </w:r>
      <w:r>
        <w:rPr>
          <w:rFonts w:hint="eastAsia"/>
        </w:rPr>
        <w:t>。</w:t>
      </w:r>
    </w:p>
    <w:p w:rsidR="00467667" w:rsidRDefault="00467667">
      <w:pPr>
        <w:ind w:firstLine="420"/>
      </w:pPr>
    </w:p>
    <w:p w:rsidR="00467667" w:rsidRPr="003E5EFA" w:rsidRDefault="003E5EFA">
      <w:pPr>
        <w:pStyle w:val="Heading3"/>
        <w:rPr>
          <w:color w:val="FF0000"/>
        </w:rPr>
      </w:pPr>
      <w:r>
        <w:rPr>
          <w:rFonts w:hint="eastAsia"/>
          <w:color w:val="FF0000"/>
        </w:rPr>
        <w:t xml:space="preserve"> </w:t>
      </w:r>
      <w:bookmarkStart w:id="76" w:name="_Toc365820481"/>
      <w:r w:rsidR="00467667" w:rsidRPr="003E5EFA">
        <w:rPr>
          <w:rFonts w:hint="eastAsia"/>
          <w:color w:val="FF0000"/>
        </w:rPr>
        <w:t>BOOL SetUnit(LPCTSTR pUnit);</w:t>
      </w:r>
      <w:bookmarkEnd w:id="76"/>
    </w:p>
    <w:p w:rsidR="00467667" w:rsidRPr="003E5EFA" w:rsidRDefault="003E5EFA">
      <w:pPr>
        <w:pStyle w:val="Heading3"/>
        <w:rPr>
          <w:color w:val="FF0000"/>
        </w:rPr>
      </w:pPr>
      <w:r>
        <w:rPr>
          <w:rFonts w:hint="eastAsia"/>
          <w:color w:val="FF0000"/>
        </w:rPr>
        <w:t xml:space="preserve"> </w:t>
      </w:r>
      <w:bookmarkStart w:id="77" w:name="_Toc365820482"/>
      <w:r w:rsidR="00467667" w:rsidRPr="003E5EFA">
        <w:rPr>
          <w:rFonts w:hint="eastAsia"/>
          <w:color w:val="FF0000"/>
        </w:rPr>
        <w:t>CString GetUnit();</w:t>
      </w:r>
      <w:bookmarkEnd w:id="77"/>
    </w:p>
    <w:p w:rsidR="00467667" w:rsidRDefault="00467667">
      <w:pPr>
        <w:ind w:firstLine="420"/>
      </w:pPr>
      <w:r>
        <w:rPr>
          <w:rFonts w:hint="eastAsia"/>
        </w:rPr>
        <w:t>设纵坐标单位，成功返回真，否则返回假，不能超过</w:t>
      </w:r>
      <w:r>
        <w:rPr>
          <w:rFonts w:hint="eastAsia"/>
        </w:rPr>
        <w:t>16</w:t>
      </w:r>
      <w:r>
        <w:rPr>
          <w:rFonts w:hint="eastAsia"/>
        </w:rPr>
        <w:t>个字符。</w:t>
      </w:r>
    </w:p>
    <w:p w:rsidR="00467667" w:rsidRDefault="00467667">
      <w:pPr>
        <w:ind w:firstLine="420"/>
      </w:pPr>
    </w:p>
    <w:p w:rsidR="00467667" w:rsidRPr="003E5EFA" w:rsidRDefault="003E5EFA">
      <w:pPr>
        <w:pStyle w:val="Heading3"/>
        <w:rPr>
          <w:color w:val="FF0000"/>
        </w:rPr>
      </w:pPr>
      <w:r>
        <w:rPr>
          <w:rFonts w:hint="eastAsia"/>
          <w:color w:val="FF0000"/>
        </w:rPr>
        <w:t xml:space="preserve"> </w:t>
      </w:r>
      <w:bookmarkStart w:id="78" w:name="_Toc365820483"/>
      <w:r w:rsidR="00467667" w:rsidRPr="003E5EFA">
        <w:rPr>
          <w:rFonts w:hint="eastAsia"/>
          <w:color w:val="FF0000"/>
        </w:rPr>
        <w:t>BOOL SetHUnit(LPCTSTR pHUnit);</w:t>
      </w:r>
      <w:bookmarkEnd w:id="78"/>
    </w:p>
    <w:p w:rsidR="00467667" w:rsidRPr="003E5EFA" w:rsidRDefault="003E5EFA">
      <w:pPr>
        <w:pStyle w:val="Heading3"/>
        <w:rPr>
          <w:color w:val="FF0000"/>
        </w:rPr>
      </w:pPr>
      <w:r>
        <w:rPr>
          <w:rFonts w:hint="eastAsia"/>
          <w:color w:val="FF0000"/>
        </w:rPr>
        <w:t xml:space="preserve"> </w:t>
      </w:r>
      <w:bookmarkStart w:id="79" w:name="_Toc365820484"/>
      <w:r w:rsidR="00467667" w:rsidRPr="003E5EFA">
        <w:rPr>
          <w:rFonts w:hint="eastAsia"/>
          <w:color w:val="FF0000"/>
        </w:rPr>
        <w:t>CString GetHUnit();</w:t>
      </w:r>
      <w:bookmarkEnd w:id="79"/>
    </w:p>
    <w:p w:rsidR="00467667" w:rsidRDefault="00467667">
      <w:pPr>
        <w:ind w:firstLine="420"/>
      </w:pPr>
      <w:r>
        <w:rPr>
          <w:rFonts w:hint="eastAsia"/>
        </w:rPr>
        <w:t>设置横坐标单位（或者描述），当横坐标显示为值的时候有用，如果显示为时间，则该值无效，恒显示为“时间”。</w:t>
      </w:r>
    </w:p>
    <w:p w:rsidR="00467667" w:rsidRDefault="00467667">
      <w:pPr>
        <w:rPr>
          <w:color w:val="FF0000"/>
        </w:rPr>
      </w:pPr>
    </w:p>
    <w:p w:rsidR="00C05F0C" w:rsidRDefault="00C93213" w:rsidP="00C93213">
      <w:pPr>
        <w:pStyle w:val="Heading3"/>
        <w:rPr>
          <w:color w:val="FF0000"/>
        </w:rPr>
      </w:pPr>
      <w:r>
        <w:rPr>
          <w:rFonts w:hint="eastAsia"/>
          <w:color w:val="FF0000"/>
        </w:rPr>
        <w:lastRenderedPageBreak/>
        <w:t xml:space="preserve"> </w:t>
      </w:r>
      <w:bookmarkStart w:id="80" w:name="_Toc365820485"/>
      <w:r w:rsidR="00467667" w:rsidRPr="00C93213">
        <w:rPr>
          <w:rFonts w:hint="eastAsia"/>
          <w:color w:val="FF0000"/>
        </w:rPr>
        <w:t>short AddLegend(long Id, LPCTSTR pSign, OLE_COLOR PenColor, short PenStyle,short LineWidth, OLE_COLOR BrushColor,</w:t>
      </w:r>
      <w:bookmarkEnd w:id="80"/>
      <w:r w:rsidR="00467667" w:rsidRPr="00C93213">
        <w:rPr>
          <w:rFonts w:hint="eastAsia"/>
          <w:color w:val="FF0000"/>
        </w:rPr>
        <w:t xml:space="preserve"> </w:t>
      </w:r>
    </w:p>
    <w:p w:rsidR="00C05F0C" w:rsidRDefault="00467667" w:rsidP="00C05F0C">
      <w:pPr>
        <w:pStyle w:val="Heading3"/>
        <w:numPr>
          <w:ilvl w:val="0"/>
          <w:numId w:val="0"/>
        </w:numPr>
        <w:tabs>
          <w:tab w:val="left" w:pos="425"/>
        </w:tabs>
        <w:ind w:left="1418"/>
        <w:rPr>
          <w:color w:val="FF0000"/>
        </w:rPr>
      </w:pPr>
      <w:bookmarkStart w:id="81" w:name="_Toc365820486"/>
      <w:r w:rsidRPr="00C93213">
        <w:rPr>
          <w:rFonts w:hint="eastAsia"/>
          <w:color w:val="FF0000"/>
        </w:rPr>
        <w:t>short BrushStyle,</w:t>
      </w:r>
      <w:r w:rsidR="00C93213">
        <w:rPr>
          <w:rFonts w:hint="eastAsia"/>
          <w:color w:val="FF0000"/>
        </w:rPr>
        <w:t xml:space="preserve"> </w:t>
      </w:r>
      <w:r w:rsidRPr="00C93213">
        <w:rPr>
          <w:rFonts w:hint="eastAsia"/>
          <w:color w:val="FF0000"/>
        </w:rPr>
        <w:t>short CurveMo</w:t>
      </w:r>
      <w:r w:rsidR="00C05F0C">
        <w:rPr>
          <w:rFonts w:hint="eastAsia"/>
          <w:color w:val="FF0000"/>
        </w:rPr>
        <w:t>de, short NodeMode, short Mask,</w:t>
      </w:r>
      <w:bookmarkEnd w:id="81"/>
    </w:p>
    <w:p w:rsidR="00467667" w:rsidRPr="00C93213" w:rsidRDefault="00467667" w:rsidP="00C05F0C">
      <w:pPr>
        <w:pStyle w:val="Heading3"/>
        <w:numPr>
          <w:ilvl w:val="0"/>
          <w:numId w:val="0"/>
        </w:numPr>
        <w:tabs>
          <w:tab w:val="left" w:pos="425"/>
        </w:tabs>
        <w:ind w:left="1418"/>
        <w:rPr>
          <w:color w:val="FF0000"/>
        </w:rPr>
      </w:pPr>
      <w:bookmarkStart w:id="82" w:name="_Toc365820487"/>
      <w:r w:rsidRPr="00C93213">
        <w:rPr>
          <w:rFonts w:hint="eastAsia"/>
          <w:color w:val="FF0000"/>
        </w:rPr>
        <w:t>BOOL bUpdate);</w:t>
      </w:r>
      <w:bookmarkEnd w:id="82"/>
    </w:p>
    <w:p w:rsidR="00467667" w:rsidRDefault="00467667">
      <w:pPr>
        <w:ind w:firstLine="420"/>
      </w:pPr>
      <w:r>
        <w:rPr>
          <w:rFonts w:hint="eastAsia"/>
        </w:rPr>
        <w:t>添加图例，如果</w:t>
      </w:r>
      <w:r>
        <w:rPr>
          <w:rFonts w:hint="eastAsia"/>
        </w:rPr>
        <w:t>bUpdate</w:t>
      </w:r>
      <w:r>
        <w:rPr>
          <w:rFonts w:hint="eastAsia"/>
        </w:rPr>
        <w:t>为真，则马上刷新让操作生效，以后类似的参数不再作说明。但有一点需要说明，有些时候，就算</w:t>
      </w:r>
      <w:r>
        <w:rPr>
          <w:rFonts w:hint="eastAsia"/>
        </w:rPr>
        <w:t>bUpdate</w:t>
      </w:r>
      <w:r>
        <w:rPr>
          <w:rFonts w:hint="eastAsia"/>
        </w:rPr>
        <w:t>为假，也可能出现刷新的情况，因为本控件遵循一个原则：要么没有曲线可显示，要么画布中总要绘制一点点曲线，换句话说，无法将曲线全部移出画布。至于为什么要这样，因为曲线完全移动画布后，使用者可能再也不能将曲线移动回来了（因为他不知道往哪个方向移动才能将曲线移动到画布上，如果方向移动反了，反而会越走越远，当然，本控件提供了</w:t>
      </w:r>
      <w:r>
        <w:rPr>
          <w:rFonts w:hint="eastAsia"/>
        </w:rPr>
        <w:t>F5</w:t>
      </w:r>
      <w:r>
        <w:rPr>
          <w:rFonts w:hint="eastAsia"/>
        </w:rPr>
        <w:t>来让画线回到画布上，可是不是所有用户都能记得住的）。现在回到刚才的问题，为什么</w:t>
      </w:r>
      <w:r>
        <w:rPr>
          <w:rFonts w:hint="eastAsia"/>
        </w:rPr>
        <w:t>bUpdate</w:t>
      </w:r>
      <w:r>
        <w:rPr>
          <w:rFonts w:hint="eastAsia"/>
        </w:rPr>
        <w:t>为假时也有可能刷新曲线呢，考虑按时间截除曲线某些点，如果截除后，所有曲线落在了画布的外面，那么本控件将尝试自动移动曲线到画布，这个操作可能会调用到某一函数（比如</w:t>
      </w:r>
      <w:r>
        <w:rPr>
          <w:rFonts w:hint="eastAsia"/>
        </w:rPr>
        <w:t>SetBeginTime</w:t>
      </w:r>
      <w:r>
        <w:rPr>
          <w:rFonts w:hint="eastAsia"/>
        </w:rPr>
        <w:t>），而这个函数没有</w:t>
      </w:r>
      <w:r>
        <w:rPr>
          <w:rFonts w:hint="eastAsia"/>
        </w:rPr>
        <w:t>bUpdate</w:t>
      </w:r>
      <w:r>
        <w:rPr>
          <w:rFonts w:hint="eastAsia"/>
        </w:rPr>
        <w:t>参数（由于历史原因吧，因为对接口的更改对</w:t>
      </w:r>
      <w:r>
        <w:rPr>
          <w:rFonts w:hint="eastAsia"/>
        </w:rPr>
        <w:t>COM</w:t>
      </w:r>
      <w:r>
        <w:rPr>
          <w:rFonts w:hint="eastAsia"/>
        </w:rPr>
        <w:t>来说是致命的，为了保持接口不变，这个历史问题就遗留了下来），那么就只能马上刷新曲线了，这个问题我之所有没有想办法去解决，是因为这种情况不多见，而且，对曲线做了修改，迟早都是要刷新的，在这种情况下，仅仅是多刷新了一次而已。下面回到正题：</w:t>
      </w:r>
    </w:p>
    <w:p w:rsidR="00467667" w:rsidRDefault="00467667">
      <w:pPr>
        <w:autoSpaceDE w:val="0"/>
        <w:autoSpaceDN w:val="0"/>
        <w:ind w:firstLine="420"/>
      </w:pPr>
      <w:r>
        <w:t>Mask</w:t>
      </w:r>
      <w:r>
        <w:t>代表</w:t>
      </w:r>
      <w:r>
        <w:rPr>
          <w:rFonts w:hint="eastAsia"/>
        </w:rPr>
        <w:t>Id</w:t>
      </w:r>
      <w:r>
        <w:rPr>
          <w:rFonts w:hint="eastAsia"/>
        </w:rPr>
        <w:t>、</w:t>
      </w:r>
      <w:r>
        <w:t>PenColor</w:t>
      </w:r>
      <w:r>
        <w:rPr>
          <w:rFonts w:hint="eastAsia"/>
        </w:rPr>
        <w:t>、</w:t>
      </w:r>
      <w:r>
        <w:t>PenStyle</w:t>
      </w:r>
      <w:r>
        <w:rPr>
          <w:rFonts w:hint="eastAsia"/>
        </w:rPr>
        <w:t>、</w:t>
      </w:r>
      <w:r>
        <w:t>LineWidth</w:t>
      </w:r>
      <w:r>
        <w:rPr>
          <w:rFonts w:hint="eastAsia"/>
        </w:rPr>
        <w:t>、</w:t>
      </w:r>
      <w:r>
        <w:t>BrushColor</w:t>
      </w:r>
      <w:r>
        <w:rPr>
          <w:rFonts w:hint="eastAsia"/>
        </w:rPr>
        <w:t>、</w:t>
      </w:r>
      <w:r>
        <w:t>BrushStyle</w:t>
      </w:r>
      <w:r>
        <w:rPr>
          <w:rFonts w:hint="eastAsia"/>
        </w:rPr>
        <w:t>、</w:t>
      </w:r>
    </w:p>
    <w:p w:rsidR="00467667" w:rsidRDefault="00467667">
      <w:pPr>
        <w:autoSpaceDE w:val="0"/>
        <w:autoSpaceDN w:val="0"/>
      </w:pPr>
      <w:r>
        <w:rPr>
          <w:rFonts w:hint="eastAsia"/>
        </w:rPr>
        <w:t>CurveMode</w:t>
      </w:r>
      <w:r>
        <w:rPr>
          <w:rFonts w:hint="eastAsia"/>
        </w:rPr>
        <w:t>和</w:t>
      </w:r>
      <w:r>
        <w:t>NodeMode</w:t>
      </w:r>
      <w:r>
        <w:t>的有效性，按位算，按前面罗列的顺序</w:t>
      </w:r>
      <w:r>
        <w:rPr>
          <w:rFonts w:hint="eastAsia"/>
        </w:rPr>
        <w:t>。</w:t>
      </w:r>
    </w:p>
    <w:p w:rsidR="00467667" w:rsidRDefault="00467667">
      <w:pPr>
        <w:autoSpaceDE w:val="0"/>
        <w:autoSpaceDN w:val="0"/>
      </w:pPr>
      <w:r>
        <w:rPr>
          <w:rFonts w:hint="eastAsia"/>
        </w:rPr>
        <w:tab/>
      </w:r>
      <w:r>
        <w:t>当要添加的图例（</w:t>
      </w:r>
      <w:r>
        <w:t>pSign</w:t>
      </w:r>
      <w:r>
        <w:t>）已存在时：</w:t>
      </w:r>
    </w:p>
    <w:p w:rsidR="00467667" w:rsidRDefault="00467667">
      <w:pPr>
        <w:autoSpaceDE w:val="0"/>
        <w:autoSpaceDN w:val="0"/>
      </w:pPr>
      <w:r>
        <w:rPr>
          <w:rFonts w:hint="eastAsia"/>
        </w:rPr>
        <w:tab/>
      </w:r>
      <w:r>
        <w:t>根据</w:t>
      </w:r>
      <w:r>
        <w:t>Mask</w:t>
      </w:r>
      <w:r>
        <w:t>来决定哪些值用来更新图例</w:t>
      </w:r>
      <w:r>
        <w:rPr>
          <w:rFonts w:hint="eastAsia"/>
        </w:rPr>
        <w:t>（</w:t>
      </w:r>
      <w:r>
        <w:rPr>
          <w:rFonts w:hint="eastAsia"/>
        </w:rPr>
        <w:t>Id</w:t>
      </w:r>
      <w:r>
        <w:rPr>
          <w:rFonts w:hint="eastAsia"/>
        </w:rPr>
        <w:t>比较特殊，它是添加，而不是更新）；如果</w:t>
      </w:r>
      <w:r>
        <w:rPr>
          <w:rFonts w:hint="eastAsia"/>
        </w:rPr>
        <w:t>Id</w:t>
      </w:r>
      <w:r>
        <w:rPr>
          <w:rFonts w:hint="eastAsia"/>
        </w:rPr>
        <w:t>有效，并且已经处于其它图例，则先从相应的图例中删除再添加到本图例（当然，在添加到本图例时，会有重复性判断的）。</w:t>
      </w:r>
    </w:p>
    <w:p w:rsidR="00467667" w:rsidRDefault="00467667">
      <w:pPr>
        <w:autoSpaceDE w:val="0"/>
        <w:autoSpaceDN w:val="0"/>
        <w:ind w:firstLine="420"/>
      </w:pPr>
      <w:r>
        <w:t>当要添加的图例（</w:t>
      </w:r>
      <w:r>
        <w:t>pSign</w:t>
      </w:r>
      <w:r>
        <w:t>）不存在时：</w:t>
      </w:r>
    </w:p>
    <w:p w:rsidR="00467667" w:rsidRDefault="00467667">
      <w:pPr>
        <w:autoSpaceDE w:val="0"/>
        <w:autoSpaceDN w:val="0"/>
        <w:rPr>
          <w:color w:val="008000"/>
          <w:sz w:val="18"/>
        </w:rPr>
      </w:pPr>
      <w:r>
        <w:rPr>
          <w:rFonts w:hint="eastAsia"/>
        </w:rPr>
        <w:tab/>
      </w:r>
      <w:r>
        <w:t>以</w:t>
      </w:r>
      <w:r>
        <w:t>pSign</w:t>
      </w:r>
      <w:r>
        <w:t>为图例</w:t>
      </w:r>
      <w:r>
        <w:rPr>
          <w:rFonts w:hint="eastAsia"/>
        </w:rPr>
        <w:t>名称</w:t>
      </w:r>
      <w:r>
        <w:t>新建</w:t>
      </w:r>
      <w:r>
        <w:rPr>
          <w:rFonts w:hint="eastAsia"/>
        </w:rPr>
        <w:t>图例</w:t>
      </w:r>
      <w:r>
        <w:t>，并将</w:t>
      </w:r>
      <w:r>
        <w:rPr>
          <w:rFonts w:hint="eastAsia"/>
        </w:rPr>
        <w:t>Id</w:t>
      </w:r>
      <w:r>
        <w:t>添加到其中，此时所有参数都必须有效</w:t>
      </w:r>
      <w:r>
        <w:rPr>
          <w:rFonts w:hint="eastAsia"/>
        </w:rPr>
        <w:t>，</w:t>
      </w:r>
      <w:r>
        <w:t>也就是说，</w:t>
      </w:r>
      <w:r>
        <w:t>Mask</w:t>
      </w:r>
      <w:r>
        <w:t>必须等于</w:t>
      </w:r>
      <w:r>
        <w:t>0x</w:t>
      </w:r>
      <w:r>
        <w:rPr>
          <w:rFonts w:hint="eastAsia"/>
        </w:rPr>
        <w:t>F</w:t>
      </w:r>
      <w:r>
        <w:t>F</w:t>
      </w:r>
      <w:r>
        <w:rPr>
          <w:rFonts w:hint="eastAsia"/>
        </w:rPr>
        <w:t>。如果</w:t>
      </w:r>
      <w:r>
        <w:rPr>
          <w:rFonts w:hint="eastAsia"/>
        </w:rPr>
        <w:t>Id</w:t>
      </w:r>
      <w:r>
        <w:rPr>
          <w:rFonts w:hint="eastAsia"/>
        </w:rPr>
        <w:t>已经存在于其它图例，则处理方式同上。</w:t>
      </w:r>
    </w:p>
    <w:p w:rsidR="00467667" w:rsidRDefault="00467667"/>
    <w:p w:rsidR="00467667" w:rsidRDefault="00467667">
      <w:pPr>
        <w:ind w:firstLine="420"/>
      </w:pPr>
      <w:r>
        <w:rPr>
          <w:rFonts w:hint="eastAsia"/>
        </w:rPr>
        <w:t>PenStyle</w:t>
      </w:r>
      <w:r>
        <w:rPr>
          <w:rFonts w:hint="eastAsia"/>
        </w:rPr>
        <w:t>为画笔类型，参考</w:t>
      </w:r>
      <w:r>
        <w:rPr>
          <w:rFonts w:hint="eastAsia"/>
        </w:rPr>
        <w:t>CreatePen</w:t>
      </w:r>
      <w:r>
        <w:rPr>
          <w:rFonts w:hint="eastAsia"/>
        </w:rPr>
        <w:t>函数（取值</w:t>
      </w:r>
      <w:r>
        <w:rPr>
          <w:rFonts w:hint="eastAsia"/>
        </w:rPr>
        <w:t>0</w:t>
      </w:r>
      <w:r>
        <w:rPr>
          <w:rFonts w:hint="eastAsia"/>
        </w:rPr>
        <w:t>到</w:t>
      </w:r>
      <w:r>
        <w:rPr>
          <w:rFonts w:hint="eastAsia"/>
        </w:rPr>
        <w:t>255</w:t>
      </w:r>
      <w:r>
        <w:rPr>
          <w:rFonts w:hint="eastAsia"/>
        </w:rPr>
        <w:t>，其实没有这么多的样式，留着以后扩展，所以控件没有判断参数的值是否在</w:t>
      </w:r>
      <w:r>
        <w:rPr>
          <w:rFonts w:hint="eastAsia"/>
        </w:rPr>
        <w:t>CreatePen</w:t>
      </w:r>
      <w:r>
        <w:rPr>
          <w:rFonts w:hint="eastAsia"/>
        </w:rPr>
        <w:t>函数可识别的范围之内，不在范围之内是不会出错的）。</w:t>
      </w:r>
    </w:p>
    <w:p w:rsidR="00467667" w:rsidRDefault="00467667">
      <w:pPr>
        <w:ind w:firstLine="420"/>
      </w:pPr>
      <w:r>
        <w:rPr>
          <w:rFonts w:hint="eastAsia"/>
        </w:rPr>
        <w:t>LineWidth</w:t>
      </w:r>
      <w:r>
        <w:rPr>
          <w:rFonts w:hint="eastAsia"/>
        </w:rPr>
        <w:t>为画笔宽度，从</w:t>
      </w:r>
      <w:r>
        <w:rPr>
          <w:rFonts w:hint="eastAsia"/>
        </w:rPr>
        <w:t>0</w:t>
      </w:r>
      <w:r>
        <w:rPr>
          <w:rFonts w:hint="eastAsia"/>
        </w:rPr>
        <w:t>到</w:t>
      </w:r>
      <w:r>
        <w:rPr>
          <w:rFonts w:hint="eastAsia"/>
        </w:rPr>
        <w:t>255</w:t>
      </w:r>
      <w:r>
        <w:rPr>
          <w:rFonts w:hint="eastAsia"/>
        </w:rPr>
        <w:t>，可以等于</w:t>
      </w:r>
      <w:r>
        <w:rPr>
          <w:rFonts w:hint="eastAsia"/>
        </w:rPr>
        <w:t>0</w:t>
      </w:r>
      <w:r>
        <w:rPr>
          <w:rFonts w:hint="eastAsia"/>
        </w:rPr>
        <w:t>，具体参看</w:t>
      </w:r>
      <w:r>
        <w:rPr>
          <w:rFonts w:hint="eastAsia"/>
        </w:rPr>
        <w:t>CreatePen</w:t>
      </w:r>
      <w:r>
        <w:rPr>
          <w:rFonts w:hint="eastAsia"/>
        </w:rPr>
        <w:t>函数。如果画笔的宽度大于</w:t>
      </w:r>
      <w:r>
        <w:rPr>
          <w:rFonts w:hint="eastAsia"/>
        </w:rPr>
        <w:t>1</w:t>
      </w:r>
      <w:r>
        <w:rPr>
          <w:rFonts w:hint="eastAsia"/>
        </w:rPr>
        <w:t>，则画笔类型只能是</w:t>
      </w:r>
      <w:r>
        <w:rPr>
          <w:rFonts w:hint="eastAsia"/>
        </w:rPr>
        <w:t>PS_SOLID</w:t>
      </w:r>
      <w:r>
        <w:rPr>
          <w:rFonts w:hint="eastAsia"/>
        </w:rPr>
        <w:t>，设置其它类型将不起作用，</w:t>
      </w:r>
      <w:r>
        <w:rPr>
          <w:rFonts w:hint="eastAsia"/>
        </w:rPr>
        <w:t>GDI</w:t>
      </w:r>
      <w:r>
        <w:rPr>
          <w:rFonts w:hint="eastAsia"/>
        </w:rPr>
        <w:t>就是这样的。</w:t>
      </w:r>
    </w:p>
    <w:p w:rsidR="00467667" w:rsidRDefault="00467667">
      <w:pPr>
        <w:ind w:firstLine="420"/>
      </w:pPr>
    </w:p>
    <w:p w:rsidR="00467667" w:rsidRDefault="00467667">
      <w:pPr>
        <w:ind w:firstLine="420"/>
      </w:pPr>
      <w:r>
        <w:rPr>
          <w:rFonts w:hint="eastAsia"/>
        </w:rPr>
        <w:t>BrushColor</w:t>
      </w:r>
      <w:r>
        <w:rPr>
          <w:rFonts w:hint="eastAsia"/>
        </w:rPr>
        <w:t>填充曲线的画刷颜色，有点像柱状图。</w:t>
      </w:r>
    </w:p>
    <w:p w:rsidR="00467667" w:rsidRDefault="00467667">
      <w:pPr>
        <w:ind w:firstLine="420"/>
      </w:pPr>
      <w:r>
        <w:rPr>
          <w:rFonts w:hint="eastAsia"/>
        </w:rPr>
        <w:t>BrushStyle</w:t>
      </w:r>
      <w:r>
        <w:rPr>
          <w:rFonts w:hint="eastAsia"/>
        </w:rPr>
        <w:t>取值如下，只取低字节：</w:t>
      </w:r>
    </w:p>
    <w:p w:rsidR="00467667" w:rsidRDefault="00467667">
      <w:pPr>
        <w:ind w:firstLine="420"/>
      </w:pPr>
      <w:r>
        <w:rPr>
          <w:rFonts w:hint="eastAsia"/>
        </w:rPr>
        <w:t>255</w:t>
      </w:r>
      <w:r>
        <w:rPr>
          <w:rFonts w:hint="eastAsia"/>
        </w:rPr>
        <w:t>－不填充；</w:t>
      </w:r>
    </w:p>
    <w:p w:rsidR="00467667" w:rsidRDefault="00467667">
      <w:pPr>
        <w:ind w:firstLine="420"/>
      </w:pPr>
      <w:r>
        <w:rPr>
          <w:rFonts w:hint="eastAsia"/>
        </w:rPr>
        <w:t>127</w:t>
      </w:r>
      <w:r>
        <w:rPr>
          <w:rFonts w:hint="eastAsia"/>
        </w:rPr>
        <w:t>－</w:t>
      </w:r>
      <w:r>
        <w:rPr>
          <w:rFonts w:hint="eastAsia"/>
        </w:rPr>
        <w:t>solid brush</w:t>
      </w:r>
      <w:r>
        <w:rPr>
          <w:rFonts w:hint="eastAsia"/>
        </w:rPr>
        <w:t>样式，参看</w:t>
      </w:r>
      <w:bookmarkStart w:id="83" w:name="OLE_LINK9"/>
      <w:bookmarkStart w:id="84" w:name="OLE_LINK10"/>
      <w:r>
        <w:rPr>
          <w:rFonts w:hint="eastAsia"/>
        </w:rPr>
        <w:t>CreateSolidBrush</w:t>
      </w:r>
      <w:bookmarkEnd w:id="83"/>
      <w:bookmarkEnd w:id="84"/>
      <w:r>
        <w:rPr>
          <w:rFonts w:hint="eastAsia"/>
        </w:rPr>
        <w:t>（</w:t>
      </w:r>
      <w:r>
        <w:rPr>
          <w:rFonts w:hint="eastAsia"/>
        </w:rPr>
        <w:t>win API</w:t>
      </w:r>
      <w:r>
        <w:rPr>
          <w:rFonts w:hint="eastAsia"/>
        </w:rPr>
        <w:t>），颜色为</w:t>
      </w:r>
      <w:r>
        <w:rPr>
          <w:rFonts w:hint="eastAsia"/>
        </w:rPr>
        <w:t>BrushColor</w:t>
      </w:r>
      <w:r>
        <w:rPr>
          <w:rFonts w:hint="eastAsia"/>
        </w:rPr>
        <w:t>；</w:t>
      </w:r>
    </w:p>
    <w:p w:rsidR="00467667" w:rsidRDefault="00467667">
      <w:pPr>
        <w:ind w:firstLine="420"/>
      </w:pPr>
      <w:r>
        <w:rPr>
          <w:rFonts w:hint="eastAsia"/>
        </w:rPr>
        <w:t>0-126</w:t>
      </w:r>
      <w:r>
        <w:rPr>
          <w:rFonts w:hint="eastAsia"/>
        </w:rPr>
        <w:t>－</w:t>
      </w:r>
      <w:r>
        <w:rPr>
          <w:rFonts w:hint="eastAsia"/>
        </w:rPr>
        <w:t>hatch brush</w:t>
      </w:r>
      <w:r>
        <w:rPr>
          <w:rFonts w:hint="eastAsia"/>
        </w:rPr>
        <w:t>样式（没有这么多的样式，留着以后扩展，所以控件没有判断参数的值是否在</w:t>
      </w:r>
      <w:r>
        <w:rPr>
          <w:rFonts w:hint="eastAsia"/>
        </w:rPr>
        <w:t>CreateHatchBrush</w:t>
      </w:r>
      <w:r>
        <w:rPr>
          <w:rFonts w:hint="eastAsia"/>
        </w:rPr>
        <w:t>函数可识别的范围之内，不在范围之内不会出错，只是无效果），具体支持的样式请参看</w:t>
      </w:r>
      <w:bookmarkStart w:id="85" w:name="OLE_LINK11"/>
      <w:bookmarkStart w:id="86" w:name="OLE_LINK12"/>
      <w:r>
        <w:rPr>
          <w:rFonts w:hint="eastAsia"/>
        </w:rPr>
        <w:t>CreateHatchBrush</w:t>
      </w:r>
      <w:bookmarkEnd w:id="85"/>
      <w:bookmarkEnd w:id="86"/>
      <w:r>
        <w:rPr>
          <w:rFonts w:hint="eastAsia"/>
        </w:rPr>
        <w:t>（</w:t>
      </w:r>
      <w:r>
        <w:rPr>
          <w:rFonts w:hint="eastAsia"/>
        </w:rPr>
        <w:t>win API</w:t>
      </w:r>
      <w:r>
        <w:rPr>
          <w:rFonts w:hint="eastAsia"/>
        </w:rPr>
        <w:t>），颜色为</w:t>
      </w:r>
      <w:r>
        <w:rPr>
          <w:rFonts w:hint="eastAsia"/>
        </w:rPr>
        <w:t>BrushColor</w:t>
      </w:r>
      <w:r>
        <w:rPr>
          <w:rFonts w:hint="eastAsia"/>
        </w:rPr>
        <w:t>；</w:t>
      </w:r>
    </w:p>
    <w:p w:rsidR="00467667" w:rsidRDefault="00467667">
      <w:pPr>
        <w:ind w:firstLine="420"/>
      </w:pPr>
      <w:r>
        <w:rPr>
          <w:rFonts w:hint="eastAsia"/>
        </w:rPr>
        <w:t>128-254</w:t>
      </w:r>
      <w:r>
        <w:rPr>
          <w:rFonts w:hint="eastAsia"/>
        </w:rPr>
        <w:t>－</w:t>
      </w:r>
      <w:r>
        <w:rPr>
          <w:rFonts w:hint="eastAsia"/>
        </w:rPr>
        <w:t>pattern brush</w:t>
      </w:r>
      <w:r>
        <w:rPr>
          <w:rFonts w:hint="eastAsia"/>
        </w:rPr>
        <w:t>样式，参看</w:t>
      </w:r>
      <w:r>
        <w:rPr>
          <w:rFonts w:hint="eastAsia"/>
        </w:rPr>
        <w:t>CreatePatternBrush</w:t>
      </w:r>
      <w:r>
        <w:rPr>
          <w:rFonts w:hint="eastAsia"/>
        </w:rPr>
        <w:t>（</w:t>
      </w:r>
      <w:r>
        <w:rPr>
          <w:rFonts w:hint="eastAsia"/>
        </w:rPr>
        <w:t>win API</w:t>
      </w:r>
      <w:r>
        <w:rPr>
          <w:rFonts w:hint="eastAsia"/>
        </w:rPr>
        <w:t>），</w:t>
      </w:r>
      <w:r>
        <w:rPr>
          <w:rFonts w:hint="eastAsia"/>
        </w:rPr>
        <w:t>(BrushStyle - 128)</w:t>
      </w:r>
      <w:r>
        <w:rPr>
          <w:rFonts w:hint="eastAsia"/>
        </w:rPr>
        <w:t>即为创建刷子需要的位图的序号（位图由</w:t>
      </w:r>
      <w:r>
        <w:t>AddBitmap</w:t>
      </w:r>
      <w:r>
        <w:rPr>
          <w:rFonts w:hint="eastAsia"/>
        </w:rPr>
        <w:t>等函数添加，具体看相关文档）。</w:t>
      </w:r>
    </w:p>
    <w:p w:rsidR="00467667" w:rsidRDefault="00467667">
      <w:pPr>
        <w:ind w:firstLine="420"/>
        <w:rPr>
          <w:rFonts w:hint="eastAsia"/>
        </w:rPr>
      </w:pPr>
    </w:p>
    <w:p w:rsidR="000D71E2" w:rsidRDefault="000D71E2">
      <w:pPr>
        <w:ind w:firstLine="420"/>
      </w:pPr>
    </w:p>
    <w:p w:rsidR="00467667" w:rsidRDefault="00467667">
      <w:pPr>
        <w:ind w:firstLine="420"/>
      </w:pPr>
      <w:r>
        <w:rPr>
          <w:rFonts w:hint="eastAsia"/>
        </w:rPr>
        <w:lastRenderedPageBreak/>
        <w:t>CurveMode</w:t>
      </w:r>
      <w:r>
        <w:rPr>
          <w:rFonts w:hint="eastAsia"/>
        </w:rPr>
        <w:t>取值如下：</w:t>
      </w:r>
    </w:p>
    <w:p w:rsidR="00467667" w:rsidRDefault="00467667">
      <w:pPr>
        <w:ind w:firstLine="420"/>
      </w:pPr>
      <w:r>
        <w:rPr>
          <w:rFonts w:hint="eastAsia"/>
        </w:rPr>
        <w:t>0</w:t>
      </w:r>
      <w:r>
        <w:rPr>
          <w:rFonts w:hint="eastAsia"/>
        </w:rPr>
        <w:t>－两点之间用直线相连（默认）；</w:t>
      </w:r>
      <w:r>
        <w:rPr>
          <w:rFonts w:hint="eastAsia"/>
        </w:rPr>
        <w:t>1</w:t>
      </w:r>
      <w:r>
        <w:rPr>
          <w:rFonts w:hint="eastAsia"/>
        </w:rPr>
        <w:t>－先垂直后水平的方波；</w:t>
      </w:r>
      <w:r>
        <w:rPr>
          <w:rFonts w:hint="eastAsia"/>
        </w:rPr>
        <w:t>2</w:t>
      </w:r>
      <w:r>
        <w:rPr>
          <w:rFonts w:hint="eastAsia"/>
        </w:rPr>
        <w:t>－先水平后垂直的方波；</w:t>
      </w:r>
      <w:r>
        <w:rPr>
          <w:rFonts w:hint="eastAsia"/>
        </w:rPr>
        <w:t>3</w:t>
      </w:r>
      <w:r>
        <w:rPr>
          <w:rFonts w:hint="eastAsia"/>
        </w:rPr>
        <w:t>－平滑曲线，平滑张力参看</w:t>
      </w:r>
      <w:r>
        <w:rPr>
          <w:rFonts w:hint="eastAsia"/>
        </w:rPr>
        <w:t>S(G)etTension</w:t>
      </w:r>
      <w:r>
        <w:rPr>
          <w:rFonts w:hint="eastAsia"/>
        </w:rPr>
        <w:t>函数。</w:t>
      </w:r>
    </w:p>
    <w:p w:rsidR="00467667" w:rsidRDefault="00467667">
      <w:pPr>
        <w:ind w:firstLine="420"/>
        <w:rPr>
          <w:color w:val="000000"/>
        </w:rPr>
      </w:pPr>
      <w:r>
        <w:rPr>
          <w:rFonts w:hint="eastAsia"/>
        </w:rPr>
        <w:t>注：在绘制平滑曲线时，采用了</w:t>
      </w:r>
      <w:r>
        <w:rPr>
          <w:rFonts w:hint="eastAsia"/>
        </w:rPr>
        <w:t>GDI+</w:t>
      </w:r>
      <w:r>
        <w:rPr>
          <w:rFonts w:hint="eastAsia"/>
        </w:rPr>
        <w:t>，所以</w:t>
      </w:r>
      <w:r>
        <w:rPr>
          <w:rFonts w:hint="eastAsia"/>
        </w:rPr>
        <w:t>hatch brush</w:t>
      </w:r>
      <w:r>
        <w:rPr>
          <w:rFonts w:hint="eastAsia"/>
        </w:rPr>
        <w:t>的种类也支持的更多，可以达到</w:t>
      </w:r>
      <w:r>
        <w:rPr>
          <w:rFonts w:hint="eastAsia"/>
        </w:rPr>
        <w:t>52</w:t>
      </w:r>
      <w:r>
        <w:rPr>
          <w:rFonts w:hint="eastAsia"/>
        </w:rPr>
        <w:t>种（</w:t>
      </w:r>
      <w:r>
        <w:rPr>
          <w:rFonts w:hint="eastAsia"/>
        </w:rPr>
        <w:t>GDI</w:t>
      </w:r>
      <w:r>
        <w:rPr>
          <w:rFonts w:hint="eastAsia"/>
        </w:rPr>
        <w:t>只支持</w:t>
      </w:r>
      <w:r>
        <w:rPr>
          <w:rFonts w:hint="eastAsia"/>
        </w:rPr>
        <w:t>6</w:t>
      </w:r>
      <w:r>
        <w:rPr>
          <w:rFonts w:hint="eastAsia"/>
        </w:rPr>
        <w:t>种），具体参看</w:t>
      </w:r>
      <w:r>
        <w:rPr>
          <w:rFonts w:hint="eastAsia"/>
        </w:rPr>
        <w:t>GdiplusEnums.H</w:t>
      </w:r>
      <w:r>
        <w:rPr>
          <w:rFonts w:hint="eastAsia"/>
        </w:rPr>
        <w:t>里面的</w:t>
      </w:r>
      <w:r>
        <w:rPr>
          <w:color w:val="000000"/>
        </w:rPr>
        <w:t>HatchStyle</w:t>
      </w:r>
      <w:r>
        <w:rPr>
          <w:rFonts w:hint="eastAsia"/>
          <w:color w:val="000000"/>
        </w:rPr>
        <w:t>枚举。</w:t>
      </w:r>
    </w:p>
    <w:p w:rsidR="00467667" w:rsidRDefault="00467667">
      <w:pPr>
        <w:ind w:firstLine="420"/>
        <w:rPr>
          <w:color w:val="000000"/>
        </w:rPr>
      </w:pPr>
      <w:r>
        <w:rPr>
          <w:rFonts w:hint="eastAsia"/>
          <w:color w:val="000000"/>
        </w:rPr>
        <w:t>如果不是平滑曲线，本控件将只使用</w:t>
      </w:r>
      <w:r>
        <w:rPr>
          <w:rFonts w:hint="eastAsia"/>
          <w:color w:val="000000"/>
        </w:rPr>
        <w:t>GDI</w:t>
      </w:r>
      <w:r>
        <w:rPr>
          <w:rFonts w:hint="eastAsia"/>
          <w:color w:val="000000"/>
        </w:rPr>
        <w:t>的刷子样式（为了速度，这样可以避免使用</w:t>
      </w:r>
      <w:r>
        <w:rPr>
          <w:rFonts w:hint="eastAsia"/>
          <w:color w:val="000000"/>
        </w:rPr>
        <w:t>GDI+</w:t>
      </w:r>
      <w:r>
        <w:rPr>
          <w:rFonts w:hint="eastAsia"/>
          <w:color w:val="000000"/>
        </w:rPr>
        <w:t>）。</w:t>
      </w:r>
    </w:p>
    <w:p w:rsidR="00467667" w:rsidRDefault="00467667">
      <w:pPr>
        <w:ind w:firstLine="420"/>
      </w:pPr>
      <w:r>
        <w:rPr>
          <w:rFonts w:hint="eastAsia"/>
          <w:color w:val="000000"/>
        </w:rPr>
        <w:t>另外，</w:t>
      </w:r>
      <w:r>
        <w:rPr>
          <w:rFonts w:hint="eastAsia"/>
          <w:color w:val="000000"/>
        </w:rPr>
        <w:t>GDI+</w:t>
      </w:r>
      <w:r>
        <w:rPr>
          <w:rFonts w:hint="eastAsia"/>
          <w:color w:val="000000"/>
        </w:rPr>
        <w:t>不支持透明的</w:t>
      </w:r>
      <w:r>
        <w:rPr>
          <w:rFonts w:hint="eastAsia"/>
        </w:rPr>
        <w:t>hatch brush</w:t>
      </w:r>
      <w:r>
        <w:rPr>
          <w:rFonts w:hint="eastAsia"/>
        </w:rPr>
        <w:t>，所以，如果为控件添加了背景的话，用</w:t>
      </w:r>
      <w:r>
        <w:rPr>
          <w:rFonts w:hint="eastAsia"/>
        </w:rPr>
        <w:t>GDI+</w:t>
      </w:r>
      <w:r>
        <w:rPr>
          <w:rFonts w:hint="eastAsia"/>
        </w:rPr>
        <w:t>的</w:t>
      </w:r>
      <w:r>
        <w:rPr>
          <w:rFonts w:hint="eastAsia"/>
        </w:rPr>
        <w:t>hatch brush</w:t>
      </w:r>
      <w:r>
        <w:rPr>
          <w:rFonts w:hint="eastAsia"/>
        </w:rPr>
        <w:t>填充，效果不如</w:t>
      </w:r>
      <w:r>
        <w:rPr>
          <w:rFonts w:hint="eastAsia"/>
        </w:rPr>
        <w:t>GDI</w:t>
      </w:r>
      <w:r>
        <w:rPr>
          <w:rFonts w:hint="eastAsia"/>
        </w:rPr>
        <w:t>的</w:t>
      </w:r>
      <w:r>
        <w:rPr>
          <w:rFonts w:hint="eastAsia"/>
        </w:rPr>
        <w:t>hatch brush</w:t>
      </w:r>
      <w:r>
        <w:rPr>
          <w:rFonts w:hint="eastAsia"/>
        </w:rPr>
        <w:t>填充。目前在使用</w:t>
      </w:r>
      <w:r>
        <w:rPr>
          <w:rFonts w:hint="eastAsia"/>
        </w:rPr>
        <w:t>GDI+</w:t>
      </w:r>
      <w:r>
        <w:rPr>
          <w:rFonts w:hint="eastAsia"/>
        </w:rPr>
        <w:t>的</w:t>
      </w:r>
      <w:r>
        <w:rPr>
          <w:rFonts w:hint="eastAsia"/>
        </w:rPr>
        <w:t>hatch brush</w:t>
      </w:r>
      <w:r>
        <w:rPr>
          <w:rFonts w:hint="eastAsia"/>
        </w:rPr>
        <w:t>填充时，背景色是控件的背景色，而在使用背景位图的情况下，背景色是不显示的，所以</w:t>
      </w:r>
      <w:r>
        <w:rPr>
          <w:rFonts w:hint="eastAsia"/>
        </w:rPr>
        <w:t>GDI+</w:t>
      </w:r>
      <w:r>
        <w:rPr>
          <w:rFonts w:hint="eastAsia"/>
        </w:rPr>
        <w:t>的</w:t>
      </w:r>
      <w:r>
        <w:rPr>
          <w:rFonts w:hint="eastAsia"/>
        </w:rPr>
        <w:t>hatch brush</w:t>
      </w:r>
      <w:r>
        <w:rPr>
          <w:rFonts w:hint="eastAsia"/>
        </w:rPr>
        <w:t>将把背景位图抹掉（变成了背景色）！</w:t>
      </w:r>
    </w:p>
    <w:p w:rsidR="00467667" w:rsidRDefault="00467667">
      <w:pPr>
        <w:ind w:firstLine="420"/>
      </w:pPr>
      <w:r>
        <w:rPr>
          <w:rFonts w:hint="eastAsia"/>
        </w:rPr>
        <w:t>GDI+</w:t>
      </w:r>
      <w:r>
        <w:rPr>
          <w:rFonts w:hint="eastAsia"/>
        </w:rPr>
        <w:t>的平滑曲线绘制速度比</w:t>
      </w:r>
      <w:r>
        <w:rPr>
          <w:rFonts w:hint="eastAsia"/>
        </w:rPr>
        <w:t>GDI</w:t>
      </w:r>
      <w:r>
        <w:rPr>
          <w:rFonts w:hint="eastAsia"/>
        </w:rPr>
        <w:t>的折线曲线绘制速度要慢上百倍，不过不要被这个数字吓倒，如果</w:t>
      </w:r>
      <w:r>
        <w:rPr>
          <w:rFonts w:hint="eastAsia"/>
        </w:rPr>
        <w:t>GDI</w:t>
      </w:r>
      <w:r>
        <w:rPr>
          <w:rFonts w:hint="eastAsia"/>
        </w:rPr>
        <w:t>需要的时间为</w:t>
      </w:r>
      <w:r>
        <w:rPr>
          <w:rFonts w:hint="eastAsia"/>
        </w:rPr>
        <w:t>0</w:t>
      </w:r>
      <w:r>
        <w:rPr>
          <w:rFonts w:hint="eastAsia"/>
        </w:rPr>
        <w:t>，那么</w:t>
      </w:r>
      <w:r>
        <w:rPr>
          <w:rFonts w:hint="eastAsia"/>
        </w:rPr>
        <w:t>GDI+</w:t>
      </w:r>
      <w:r>
        <w:rPr>
          <w:rFonts w:hint="eastAsia"/>
        </w:rPr>
        <w:t>就算是</w:t>
      </w:r>
      <w:r>
        <w:rPr>
          <w:rFonts w:hint="eastAsia"/>
        </w:rPr>
        <w:t>100</w:t>
      </w:r>
      <w:r>
        <w:rPr>
          <w:rFonts w:hint="eastAsia"/>
        </w:rPr>
        <w:t>倍，仍然还是</w:t>
      </w:r>
      <w:r>
        <w:rPr>
          <w:rFonts w:hint="eastAsia"/>
        </w:rPr>
        <w:t>0</w:t>
      </w:r>
      <w:r>
        <w:rPr>
          <w:rFonts w:hint="eastAsia"/>
        </w:rPr>
        <w:t>，是不是？开个玩笑！本控件在速度方面的问题大家可以放心！</w:t>
      </w:r>
    </w:p>
    <w:p w:rsidR="00467667" w:rsidRDefault="00467667">
      <w:pPr>
        <w:ind w:firstLine="420"/>
      </w:pPr>
    </w:p>
    <w:p w:rsidR="00467667" w:rsidRDefault="00467667">
      <w:pPr>
        <w:ind w:firstLine="420"/>
      </w:pPr>
      <w:r>
        <w:t>NodeMode</w:t>
      </w:r>
      <w:r>
        <w:rPr>
          <w:rFonts w:hint="eastAsia"/>
        </w:rPr>
        <w:t>取值如下：</w:t>
      </w:r>
    </w:p>
    <w:p w:rsidR="00467667" w:rsidRDefault="00467667">
      <w:pPr>
        <w:ind w:firstLine="420"/>
      </w:pPr>
      <w:r>
        <w:t>0</w:t>
      </w:r>
      <w:r>
        <w:t>：不显示节点；</w:t>
      </w:r>
      <w:r>
        <w:t>1</w:t>
      </w:r>
      <w:r>
        <w:t>按曲线颜色显示节点；</w:t>
      </w:r>
      <w:r>
        <w:t>2</w:t>
      </w:r>
      <w:r>
        <w:t>按曲线颜色的反色显示节点</w:t>
      </w:r>
      <w:r>
        <w:rPr>
          <w:rFonts w:hint="eastAsia"/>
        </w:rPr>
        <w:t>。</w:t>
      </w:r>
    </w:p>
    <w:p w:rsidR="00467667" w:rsidRDefault="00467667">
      <w:pPr>
        <w:ind w:firstLine="420"/>
      </w:pPr>
      <w:r>
        <w:rPr>
          <w:rFonts w:hint="eastAsia"/>
        </w:rPr>
        <w:t>注：当节点处于显示状态时，将比曲线要粗一点，以便观看。如果画笔为空，则本参数将无意义，节点都不会显示。</w:t>
      </w:r>
    </w:p>
    <w:p w:rsidR="00467667" w:rsidRDefault="00467667">
      <w:pPr>
        <w:ind w:firstLine="420"/>
      </w:pPr>
      <w:r>
        <w:rPr>
          <w:rFonts w:hint="eastAsia"/>
        </w:rPr>
        <w:t>返回值也是一个</w:t>
      </w:r>
      <w:r>
        <w:rPr>
          <w:rFonts w:hint="eastAsia"/>
        </w:rPr>
        <w:t>Mask</w:t>
      </w:r>
      <w:r>
        <w:rPr>
          <w:rFonts w:hint="eastAsia"/>
        </w:rPr>
        <w:t>，里面哪个位置上为</w:t>
      </w:r>
      <w:r>
        <w:rPr>
          <w:rFonts w:hint="eastAsia"/>
        </w:rPr>
        <w:t>1</w:t>
      </w:r>
      <w:r>
        <w:rPr>
          <w:rFonts w:hint="eastAsia"/>
        </w:rPr>
        <w:t>，则说明相应位置上的属性设置失败。</w:t>
      </w:r>
    </w:p>
    <w:p w:rsidR="00467667" w:rsidRDefault="00467667">
      <w:pPr>
        <w:ind w:firstLine="420"/>
      </w:pPr>
    </w:p>
    <w:p w:rsidR="00467667" w:rsidRPr="00D5453E" w:rsidRDefault="00D5453E">
      <w:pPr>
        <w:pStyle w:val="Heading3"/>
        <w:rPr>
          <w:color w:val="FF0000"/>
        </w:rPr>
      </w:pPr>
      <w:r>
        <w:rPr>
          <w:rFonts w:hint="eastAsia"/>
          <w:color w:val="FF0000"/>
        </w:rPr>
        <w:t xml:space="preserve"> </w:t>
      </w:r>
      <w:bookmarkStart w:id="87" w:name="_Toc365820488"/>
      <w:r w:rsidR="00467667" w:rsidRPr="00D5453E">
        <w:rPr>
          <w:color w:val="FF0000"/>
        </w:rPr>
        <w:t xml:space="preserve">short AddLegendHelper(long </w:t>
      </w:r>
      <w:r w:rsidR="00467667" w:rsidRPr="00D5453E">
        <w:rPr>
          <w:rFonts w:hint="eastAsia"/>
          <w:color w:val="FF0000"/>
        </w:rPr>
        <w:t>Id</w:t>
      </w:r>
      <w:r w:rsidR="00467667" w:rsidRPr="00D5453E">
        <w:rPr>
          <w:color w:val="FF0000"/>
        </w:rPr>
        <w:t xml:space="preserve">, </w:t>
      </w:r>
      <w:r w:rsidR="00467667" w:rsidRPr="00D5453E">
        <w:rPr>
          <w:rFonts w:hint="eastAsia"/>
          <w:color w:val="FF0000"/>
        </w:rPr>
        <w:t xml:space="preserve">LPCTSTR </w:t>
      </w:r>
      <w:r w:rsidR="00467667" w:rsidRPr="00D5453E">
        <w:rPr>
          <w:color w:val="FF0000"/>
        </w:rPr>
        <w:t>pSign,OLE_COLOR PenColor, short PenStyle, short LineWidth, boolean bUpdate);</w:t>
      </w:r>
      <w:bookmarkEnd w:id="87"/>
    </w:p>
    <w:p w:rsidR="00467667" w:rsidRDefault="00467667">
      <w:pPr>
        <w:ind w:firstLine="420"/>
      </w:pPr>
      <w:r>
        <w:rPr>
          <w:rFonts w:hint="eastAsia"/>
        </w:rPr>
        <w:t>添加图例辅助函数，大家一定为</w:t>
      </w:r>
      <w:r>
        <w:rPr>
          <w:rFonts w:hint="eastAsia"/>
        </w:rPr>
        <w:t>AddLegend</w:t>
      </w:r>
      <w:r>
        <w:rPr>
          <w:rFonts w:hint="eastAsia"/>
        </w:rPr>
        <w:t>函数众多的参数而头痛，大多数时候，并不需要填充曲线（除非画柱状图），却非要传</w:t>
      </w:r>
      <w:r>
        <w:t>BrushColor</w:t>
      </w:r>
      <w:r>
        <w:rPr>
          <w:rFonts w:hint="eastAsia"/>
        </w:rPr>
        <w:t>和</w:t>
      </w:r>
      <w:r>
        <w:t>BrushStyle</w:t>
      </w:r>
      <w:r>
        <w:rPr>
          <w:rFonts w:hint="eastAsia"/>
        </w:rPr>
        <w:t>等参数，而在</w:t>
      </w:r>
      <w:r>
        <w:rPr>
          <w:rFonts w:hint="eastAsia"/>
        </w:rPr>
        <w:t>Mask</w:t>
      </w:r>
      <w:r>
        <w:rPr>
          <w:rFonts w:hint="eastAsia"/>
        </w:rPr>
        <w:t>里面还要标识为无效，的确非常的麻烦，我作为作者，自己使用起来也很麻烦，于是我添加了这个辅助函数，主要用于减少参数的个数（默认一些参数）。当调用这个函数的时候：</w:t>
      </w:r>
    </w:p>
    <w:p w:rsidR="00467667" w:rsidRDefault="00467667">
      <w:pPr>
        <w:ind w:firstLine="420"/>
      </w:pPr>
      <w:r>
        <w:rPr>
          <w:rFonts w:hint="eastAsia"/>
        </w:rPr>
        <w:t>如果图例不存在，则按</w:t>
      </w:r>
      <w:r>
        <w:t>BrushColor</w:t>
      </w:r>
      <w:r>
        <w:rPr>
          <w:rFonts w:hint="eastAsia"/>
        </w:rPr>
        <w:t>等于</w:t>
      </w:r>
      <w:r>
        <w:rPr>
          <w:rFonts w:hint="eastAsia"/>
        </w:rPr>
        <w:t>0</w:t>
      </w:r>
      <w:r>
        <w:rPr>
          <w:rFonts w:hint="eastAsia"/>
        </w:rPr>
        <w:t>（等于多少并不重要，因为后面</w:t>
      </w:r>
      <w:r>
        <w:rPr>
          <w:rFonts w:hint="eastAsia"/>
        </w:rPr>
        <w:t>BrushStyle</w:t>
      </w:r>
      <w:r>
        <w:rPr>
          <w:rFonts w:hint="eastAsia"/>
        </w:rPr>
        <w:t>等于</w:t>
      </w:r>
      <w:r>
        <w:rPr>
          <w:rFonts w:hint="eastAsia"/>
        </w:rPr>
        <w:t>255</w:t>
      </w:r>
      <w:r>
        <w:rPr>
          <w:rFonts w:hint="eastAsia"/>
        </w:rPr>
        <w:t>，代表不填充）、</w:t>
      </w:r>
      <w:r>
        <w:t>BrushStyle</w:t>
      </w:r>
      <w:r>
        <w:rPr>
          <w:rFonts w:hint="eastAsia"/>
        </w:rPr>
        <w:t>等于</w:t>
      </w:r>
      <w:r>
        <w:rPr>
          <w:rFonts w:hint="eastAsia"/>
        </w:rPr>
        <w:t>255</w:t>
      </w:r>
      <w:r>
        <w:rPr>
          <w:rFonts w:hint="eastAsia"/>
        </w:rPr>
        <w:t>、</w:t>
      </w:r>
      <w:r>
        <w:t xml:space="preserve"> </w:t>
      </w:r>
      <w:r>
        <w:rPr>
          <w:rFonts w:hint="eastAsia"/>
        </w:rPr>
        <w:t>CurveMode</w:t>
      </w:r>
      <w:r>
        <w:rPr>
          <w:rFonts w:hint="eastAsia"/>
        </w:rPr>
        <w:t>等于</w:t>
      </w:r>
      <w:r>
        <w:rPr>
          <w:rFonts w:hint="eastAsia"/>
        </w:rPr>
        <w:t>0</w:t>
      </w:r>
      <w:r>
        <w:rPr>
          <w:rFonts w:hint="eastAsia"/>
        </w:rPr>
        <w:t>、</w:t>
      </w:r>
      <w:r>
        <w:t>NodeMode</w:t>
      </w:r>
      <w:r>
        <w:rPr>
          <w:rFonts w:hint="eastAsia"/>
        </w:rPr>
        <w:t>等于</w:t>
      </w:r>
      <w:r>
        <w:rPr>
          <w:rFonts w:hint="eastAsia"/>
        </w:rPr>
        <w:t>1</w:t>
      </w:r>
      <w:r>
        <w:rPr>
          <w:rFonts w:hint="eastAsia"/>
        </w:rPr>
        <w:t>去调用</w:t>
      </w:r>
      <w:r>
        <w:rPr>
          <w:rFonts w:hint="eastAsia"/>
        </w:rPr>
        <w:t>AddLegend</w:t>
      </w:r>
      <w:r>
        <w:rPr>
          <w:rFonts w:hint="eastAsia"/>
        </w:rPr>
        <w:t>函数，当然</w:t>
      </w:r>
      <w:r>
        <w:rPr>
          <w:rFonts w:hint="eastAsia"/>
        </w:rPr>
        <w:t>Mask</w:t>
      </w:r>
      <w:r>
        <w:rPr>
          <w:rFonts w:hint="eastAsia"/>
        </w:rPr>
        <w:t>等于</w:t>
      </w:r>
      <w:r>
        <w:rPr>
          <w:rFonts w:hint="eastAsia"/>
        </w:rPr>
        <w:t>0xFF</w:t>
      </w:r>
      <w:r>
        <w:rPr>
          <w:rFonts w:hint="eastAsia"/>
        </w:rPr>
        <w:t>，因为图例不存在，是第一次添加。</w:t>
      </w:r>
    </w:p>
    <w:p w:rsidR="00467667" w:rsidRDefault="00467667">
      <w:pPr>
        <w:autoSpaceDE w:val="0"/>
        <w:autoSpaceDN w:val="0"/>
        <w:ind w:firstLine="420"/>
        <w:rPr>
          <w:color w:val="FF0000"/>
        </w:rPr>
      </w:pPr>
      <w:r>
        <w:rPr>
          <w:rFonts w:hint="eastAsia"/>
        </w:rPr>
        <w:t>如果图例已经存在，则按</w:t>
      </w:r>
      <w:r>
        <w:rPr>
          <w:rFonts w:hint="eastAsia"/>
        </w:rPr>
        <w:t>Mask</w:t>
      </w:r>
      <w:r>
        <w:rPr>
          <w:rFonts w:hint="eastAsia"/>
        </w:rPr>
        <w:t>等于</w:t>
      </w:r>
      <w:r>
        <w:rPr>
          <w:rFonts w:hint="eastAsia"/>
        </w:rPr>
        <w:t>0xF</w:t>
      </w:r>
      <w:r>
        <w:rPr>
          <w:rFonts w:hint="eastAsia"/>
        </w:rPr>
        <w:t>去调用</w:t>
      </w:r>
      <w:r>
        <w:rPr>
          <w:rFonts w:hint="eastAsia"/>
        </w:rPr>
        <w:t>AddLegend</w:t>
      </w:r>
      <w:r>
        <w:rPr>
          <w:rFonts w:hint="eastAsia"/>
        </w:rPr>
        <w:t>函数，也就是说，把</w:t>
      </w:r>
      <w:r>
        <w:rPr>
          <w:rFonts w:hint="eastAsia"/>
        </w:rPr>
        <w:t>Id</w:t>
      </w:r>
      <w:r>
        <w:rPr>
          <w:rFonts w:hint="eastAsia"/>
        </w:rPr>
        <w:t>、</w:t>
      </w:r>
      <w:r>
        <w:rPr>
          <w:rFonts w:hint="eastAsia"/>
        </w:rPr>
        <w:t>PenColor</w:t>
      </w:r>
      <w:r>
        <w:rPr>
          <w:rFonts w:hint="eastAsia"/>
        </w:rPr>
        <w:t>、</w:t>
      </w:r>
      <w:r>
        <w:rPr>
          <w:rFonts w:hint="eastAsia"/>
        </w:rPr>
        <w:t>PenStyle</w:t>
      </w:r>
      <w:r>
        <w:rPr>
          <w:rFonts w:hint="eastAsia"/>
        </w:rPr>
        <w:t>和</w:t>
      </w:r>
      <w:r>
        <w:rPr>
          <w:rFonts w:hint="eastAsia"/>
        </w:rPr>
        <w:t>LineWidth</w:t>
      </w:r>
      <w:r>
        <w:rPr>
          <w:rFonts w:hint="eastAsia"/>
        </w:rPr>
        <w:t>当成有效，把</w:t>
      </w:r>
      <w:r>
        <w:t>BrushColor</w:t>
      </w:r>
      <w:r>
        <w:rPr>
          <w:rFonts w:hint="eastAsia"/>
        </w:rPr>
        <w:t>、</w:t>
      </w:r>
      <w:r>
        <w:t>BrushStyle</w:t>
      </w:r>
      <w:r>
        <w:rPr>
          <w:rFonts w:hint="eastAsia"/>
        </w:rPr>
        <w:t>、</w:t>
      </w:r>
      <w:r>
        <w:rPr>
          <w:rFonts w:hint="eastAsia"/>
        </w:rPr>
        <w:t>CurveMode</w:t>
      </w:r>
      <w:r>
        <w:rPr>
          <w:rFonts w:hint="eastAsia"/>
        </w:rPr>
        <w:t>和</w:t>
      </w:r>
      <w:r>
        <w:t>NodeMode</w:t>
      </w:r>
      <w:r>
        <w:rPr>
          <w:rFonts w:hint="eastAsia"/>
        </w:rPr>
        <w:t>当成无效去调用</w:t>
      </w:r>
      <w:r>
        <w:rPr>
          <w:rFonts w:hint="eastAsia"/>
        </w:rPr>
        <w:t>AddLegend</w:t>
      </w:r>
      <w:r>
        <w:rPr>
          <w:rFonts w:hint="eastAsia"/>
        </w:rPr>
        <w:t>函数，换句话说，</w:t>
      </w:r>
      <w:r>
        <w:rPr>
          <w:rFonts w:hint="eastAsia"/>
        </w:rPr>
        <w:t>AddLegendHelper</w:t>
      </w:r>
      <w:r>
        <w:rPr>
          <w:rFonts w:hint="eastAsia"/>
        </w:rPr>
        <w:t>既无法添加也无法更改</w:t>
      </w:r>
      <w:r>
        <w:t>BrushColor</w:t>
      </w:r>
      <w:r>
        <w:rPr>
          <w:rFonts w:hint="eastAsia"/>
        </w:rPr>
        <w:t>、</w:t>
      </w:r>
      <w:r>
        <w:t>BrushStyle</w:t>
      </w:r>
      <w:r>
        <w:rPr>
          <w:rFonts w:hint="eastAsia"/>
        </w:rPr>
        <w:t>、</w:t>
      </w:r>
      <w:r>
        <w:rPr>
          <w:rFonts w:hint="eastAsia"/>
        </w:rPr>
        <w:t>CurveMode</w:t>
      </w:r>
      <w:r>
        <w:rPr>
          <w:rFonts w:hint="eastAsia"/>
        </w:rPr>
        <w:t>和</w:t>
      </w:r>
      <w:r>
        <w:t>NodeMode</w:t>
      </w:r>
      <w:r>
        <w:rPr>
          <w:rFonts w:hint="eastAsia"/>
        </w:rPr>
        <w:t>参数。</w:t>
      </w:r>
    </w:p>
    <w:p w:rsidR="00467667" w:rsidRDefault="00467667">
      <w:pPr>
        <w:ind w:firstLine="420"/>
        <w:rPr>
          <w:color w:val="FF0000"/>
        </w:rPr>
      </w:pPr>
    </w:p>
    <w:p w:rsidR="00467667" w:rsidRPr="004035C3" w:rsidRDefault="004035C3">
      <w:pPr>
        <w:pStyle w:val="Heading3"/>
        <w:rPr>
          <w:color w:val="FF0000"/>
        </w:rPr>
      </w:pPr>
      <w:r>
        <w:rPr>
          <w:rFonts w:hint="eastAsia"/>
          <w:color w:val="FF0000"/>
        </w:rPr>
        <w:t xml:space="preserve"> </w:t>
      </w:r>
      <w:bookmarkStart w:id="88" w:name="_Toc365820489"/>
      <w:r w:rsidR="00467667" w:rsidRPr="004035C3">
        <w:rPr>
          <w:rFonts w:hint="eastAsia"/>
          <w:color w:val="FF0000"/>
        </w:rPr>
        <w:t xml:space="preserve">BOOL </w:t>
      </w:r>
      <w:r w:rsidR="00467667" w:rsidRPr="004035C3">
        <w:rPr>
          <w:color w:val="FF0000"/>
        </w:rPr>
        <w:t>IsLegend(</w:t>
      </w:r>
      <w:r w:rsidR="00467667" w:rsidRPr="004035C3">
        <w:rPr>
          <w:rFonts w:hint="eastAsia"/>
          <w:color w:val="FF0000"/>
        </w:rPr>
        <w:t xml:space="preserve">LPCTSTR </w:t>
      </w:r>
      <w:r w:rsidR="00467667" w:rsidRPr="004035C3">
        <w:rPr>
          <w:color w:val="FF0000"/>
        </w:rPr>
        <w:t>pSign);</w:t>
      </w:r>
      <w:bookmarkEnd w:id="88"/>
    </w:p>
    <w:p w:rsidR="00467667" w:rsidRDefault="00467667">
      <w:pPr>
        <w:autoSpaceDE w:val="0"/>
        <w:autoSpaceDN w:val="0"/>
        <w:ind w:firstLine="420"/>
        <w:rPr>
          <w:color w:val="FF0000"/>
        </w:rPr>
      </w:pPr>
      <w:r>
        <w:rPr>
          <w:rFonts w:hint="eastAsia"/>
        </w:rPr>
        <w:t>判断图例是否存在，非常有讽刺意味的事又发生了（</w:t>
      </w:r>
      <w:r>
        <w:rPr>
          <w:rFonts w:hint="eastAsia"/>
        </w:rPr>
        <w:t>IsCurve</w:t>
      </w:r>
      <w:r>
        <w:rPr>
          <w:rFonts w:hint="eastAsia"/>
        </w:rPr>
        <w:t>函数时发生过一次了，详情请参看</w:t>
      </w:r>
      <w:r>
        <w:rPr>
          <w:rFonts w:hint="eastAsia"/>
        </w:rPr>
        <w:t>IsCurve</w:t>
      </w:r>
      <w:r>
        <w:rPr>
          <w:rFonts w:hint="eastAsia"/>
        </w:rPr>
        <w:t>接口说明）。</w:t>
      </w:r>
    </w:p>
    <w:p w:rsidR="00467667" w:rsidRDefault="00467667">
      <w:pPr>
        <w:rPr>
          <w:color w:val="FF0000"/>
        </w:rPr>
      </w:pPr>
    </w:p>
    <w:p w:rsidR="00467667" w:rsidRPr="000636C2" w:rsidRDefault="000636C2" w:rsidP="000636C2">
      <w:pPr>
        <w:pStyle w:val="Heading3"/>
        <w:rPr>
          <w:color w:val="FF0000"/>
        </w:rPr>
      </w:pPr>
      <w:r>
        <w:rPr>
          <w:rFonts w:hint="eastAsia"/>
          <w:color w:val="FF0000"/>
        </w:rPr>
        <w:t xml:space="preserve"> </w:t>
      </w:r>
      <w:bookmarkStart w:id="89" w:name="_Toc365820490"/>
      <w:r w:rsidR="00467667" w:rsidRPr="000636C2">
        <w:rPr>
          <w:rFonts w:hint="eastAsia"/>
          <w:color w:val="FF0000"/>
        </w:rPr>
        <w:t>BOOL GetLegend(LPCTSTR pSign, OLE_COLOR* pPenColor, short* pPenStyle,</w:t>
      </w:r>
      <w:r>
        <w:rPr>
          <w:rFonts w:hint="eastAsia"/>
          <w:color w:val="FF0000"/>
        </w:rPr>
        <w:t xml:space="preserve"> </w:t>
      </w:r>
      <w:r w:rsidR="00467667" w:rsidRPr="000636C2">
        <w:rPr>
          <w:color w:val="FF0000"/>
        </w:rPr>
        <w:t>short* pLineWidth, OLE_COLOR* pBrushColor,</w:t>
      </w:r>
      <w:bookmarkEnd w:id="89"/>
    </w:p>
    <w:p w:rsidR="00467667" w:rsidRPr="000636C2" w:rsidRDefault="00467667" w:rsidP="000636C2">
      <w:pPr>
        <w:pStyle w:val="Heading3"/>
        <w:numPr>
          <w:ilvl w:val="0"/>
          <w:numId w:val="0"/>
        </w:numPr>
        <w:ind w:left="1418"/>
        <w:rPr>
          <w:color w:val="FF0000"/>
        </w:rPr>
      </w:pPr>
      <w:bookmarkStart w:id="90" w:name="_Toc365820491"/>
      <w:r w:rsidRPr="000636C2">
        <w:rPr>
          <w:color w:val="FF0000"/>
        </w:rPr>
        <w:t xml:space="preserve">short* pBrushStyle, </w:t>
      </w:r>
      <w:r w:rsidRPr="000636C2">
        <w:rPr>
          <w:rFonts w:hint="eastAsia"/>
          <w:color w:val="FF0000"/>
        </w:rPr>
        <w:t>short* pCurveMode,</w:t>
      </w:r>
      <w:r w:rsidR="000636C2">
        <w:rPr>
          <w:rFonts w:hint="eastAsia"/>
          <w:color w:val="FF0000"/>
        </w:rPr>
        <w:t xml:space="preserve"> </w:t>
      </w:r>
      <w:r w:rsidRPr="000636C2">
        <w:rPr>
          <w:color w:val="FF0000"/>
        </w:rPr>
        <w:t>short* pNodeMode)</w:t>
      </w:r>
      <w:r w:rsidRPr="000636C2">
        <w:rPr>
          <w:rFonts w:hint="eastAsia"/>
          <w:color w:val="FF0000"/>
        </w:rPr>
        <w:t>;</w:t>
      </w:r>
      <w:bookmarkEnd w:id="90"/>
    </w:p>
    <w:p w:rsidR="00467667" w:rsidRDefault="00467667">
      <w:pPr>
        <w:ind w:firstLine="420"/>
        <w:rPr>
          <w:color w:val="FF0000"/>
        </w:rPr>
      </w:pPr>
      <w:r>
        <w:rPr>
          <w:rFonts w:hint="eastAsia"/>
        </w:rPr>
        <w:t>获取指定图例的基本属性，如果不需要某些属性，则传入空指针即可。</w:t>
      </w:r>
    </w:p>
    <w:p w:rsidR="00467667" w:rsidRDefault="00467667">
      <w:pPr>
        <w:rPr>
          <w:color w:val="FF0000"/>
        </w:rPr>
      </w:pPr>
    </w:p>
    <w:p w:rsidR="00467667" w:rsidRPr="007D26B5" w:rsidRDefault="007D26B5">
      <w:pPr>
        <w:pStyle w:val="Heading3"/>
        <w:rPr>
          <w:color w:val="FF0000"/>
        </w:rPr>
      </w:pPr>
      <w:r>
        <w:rPr>
          <w:rFonts w:hint="eastAsia"/>
          <w:color w:val="FF0000"/>
        </w:rPr>
        <w:lastRenderedPageBreak/>
        <w:t xml:space="preserve"> </w:t>
      </w:r>
      <w:bookmarkStart w:id="91" w:name="_Toc365820492"/>
      <w:r w:rsidR="00467667" w:rsidRPr="007D26B5">
        <w:rPr>
          <w:rFonts w:hint="eastAsia"/>
          <w:color w:val="FF0000"/>
        </w:rPr>
        <w:t>OOL DelLegend(long Id, BOOL bAll, BOOL bUpdate);</w:t>
      </w:r>
      <w:bookmarkEnd w:id="91"/>
    </w:p>
    <w:p w:rsidR="00467667" w:rsidRPr="007D26B5" w:rsidRDefault="007D26B5">
      <w:pPr>
        <w:pStyle w:val="Heading3"/>
        <w:rPr>
          <w:color w:val="FF0000"/>
        </w:rPr>
      </w:pPr>
      <w:r>
        <w:rPr>
          <w:rFonts w:hint="eastAsia"/>
          <w:color w:val="FF0000"/>
        </w:rPr>
        <w:t xml:space="preserve"> </w:t>
      </w:r>
      <w:bookmarkStart w:id="92" w:name="_Toc365820493"/>
      <w:r w:rsidR="00467667" w:rsidRPr="007D26B5">
        <w:rPr>
          <w:rFonts w:hint="eastAsia"/>
          <w:color w:val="FF0000"/>
        </w:rPr>
        <w:t>BOOL DelLegend2(LPCTSTR pSign, BOOL bUpdate);</w:t>
      </w:r>
      <w:bookmarkEnd w:id="92"/>
    </w:p>
    <w:p w:rsidR="00467667" w:rsidRDefault="00467667">
      <w:pPr>
        <w:ind w:firstLine="420"/>
      </w:pPr>
      <w:r>
        <w:rPr>
          <w:rFonts w:hint="eastAsia"/>
        </w:rPr>
        <w:t>删除图例，如果</w:t>
      </w:r>
      <w:r>
        <w:rPr>
          <w:rFonts w:hint="eastAsia"/>
        </w:rPr>
        <w:t>bAll</w:t>
      </w:r>
      <w:r>
        <w:rPr>
          <w:rFonts w:hint="eastAsia"/>
        </w:rPr>
        <w:t>为真，则删除所有图例，</w:t>
      </w:r>
      <w:r>
        <w:rPr>
          <w:rFonts w:hint="eastAsia"/>
        </w:rPr>
        <w:t>Id</w:t>
      </w:r>
      <w:r>
        <w:rPr>
          <w:rFonts w:hint="eastAsia"/>
        </w:rPr>
        <w:t>被忽略，第二个函数不能删除所有图例，但它可以完全的删除一个图例，第一个函数则只有在图例中的所有</w:t>
      </w:r>
      <w:r>
        <w:rPr>
          <w:rFonts w:hint="eastAsia"/>
        </w:rPr>
        <w:t>Id</w:t>
      </w:r>
      <w:r>
        <w:rPr>
          <w:rFonts w:hint="eastAsia"/>
        </w:rPr>
        <w:t>均被删除后才会完全删除相应的图例（意思是，当某个图例不包括任何一条曲线时，一个图例可以包括任意多的曲线）。</w:t>
      </w:r>
    </w:p>
    <w:p w:rsidR="00467667" w:rsidRDefault="00467667">
      <w:pPr>
        <w:ind w:firstLine="420"/>
      </w:pPr>
      <w:r>
        <w:rPr>
          <w:rFonts w:hint="eastAsia"/>
        </w:rPr>
        <w:t>注意：容器在退出的时候，不要以</w:t>
      </w:r>
      <w:r>
        <w:rPr>
          <w:rFonts w:hint="eastAsia"/>
        </w:rPr>
        <w:t>bAll</w:t>
      </w:r>
      <w:r>
        <w:rPr>
          <w:rFonts w:hint="eastAsia"/>
        </w:rPr>
        <w:t>为真来调用</w:t>
      </w:r>
      <w:r>
        <w:rPr>
          <w:rFonts w:hint="eastAsia"/>
        </w:rPr>
        <w:t>DelLegend</w:t>
      </w:r>
      <w:r>
        <w:rPr>
          <w:rFonts w:hint="eastAsia"/>
        </w:rPr>
        <w:t>函数（目的是想删除所有图例），明智的做法是根本不调用它。因为删除图例时，控件内部会有大量的状态需要去更新，控件在退出的时候，会用一种高效的方法去删除图例（不更新状态）。当然，如果容器决定在运行过程中，完全删除图例，以便重新添加图例，此时是应该调用本函数的。</w:t>
      </w:r>
    </w:p>
    <w:p w:rsidR="00467667" w:rsidRPr="00E527F6" w:rsidRDefault="00467667">
      <w:pPr>
        <w:rPr>
          <w:color w:val="FF0000"/>
        </w:rPr>
      </w:pPr>
    </w:p>
    <w:p w:rsidR="00467667" w:rsidRPr="00E527F6" w:rsidRDefault="00E527F6">
      <w:pPr>
        <w:pStyle w:val="Heading3"/>
        <w:rPr>
          <w:color w:val="FF0000"/>
        </w:rPr>
      </w:pPr>
      <w:r>
        <w:rPr>
          <w:rFonts w:hint="eastAsia"/>
          <w:color w:val="FF0000"/>
        </w:rPr>
        <w:t xml:space="preserve"> </w:t>
      </w:r>
      <w:bookmarkStart w:id="93" w:name="_Toc365820494"/>
      <w:r w:rsidR="00467667" w:rsidRPr="00E527F6">
        <w:rPr>
          <w:rFonts w:hint="eastAsia"/>
          <w:color w:val="FF0000"/>
        </w:rPr>
        <w:t>BOOL SetXYFormat(LPCTSTR pSign, short Format);</w:t>
      </w:r>
      <w:bookmarkEnd w:id="93"/>
    </w:p>
    <w:p w:rsidR="00467667" w:rsidRPr="00E527F6" w:rsidRDefault="00E527F6">
      <w:pPr>
        <w:pStyle w:val="Heading3"/>
        <w:rPr>
          <w:color w:val="FF0000"/>
        </w:rPr>
      </w:pPr>
      <w:r>
        <w:rPr>
          <w:rFonts w:hint="eastAsia"/>
          <w:color w:val="FF0000"/>
        </w:rPr>
        <w:t xml:space="preserve"> </w:t>
      </w:r>
      <w:bookmarkStart w:id="94" w:name="_Toc365820495"/>
      <w:r w:rsidR="00467667" w:rsidRPr="00E527F6">
        <w:rPr>
          <w:rFonts w:hint="eastAsia"/>
          <w:color w:val="FF0000"/>
        </w:rPr>
        <w:t>short GetXYFormat(LPCTSTR pSign);</w:t>
      </w:r>
      <w:bookmarkEnd w:id="94"/>
    </w:p>
    <w:p w:rsidR="00467667" w:rsidRPr="00E527F6" w:rsidRDefault="00E527F6">
      <w:pPr>
        <w:pStyle w:val="Heading3"/>
        <w:rPr>
          <w:color w:val="FF0000"/>
        </w:rPr>
      </w:pPr>
      <w:r>
        <w:rPr>
          <w:rFonts w:hint="eastAsia"/>
          <w:color w:val="FF0000"/>
        </w:rPr>
        <w:t xml:space="preserve"> </w:t>
      </w:r>
      <w:bookmarkStart w:id="95" w:name="_Toc365820496"/>
      <w:r w:rsidR="00467667" w:rsidRPr="00E527F6">
        <w:rPr>
          <w:rFonts w:hint="eastAsia"/>
          <w:color w:val="FF0000"/>
        </w:rPr>
        <w:t>short GetXYFormat2(short nIndex);</w:t>
      </w:r>
      <w:bookmarkEnd w:id="95"/>
    </w:p>
    <w:p w:rsidR="00467667" w:rsidRDefault="00467667">
      <w:pPr>
        <w:ind w:firstLine="420"/>
      </w:pPr>
      <w:r>
        <w:rPr>
          <w:rFonts w:hint="eastAsia"/>
        </w:rPr>
        <w:t>在坐标点显示</w:t>
      </w:r>
      <w:r>
        <w:rPr>
          <w:rFonts w:hint="eastAsia"/>
        </w:rPr>
        <w:t>XY</w:t>
      </w:r>
      <w:r>
        <w:rPr>
          <w:rFonts w:hint="eastAsia"/>
        </w:rPr>
        <w:t>坐标，</w:t>
      </w:r>
      <w:r>
        <w:rPr>
          <w:rFonts w:hint="eastAsia"/>
        </w:rPr>
        <w:t>Format</w:t>
      </w:r>
      <w:r>
        <w:rPr>
          <w:rFonts w:hint="eastAsia"/>
        </w:rPr>
        <w:t>按位算，</w:t>
      </w:r>
      <w:r>
        <w:t>从低位起：</w:t>
      </w:r>
      <w:r>
        <w:t>1-</w:t>
      </w:r>
      <w:r>
        <w:t>是否显示</w:t>
      </w:r>
      <w:r>
        <w:t>X</w:t>
      </w:r>
      <w:r>
        <w:t>值，</w:t>
      </w:r>
      <w:r>
        <w:t>2-</w:t>
      </w:r>
      <w:r>
        <w:t>是否显示</w:t>
      </w:r>
      <w:r>
        <w:t>Y</w:t>
      </w:r>
      <w:r>
        <w:t>值，</w:t>
      </w:r>
      <w:r>
        <w:t>3-</w:t>
      </w:r>
      <w:r>
        <w:t>是否隐藏单位，</w:t>
      </w:r>
      <w:r>
        <w:t>4-</w:t>
      </w:r>
      <w:r>
        <w:t>是否显示单行</w:t>
      </w:r>
      <w:r>
        <w:rPr>
          <w:rFonts w:hint="eastAsia"/>
        </w:rPr>
        <w:t>。对于</w:t>
      </w:r>
      <w:r>
        <w:rPr>
          <w:rFonts w:hint="eastAsia"/>
        </w:rPr>
        <w:t>GetXYFormat</w:t>
      </w:r>
      <w:r>
        <w:rPr>
          <w:rFonts w:hint="eastAsia"/>
        </w:rPr>
        <w:t>，如果返回</w:t>
      </w:r>
      <w:r>
        <w:rPr>
          <w:rFonts w:hint="eastAsia"/>
        </w:rPr>
        <w:t>-1</w:t>
      </w:r>
      <w:r>
        <w:rPr>
          <w:rFonts w:hint="eastAsia"/>
        </w:rPr>
        <w:t>，则说明图例未找到。</w:t>
      </w:r>
    </w:p>
    <w:p w:rsidR="00467667" w:rsidRDefault="00467667">
      <w:pPr>
        <w:rPr>
          <w:color w:val="000000"/>
        </w:rPr>
      </w:pPr>
      <w:r>
        <w:rPr>
          <w:rFonts w:hint="eastAsia"/>
        </w:rPr>
        <w:t>坐标显示的颜色由图例的</w:t>
      </w:r>
      <w:r>
        <w:rPr>
          <w:color w:val="000000"/>
        </w:rPr>
        <w:t>NodeMode</w:t>
      </w:r>
      <w:r>
        <w:rPr>
          <w:rFonts w:hint="eastAsia"/>
          <w:color w:val="000000"/>
        </w:rPr>
        <w:t>决定。</w:t>
      </w:r>
    </w:p>
    <w:p w:rsidR="00467667" w:rsidRDefault="00467667">
      <w:pPr>
        <w:ind w:firstLine="420"/>
        <w:rPr>
          <w:color w:val="000000"/>
        </w:rPr>
      </w:pPr>
      <w:r>
        <w:rPr>
          <w:rFonts w:hint="eastAsia"/>
          <w:color w:val="000000"/>
        </w:rPr>
        <w:t>nIndex</w:t>
      </w:r>
      <w:r>
        <w:rPr>
          <w:rFonts w:hint="eastAsia"/>
          <w:color w:val="000000"/>
        </w:rPr>
        <w:t>用于按序号顺序获取</w:t>
      </w:r>
      <w:r>
        <w:rPr>
          <w:rFonts w:hint="eastAsia"/>
          <w:color w:val="000000"/>
        </w:rPr>
        <w:t>XY</w:t>
      </w:r>
      <w:r>
        <w:rPr>
          <w:rFonts w:hint="eastAsia"/>
          <w:color w:val="000000"/>
        </w:rPr>
        <w:t>坐标的显示格式。</w:t>
      </w:r>
    </w:p>
    <w:p w:rsidR="00467667" w:rsidRDefault="00467667">
      <w:pPr>
        <w:ind w:firstLine="420"/>
        <w:rPr>
          <w:color w:val="000000"/>
        </w:rPr>
      </w:pPr>
      <w:r>
        <w:rPr>
          <w:rFonts w:hint="eastAsia"/>
          <w:color w:val="000000"/>
        </w:rPr>
        <w:t>注意，这三个接口所提供的属性，其实是图例的属性，这就是为什么需要一个</w:t>
      </w:r>
      <w:r>
        <w:rPr>
          <w:rFonts w:hint="eastAsia"/>
          <w:color w:val="000000"/>
        </w:rPr>
        <w:t>pSign</w:t>
      </w:r>
      <w:r>
        <w:rPr>
          <w:rFonts w:hint="eastAsia"/>
          <w:color w:val="000000"/>
        </w:rPr>
        <w:t>参数的原因。但并没有添加到</w:t>
      </w:r>
      <w:r>
        <w:rPr>
          <w:rFonts w:hint="eastAsia"/>
          <w:color w:val="000000"/>
        </w:rPr>
        <w:t>AddLegend(Helper)</w:t>
      </w:r>
      <w:r>
        <w:rPr>
          <w:rFonts w:hint="eastAsia"/>
          <w:color w:val="000000"/>
        </w:rPr>
        <w:t>和</w:t>
      </w:r>
      <w:r>
        <w:rPr>
          <w:rFonts w:hint="eastAsia"/>
          <w:color w:val="000000"/>
        </w:rPr>
        <w:t>GetLegend</w:t>
      </w:r>
      <w:r>
        <w:rPr>
          <w:rFonts w:hint="eastAsia"/>
          <w:color w:val="000000"/>
        </w:rPr>
        <w:t>接口，原因有二：一是这两个接口的参数太多了；二是不想改动老接口，这样保证老的工程在替换新控件后，不需要重新编译仍然能运行。</w:t>
      </w:r>
    </w:p>
    <w:p w:rsidR="00467667" w:rsidRDefault="00467667"/>
    <w:p w:rsidR="00467667" w:rsidRPr="00725C9D" w:rsidRDefault="00725C9D">
      <w:pPr>
        <w:pStyle w:val="Heading3"/>
        <w:rPr>
          <w:color w:val="FF0000"/>
        </w:rPr>
      </w:pPr>
      <w:r>
        <w:rPr>
          <w:rFonts w:hint="eastAsia"/>
          <w:color w:val="FF0000"/>
        </w:rPr>
        <w:t xml:space="preserve"> </w:t>
      </w:r>
      <w:bookmarkStart w:id="96" w:name="_Toc365820497"/>
      <w:r w:rsidR="00467667" w:rsidRPr="00725C9D">
        <w:rPr>
          <w:rFonts w:hint="eastAsia"/>
          <w:color w:val="FF0000"/>
        </w:rPr>
        <w:t>CString QueryLegend(long Id);</w:t>
      </w:r>
      <w:bookmarkEnd w:id="96"/>
    </w:p>
    <w:p w:rsidR="00467667" w:rsidRDefault="00467667">
      <w:r>
        <w:rPr>
          <w:rFonts w:hint="eastAsia"/>
        </w:rPr>
        <w:tab/>
      </w:r>
      <w:r>
        <w:rPr>
          <w:rFonts w:hint="eastAsia"/>
        </w:rPr>
        <w:t>返回</w:t>
      </w:r>
      <w:r>
        <w:rPr>
          <w:rFonts w:hint="eastAsia"/>
        </w:rPr>
        <w:t>Id</w:t>
      </w:r>
      <w:r>
        <w:rPr>
          <w:rFonts w:hint="eastAsia"/>
        </w:rPr>
        <w:t>曲线所在的图例的名字。</w:t>
      </w:r>
    </w:p>
    <w:p w:rsidR="00467667" w:rsidRDefault="00467667"/>
    <w:p w:rsidR="00467667" w:rsidRPr="00446C3F" w:rsidRDefault="00446C3F">
      <w:pPr>
        <w:pStyle w:val="Heading3"/>
        <w:rPr>
          <w:color w:val="FF0000"/>
        </w:rPr>
      </w:pPr>
      <w:r w:rsidRPr="00446C3F">
        <w:rPr>
          <w:rFonts w:hint="eastAsia"/>
          <w:color w:val="FF0000"/>
        </w:rPr>
        <w:t xml:space="preserve"> </w:t>
      </w:r>
      <w:bookmarkStart w:id="97" w:name="_Toc365820498"/>
      <w:r w:rsidR="00467667" w:rsidRPr="00446C3F">
        <w:rPr>
          <w:rFonts w:hint="eastAsia"/>
          <w:color w:val="FF0000"/>
        </w:rPr>
        <w:t>BOOL MoveCurveToLegend(long Id, LPCTSTR pSign);</w:t>
      </w:r>
      <w:bookmarkEnd w:id="97"/>
    </w:p>
    <w:p w:rsidR="00467667" w:rsidRDefault="00467667">
      <w:r>
        <w:rPr>
          <w:rFonts w:hint="eastAsia"/>
          <w:color w:val="FF0000"/>
        </w:rPr>
        <w:tab/>
      </w:r>
      <w:r>
        <w:rPr>
          <w:rFonts w:hint="eastAsia"/>
        </w:rPr>
        <w:t>把</w:t>
      </w:r>
      <w:r>
        <w:rPr>
          <w:rFonts w:hint="eastAsia"/>
        </w:rPr>
        <w:t>Id</w:t>
      </w:r>
      <w:r>
        <w:rPr>
          <w:rFonts w:hint="eastAsia"/>
        </w:rPr>
        <w:t>曲线移动到</w:t>
      </w:r>
      <w:r>
        <w:rPr>
          <w:rFonts w:hint="eastAsia"/>
        </w:rPr>
        <w:t>pSign</w:t>
      </w:r>
      <w:r>
        <w:rPr>
          <w:rFonts w:hint="eastAsia"/>
        </w:rPr>
        <w:t>图例里面，如果已经在</w:t>
      </w:r>
      <w:r>
        <w:rPr>
          <w:rFonts w:hint="eastAsia"/>
        </w:rPr>
        <w:t>pSign</w:t>
      </w:r>
      <w:r>
        <w:rPr>
          <w:rFonts w:hint="eastAsia"/>
        </w:rPr>
        <w:t>里面，则直接返回，如果已经在其它图例里面，则先删除再添加到</w:t>
      </w:r>
      <w:r>
        <w:rPr>
          <w:rFonts w:hint="eastAsia"/>
        </w:rPr>
        <w:t>pSign</w:t>
      </w:r>
      <w:r>
        <w:rPr>
          <w:rFonts w:hint="eastAsia"/>
        </w:rPr>
        <w:t>图例，如果</w:t>
      </w:r>
      <w:r>
        <w:rPr>
          <w:rFonts w:hint="eastAsia"/>
        </w:rPr>
        <w:t>pSign</w:t>
      </w:r>
      <w:r>
        <w:rPr>
          <w:rFonts w:hint="eastAsia"/>
        </w:rPr>
        <w:t>图例不存在，则失败。其实</w:t>
      </w:r>
      <w:r>
        <w:rPr>
          <w:rFonts w:hint="eastAsia"/>
        </w:rPr>
        <w:t>AddLegend</w:t>
      </w:r>
      <w:r>
        <w:rPr>
          <w:rFonts w:hint="eastAsia"/>
        </w:rPr>
        <w:t>函数也可实现此功能，比如：</w:t>
      </w:r>
    </w:p>
    <w:p w:rsidR="00467667" w:rsidRDefault="00467667">
      <w:r>
        <w:rPr>
          <w:rFonts w:hint="eastAsia"/>
        </w:rPr>
        <w:tab/>
      </w:r>
      <w:r>
        <w:t>m_ST_Curve.AddLegend(11, _T("</w:t>
      </w:r>
      <w:r>
        <w:t>第三条曲线</w:t>
      </w:r>
      <w:r>
        <w:t>"), 0, 0, 0, 0, 0, 0, 0, 1, TRUE);</w:t>
      </w:r>
    </w:p>
    <w:p w:rsidR="00467667" w:rsidRDefault="00467667">
      <w:r>
        <w:rPr>
          <w:rFonts w:hint="eastAsia"/>
        </w:rPr>
        <w:t>以上的代码会把</w:t>
      </w:r>
      <w:r>
        <w:rPr>
          <w:rFonts w:hint="eastAsia"/>
        </w:rPr>
        <w:t>11</w:t>
      </w:r>
      <w:r>
        <w:rPr>
          <w:rFonts w:hint="eastAsia"/>
        </w:rPr>
        <w:t>曲线添加到</w:t>
      </w:r>
      <w:r>
        <w:t>"</w:t>
      </w:r>
      <w:r>
        <w:t>第三条曲线</w:t>
      </w:r>
      <w:r>
        <w:t>"</w:t>
      </w:r>
      <w:r>
        <w:rPr>
          <w:rFonts w:hint="eastAsia"/>
        </w:rPr>
        <w:t>里面，大家看到了，参数太多太复杂，所以提供了本接口，以方便调用。</w:t>
      </w:r>
    </w:p>
    <w:p w:rsidR="00467667" w:rsidRDefault="00467667">
      <w:r>
        <w:rPr>
          <w:rFonts w:hint="eastAsia"/>
        </w:rPr>
        <w:tab/>
      </w:r>
      <w:r>
        <w:rPr>
          <w:rFonts w:hint="eastAsia"/>
        </w:rPr>
        <w:t>把一条曲线从一个图例移动到另外一个图例，其实际意义并不大，这样做的目的，我想无非是想快速切换一条曲线的绘制方式，但这个功能有更好的处理接口，那就是</w:t>
      </w:r>
      <w:r>
        <w:rPr>
          <w:rFonts w:hint="eastAsia"/>
        </w:rPr>
        <w:t>ChangeId</w:t>
      </w:r>
      <w:r>
        <w:rPr>
          <w:rFonts w:hint="eastAsia"/>
        </w:rPr>
        <w:t>接口，比如你有两个图例，其绘制方式不同，你给第一个图例添加曲线</w:t>
      </w:r>
      <w:r>
        <w:rPr>
          <w:rFonts w:hint="eastAsia"/>
        </w:rPr>
        <w:t>1</w:t>
      </w:r>
      <w:r>
        <w:rPr>
          <w:rFonts w:hint="eastAsia"/>
        </w:rPr>
        <w:t>，给第二个图例添加曲线</w:t>
      </w:r>
      <w:r>
        <w:rPr>
          <w:rFonts w:hint="eastAsia"/>
        </w:rPr>
        <w:t>2</w:t>
      </w:r>
      <w:r>
        <w:rPr>
          <w:rFonts w:hint="eastAsia"/>
        </w:rPr>
        <w:t>，当曲线</w:t>
      </w:r>
      <w:r>
        <w:rPr>
          <w:rFonts w:hint="eastAsia"/>
        </w:rPr>
        <w:t>1</w:t>
      </w:r>
      <w:r>
        <w:rPr>
          <w:rFonts w:hint="eastAsia"/>
        </w:rPr>
        <w:t>想要快速切换绘制方式的时候，直接用</w:t>
      </w:r>
      <w:r>
        <w:rPr>
          <w:rFonts w:hint="eastAsia"/>
        </w:rPr>
        <w:t>ChangeId</w:t>
      </w:r>
      <w:r>
        <w:rPr>
          <w:rFonts w:hint="eastAsia"/>
        </w:rPr>
        <w:t>接口把曲线</w:t>
      </w:r>
      <w:r>
        <w:rPr>
          <w:rFonts w:hint="eastAsia"/>
        </w:rPr>
        <w:t>1</w:t>
      </w:r>
      <w:r>
        <w:rPr>
          <w:rFonts w:hint="eastAsia"/>
        </w:rPr>
        <w:t>改成曲线</w:t>
      </w:r>
      <w:r>
        <w:rPr>
          <w:rFonts w:hint="eastAsia"/>
        </w:rPr>
        <w:t>2</w:t>
      </w:r>
      <w:r>
        <w:rPr>
          <w:rFonts w:hint="eastAsia"/>
        </w:rPr>
        <w:t>，就自然切换了绘制方式了。</w:t>
      </w:r>
    </w:p>
    <w:p w:rsidR="00467667" w:rsidRDefault="00467667"/>
    <w:p w:rsidR="00467667" w:rsidRPr="004A4DE9" w:rsidRDefault="004A4DE9">
      <w:pPr>
        <w:pStyle w:val="Heading3"/>
        <w:rPr>
          <w:color w:val="FF0000"/>
        </w:rPr>
      </w:pPr>
      <w:r>
        <w:rPr>
          <w:rFonts w:hint="eastAsia"/>
          <w:color w:val="FF0000"/>
        </w:rPr>
        <w:t xml:space="preserve"> </w:t>
      </w:r>
      <w:bookmarkStart w:id="98" w:name="_Toc365820499"/>
      <w:r w:rsidR="00467667" w:rsidRPr="004A4DE9">
        <w:rPr>
          <w:rFonts w:hint="eastAsia"/>
          <w:color w:val="FF0000"/>
        </w:rPr>
        <w:t>BOOL ChangeLegendName(LPCTSTR pFrom, LPCTSTR pTo);</w:t>
      </w:r>
      <w:bookmarkEnd w:id="98"/>
    </w:p>
    <w:p w:rsidR="00467667" w:rsidRDefault="00467667">
      <w:pPr>
        <w:rPr>
          <w:rFonts w:hint="eastAsia"/>
        </w:rPr>
      </w:pPr>
      <w:r>
        <w:rPr>
          <w:rFonts w:hint="eastAsia"/>
        </w:rPr>
        <w:tab/>
      </w:r>
      <w:r>
        <w:rPr>
          <w:rFonts w:hint="eastAsia"/>
        </w:rPr>
        <w:t>修改图例的名字，前者必须存在，后者必须不存在，否则失败。修改图例名字后，可能会由于比原来的长或者比原来的短，而出现图例绘制出了屏，或者没填满，二次开发者可以</w:t>
      </w:r>
      <w:r>
        <w:rPr>
          <w:rFonts w:hint="eastAsia"/>
        </w:rPr>
        <w:lastRenderedPageBreak/>
        <w:t>通过</w:t>
      </w:r>
      <w:r>
        <w:rPr>
          <w:rFonts w:hint="eastAsia"/>
        </w:rPr>
        <w:t>SetLegendSpace</w:t>
      </w:r>
      <w:r>
        <w:rPr>
          <w:rFonts w:hint="eastAsia"/>
        </w:rPr>
        <w:t>去修正，控件不会自动调用（当然，你确定不会改变显示宽度就别调用了，这我想大家都知道）。</w:t>
      </w:r>
    </w:p>
    <w:p w:rsidR="0022394A" w:rsidRDefault="0022394A">
      <w:pPr>
        <w:rPr>
          <w:rFonts w:hint="eastAsia"/>
        </w:rPr>
      </w:pPr>
    </w:p>
    <w:p w:rsidR="0022394A" w:rsidRPr="00540695" w:rsidRDefault="0022394A" w:rsidP="0022394A">
      <w:pPr>
        <w:pStyle w:val="Heading3"/>
        <w:rPr>
          <w:rFonts w:hint="eastAsia"/>
          <w:color w:val="FF0000"/>
        </w:rPr>
      </w:pPr>
      <w:r>
        <w:rPr>
          <w:rFonts w:hint="eastAsia"/>
        </w:rPr>
        <w:t xml:space="preserve"> </w:t>
      </w:r>
      <w:bookmarkStart w:id="99" w:name="_Toc365820500"/>
      <w:r w:rsidRPr="00540695">
        <w:rPr>
          <w:rFonts w:hint="eastAsia"/>
          <w:color w:val="FF0000"/>
        </w:rPr>
        <w:t>BOOL SetHLegend(LPCTSTR pHLegend);</w:t>
      </w:r>
      <w:bookmarkEnd w:id="99"/>
    </w:p>
    <w:p w:rsidR="0022394A" w:rsidRPr="00540695" w:rsidRDefault="0022394A" w:rsidP="0022394A">
      <w:pPr>
        <w:pStyle w:val="Heading3"/>
        <w:rPr>
          <w:color w:val="FF0000"/>
        </w:rPr>
      </w:pPr>
      <w:bookmarkStart w:id="100" w:name="_Toc365820501"/>
      <w:r w:rsidRPr="00540695">
        <w:rPr>
          <w:rFonts w:hint="eastAsia"/>
          <w:color w:val="FF0000"/>
        </w:rPr>
        <w:t>CString GetHLegend();</w:t>
      </w:r>
      <w:bookmarkEnd w:id="100"/>
    </w:p>
    <w:p w:rsidR="00467667" w:rsidRDefault="00540695" w:rsidP="008A5888">
      <w:pPr>
        <w:ind w:firstLine="420"/>
        <w:rPr>
          <w:rFonts w:hint="eastAsia"/>
        </w:rPr>
      </w:pPr>
      <w:r>
        <w:rPr>
          <w:rFonts w:hint="eastAsia"/>
        </w:rPr>
        <w:t>设置获取水平图例，水平图例只能显示文字，由于显示一些说明性的信息，支持多行显示，显示位置在横坐标</w:t>
      </w:r>
      <w:r>
        <w:rPr>
          <w:rFonts w:hint="eastAsia"/>
        </w:rPr>
        <w:t>Label</w:t>
      </w:r>
      <w:r>
        <w:rPr>
          <w:rFonts w:hint="eastAsia"/>
        </w:rPr>
        <w:t>的下面。</w:t>
      </w:r>
      <w:r w:rsidR="004A106C">
        <w:rPr>
          <w:rFonts w:hint="eastAsia"/>
        </w:rPr>
        <w:t>注意，</w:t>
      </w:r>
      <w:r w:rsidR="003E19B6">
        <w:rPr>
          <w:rFonts w:hint="eastAsia"/>
        </w:rPr>
        <w:t>水平图例的显示需要占用画布底部空间（具体请参看</w:t>
      </w:r>
      <w:r w:rsidR="003E19B6" w:rsidRPr="003E19B6">
        <w:t>SetBottomSpace</w:t>
      </w:r>
      <w:r w:rsidR="003E19B6">
        <w:rPr>
          <w:rFonts w:hint="eastAsia"/>
        </w:rPr>
        <w:t>接口），如果底部空间不足</w:t>
      </w:r>
      <w:r w:rsidR="00A36B56">
        <w:rPr>
          <w:rFonts w:hint="eastAsia"/>
        </w:rPr>
        <w:t>（底部空间包括横坐标</w:t>
      </w:r>
      <w:r w:rsidR="00A36B56">
        <w:rPr>
          <w:rFonts w:hint="eastAsia"/>
        </w:rPr>
        <w:t>Label</w:t>
      </w:r>
      <w:r w:rsidR="00A36B56">
        <w:rPr>
          <w:rFonts w:hint="eastAsia"/>
        </w:rPr>
        <w:t>所占用的空间，显示完横坐标</w:t>
      </w:r>
      <w:r w:rsidR="00A36B56">
        <w:rPr>
          <w:rFonts w:hint="eastAsia"/>
        </w:rPr>
        <w:t>Label</w:t>
      </w:r>
      <w:r w:rsidR="00A36B56">
        <w:rPr>
          <w:rFonts w:hint="eastAsia"/>
        </w:rPr>
        <w:t>之后，剩下的空间才能用于显示水平图例）</w:t>
      </w:r>
      <w:r w:rsidR="003E19B6">
        <w:rPr>
          <w:rFonts w:hint="eastAsia"/>
        </w:rPr>
        <w:t>，可能</w:t>
      </w:r>
      <w:r w:rsidR="001C5803">
        <w:rPr>
          <w:rFonts w:hint="eastAsia"/>
        </w:rPr>
        <w:t>会</w:t>
      </w:r>
      <w:r w:rsidR="003E19B6">
        <w:rPr>
          <w:rFonts w:hint="eastAsia"/>
        </w:rPr>
        <w:t>造成水平图例显示不完全。</w:t>
      </w:r>
    </w:p>
    <w:p w:rsidR="00540695" w:rsidRDefault="00540695"/>
    <w:p w:rsidR="00467667" w:rsidRPr="007F0E0E" w:rsidRDefault="007F0E0E">
      <w:pPr>
        <w:pStyle w:val="Heading3"/>
        <w:rPr>
          <w:color w:val="FF0000"/>
        </w:rPr>
      </w:pPr>
      <w:r>
        <w:rPr>
          <w:rFonts w:hint="eastAsia"/>
          <w:color w:val="FF0000"/>
        </w:rPr>
        <w:t xml:space="preserve"> </w:t>
      </w:r>
      <w:bookmarkStart w:id="101" w:name="_Toc365820502"/>
      <w:r w:rsidR="00467667" w:rsidRPr="007F0E0E">
        <w:rPr>
          <w:rFonts w:hint="eastAsia"/>
          <w:color w:val="FF0000"/>
        </w:rPr>
        <w:t>short AddMainData(long Id, LPCTSTR pTime, float Value, short State,short VisibleState, BOOL bAddTrail);</w:t>
      </w:r>
      <w:bookmarkEnd w:id="101"/>
    </w:p>
    <w:p w:rsidR="00467667" w:rsidRPr="00E73868" w:rsidRDefault="007F0E0E" w:rsidP="00E73868">
      <w:pPr>
        <w:pStyle w:val="Heading3"/>
        <w:rPr>
          <w:color w:val="FF0000"/>
        </w:rPr>
      </w:pPr>
      <w:r w:rsidRPr="00E73868">
        <w:rPr>
          <w:rFonts w:hint="eastAsia"/>
          <w:color w:val="FF0000"/>
        </w:rPr>
        <w:t xml:space="preserve"> </w:t>
      </w:r>
      <w:bookmarkStart w:id="102" w:name="_Toc365820503"/>
      <w:r w:rsidR="00467667" w:rsidRPr="00E73868">
        <w:rPr>
          <w:rFonts w:hint="eastAsia"/>
          <w:color w:val="FF0000"/>
        </w:rPr>
        <w:t>short AddMainData2(long Id, DATE Time, float Value, short State,</w:t>
      </w:r>
      <w:bookmarkEnd w:id="102"/>
    </w:p>
    <w:p w:rsidR="00467667" w:rsidRPr="00E73868" w:rsidRDefault="00467667" w:rsidP="00E73868">
      <w:pPr>
        <w:pStyle w:val="Heading3"/>
        <w:numPr>
          <w:ilvl w:val="0"/>
          <w:numId w:val="0"/>
        </w:numPr>
        <w:ind w:left="1418"/>
        <w:rPr>
          <w:color w:val="FF0000"/>
        </w:rPr>
      </w:pPr>
      <w:bookmarkStart w:id="103" w:name="_Toc365820504"/>
      <w:r w:rsidRPr="00E73868">
        <w:rPr>
          <w:rFonts w:hint="eastAsia"/>
          <w:color w:val="FF0000"/>
        </w:rPr>
        <w:t>short VisibleState, BOOL bAddTrail);</w:t>
      </w:r>
      <w:bookmarkEnd w:id="103"/>
    </w:p>
    <w:p w:rsidR="00467667" w:rsidRPr="007F0E0E" w:rsidRDefault="007F0E0E">
      <w:pPr>
        <w:pStyle w:val="Heading3"/>
        <w:rPr>
          <w:color w:val="FF0000"/>
        </w:rPr>
      </w:pPr>
      <w:r>
        <w:rPr>
          <w:rFonts w:hint="eastAsia"/>
          <w:color w:val="FF0000"/>
        </w:rPr>
        <w:t xml:space="preserve"> </w:t>
      </w:r>
      <w:bookmarkStart w:id="104" w:name="_Toc365820505"/>
      <w:r w:rsidR="00467667" w:rsidRPr="007F0E0E">
        <w:rPr>
          <w:rFonts w:hint="eastAsia"/>
          <w:color w:val="FF0000"/>
        </w:rPr>
        <w:t>long AddMemMainData(OLE_HANDLE pMemMainData, long MemSize, BOOL bAddTrail);</w:t>
      </w:r>
      <w:bookmarkEnd w:id="104"/>
    </w:p>
    <w:p w:rsidR="00467667" w:rsidRDefault="00467667">
      <w:pPr>
        <w:ind w:firstLine="420"/>
      </w:pPr>
      <w:r>
        <w:rPr>
          <w:rFonts w:hint="eastAsia"/>
        </w:rPr>
        <w:t>添加一个数据到曲线中，</w:t>
      </w:r>
      <w:r>
        <w:rPr>
          <w:rFonts w:hint="eastAsia"/>
        </w:rPr>
        <w:t>Time</w:t>
      </w:r>
      <w:r>
        <w:rPr>
          <w:rFonts w:hint="eastAsia"/>
        </w:rPr>
        <w:t>为时间，即横坐标。特别注意这里的</w:t>
      </w:r>
      <w:r>
        <w:rPr>
          <w:rFonts w:hint="eastAsia"/>
        </w:rPr>
        <w:t>Id</w:t>
      </w:r>
      <w:r>
        <w:rPr>
          <w:rFonts w:hint="eastAsia"/>
        </w:rPr>
        <w:t>是一个唯一性标识，</w:t>
      </w:r>
      <w:r>
        <w:rPr>
          <w:rFonts w:hint="eastAsia"/>
        </w:rPr>
        <w:t>ST_Curve</w:t>
      </w:r>
      <w:r>
        <w:rPr>
          <w:rFonts w:hint="eastAsia"/>
        </w:rPr>
        <w:t>用来区别多条不同的曲线，相当于曲线的</w:t>
      </w:r>
      <w:r>
        <w:rPr>
          <w:rFonts w:hint="eastAsia"/>
        </w:rPr>
        <w:t>ID</w:t>
      </w:r>
      <w:r>
        <w:rPr>
          <w:rFonts w:hint="eastAsia"/>
        </w:rPr>
        <w:t>。</w:t>
      </w:r>
      <w:r>
        <w:rPr>
          <w:rFonts w:hint="eastAsia"/>
        </w:rPr>
        <w:t>Id</w:t>
      </w:r>
      <w:r>
        <w:rPr>
          <w:rFonts w:hint="eastAsia"/>
        </w:rPr>
        <w:t>与</w:t>
      </w:r>
      <w:r>
        <w:rPr>
          <w:rFonts w:hint="eastAsia"/>
        </w:rPr>
        <w:t>AddLegend</w:t>
      </w:r>
      <w:r>
        <w:rPr>
          <w:rFonts w:hint="eastAsia"/>
        </w:rPr>
        <w:t>中的</w:t>
      </w:r>
      <w:r>
        <w:rPr>
          <w:rFonts w:hint="eastAsia"/>
        </w:rPr>
        <w:t>Id</w:t>
      </w:r>
      <w:r>
        <w:rPr>
          <w:rFonts w:hint="eastAsia"/>
        </w:rPr>
        <w:t>相对应。</w:t>
      </w:r>
      <w:r>
        <w:rPr>
          <w:rFonts w:hint="eastAsia"/>
        </w:rPr>
        <w:t>bAddTrail</w:t>
      </w:r>
      <w:r>
        <w:rPr>
          <w:rFonts w:hint="eastAsia"/>
        </w:rPr>
        <w:t>用来确定是否将新值添加到曲线的尾部，如果为真，则直接添加到尾部，这样速度很快，否则将寻找新值的插入点，如果您输入的数据是按时间预先排好序的（比如查询数据库时使用</w:t>
      </w:r>
      <w:r>
        <w:rPr>
          <w:rFonts w:hint="eastAsia"/>
        </w:rPr>
        <w:t>order by</w:t>
      </w:r>
      <w:r>
        <w:rPr>
          <w:rFonts w:hint="eastAsia"/>
        </w:rPr>
        <w:t>排序），则强烈建议将该值置为真，这样速度快</w:t>
      </w:r>
      <w:r>
        <w:rPr>
          <w:rFonts w:hint="eastAsia"/>
        </w:rPr>
        <w:t>(</w:t>
      </w:r>
      <w:r>
        <w:rPr>
          <w:rFonts w:hint="eastAsia"/>
        </w:rPr>
        <w:t>如果时间不能保证已按升序排好了序，而又要想绘制一条一次曲线的话，一定要将</w:t>
      </w:r>
      <w:r>
        <w:rPr>
          <w:rFonts w:hint="eastAsia"/>
        </w:rPr>
        <w:t>bAddTrail</w:t>
      </w:r>
      <w:r>
        <w:rPr>
          <w:rFonts w:hint="eastAsia"/>
        </w:rPr>
        <w:t>置为假，否则显示不正常</w:t>
      </w:r>
      <w:r>
        <w:rPr>
          <w:rFonts w:hint="eastAsia"/>
        </w:rPr>
        <w:t>)</w:t>
      </w:r>
      <w:r>
        <w:rPr>
          <w:rFonts w:hint="eastAsia"/>
        </w:rPr>
        <w:t>。</w:t>
      </w:r>
    </w:p>
    <w:p w:rsidR="00467667" w:rsidRDefault="00467667">
      <w:pPr>
        <w:ind w:firstLine="420"/>
      </w:pPr>
      <w:r>
        <w:rPr>
          <w:rFonts w:hint="eastAsia"/>
        </w:rPr>
        <w:t>VisibleState</w:t>
      </w:r>
      <w:r>
        <w:rPr>
          <w:rFonts w:hint="eastAsia"/>
        </w:rPr>
        <w:t>从低位起：</w:t>
      </w:r>
    </w:p>
    <w:p w:rsidR="00467667" w:rsidRDefault="00467667">
      <w:pPr>
        <w:ind w:firstLine="420"/>
      </w:pPr>
      <w:r>
        <w:rPr>
          <w:rFonts w:hint="eastAsia"/>
        </w:rPr>
        <w:t>1</w:t>
      </w:r>
      <w:r>
        <w:rPr>
          <w:rFonts w:hint="eastAsia"/>
        </w:rPr>
        <w:t>－是否马上绘制添加的点（绘制实时曲线）</w:t>
      </w:r>
    </w:p>
    <w:p w:rsidR="00467667" w:rsidRDefault="00467667">
      <w:pPr>
        <w:ind w:firstLine="420"/>
      </w:pPr>
      <w:r>
        <w:rPr>
          <w:rFonts w:hint="eastAsia"/>
        </w:rPr>
        <w:t>2</w:t>
      </w:r>
      <w:r>
        <w:rPr>
          <w:rFonts w:hint="eastAsia"/>
        </w:rPr>
        <w:t>－保持纵坐标不变（在第</w:t>
      </w:r>
      <w:r>
        <w:rPr>
          <w:rFonts w:hint="eastAsia"/>
        </w:rPr>
        <w:t>1</w:t>
      </w:r>
      <w:r>
        <w:rPr>
          <w:rFonts w:hint="eastAsia"/>
        </w:rPr>
        <w:t>位为</w:t>
      </w:r>
      <w:r>
        <w:rPr>
          <w:rFonts w:hint="eastAsia"/>
        </w:rPr>
        <w:t>1</w:t>
      </w:r>
      <w:r>
        <w:rPr>
          <w:rFonts w:hint="eastAsia"/>
        </w:rPr>
        <w:t>的情况下有效）</w:t>
      </w:r>
    </w:p>
    <w:p w:rsidR="00467667" w:rsidRDefault="00467667">
      <w:pPr>
        <w:ind w:firstLine="420"/>
      </w:pPr>
      <w:r>
        <w:rPr>
          <w:rFonts w:hint="eastAsia"/>
        </w:rPr>
        <w:t>3</w:t>
      </w:r>
      <w:r>
        <w:rPr>
          <w:rFonts w:hint="eastAsia"/>
        </w:rPr>
        <w:t>－保持横坐标不变（在第</w:t>
      </w:r>
      <w:r>
        <w:rPr>
          <w:rFonts w:hint="eastAsia"/>
        </w:rPr>
        <w:t>1</w:t>
      </w:r>
      <w:r>
        <w:rPr>
          <w:rFonts w:hint="eastAsia"/>
        </w:rPr>
        <w:t>位为</w:t>
      </w:r>
      <w:r>
        <w:rPr>
          <w:rFonts w:hint="eastAsia"/>
        </w:rPr>
        <w:t>1</w:t>
      </w:r>
      <w:r>
        <w:rPr>
          <w:rFonts w:hint="eastAsia"/>
        </w:rPr>
        <w:t>的情况下有效）</w:t>
      </w:r>
    </w:p>
    <w:p w:rsidR="00467667" w:rsidRDefault="00467667">
      <w:pPr>
        <w:autoSpaceDE w:val="0"/>
        <w:autoSpaceDN w:val="0"/>
        <w:ind w:firstLine="420"/>
      </w:pPr>
      <w:r>
        <w:t>4</w:t>
      </w:r>
      <w:r>
        <w:t>－在纵坐标上做最少的移动（</w:t>
      </w:r>
      <w:r>
        <w:rPr>
          <w:rFonts w:hint="eastAsia"/>
        </w:rPr>
        <w:t>在第</w:t>
      </w:r>
      <w:r>
        <w:rPr>
          <w:rFonts w:hint="eastAsia"/>
        </w:rPr>
        <w:t>1</w:t>
      </w:r>
      <w:r>
        <w:rPr>
          <w:rFonts w:hint="eastAsia"/>
        </w:rPr>
        <w:t>位为</w:t>
      </w:r>
      <w:r>
        <w:rPr>
          <w:rFonts w:hint="eastAsia"/>
        </w:rPr>
        <w:t>1</w:t>
      </w:r>
      <w:r>
        <w:rPr>
          <w:rFonts w:hint="eastAsia"/>
        </w:rPr>
        <w:t>的情况下有</w:t>
      </w:r>
      <w:r>
        <w:t>）</w:t>
      </w:r>
    </w:p>
    <w:p w:rsidR="00467667" w:rsidRDefault="00467667">
      <w:pPr>
        <w:ind w:firstLine="420"/>
      </w:pPr>
      <w:r>
        <w:t>5</w:t>
      </w:r>
      <w:r>
        <w:t>－在横坐标上做最少的移动（</w:t>
      </w:r>
      <w:r>
        <w:rPr>
          <w:rFonts w:hint="eastAsia"/>
        </w:rPr>
        <w:t>在第</w:t>
      </w:r>
      <w:r>
        <w:rPr>
          <w:rFonts w:hint="eastAsia"/>
        </w:rPr>
        <w:t>1</w:t>
      </w:r>
      <w:r>
        <w:rPr>
          <w:rFonts w:hint="eastAsia"/>
        </w:rPr>
        <w:t>位为</w:t>
      </w:r>
      <w:r>
        <w:rPr>
          <w:rFonts w:hint="eastAsia"/>
        </w:rPr>
        <w:t>1</w:t>
      </w:r>
      <w:r>
        <w:rPr>
          <w:rFonts w:hint="eastAsia"/>
        </w:rPr>
        <w:t>的情况下有</w:t>
      </w:r>
      <w:r>
        <w:t>）</w:t>
      </w:r>
    </w:p>
    <w:p w:rsidR="00467667" w:rsidRDefault="00467667">
      <w:pPr>
        <w:ind w:firstLine="420"/>
      </w:pPr>
      <w:r>
        <w:rPr>
          <w:rFonts w:hint="eastAsia"/>
        </w:rPr>
        <w:t>这里解释一下四五两位的意义，就是让控件在需要移动的时候（绘制实时曲线）尽量少移动，达到类似</w:t>
      </w:r>
      <w:r>
        <w:rPr>
          <w:rFonts w:hint="eastAsia"/>
        </w:rPr>
        <w:t>Windows</w:t>
      </w:r>
      <w:r>
        <w:rPr>
          <w:rFonts w:hint="eastAsia"/>
        </w:rPr>
        <w:t>任务管理器的性能栏的</w:t>
      </w:r>
      <w:r>
        <w:rPr>
          <w:rFonts w:hint="eastAsia"/>
        </w:rPr>
        <w:t>CPU</w:t>
      </w:r>
      <w:r>
        <w:rPr>
          <w:rFonts w:hint="eastAsia"/>
        </w:rPr>
        <w:t>使用记录的表现效果，这也是应某些网友要求而增加的功能。</w:t>
      </w:r>
    </w:p>
    <w:p w:rsidR="00467667" w:rsidRDefault="00467667">
      <w:pPr>
        <w:ind w:firstLine="420"/>
      </w:pPr>
      <w:r>
        <w:rPr>
          <w:rFonts w:hint="eastAsia"/>
        </w:rPr>
        <w:t>若正在绘制实时曲线（</w:t>
      </w:r>
      <w:r>
        <w:rPr>
          <w:rFonts w:hint="eastAsia"/>
        </w:rPr>
        <w:t>VisibleState</w:t>
      </w:r>
      <w:r>
        <w:rPr>
          <w:rFonts w:hint="eastAsia"/>
        </w:rPr>
        <w:t>低位为</w:t>
      </w:r>
      <w:r>
        <w:rPr>
          <w:rFonts w:hint="eastAsia"/>
        </w:rPr>
        <w:t>1</w:t>
      </w:r>
      <w:r>
        <w:rPr>
          <w:rFonts w:hint="eastAsia"/>
        </w:rPr>
        <w:t>），则不允许添加隐藏点（</w:t>
      </w:r>
      <w:r>
        <w:rPr>
          <w:rFonts w:hint="eastAsia"/>
        </w:rPr>
        <w:t>State</w:t>
      </w:r>
      <w:r>
        <w:rPr>
          <w:rFonts w:hint="eastAsia"/>
        </w:rPr>
        <w:t>等于</w:t>
      </w:r>
      <w:r>
        <w:rPr>
          <w:rFonts w:hint="eastAsia"/>
        </w:rPr>
        <w:t>2</w:t>
      </w:r>
      <w:r>
        <w:rPr>
          <w:rFonts w:hint="eastAsia"/>
        </w:rPr>
        <w:t>），如果强行绘制隐藏点，控件将自动更改为普通点（</w:t>
      </w:r>
      <w:r>
        <w:rPr>
          <w:rFonts w:hint="eastAsia"/>
        </w:rPr>
        <w:t>State</w:t>
      </w:r>
      <w:r>
        <w:rPr>
          <w:rFonts w:hint="eastAsia"/>
        </w:rPr>
        <w:t>等于</w:t>
      </w:r>
      <w:r>
        <w:rPr>
          <w:rFonts w:hint="eastAsia"/>
        </w:rPr>
        <w:t>0</w:t>
      </w:r>
      <w:r>
        <w:rPr>
          <w:rFonts w:hint="eastAsia"/>
        </w:rPr>
        <w:t>）。</w:t>
      </w:r>
    </w:p>
    <w:p w:rsidR="00467667" w:rsidRDefault="00467667">
      <w:pPr>
        <w:ind w:firstLine="420"/>
      </w:pPr>
      <w:r>
        <w:rPr>
          <w:rFonts w:hint="eastAsia"/>
        </w:rPr>
        <w:t>State</w:t>
      </w:r>
      <w:r>
        <w:rPr>
          <w:rFonts w:hint="eastAsia"/>
        </w:rPr>
        <w:t>为该点状态，</w:t>
      </w:r>
      <w:r w:rsidR="00C041D9">
        <w:rPr>
          <w:rFonts w:hint="eastAsia"/>
        </w:rPr>
        <w:t>低字节</w:t>
      </w:r>
      <w:r>
        <w:rPr>
          <w:rFonts w:hint="eastAsia"/>
        </w:rPr>
        <w:t>取值如下：</w:t>
      </w:r>
    </w:p>
    <w:p w:rsidR="00467667" w:rsidRDefault="00467667">
      <w:r>
        <w:rPr>
          <w:rFonts w:hint="eastAsia"/>
        </w:rPr>
        <w:t>0</w:t>
      </w:r>
      <w:r>
        <w:rPr>
          <w:rFonts w:hint="eastAsia"/>
        </w:rPr>
        <w:t>－普通状态，意义仅仅是非其它状态；</w:t>
      </w:r>
    </w:p>
    <w:p w:rsidR="00467667" w:rsidRDefault="00467667">
      <w:r>
        <w:rPr>
          <w:rFonts w:hint="eastAsia"/>
        </w:rPr>
        <w:t>1</w:t>
      </w:r>
      <w:r>
        <w:rPr>
          <w:rFonts w:hint="eastAsia"/>
        </w:rPr>
        <w:t>－断点，该点与前一点之间不用线相连；</w:t>
      </w:r>
    </w:p>
    <w:p w:rsidR="00467667" w:rsidRDefault="00467667">
      <w:pPr>
        <w:rPr>
          <w:rFonts w:hint="eastAsia"/>
        </w:rPr>
      </w:pPr>
      <w:r>
        <w:rPr>
          <w:rFonts w:hint="eastAsia"/>
        </w:rPr>
        <w:t>2</w:t>
      </w:r>
      <w:r>
        <w:rPr>
          <w:rFonts w:hint="eastAsia"/>
        </w:rPr>
        <w:t>－隐藏点，该点前一点与后一点直接相连，跳过这一点。注意，曲线的首尾点设置这个状态无效。</w:t>
      </w:r>
    </w:p>
    <w:p w:rsidR="00C041D9" w:rsidRDefault="00C041D9">
      <w:pPr>
        <w:rPr>
          <w:rFonts w:hint="eastAsia"/>
        </w:rPr>
      </w:pPr>
      <w:r>
        <w:rPr>
          <w:rFonts w:hint="eastAsia"/>
        </w:rPr>
        <w:tab/>
      </w:r>
      <w:r>
        <w:rPr>
          <w:rFonts w:hint="eastAsia"/>
        </w:rPr>
        <w:t>高字节按位算，取值如下：</w:t>
      </w:r>
    </w:p>
    <w:p w:rsidR="00C041D9" w:rsidRDefault="00C041D9">
      <w:pPr>
        <w:rPr>
          <w:rFonts w:hint="eastAsia"/>
        </w:rPr>
      </w:pPr>
      <w:r>
        <w:rPr>
          <w:rFonts w:hint="eastAsia"/>
        </w:rPr>
        <w:t>1</w:t>
      </w:r>
      <w:r>
        <w:rPr>
          <w:rFonts w:hint="eastAsia"/>
        </w:rPr>
        <w:t>－</w:t>
      </w:r>
      <w:r w:rsidRPr="00C041D9">
        <w:rPr>
          <w:rFonts w:hint="eastAsia"/>
        </w:rPr>
        <w:t>不显示节点，哪怕图例指示需要显示</w:t>
      </w:r>
      <w:r>
        <w:rPr>
          <w:rFonts w:hint="eastAsia"/>
        </w:rPr>
        <w:t>。</w:t>
      </w:r>
    </w:p>
    <w:p w:rsidR="006905B4" w:rsidRDefault="006905B4"/>
    <w:p w:rsidR="00467667" w:rsidRDefault="00467667">
      <w:pPr>
        <w:ind w:firstLine="420"/>
      </w:pPr>
      <w:r>
        <w:rPr>
          <w:rFonts w:hint="eastAsia"/>
        </w:rPr>
        <w:lastRenderedPageBreak/>
        <w:t>下面要说的是新添加的函数</w:t>
      </w:r>
      <w:r>
        <w:t>AddMemMainData</w:t>
      </w:r>
      <w:r>
        <w:rPr>
          <w:rFonts w:hint="eastAsia"/>
        </w:rPr>
        <w:t>，应网友的要求，增加了这个接口用于一次添加多个点，而且这些点还可以分别属于不同的曲线，</w:t>
      </w:r>
      <w:r>
        <w:t>pMemMainData</w:t>
      </w:r>
      <w:r>
        <w:rPr>
          <w:rFonts w:hint="eastAsia"/>
        </w:rPr>
        <w:t>应该是一个地址，这个地址里面保存的就是要一次性添加的点，地址长度为</w:t>
      </w:r>
      <w:r>
        <w:rPr>
          <w:rFonts w:hint="eastAsia"/>
        </w:rPr>
        <w:t>Size</w:t>
      </w:r>
      <w:r>
        <w:rPr>
          <w:rFonts w:hint="eastAsia"/>
        </w:rPr>
        <w:t>，按字节算。为了效率，控件没有判断这</w:t>
      </w:r>
      <w:r>
        <w:rPr>
          <w:rFonts w:hint="eastAsia"/>
        </w:rPr>
        <w:t>Size</w:t>
      </w:r>
      <w:r>
        <w:rPr>
          <w:rFonts w:hint="eastAsia"/>
        </w:rPr>
        <w:t>个字节的可读性，请调用者自己保证，否则程序会崩溃。内存里面的数据组成为：</w:t>
      </w:r>
    </w:p>
    <w:p w:rsidR="00467667" w:rsidRDefault="00467667">
      <w:pPr>
        <w:ind w:firstLine="420"/>
      </w:pPr>
      <w:r>
        <w:rPr>
          <w:rFonts w:hint="eastAsia"/>
        </w:rPr>
        <w:t>Id</w:t>
      </w:r>
      <w:r>
        <w:rPr>
          <w:rFonts w:hint="eastAsia"/>
        </w:rPr>
        <w:t>（</w:t>
      </w:r>
      <w:r>
        <w:rPr>
          <w:rFonts w:hint="eastAsia"/>
        </w:rPr>
        <w:t>4</w:t>
      </w:r>
      <w:r>
        <w:rPr>
          <w:rFonts w:hint="eastAsia"/>
        </w:rPr>
        <w:t>）</w:t>
      </w:r>
      <w:r>
        <w:rPr>
          <w:rFonts w:hint="eastAsia"/>
        </w:rPr>
        <w:t xml:space="preserve">+ </w:t>
      </w:r>
      <w:r>
        <w:rPr>
          <w:rFonts w:hint="eastAsia"/>
        </w:rPr>
        <w:t>时间（</w:t>
      </w:r>
      <w:r>
        <w:rPr>
          <w:rFonts w:hint="eastAsia"/>
        </w:rPr>
        <w:t>8</w:t>
      </w:r>
      <w:r>
        <w:rPr>
          <w:rFonts w:hint="eastAsia"/>
        </w:rPr>
        <w:t>）</w:t>
      </w:r>
      <w:r>
        <w:rPr>
          <w:rFonts w:hint="eastAsia"/>
        </w:rPr>
        <w:t xml:space="preserve">+ </w:t>
      </w:r>
      <w:r>
        <w:rPr>
          <w:rFonts w:hint="eastAsia"/>
        </w:rPr>
        <w:t>值（</w:t>
      </w:r>
      <w:r>
        <w:rPr>
          <w:rFonts w:hint="eastAsia"/>
        </w:rPr>
        <w:t>4</w:t>
      </w:r>
      <w:r>
        <w:rPr>
          <w:rFonts w:hint="eastAsia"/>
        </w:rPr>
        <w:t>）</w:t>
      </w:r>
      <w:r>
        <w:rPr>
          <w:rFonts w:hint="eastAsia"/>
        </w:rPr>
        <w:t>+ State</w:t>
      </w:r>
      <w:r>
        <w:rPr>
          <w:rFonts w:hint="eastAsia"/>
        </w:rPr>
        <w:t>（</w:t>
      </w:r>
      <w:r w:rsidR="00A30D2D">
        <w:rPr>
          <w:rFonts w:hint="eastAsia"/>
        </w:rPr>
        <w:t>2</w:t>
      </w:r>
      <w:r>
        <w:rPr>
          <w:rFonts w:hint="eastAsia"/>
        </w:rPr>
        <w:t>）</w:t>
      </w:r>
    </w:p>
    <w:p w:rsidR="00467667" w:rsidRDefault="00467667">
      <w:pPr>
        <w:ind w:firstLine="420"/>
      </w:pPr>
      <w:r>
        <w:rPr>
          <w:rFonts w:hint="eastAsia"/>
        </w:rPr>
        <w:t>这里的</w:t>
      </w:r>
      <w:r>
        <w:rPr>
          <w:rFonts w:hint="eastAsia"/>
        </w:rPr>
        <w:t>State</w:t>
      </w:r>
      <w:r>
        <w:rPr>
          <w:rFonts w:hint="eastAsia"/>
        </w:rPr>
        <w:t>与</w:t>
      </w:r>
      <w:r>
        <w:rPr>
          <w:rFonts w:hint="eastAsia"/>
        </w:rPr>
        <w:t>AddMainData</w:t>
      </w:r>
      <w:r>
        <w:rPr>
          <w:rFonts w:hint="eastAsia"/>
        </w:rPr>
        <w:t>函数的</w:t>
      </w:r>
      <w:r>
        <w:rPr>
          <w:rFonts w:hint="eastAsia"/>
        </w:rPr>
        <w:t>State</w:t>
      </w:r>
      <w:r>
        <w:rPr>
          <w:rFonts w:hint="eastAsia"/>
        </w:rPr>
        <w:t>是相同的。</w:t>
      </w:r>
    </w:p>
    <w:p w:rsidR="00467667" w:rsidRDefault="00467667">
      <w:pPr>
        <w:ind w:firstLine="420"/>
      </w:pPr>
      <w:r>
        <w:rPr>
          <w:rFonts w:hint="eastAsia"/>
        </w:rPr>
        <w:t>大家不难看出，批量添加点的步骤其实很简单，首先确定要添加多少个点，然后点数乘以</w:t>
      </w:r>
      <w:r w:rsidR="008B5D61">
        <w:rPr>
          <w:rFonts w:hint="eastAsia"/>
        </w:rPr>
        <w:t>18</w:t>
      </w:r>
      <w:r>
        <w:rPr>
          <w:rFonts w:hint="eastAsia"/>
        </w:rPr>
        <w:t>得到要分配的内存，然后将每个点写入这片内存中，最后调用</w:t>
      </w:r>
      <w:r>
        <w:rPr>
          <w:rFonts w:hint="eastAsia"/>
        </w:rPr>
        <w:t>AddMemMainData</w:t>
      </w:r>
      <w:r>
        <w:rPr>
          <w:rFonts w:hint="eastAsia"/>
        </w:rPr>
        <w:t>函数即可。初学者请看我的</w:t>
      </w:r>
      <w:r>
        <w:rPr>
          <w:rFonts w:hint="eastAsia"/>
        </w:rPr>
        <w:t>demo</w:t>
      </w:r>
      <w:r>
        <w:rPr>
          <w:rFonts w:hint="eastAsia"/>
        </w:rPr>
        <w:t>，里面就是用这种方法添加曲线的。</w:t>
      </w:r>
    </w:p>
    <w:p w:rsidR="00467667" w:rsidRDefault="00467667">
      <w:pPr>
        <w:ind w:firstLine="420"/>
      </w:pPr>
      <w:r>
        <w:rPr>
          <w:rFonts w:hint="eastAsia"/>
        </w:rPr>
        <w:t>现在说说</w:t>
      </w:r>
      <w:r>
        <w:rPr>
          <w:rFonts w:hint="eastAsia"/>
        </w:rPr>
        <w:t>pTime</w:t>
      </w:r>
      <w:r>
        <w:rPr>
          <w:rFonts w:hint="eastAsia"/>
        </w:rPr>
        <w:t>这个参数，</w:t>
      </w:r>
      <w:r>
        <w:rPr>
          <w:rFonts w:hint="eastAsia"/>
          <w:color w:val="FF0000"/>
        </w:rPr>
        <w:t>当横坐标显示为时间时，它就是时间的字符串表达方式</w:t>
      </w:r>
      <w:r>
        <w:rPr>
          <w:rFonts w:hint="eastAsia"/>
        </w:rPr>
        <w:t>，比如：</w:t>
      </w:r>
      <w:r>
        <w:rPr>
          <w:rFonts w:hint="eastAsia"/>
        </w:rPr>
        <w:t>2011-3-17 1:0:0</w:t>
      </w:r>
      <w:r>
        <w:rPr>
          <w:rFonts w:hint="eastAsia"/>
        </w:rPr>
        <w:t>；</w:t>
      </w:r>
      <w:r>
        <w:rPr>
          <w:rFonts w:hint="eastAsia"/>
          <w:color w:val="FF0000"/>
        </w:rPr>
        <w:t>当横坐标显示为值的时候，它就是一个</w:t>
      </w:r>
      <w:r>
        <w:rPr>
          <w:rFonts w:hint="eastAsia"/>
          <w:color w:val="FF0000"/>
        </w:rPr>
        <w:t>double</w:t>
      </w:r>
      <w:r>
        <w:rPr>
          <w:rFonts w:hint="eastAsia"/>
          <w:color w:val="FF0000"/>
        </w:rPr>
        <w:t>数据类型的字符串表达方式</w:t>
      </w:r>
      <w:r>
        <w:rPr>
          <w:rFonts w:hint="eastAsia"/>
        </w:rPr>
        <w:t>，比如：</w:t>
      </w:r>
      <w:r>
        <w:rPr>
          <w:rFonts w:hint="eastAsia"/>
        </w:rPr>
        <w:t>1.0911</w:t>
      </w:r>
      <w:r>
        <w:rPr>
          <w:rFonts w:hint="eastAsia"/>
        </w:rPr>
        <w:t>。在</w:t>
      </w:r>
      <w:r>
        <w:rPr>
          <w:rFonts w:hint="eastAsia"/>
        </w:rPr>
        <w:t>2.1.0.1</w:t>
      </w:r>
      <w:r>
        <w:rPr>
          <w:rFonts w:hint="eastAsia"/>
        </w:rPr>
        <w:t>及其之前的版本中，这个</w:t>
      </w:r>
      <w:r>
        <w:rPr>
          <w:rFonts w:hint="eastAsia"/>
        </w:rPr>
        <w:t>pTime</w:t>
      </w:r>
      <w:r>
        <w:rPr>
          <w:rFonts w:hint="eastAsia"/>
        </w:rPr>
        <w:t>无论在什么情况下，都是时间的字符串表达方式，在</w:t>
      </w:r>
      <w:r>
        <w:rPr>
          <w:rFonts w:hint="eastAsia"/>
        </w:rPr>
        <w:t>2.1.0.2</w:t>
      </w:r>
      <w:r>
        <w:rPr>
          <w:rFonts w:hint="eastAsia"/>
        </w:rPr>
        <w:t>中，做了上述修改（同样，</w:t>
      </w:r>
      <w:r>
        <w:rPr>
          <w:rFonts w:hint="eastAsia"/>
        </w:rPr>
        <w:t>InsertMainData</w:t>
      </w:r>
      <w:r>
        <w:rPr>
          <w:rFonts w:hint="eastAsia"/>
        </w:rPr>
        <w:t>也做了同样的修改）。</w:t>
      </w:r>
    </w:p>
    <w:p w:rsidR="00467667" w:rsidRDefault="00467667">
      <w:pPr>
        <w:ind w:firstLine="420"/>
      </w:pPr>
      <w:r>
        <w:rPr>
          <w:rFonts w:hint="eastAsia"/>
        </w:rPr>
        <w:t>另外，对于</w:t>
      </w:r>
      <w:r>
        <w:rPr>
          <w:rFonts w:hint="eastAsia"/>
        </w:rPr>
        <w:t>AddMainData</w:t>
      </w:r>
      <w:r>
        <w:rPr>
          <w:rFonts w:hint="eastAsia"/>
        </w:rPr>
        <w:t>和</w:t>
      </w:r>
      <w:r>
        <w:rPr>
          <w:rFonts w:hint="eastAsia"/>
        </w:rPr>
        <w:t>AddMainData2</w:t>
      </w:r>
      <w:r>
        <w:rPr>
          <w:rFonts w:hint="eastAsia"/>
        </w:rPr>
        <w:t>函数，其实它只会返回</w:t>
      </w:r>
      <w:r>
        <w:rPr>
          <w:rFonts w:hint="eastAsia"/>
        </w:rPr>
        <w:t>0</w:t>
      </w:r>
      <w:r>
        <w:rPr>
          <w:rFonts w:hint="eastAsia"/>
        </w:rPr>
        <w:t>，</w:t>
      </w:r>
      <w:r>
        <w:rPr>
          <w:rFonts w:hint="eastAsia"/>
        </w:rPr>
        <w:t>1</w:t>
      </w:r>
      <w:r>
        <w:rPr>
          <w:rFonts w:hint="eastAsia"/>
        </w:rPr>
        <w:t>和</w:t>
      </w:r>
      <w:r>
        <w:rPr>
          <w:rFonts w:hint="eastAsia"/>
        </w:rPr>
        <w:t>2</w:t>
      </w:r>
      <w:r>
        <w:rPr>
          <w:rFonts w:hint="eastAsia"/>
        </w:rPr>
        <w:t>三种结果，返回</w:t>
      </w:r>
      <w:r>
        <w:rPr>
          <w:rFonts w:hint="eastAsia"/>
        </w:rPr>
        <w:t>0</w:t>
      </w:r>
      <w:r>
        <w:rPr>
          <w:rFonts w:hint="eastAsia"/>
        </w:rPr>
        <w:t>代表失败；返回</w:t>
      </w:r>
      <w:r>
        <w:rPr>
          <w:rFonts w:hint="eastAsia"/>
        </w:rPr>
        <w:t>1</w:t>
      </w:r>
      <w:r>
        <w:rPr>
          <w:rFonts w:hint="eastAsia"/>
        </w:rPr>
        <w:t>代表成功，但没有新添加曲线，也就是说曲线已经存在，本次调用只是给它增加了一个点；返回</w:t>
      </w:r>
      <w:r>
        <w:rPr>
          <w:rFonts w:hint="eastAsia"/>
        </w:rPr>
        <w:t>2</w:t>
      </w:r>
      <w:r>
        <w:rPr>
          <w:rFonts w:hint="eastAsia"/>
        </w:rPr>
        <w:t>代表成功，并且添加了新的曲线，本次调用是添加曲线的第一个点。这样做有什么用呢？这要从控件的接口设计谈起，我下面要说的，请大家不要觉得我像唐僧，我只是想让大家完全理解为什么要这样，而不是记住是这样，这是我的原则：</w:t>
      </w:r>
    </w:p>
    <w:p w:rsidR="00467667" w:rsidRDefault="00467667">
      <w:pPr>
        <w:ind w:firstLine="420"/>
      </w:pPr>
      <w:r>
        <w:rPr>
          <w:rFonts w:hint="eastAsia"/>
        </w:rPr>
        <w:t>大家注意到，控件并没有明确的接口用于添加一条曲线，删除一条曲线（</w:t>
      </w:r>
      <w:r>
        <w:rPr>
          <w:rFonts w:hint="eastAsia"/>
        </w:rPr>
        <w:t>AddMainData</w:t>
      </w:r>
      <w:r>
        <w:rPr>
          <w:rFonts w:hint="eastAsia"/>
        </w:rPr>
        <w:t>和</w:t>
      </w:r>
      <w:r>
        <w:rPr>
          <w:rFonts w:hint="eastAsia"/>
        </w:rPr>
        <w:t>AddMainData2</w:t>
      </w:r>
      <w:r>
        <w:rPr>
          <w:rFonts w:hint="eastAsia"/>
        </w:rPr>
        <w:t>只是添加点，</w:t>
      </w:r>
      <w:r>
        <w:rPr>
          <w:rFonts w:hint="eastAsia"/>
        </w:rPr>
        <w:t>DelRange</w:t>
      </w:r>
      <w:r>
        <w:rPr>
          <w:rFonts w:hint="eastAsia"/>
        </w:rPr>
        <w:t>和</w:t>
      </w:r>
      <w:r>
        <w:rPr>
          <w:rFonts w:hint="eastAsia"/>
        </w:rPr>
        <w:t>DelRange2</w:t>
      </w:r>
      <w:r>
        <w:rPr>
          <w:rFonts w:hint="eastAsia"/>
        </w:rPr>
        <w:t>也只是删除点），本着方便开发者的原则，添加曲线和删除曲线都由控件自己做了，在添加点的时候，如果曲线不存在，就会添加一条曲线，删除点的时候，如果某条曲线的所有点都删除完了，则删除整条曲线，这些对二次开发者都是透明的，凡事有利就有弊，太智能就会缺少灵活性，具体到我上面说的问题，因为曲线有它自身的属性，最典型的属性就是填充方向和幂次（幂次因为是只读的，所以这里不讨论），现在我以填充方向为例：</w:t>
      </w:r>
    </w:p>
    <w:p w:rsidR="00467667" w:rsidRDefault="00467667">
      <w:pPr>
        <w:ind w:firstLine="420"/>
      </w:pPr>
      <w:r>
        <w:rPr>
          <w:rFonts w:hint="eastAsia"/>
        </w:rPr>
        <w:t>比如对某条曲线执行</w:t>
      </w:r>
      <w:r>
        <w:rPr>
          <w:rFonts w:hint="eastAsia"/>
        </w:rPr>
        <w:t>SetFillDirection</w:t>
      </w:r>
      <w:r>
        <w:rPr>
          <w:rFonts w:hint="eastAsia"/>
        </w:rPr>
        <w:t>（设置一个非默认的填充方向，默认填充方向向下）后，由于种种原因，后来又调用</w:t>
      </w:r>
      <w:r>
        <w:rPr>
          <w:rFonts w:hint="eastAsia"/>
        </w:rPr>
        <w:t>DelRange2</w:t>
      </w:r>
      <w:r>
        <w:rPr>
          <w:rFonts w:hint="eastAsia"/>
        </w:rPr>
        <w:t>删除了一些点，如果</w:t>
      </w:r>
      <w:r>
        <w:rPr>
          <w:rFonts w:hint="eastAsia"/>
        </w:rPr>
        <w:t>DelRange2</w:t>
      </w:r>
      <w:r>
        <w:rPr>
          <w:rFonts w:hint="eastAsia"/>
        </w:rPr>
        <w:t>的执行结果是所有点都被删除了，则相应的曲线将被删除，如果后面又要添加点，则曲线将被重新添加，此时填充方向恢复成默认的向下填充，原来</w:t>
      </w:r>
      <w:r>
        <w:rPr>
          <w:rFonts w:hint="eastAsia"/>
        </w:rPr>
        <w:t>SetFillDirection</w:t>
      </w:r>
      <w:r>
        <w:rPr>
          <w:rFonts w:hint="eastAsia"/>
        </w:rPr>
        <w:t>产生的结果就丢失了，现在二次开发者可以对</w:t>
      </w:r>
      <w:r>
        <w:rPr>
          <w:rFonts w:hint="eastAsia"/>
        </w:rPr>
        <w:t>AddMainData</w:t>
      </w:r>
      <w:r>
        <w:rPr>
          <w:rFonts w:hint="eastAsia"/>
        </w:rPr>
        <w:t>和</w:t>
      </w:r>
      <w:r>
        <w:rPr>
          <w:rFonts w:hint="eastAsia"/>
        </w:rPr>
        <w:t>AddMainData2</w:t>
      </w:r>
      <w:r>
        <w:rPr>
          <w:rFonts w:hint="eastAsia"/>
        </w:rPr>
        <w:t>函数的返回值进行验证，如果是</w:t>
      </w:r>
      <w:r>
        <w:rPr>
          <w:rFonts w:hint="eastAsia"/>
        </w:rPr>
        <w:t>2</w:t>
      </w:r>
      <w:r>
        <w:rPr>
          <w:rFonts w:hint="eastAsia"/>
        </w:rPr>
        <w:t>，则重复调用</w:t>
      </w:r>
      <w:r>
        <w:rPr>
          <w:rFonts w:hint="eastAsia"/>
        </w:rPr>
        <w:t>SetFillDirection</w:t>
      </w:r>
      <w:r>
        <w:rPr>
          <w:rFonts w:hint="eastAsia"/>
        </w:rPr>
        <w:t>函数即可。出现这样的问题的根本原因是二次开发者不知道什么时候曲线被删除（控件没有提供这样的接口），什么时候被创建，现在对</w:t>
      </w:r>
      <w:r>
        <w:rPr>
          <w:rFonts w:hint="eastAsia"/>
        </w:rPr>
        <w:t>AddMainData</w:t>
      </w:r>
      <w:r>
        <w:rPr>
          <w:rFonts w:hint="eastAsia"/>
        </w:rPr>
        <w:t>和</w:t>
      </w:r>
      <w:r>
        <w:rPr>
          <w:rFonts w:hint="eastAsia"/>
        </w:rPr>
        <w:t>AddMainData2</w:t>
      </w:r>
      <w:r>
        <w:rPr>
          <w:rFonts w:hint="eastAsia"/>
        </w:rPr>
        <w:t>函数的返回值做了如上的修改，基本上解决了这个问题，虽然可能不是最好的解决方案。</w:t>
      </w:r>
    </w:p>
    <w:p w:rsidR="00467667" w:rsidRDefault="00467667">
      <w:pPr>
        <w:rPr>
          <w:color w:val="FF0000"/>
        </w:rPr>
      </w:pPr>
    </w:p>
    <w:p w:rsidR="00867B0D" w:rsidRDefault="00867B0D">
      <w:pPr>
        <w:pStyle w:val="Heading3"/>
        <w:rPr>
          <w:color w:val="FF0000"/>
        </w:rPr>
      </w:pPr>
      <w:r>
        <w:rPr>
          <w:rFonts w:hint="eastAsia"/>
          <w:color w:val="FF0000"/>
        </w:rPr>
        <w:t xml:space="preserve"> </w:t>
      </w:r>
      <w:bookmarkStart w:id="105" w:name="_Toc365820506"/>
      <w:r w:rsidR="00467667" w:rsidRPr="00867B0D">
        <w:rPr>
          <w:rFonts w:hint="eastAsia"/>
          <w:color w:val="FF0000"/>
        </w:rPr>
        <w:t>void DelRange(long Id, DATE BTime, DATE ETime,short Mask,</w:t>
      </w:r>
      <w:bookmarkEnd w:id="105"/>
    </w:p>
    <w:p w:rsidR="00467667" w:rsidRPr="00867B0D" w:rsidRDefault="00467667" w:rsidP="00867B0D">
      <w:pPr>
        <w:pStyle w:val="Heading3"/>
        <w:numPr>
          <w:ilvl w:val="0"/>
          <w:numId w:val="0"/>
        </w:numPr>
        <w:ind w:left="1418"/>
        <w:rPr>
          <w:color w:val="FF0000"/>
        </w:rPr>
      </w:pPr>
      <w:bookmarkStart w:id="106" w:name="_Toc365820507"/>
      <w:r w:rsidRPr="00867B0D">
        <w:rPr>
          <w:rFonts w:hint="eastAsia"/>
          <w:color w:val="FF0000"/>
        </w:rPr>
        <w:t xml:space="preserve">BOOL bAll, </w:t>
      </w:r>
      <w:r w:rsidR="00867B0D">
        <w:rPr>
          <w:rFonts w:hint="eastAsia"/>
          <w:color w:val="FF0000"/>
        </w:rPr>
        <w:t xml:space="preserve"> </w:t>
      </w:r>
      <w:r w:rsidRPr="00867B0D">
        <w:rPr>
          <w:rFonts w:hint="eastAsia"/>
          <w:color w:val="FF0000"/>
        </w:rPr>
        <w:t>BOOL bUpdate);</w:t>
      </w:r>
      <w:bookmarkEnd w:id="106"/>
    </w:p>
    <w:p w:rsidR="00467667" w:rsidRPr="00867B0D" w:rsidRDefault="00867B0D">
      <w:pPr>
        <w:pStyle w:val="Heading3"/>
        <w:rPr>
          <w:color w:val="FF0000"/>
        </w:rPr>
      </w:pPr>
      <w:r>
        <w:rPr>
          <w:rFonts w:hint="eastAsia"/>
          <w:color w:val="FF0000"/>
        </w:rPr>
        <w:t xml:space="preserve"> </w:t>
      </w:r>
      <w:bookmarkStart w:id="107" w:name="_Toc365820508"/>
      <w:r w:rsidR="00467667" w:rsidRPr="00867B0D">
        <w:rPr>
          <w:rFonts w:hint="eastAsia"/>
          <w:color w:val="FF0000"/>
        </w:rPr>
        <w:t>void DelRange2(long Id, long nIndex, long nCount, BOOL bAll, BOOL bUpdate);</w:t>
      </w:r>
      <w:bookmarkEnd w:id="107"/>
    </w:p>
    <w:p w:rsidR="00467667" w:rsidRDefault="00467667">
      <w:pPr>
        <w:ind w:firstLine="420"/>
      </w:pPr>
      <w:r>
        <w:rPr>
          <w:rFonts w:hint="eastAsia"/>
        </w:rPr>
        <w:t>DelRange</w:t>
      </w:r>
      <w:r>
        <w:rPr>
          <w:rFonts w:hint="eastAsia"/>
        </w:rPr>
        <w:t>删除指定时间段内的曲线，</w:t>
      </w:r>
      <w:r>
        <w:rPr>
          <w:rFonts w:hint="eastAsia"/>
        </w:rPr>
        <w:t>Mask</w:t>
      </w:r>
      <w:r>
        <w:rPr>
          <w:rFonts w:hint="eastAsia"/>
        </w:rPr>
        <w:t>代表</w:t>
      </w:r>
      <w:r>
        <w:rPr>
          <w:rFonts w:hint="eastAsia"/>
        </w:rPr>
        <w:t>BTime</w:t>
      </w:r>
      <w:r>
        <w:rPr>
          <w:rFonts w:hint="eastAsia"/>
        </w:rPr>
        <w:t>和</w:t>
      </w:r>
      <w:r>
        <w:rPr>
          <w:rFonts w:hint="eastAsia"/>
        </w:rPr>
        <w:t>ETime</w:t>
      </w:r>
      <w:r>
        <w:rPr>
          <w:rFonts w:hint="eastAsia"/>
        </w:rPr>
        <w:t>的有效性，从低位起，第</w:t>
      </w:r>
      <w:r>
        <w:rPr>
          <w:rFonts w:hint="eastAsia"/>
        </w:rPr>
        <w:t>1</w:t>
      </w:r>
      <w:r>
        <w:rPr>
          <w:rFonts w:hint="eastAsia"/>
        </w:rPr>
        <w:t>位表示</w:t>
      </w:r>
      <w:r>
        <w:rPr>
          <w:rFonts w:hint="eastAsia"/>
        </w:rPr>
        <w:t>BTime</w:t>
      </w:r>
      <w:r>
        <w:rPr>
          <w:rFonts w:hint="eastAsia"/>
        </w:rPr>
        <w:t>的有效性，第二位表示</w:t>
      </w:r>
      <w:r>
        <w:rPr>
          <w:rFonts w:hint="eastAsia"/>
        </w:rPr>
        <w:t>ETime</w:t>
      </w:r>
      <w:r>
        <w:rPr>
          <w:rFonts w:hint="eastAsia"/>
        </w:rPr>
        <w:t>的有效性，这样做的目的是很显然的，就是如果要从曲线头开始删除，或者要删除到曲线尾的时候，不需要去获取曲线头或者尾的具体时间，可以随便给</w:t>
      </w:r>
      <w:r>
        <w:rPr>
          <w:rFonts w:hint="eastAsia"/>
        </w:rPr>
        <w:t>BTime</w:t>
      </w:r>
      <w:r>
        <w:rPr>
          <w:rFonts w:hint="eastAsia"/>
        </w:rPr>
        <w:t>或者</w:t>
      </w:r>
      <w:r>
        <w:rPr>
          <w:rFonts w:hint="eastAsia"/>
        </w:rPr>
        <w:t>ETime</w:t>
      </w:r>
      <w:r>
        <w:rPr>
          <w:rFonts w:hint="eastAsia"/>
        </w:rPr>
        <w:t>赋个值，然后在</w:t>
      </w:r>
      <w:r>
        <w:rPr>
          <w:rFonts w:hint="eastAsia"/>
        </w:rPr>
        <w:t>Mask</w:t>
      </w:r>
      <w:r>
        <w:rPr>
          <w:rFonts w:hint="eastAsia"/>
        </w:rPr>
        <w:t>的相应位置置</w:t>
      </w:r>
      <w:r>
        <w:rPr>
          <w:rFonts w:hint="eastAsia"/>
        </w:rPr>
        <w:t>0</w:t>
      </w:r>
      <w:r>
        <w:rPr>
          <w:rFonts w:hint="eastAsia"/>
        </w:rPr>
        <w:t>，表示相应的</w:t>
      </w:r>
      <w:r>
        <w:rPr>
          <w:rFonts w:hint="eastAsia"/>
        </w:rPr>
        <w:lastRenderedPageBreak/>
        <w:t>时间无效，此时对于</w:t>
      </w:r>
      <w:r>
        <w:rPr>
          <w:rFonts w:hint="eastAsia"/>
        </w:rPr>
        <w:t>BTime</w:t>
      </w:r>
      <w:r>
        <w:rPr>
          <w:rFonts w:hint="eastAsia"/>
        </w:rPr>
        <w:t>将取所有曲线的最小时间，对于</w:t>
      </w:r>
      <w:r>
        <w:rPr>
          <w:rFonts w:hint="eastAsia"/>
        </w:rPr>
        <w:t>ETime</w:t>
      </w:r>
      <w:r>
        <w:rPr>
          <w:rFonts w:hint="eastAsia"/>
        </w:rPr>
        <w:t>将取所有曲线的最大时间。</w:t>
      </w:r>
    </w:p>
    <w:p w:rsidR="00467667" w:rsidRDefault="00467667">
      <w:r>
        <w:rPr>
          <w:rFonts w:hint="eastAsia"/>
        </w:rPr>
        <w:t>ExportImageFromTime</w:t>
      </w:r>
      <w:r>
        <w:rPr>
          <w:rFonts w:hint="eastAsia"/>
        </w:rPr>
        <w:t>和</w:t>
      </w:r>
      <w:r>
        <w:rPr>
          <w:rFonts w:hint="eastAsia"/>
        </w:rPr>
        <w:t>PrintCurve</w:t>
      </w:r>
      <w:r>
        <w:rPr>
          <w:rFonts w:hint="eastAsia"/>
        </w:rPr>
        <w:t>函数也有一个</w:t>
      </w:r>
      <w:r>
        <w:rPr>
          <w:rFonts w:hint="eastAsia"/>
        </w:rPr>
        <w:t>Mask</w:t>
      </w:r>
      <w:r>
        <w:rPr>
          <w:rFonts w:hint="eastAsia"/>
        </w:rPr>
        <w:t>参数，它们的意义与这里的</w:t>
      </w:r>
      <w:r>
        <w:rPr>
          <w:rFonts w:hint="eastAsia"/>
        </w:rPr>
        <w:t>Mask</w:t>
      </w:r>
      <w:r>
        <w:rPr>
          <w:rFonts w:hint="eastAsia"/>
        </w:rPr>
        <w:t>完全一样，以后不再注释。如果</w:t>
      </w:r>
      <w:r>
        <w:rPr>
          <w:rFonts w:hint="eastAsia"/>
        </w:rPr>
        <w:t>bAll</w:t>
      </w:r>
      <w:r>
        <w:rPr>
          <w:rFonts w:hint="eastAsia"/>
        </w:rPr>
        <w:t>为真，则操作所有曲线，此时</w:t>
      </w:r>
      <w:r>
        <w:rPr>
          <w:rFonts w:hint="eastAsia"/>
        </w:rPr>
        <w:t>Id</w:t>
      </w:r>
      <w:r>
        <w:rPr>
          <w:rFonts w:hint="eastAsia"/>
        </w:rPr>
        <w:t>无效。</w:t>
      </w:r>
    </w:p>
    <w:p w:rsidR="00467667" w:rsidRDefault="00467667">
      <w:pPr>
        <w:ind w:firstLine="420"/>
      </w:pPr>
      <w:r>
        <w:rPr>
          <w:rFonts w:hint="eastAsia"/>
        </w:rPr>
        <w:t>DelRange2</w:t>
      </w:r>
      <w:r>
        <w:rPr>
          <w:rFonts w:hint="eastAsia"/>
        </w:rPr>
        <w:t>删除曲线从</w:t>
      </w:r>
      <w:r>
        <w:rPr>
          <w:rFonts w:hint="eastAsia"/>
        </w:rPr>
        <w:t>nInde</w:t>
      </w:r>
      <w:r>
        <w:rPr>
          <w:rFonts w:hint="eastAsia"/>
        </w:rPr>
        <w:t>开始的</w:t>
      </w:r>
      <w:r>
        <w:rPr>
          <w:rFonts w:hint="eastAsia"/>
        </w:rPr>
        <w:t>nCount</w:t>
      </w:r>
      <w:r>
        <w:rPr>
          <w:rFonts w:hint="eastAsia"/>
        </w:rPr>
        <w:t>个点，</w:t>
      </w:r>
      <w:r>
        <w:rPr>
          <w:rFonts w:hint="eastAsia"/>
        </w:rPr>
        <w:t>nCount</w:t>
      </w:r>
      <w:r>
        <w:rPr>
          <w:rFonts w:hint="eastAsia"/>
        </w:rPr>
        <w:t>必需大于</w:t>
      </w:r>
      <w:r>
        <w:rPr>
          <w:rFonts w:hint="eastAsia"/>
        </w:rPr>
        <w:t>0</w:t>
      </w:r>
      <w:r>
        <w:rPr>
          <w:rFonts w:hint="eastAsia"/>
        </w:rPr>
        <w:t>，或者等于</w:t>
      </w:r>
      <w:r>
        <w:rPr>
          <w:rFonts w:hint="eastAsia"/>
        </w:rPr>
        <w:t>-1</w:t>
      </w:r>
      <w:r>
        <w:rPr>
          <w:rFonts w:hint="eastAsia"/>
        </w:rPr>
        <w:t>，此时将从</w:t>
      </w:r>
      <w:r>
        <w:rPr>
          <w:rFonts w:hint="eastAsia"/>
        </w:rPr>
        <w:t>nIndex</w:t>
      </w:r>
      <w:r>
        <w:rPr>
          <w:rFonts w:hint="eastAsia"/>
        </w:rPr>
        <w:t>开始删除到曲线尾。活用这两个函数（必要时加上</w:t>
      </w:r>
      <w:r>
        <w:rPr>
          <w:rFonts w:hint="eastAsia"/>
        </w:rPr>
        <w:t>GetCurveLength</w:t>
      </w:r>
      <w:r>
        <w:rPr>
          <w:rFonts w:hint="eastAsia"/>
        </w:rPr>
        <w:t>函数，例如删除某条曲线的右边</w:t>
      </w:r>
      <w:r>
        <w:rPr>
          <w:rFonts w:hint="eastAsia"/>
        </w:rPr>
        <w:t>10</w:t>
      </w:r>
      <w:r>
        <w:rPr>
          <w:rFonts w:hint="eastAsia"/>
        </w:rPr>
        <w:t>个点，则程序可这样写：</w:t>
      </w:r>
      <w:r>
        <w:rPr>
          <w:rFonts w:hint="eastAsia"/>
        </w:rPr>
        <w:t>DelRange2(100, GetCurveLength(100) - 10, -1, FALSE, TRUE)</w:t>
      </w:r>
      <w:r>
        <w:rPr>
          <w:rFonts w:hint="eastAsia"/>
        </w:rPr>
        <w:t>），可以达到按时间或点数量对某条曲线或所有曲线进行截左、截中、截右操作，使用时多发挥想像。</w:t>
      </w:r>
    </w:p>
    <w:p w:rsidR="00467667" w:rsidRDefault="00467667">
      <w:pPr>
        <w:ind w:firstLine="420"/>
      </w:pPr>
      <w:r>
        <w:rPr>
          <w:rFonts w:hint="eastAsia"/>
        </w:rPr>
        <w:t>注意，在调用</w:t>
      </w:r>
      <w:r>
        <w:rPr>
          <w:rFonts w:hint="eastAsia"/>
        </w:rPr>
        <w:t>DelRange2</w:t>
      </w:r>
      <w:r>
        <w:rPr>
          <w:rFonts w:hint="eastAsia"/>
        </w:rPr>
        <w:t>函数的时候有个技巧，比如要删除第</w:t>
      </w:r>
      <w:r>
        <w:rPr>
          <w:rFonts w:hint="eastAsia"/>
        </w:rPr>
        <w:t>2</w:t>
      </w:r>
      <w:r>
        <w:rPr>
          <w:rFonts w:hint="eastAsia"/>
        </w:rPr>
        <w:t>、</w:t>
      </w:r>
      <w:r>
        <w:rPr>
          <w:rFonts w:hint="eastAsia"/>
        </w:rPr>
        <w:t>4</w:t>
      </w:r>
      <w:r>
        <w:rPr>
          <w:rFonts w:hint="eastAsia"/>
        </w:rPr>
        <w:t>、</w:t>
      </w:r>
      <w:r>
        <w:rPr>
          <w:rFonts w:hint="eastAsia"/>
        </w:rPr>
        <w:t>6</w:t>
      </w:r>
      <w:r>
        <w:rPr>
          <w:rFonts w:hint="eastAsia"/>
        </w:rPr>
        <w:t>点（从</w:t>
      </w:r>
      <w:r>
        <w:rPr>
          <w:rFonts w:hint="eastAsia"/>
        </w:rPr>
        <w:t>0</w:t>
      </w:r>
      <w:r>
        <w:rPr>
          <w:rFonts w:hint="eastAsia"/>
        </w:rPr>
        <w:t>开始），那么应该是从后面开始：</w:t>
      </w:r>
    </w:p>
    <w:p w:rsidR="00467667" w:rsidRDefault="00467667">
      <w:pPr>
        <w:ind w:firstLine="420"/>
      </w:pPr>
      <w:r>
        <w:rPr>
          <w:rFonts w:hint="eastAsia"/>
        </w:rPr>
        <w:t>M_Curve.DelRange2(Id, 6, 1, FALSE, FALSE);</w:t>
      </w:r>
    </w:p>
    <w:p w:rsidR="00467667" w:rsidRDefault="00467667">
      <w:pPr>
        <w:ind w:firstLine="420"/>
      </w:pPr>
      <w:r>
        <w:rPr>
          <w:rFonts w:hint="eastAsia"/>
        </w:rPr>
        <w:t>M_Curve.DelRange2(Id, 4, 1, FALSE, FALSE);</w:t>
      </w:r>
    </w:p>
    <w:p w:rsidR="00467667" w:rsidRDefault="00467667">
      <w:pPr>
        <w:ind w:firstLine="420"/>
      </w:pPr>
      <w:r>
        <w:rPr>
          <w:rFonts w:hint="eastAsia"/>
        </w:rPr>
        <w:t>M_Curve.DelRange2(Id, 2, 1, FALSE, TRUE);</w:t>
      </w:r>
    </w:p>
    <w:p w:rsidR="00467667" w:rsidRDefault="00467667">
      <w:pPr>
        <w:ind w:firstLine="420"/>
      </w:pPr>
      <w:r>
        <w:rPr>
          <w:rFonts w:hint="eastAsia"/>
        </w:rPr>
        <w:t>如果非要从前面开始删除，则要对</w:t>
      </w:r>
      <w:r>
        <w:rPr>
          <w:rFonts w:hint="eastAsia"/>
        </w:rPr>
        <w:t>Index</w:t>
      </w:r>
      <w:r>
        <w:rPr>
          <w:rFonts w:hint="eastAsia"/>
        </w:rPr>
        <w:t>进行处理：</w:t>
      </w:r>
    </w:p>
    <w:p w:rsidR="00467667" w:rsidRDefault="00467667">
      <w:pPr>
        <w:ind w:firstLine="420"/>
      </w:pPr>
      <w:r>
        <w:rPr>
          <w:rFonts w:hint="eastAsia"/>
        </w:rPr>
        <w:t>M_Curve.DelRange2(Id, 2, 1, FALSE, FALSE);</w:t>
      </w:r>
    </w:p>
    <w:p w:rsidR="00467667" w:rsidRDefault="00467667">
      <w:pPr>
        <w:ind w:firstLine="420"/>
      </w:pPr>
      <w:r>
        <w:rPr>
          <w:rFonts w:hint="eastAsia"/>
        </w:rPr>
        <w:t>M_Curve.DelRange2(Id, 4 - 1, 1, FALSE, FALSE);</w:t>
      </w:r>
    </w:p>
    <w:p w:rsidR="00467667" w:rsidRDefault="00467667">
      <w:pPr>
        <w:ind w:firstLine="420"/>
      </w:pPr>
      <w:r>
        <w:rPr>
          <w:rFonts w:hint="eastAsia"/>
        </w:rPr>
        <w:t>M_Curve.DelRange2(Id, 6 - 2, 1, FALSE, FALSE);</w:t>
      </w:r>
    </w:p>
    <w:p w:rsidR="00467667" w:rsidRDefault="00467667">
      <w:pPr>
        <w:ind w:firstLine="420"/>
      </w:pPr>
      <w:r>
        <w:rPr>
          <w:rFonts w:hint="eastAsia"/>
        </w:rPr>
        <w:t>这个“问题”在所有存在下标或者迭代器概念的地方都有，比如</w:t>
      </w:r>
      <w:r>
        <w:rPr>
          <w:rFonts w:hint="eastAsia"/>
        </w:rPr>
        <w:t>MFC</w:t>
      </w:r>
      <w:r>
        <w:rPr>
          <w:rFonts w:hint="eastAsia"/>
        </w:rPr>
        <w:t>的</w:t>
      </w:r>
      <w:r>
        <w:rPr>
          <w:rFonts w:hint="eastAsia"/>
        </w:rPr>
        <w:t>CListCtrl</w:t>
      </w:r>
      <w:r>
        <w:rPr>
          <w:rFonts w:hint="eastAsia"/>
        </w:rPr>
        <w:t>，</w:t>
      </w:r>
      <w:r>
        <w:rPr>
          <w:rFonts w:hint="eastAsia"/>
        </w:rPr>
        <w:t>STL</w:t>
      </w:r>
      <w:r>
        <w:rPr>
          <w:rFonts w:hint="eastAsia"/>
        </w:rPr>
        <w:t>的</w:t>
      </w:r>
      <w:r>
        <w:rPr>
          <w:rFonts w:hint="eastAsia"/>
        </w:rPr>
        <w:t>vector</w:t>
      </w:r>
      <w:r>
        <w:rPr>
          <w:rFonts w:hint="eastAsia"/>
        </w:rPr>
        <w:t>等，并不是控件的</w:t>
      </w:r>
      <w:r>
        <w:rPr>
          <w:rFonts w:hint="eastAsia"/>
        </w:rPr>
        <w:t>BUG</w:t>
      </w:r>
      <w:r>
        <w:rPr>
          <w:rFonts w:hint="eastAsia"/>
        </w:rPr>
        <w:t>。</w:t>
      </w:r>
    </w:p>
    <w:p w:rsidR="00467667" w:rsidRDefault="00467667">
      <w:pPr>
        <w:ind w:firstLine="420"/>
      </w:pPr>
      <w:r>
        <w:rPr>
          <w:rFonts w:hint="eastAsia"/>
        </w:rPr>
        <w:t>注意，显然是</w:t>
      </w:r>
      <w:r>
        <w:rPr>
          <w:rFonts w:hint="eastAsia"/>
        </w:rPr>
        <w:t>DelRange2</w:t>
      </w:r>
      <w:r>
        <w:rPr>
          <w:rFonts w:hint="eastAsia"/>
        </w:rPr>
        <w:t>函数的效率高，所以如果需要删除整条曲线，一定要使用</w:t>
      </w:r>
      <w:r>
        <w:rPr>
          <w:rFonts w:hint="eastAsia"/>
        </w:rPr>
        <w:t>DelRange2</w:t>
      </w:r>
      <w:r>
        <w:rPr>
          <w:rFonts w:hint="eastAsia"/>
        </w:rPr>
        <w:t>函数。</w:t>
      </w:r>
    </w:p>
    <w:p w:rsidR="00467667" w:rsidRDefault="00467667">
      <w:pPr>
        <w:ind w:firstLine="420"/>
      </w:pPr>
      <w:r>
        <w:rPr>
          <w:rFonts w:hint="eastAsia"/>
        </w:rPr>
        <w:t>另外容器在退出的时候，不要以</w:t>
      </w:r>
      <w:r>
        <w:rPr>
          <w:rFonts w:hint="eastAsia"/>
        </w:rPr>
        <w:t>bAll</w:t>
      </w:r>
      <w:r>
        <w:rPr>
          <w:rFonts w:hint="eastAsia"/>
        </w:rPr>
        <w:t>为真来调用这两个函数（目的是想删除所有曲线），明智的做法是根本不调用它们。因为删除曲线时，控件内部会有大量的状态需要去更新，控件在退出的时候，会用一种高效的方法去删除曲线（不更新状态）。当然，如果容器决定在运行过程中，完全删除曲线，以便重新添加曲线，此时是应该调用本函数的。</w:t>
      </w:r>
    </w:p>
    <w:p w:rsidR="00467667" w:rsidRDefault="00467667">
      <w:pPr>
        <w:ind w:firstLine="420"/>
      </w:pPr>
    </w:p>
    <w:p w:rsidR="00467667" w:rsidRPr="00555525" w:rsidRDefault="00555525">
      <w:pPr>
        <w:pStyle w:val="Heading3"/>
        <w:rPr>
          <w:color w:val="FF0000"/>
        </w:rPr>
      </w:pPr>
      <w:r>
        <w:rPr>
          <w:rFonts w:hint="eastAsia"/>
          <w:color w:val="FF0000"/>
        </w:rPr>
        <w:t xml:space="preserve"> </w:t>
      </w:r>
      <w:bookmarkStart w:id="108" w:name="_Toc365820509"/>
      <w:r w:rsidR="00467667" w:rsidRPr="00555525">
        <w:rPr>
          <w:rFonts w:hint="eastAsia"/>
          <w:color w:val="FF0000"/>
        </w:rPr>
        <w:t>BOOL FirstPage(BOOL bLast, BOOL bUpdate);</w:t>
      </w:r>
      <w:bookmarkEnd w:id="108"/>
    </w:p>
    <w:p w:rsidR="00467667" w:rsidRPr="00555525" w:rsidRDefault="00555525">
      <w:pPr>
        <w:pStyle w:val="Heading3"/>
        <w:rPr>
          <w:color w:val="FF0000"/>
        </w:rPr>
      </w:pPr>
      <w:r>
        <w:rPr>
          <w:rFonts w:hint="eastAsia"/>
          <w:color w:val="FF0000"/>
        </w:rPr>
        <w:t xml:space="preserve"> </w:t>
      </w:r>
      <w:bookmarkStart w:id="109" w:name="_Toc365820510"/>
      <w:r w:rsidR="00467667" w:rsidRPr="00555525">
        <w:rPr>
          <w:rFonts w:hint="eastAsia"/>
          <w:color w:val="FF0000"/>
        </w:rPr>
        <w:t>short GotoPage(short RelativePage, BOOL bUpdate);</w:t>
      </w:r>
      <w:bookmarkEnd w:id="109"/>
    </w:p>
    <w:p w:rsidR="00467667" w:rsidRDefault="00467667">
      <w:pPr>
        <w:ind w:firstLine="420"/>
      </w:pPr>
      <w:r>
        <w:rPr>
          <w:rFonts w:hint="eastAsia"/>
        </w:rPr>
        <w:t>翻页，如果</w:t>
      </w:r>
      <w:r>
        <w:rPr>
          <w:rFonts w:hint="eastAsia"/>
        </w:rPr>
        <w:t>bLast</w:t>
      </w:r>
      <w:r>
        <w:rPr>
          <w:rFonts w:hint="eastAsia"/>
        </w:rPr>
        <w:t>为真，则跳到末页，否则跳到首页。当</w:t>
      </w:r>
      <w:r>
        <w:rPr>
          <w:rFonts w:hint="eastAsia"/>
        </w:rPr>
        <w:t>RelativePage</w:t>
      </w:r>
      <w:r>
        <w:rPr>
          <w:rFonts w:hint="eastAsia"/>
        </w:rPr>
        <w:t>为正时向后翻，为负时向前翻。</w:t>
      </w:r>
      <w:r>
        <w:rPr>
          <w:rFonts w:hint="eastAsia"/>
        </w:rPr>
        <w:t>GotoPage</w:t>
      </w:r>
      <w:r>
        <w:rPr>
          <w:rFonts w:hint="eastAsia"/>
        </w:rPr>
        <w:t>返回值的绝对值代表具体翻了多少页，注意不一定等于</w:t>
      </w:r>
      <w:r>
        <w:rPr>
          <w:rFonts w:hint="eastAsia"/>
        </w:rPr>
        <w:t>RelativePage</w:t>
      </w:r>
      <w:r>
        <w:rPr>
          <w:rFonts w:hint="eastAsia"/>
        </w:rPr>
        <w:t>，因为如果翻页后，当前页没有任何可显示的曲线，则会继续翻页，直到屏幕上有显示为止。</w:t>
      </w:r>
    </w:p>
    <w:p w:rsidR="00467667" w:rsidRDefault="00467667">
      <w:pPr>
        <w:ind w:firstLine="420"/>
      </w:pPr>
    </w:p>
    <w:p w:rsidR="00467667" w:rsidRPr="00655802" w:rsidRDefault="00655802">
      <w:pPr>
        <w:pStyle w:val="Heading3"/>
        <w:rPr>
          <w:color w:val="FF0000"/>
        </w:rPr>
      </w:pPr>
      <w:r>
        <w:rPr>
          <w:rFonts w:hint="eastAsia"/>
          <w:color w:val="FF0000"/>
        </w:rPr>
        <w:t xml:space="preserve"> </w:t>
      </w:r>
      <w:bookmarkStart w:id="110" w:name="_Toc365820511"/>
      <w:r w:rsidR="00467667" w:rsidRPr="00655802">
        <w:rPr>
          <w:rFonts w:hint="eastAsia"/>
          <w:color w:val="FF0000"/>
        </w:rPr>
        <w:t>BOOL SetZoom(short Zoom);</w:t>
      </w:r>
      <w:bookmarkEnd w:id="110"/>
    </w:p>
    <w:p w:rsidR="00467667" w:rsidRPr="00655802" w:rsidRDefault="00655802">
      <w:pPr>
        <w:pStyle w:val="Heading3"/>
        <w:rPr>
          <w:color w:val="FF0000"/>
        </w:rPr>
      </w:pPr>
      <w:r>
        <w:rPr>
          <w:rFonts w:hint="eastAsia"/>
          <w:color w:val="FF0000"/>
        </w:rPr>
        <w:t xml:space="preserve"> </w:t>
      </w:r>
      <w:bookmarkStart w:id="111" w:name="_Toc365820512"/>
      <w:r w:rsidR="00467667" w:rsidRPr="00655802">
        <w:rPr>
          <w:rFonts w:hint="eastAsia"/>
          <w:color w:val="FF0000"/>
        </w:rPr>
        <w:t>short GetZoom();</w:t>
      </w:r>
      <w:bookmarkEnd w:id="111"/>
    </w:p>
    <w:p w:rsidR="00467667" w:rsidRDefault="00467667">
      <w:pPr>
        <w:ind w:firstLine="420"/>
      </w:pPr>
      <w:r>
        <w:rPr>
          <w:rFonts w:hint="eastAsia"/>
        </w:rPr>
        <w:t>设置缩放率，正为放大，负为缩小，</w:t>
      </w:r>
      <w:r>
        <w:rPr>
          <w:rFonts w:hint="eastAsia"/>
        </w:rPr>
        <w:t>0</w:t>
      </w:r>
      <w:r>
        <w:rPr>
          <w:rFonts w:hint="eastAsia"/>
        </w:rPr>
        <w:t>代表不缩放。注意</w:t>
      </w:r>
      <w:r>
        <w:rPr>
          <w:rFonts w:hint="eastAsia"/>
        </w:rPr>
        <w:t>1</w:t>
      </w:r>
      <w:r>
        <w:rPr>
          <w:rFonts w:hint="eastAsia"/>
        </w:rPr>
        <w:t>个单位仅代表</w:t>
      </w:r>
      <w:r>
        <w:rPr>
          <w:rFonts w:hint="eastAsia"/>
        </w:rPr>
        <w:t>1/4</w:t>
      </w:r>
      <w:r>
        <w:rPr>
          <w:rFonts w:hint="eastAsia"/>
        </w:rPr>
        <w:t>，也就是当</w:t>
      </w:r>
      <w:r>
        <w:rPr>
          <w:rFonts w:hint="eastAsia"/>
        </w:rPr>
        <w:t>Zoom</w:t>
      </w:r>
      <w:r>
        <w:rPr>
          <w:rFonts w:hint="eastAsia"/>
        </w:rPr>
        <w:t>等于</w:t>
      </w:r>
      <w:r>
        <w:rPr>
          <w:rFonts w:hint="eastAsia"/>
        </w:rPr>
        <w:t>4</w:t>
      </w:r>
      <w:r>
        <w:rPr>
          <w:rFonts w:hint="eastAsia"/>
        </w:rPr>
        <w:t>时，才放大一倍，等于</w:t>
      </w:r>
      <w:r>
        <w:rPr>
          <w:rFonts w:hint="eastAsia"/>
        </w:rPr>
        <w:t>-4</w:t>
      </w:r>
      <w:r>
        <w:rPr>
          <w:rFonts w:hint="eastAsia"/>
        </w:rPr>
        <w:t>时才缩小</w:t>
      </w:r>
      <w:r>
        <w:rPr>
          <w:rFonts w:hint="eastAsia"/>
        </w:rPr>
        <w:t>1</w:t>
      </w:r>
      <w:r>
        <w:rPr>
          <w:rFonts w:hint="eastAsia"/>
        </w:rPr>
        <w:t>倍。</w:t>
      </w:r>
    </w:p>
    <w:p w:rsidR="00467667" w:rsidRPr="00744143" w:rsidRDefault="00467667">
      <w:pPr>
        <w:ind w:firstLine="420"/>
        <w:rPr>
          <w:color w:val="FF0000"/>
        </w:rPr>
      </w:pPr>
    </w:p>
    <w:p w:rsidR="00467667" w:rsidRPr="00744143" w:rsidRDefault="00744143">
      <w:pPr>
        <w:pStyle w:val="Heading3"/>
        <w:rPr>
          <w:color w:val="FF0000"/>
        </w:rPr>
      </w:pPr>
      <w:r>
        <w:rPr>
          <w:rFonts w:hint="eastAsia"/>
          <w:color w:val="FF0000"/>
        </w:rPr>
        <w:t xml:space="preserve"> </w:t>
      </w:r>
      <w:bookmarkStart w:id="112" w:name="_Toc365820513"/>
      <w:r w:rsidR="00467667" w:rsidRPr="00744143">
        <w:rPr>
          <w:rFonts w:hint="eastAsia"/>
          <w:color w:val="FF0000"/>
        </w:rPr>
        <w:t>BOOL SetHZoom(short Zoom);</w:t>
      </w:r>
      <w:bookmarkEnd w:id="112"/>
    </w:p>
    <w:p w:rsidR="00467667" w:rsidRPr="00744143" w:rsidRDefault="00744143">
      <w:pPr>
        <w:pStyle w:val="Heading3"/>
        <w:rPr>
          <w:color w:val="FF0000"/>
        </w:rPr>
      </w:pPr>
      <w:r>
        <w:rPr>
          <w:rFonts w:hint="eastAsia"/>
          <w:color w:val="FF0000"/>
        </w:rPr>
        <w:t xml:space="preserve"> </w:t>
      </w:r>
      <w:bookmarkStart w:id="113" w:name="_Toc365820514"/>
      <w:r w:rsidR="00467667" w:rsidRPr="00744143">
        <w:rPr>
          <w:rFonts w:hint="eastAsia"/>
          <w:color w:val="FF0000"/>
        </w:rPr>
        <w:t>short GetHZoom();</w:t>
      </w:r>
      <w:bookmarkEnd w:id="113"/>
    </w:p>
    <w:p w:rsidR="00467667" w:rsidRDefault="00467667">
      <w:pPr>
        <w:ind w:firstLine="420"/>
      </w:pPr>
      <w:r>
        <w:rPr>
          <w:rFonts w:hint="eastAsia"/>
        </w:rPr>
        <w:t>设置水平缩放率，上面的</w:t>
      </w:r>
      <w:r>
        <w:rPr>
          <w:rFonts w:hint="eastAsia"/>
        </w:rPr>
        <w:t>SetZoom</w:t>
      </w:r>
      <w:r>
        <w:rPr>
          <w:rFonts w:hint="eastAsia"/>
        </w:rPr>
        <w:t>我称之为普通缩放率，普通缩放率对纵横坐标均有效；而对于水平缩放率，则会只应用于横坐标，至于为什么提供此功能，可以联想一下</w:t>
      </w:r>
      <w:r>
        <w:rPr>
          <w:rFonts w:hint="eastAsia"/>
        </w:rPr>
        <w:t>K</w:t>
      </w:r>
      <w:r>
        <w:rPr>
          <w:rFonts w:hint="eastAsia"/>
        </w:rPr>
        <w:t>线图。那么，这个功能和二次开发者调用</w:t>
      </w:r>
      <w:r>
        <w:rPr>
          <w:rFonts w:hint="eastAsia"/>
        </w:rPr>
        <w:t>SetTimeSpan</w:t>
      </w:r>
      <w:r>
        <w:rPr>
          <w:rFonts w:hint="eastAsia"/>
        </w:rPr>
        <w:t>有何区别呢？答案是一样的，但调用</w:t>
      </w:r>
      <w:r>
        <w:rPr>
          <w:rFonts w:hint="eastAsia"/>
        </w:rPr>
        <w:lastRenderedPageBreak/>
        <w:t>本接口会更方便，而且二次开发者不用记住老的横坐标间隔，想恢复到非缩放状态时，只需要用</w:t>
      </w:r>
      <w:r>
        <w:rPr>
          <w:rFonts w:hint="eastAsia"/>
        </w:rPr>
        <w:t>0</w:t>
      </w:r>
      <w:r>
        <w:rPr>
          <w:rFonts w:hint="eastAsia"/>
        </w:rPr>
        <w:t>调用</w:t>
      </w:r>
      <w:r>
        <w:rPr>
          <w:rFonts w:hint="eastAsia"/>
        </w:rPr>
        <w:t>SetHZoom</w:t>
      </w:r>
      <w:r>
        <w:rPr>
          <w:rFonts w:hint="eastAsia"/>
        </w:rPr>
        <w:t>即可（跟普通缩放率一样）。</w:t>
      </w:r>
    </w:p>
    <w:p w:rsidR="00467667" w:rsidRDefault="00467667">
      <w:pPr>
        <w:ind w:firstLine="420"/>
      </w:pPr>
      <w:r>
        <w:rPr>
          <w:rFonts w:hint="eastAsia"/>
        </w:rPr>
        <w:t>提供水平缩放的另一个原因是，我在</w:t>
      </w:r>
      <w:r>
        <w:rPr>
          <w:rFonts w:hint="eastAsia"/>
        </w:rPr>
        <w:t>2.1.0.0</w:t>
      </w:r>
      <w:r>
        <w:rPr>
          <w:rFonts w:hint="eastAsia"/>
        </w:rPr>
        <w:t>版本里面新增加了一个快捷操作——按住</w:t>
      </w:r>
      <w:r>
        <w:rPr>
          <w:rFonts w:hint="eastAsia"/>
        </w:rPr>
        <w:t>alt</w:t>
      </w:r>
      <w:r>
        <w:rPr>
          <w:rFonts w:hint="eastAsia"/>
        </w:rPr>
        <w:t>键滚动鼠标，此时会执行水平缩放（联想一下按住</w:t>
      </w:r>
      <w:r>
        <w:rPr>
          <w:rFonts w:hint="eastAsia"/>
        </w:rPr>
        <w:t>shift</w:t>
      </w:r>
      <w:r>
        <w:rPr>
          <w:rFonts w:hint="eastAsia"/>
        </w:rPr>
        <w:t>键滚动鼠标），既然提供了水平缩放这个功能，那</w:t>
      </w:r>
      <w:r>
        <w:rPr>
          <w:rFonts w:hint="eastAsia"/>
        </w:rPr>
        <w:t>GetHZoom</w:t>
      </w:r>
      <w:r>
        <w:rPr>
          <w:rFonts w:hint="eastAsia"/>
        </w:rPr>
        <w:t>接口就必须得提供了，最后我一不做，二不休，把</w:t>
      </w:r>
      <w:r>
        <w:rPr>
          <w:rFonts w:hint="eastAsia"/>
        </w:rPr>
        <w:t>SetHZoom</w:t>
      </w:r>
      <w:r>
        <w:rPr>
          <w:rFonts w:hint="eastAsia"/>
        </w:rPr>
        <w:t>接口也提供了（反正按住</w:t>
      </w:r>
      <w:r>
        <w:rPr>
          <w:rFonts w:hint="eastAsia"/>
        </w:rPr>
        <w:t>alt</w:t>
      </w:r>
      <w:r>
        <w:rPr>
          <w:rFonts w:hint="eastAsia"/>
        </w:rPr>
        <w:t>键滚动鼠标这个操作也需要封装一下）。</w:t>
      </w:r>
    </w:p>
    <w:p w:rsidR="00467667" w:rsidRDefault="00467667">
      <w:pPr>
        <w:ind w:firstLine="420"/>
      </w:pPr>
      <w:r>
        <w:rPr>
          <w:rFonts w:hint="eastAsia"/>
        </w:rPr>
        <w:t>水平缩放的参数与普通缩放完全一样，区别仅仅是前者只应用于横坐标。</w:t>
      </w:r>
    </w:p>
    <w:p w:rsidR="00467667" w:rsidRDefault="00467667">
      <w:pPr>
        <w:ind w:firstLine="420"/>
        <w:rPr>
          <w:color w:val="FF0000"/>
        </w:rPr>
      </w:pPr>
      <w:r>
        <w:rPr>
          <w:rFonts w:hint="eastAsia"/>
          <w:color w:val="FF0000"/>
        </w:rPr>
        <w:t>如果普通缩放率和水平缩放率都不为</w:t>
      </w:r>
      <w:r>
        <w:rPr>
          <w:rFonts w:hint="eastAsia"/>
          <w:color w:val="FF0000"/>
        </w:rPr>
        <w:t>0</w:t>
      </w:r>
      <w:r>
        <w:rPr>
          <w:rFonts w:hint="eastAsia"/>
          <w:color w:val="FF0000"/>
        </w:rPr>
        <w:t>，那么真正的缩放率是多少呢？对于纵坐标，当然是等于普通缩放率（因为水平缩放率不作用于纵坐标），对于横坐标，则为两种缩放率相加，比如普通缩放率为</w:t>
      </w:r>
      <w:r>
        <w:rPr>
          <w:rFonts w:hint="eastAsia"/>
          <w:color w:val="FF0000"/>
        </w:rPr>
        <w:t>1</w:t>
      </w:r>
      <w:r>
        <w:rPr>
          <w:rFonts w:hint="eastAsia"/>
          <w:color w:val="FF0000"/>
        </w:rPr>
        <w:t>（放大</w:t>
      </w:r>
      <w:r>
        <w:rPr>
          <w:rFonts w:hint="eastAsia"/>
          <w:color w:val="FF0000"/>
        </w:rPr>
        <w:t>1/4</w:t>
      </w:r>
      <w:r>
        <w:rPr>
          <w:rFonts w:hint="eastAsia"/>
          <w:color w:val="FF0000"/>
        </w:rPr>
        <w:t>），水平缩放率为</w:t>
      </w:r>
      <w:r>
        <w:rPr>
          <w:rFonts w:hint="eastAsia"/>
          <w:color w:val="FF0000"/>
        </w:rPr>
        <w:t>-1</w:t>
      </w:r>
      <w:r>
        <w:rPr>
          <w:rFonts w:hint="eastAsia"/>
          <w:color w:val="FF0000"/>
        </w:rPr>
        <w:t>（缩小</w:t>
      </w:r>
      <w:r>
        <w:rPr>
          <w:rFonts w:hint="eastAsia"/>
          <w:color w:val="FF0000"/>
        </w:rPr>
        <w:t>1/4</w:t>
      </w:r>
      <w:r>
        <w:rPr>
          <w:rFonts w:hint="eastAsia"/>
          <w:color w:val="FF0000"/>
        </w:rPr>
        <w:t>），则最后真正的缩放率为</w:t>
      </w:r>
      <w:r>
        <w:rPr>
          <w:rFonts w:hint="eastAsia"/>
          <w:color w:val="FF0000"/>
        </w:rPr>
        <w:t>1 - 1 = 0</w:t>
      </w:r>
      <w:r>
        <w:rPr>
          <w:rFonts w:hint="eastAsia"/>
          <w:color w:val="FF0000"/>
        </w:rPr>
        <w:t>，即不缩放。</w:t>
      </w:r>
    </w:p>
    <w:p w:rsidR="00467667" w:rsidRDefault="00467667">
      <w:pPr>
        <w:ind w:firstLine="420"/>
        <w:rPr>
          <w:color w:val="FF0000"/>
        </w:rPr>
      </w:pPr>
    </w:p>
    <w:p w:rsidR="00467667" w:rsidRPr="0023313C" w:rsidRDefault="0023313C">
      <w:pPr>
        <w:pStyle w:val="Heading3"/>
        <w:rPr>
          <w:color w:val="FF0000"/>
        </w:rPr>
      </w:pPr>
      <w:r>
        <w:rPr>
          <w:rFonts w:hint="eastAsia"/>
          <w:color w:val="FF0000"/>
        </w:rPr>
        <w:t xml:space="preserve"> </w:t>
      </w:r>
      <w:bookmarkStart w:id="114" w:name="_Toc365820515"/>
      <w:r w:rsidR="00467667" w:rsidRPr="0023313C">
        <w:rPr>
          <w:rFonts w:hint="eastAsia"/>
          <w:color w:val="FF0000"/>
        </w:rPr>
        <w:t>BOOL SetMaxLength(long MaxLength, long CutLength);</w:t>
      </w:r>
      <w:bookmarkEnd w:id="114"/>
    </w:p>
    <w:p w:rsidR="00467667" w:rsidRPr="0023313C" w:rsidRDefault="0023313C">
      <w:pPr>
        <w:pStyle w:val="Heading3"/>
        <w:rPr>
          <w:color w:val="FF0000"/>
        </w:rPr>
      </w:pPr>
      <w:r>
        <w:rPr>
          <w:rFonts w:hint="eastAsia"/>
          <w:color w:val="FF0000"/>
        </w:rPr>
        <w:t xml:space="preserve"> </w:t>
      </w:r>
      <w:bookmarkStart w:id="115" w:name="_Toc365820516"/>
      <w:r w:rsidR="00467667" w:rsidRPr="0023313C">
        <w:rPr>
          <w:rFonts w:hint="eastAsia"/>
          <w:color w:val="FF0000"/>
        </w:rPr>
        <w:t>long GetMaxLength();</w:t>
      </w:r>
      <w:bookmarkEnd w:id="115"/>
    </w:p>
    <w:p w:rsidR="00467667" w:rsidRPr="0023313C" w:rsidRDefault="0023313C">
      <w:pPr>
        <w:pStyle w:val="Heading3"/>
        <w:rPr>
          <w:color w:val="FF0000"/>
        </w:rPr>
      </w:pPr>
      <w:r>
        <w:rPr>
          <w:rFonts w:hint="eastAsia"/>
          <w:color w:val="FF0000"/>
        </w:rPr>
        <w:t xml:space="preserve"> </w:t>
      </w:r>
      <w:bookmarkStart w:id="116" w:name="_Toc365820517"/>
      <w:r w:rsidR="00467667" w:rsidRPr="0023313C">
        <w:rPr>
          <w:rFonts w:hint="eastAsia"/>
          <w:color w:val="FF0000"/>
        </w:rPr>
        <w:t>long GetCutLength();</w:t>
      </w:r>
      <w:bookmarkEnd w:id="116"/>
    </w:p>
    <w:p w:rsidR="00467667" w:rsidRPr="0023313C" w:rsidRDefault="0023313C">
      <w:pPr>
        <w:pStyle w:val="Heading3"/>
        <w:rPr>
          <w:color w:val="FF0000"/>
        </w:rPr>
      </w:pPr>
      <w:r>
        <w:rPr>
          <w:rFonts w:hint="eastAsia"/>
          <w:color w:val="FF0000"/>
        </w:rPr>
        <w:t xml:space="preserve"> </w:t>
      </w:r>
      <w:bookmarkStart w:id="117" w:name="_Toc365820518"/>
      <w:r w:rsidR="00467667" w:rsidRPr="0023313C">
        <w:rPr>
          <w:rFonts w:hint="eastAsia"/>
          <w:color w:val="FF0000"/>
        </w:rPr>
        <w:t>long GetCurveLength(long Id);</w:t>
      </w:r>
      <w:bookmarkEnd w:id="117"/>
    </w:p>
    <w:p w:rsidR="00467667" w:rsidRDefault="00467667">
      <w:pPr>
        <w:ind w:firstLine="420"/>
      </w:pPr>
      <w:r>
        <w:rPr>
          <w:rFonts w:hint="eastAsia"/>
        </w:rPr>
        <w:t>设置每条曲线的最大点数，</w:t>
      </w:r>
      <w:r>
        <w:rPr>
          <w:rFonts w:hint="eastAsia"/>
        </w:rPr>
        <w:t>MaxLength</w:t>
      </w:r>
      <w:r>
        <w:rPr>
          <w:rFonts w:hint="eastAsia"/>
        </w:rPr>
        <w:t>取值为</w:t>
      </w:r>
      <w:r>
        <w:rPr>
          <w:rFonts w:hint="eastAsia"/>
        </w:rPr>
        <w:t>-1</w:t>
      </w:r>
      <w:r>
        <w:rPr>
          <w:rFonts w:hint="eastAsia"/>
        </w:rPr>
        <w:t>表示不限制最大点（此时</w:t>
      </w:r>
      <w:r>
        <w:rPr>
          <w:rFonts w:hint="eastAsia"/>
        </w:rPr>
        <w:t>CutLength</w:t>
      </w:r>
      <w:r>
        <w:rPr>
          <w:rFonts w:hint="eastAsia"/>
        </w:rPr>
        <w:t>无效），否则取值大于</w:t>
      </w:r>
      <w:r>
        <w:rPr>
          <w:rFonts w:hint="eastAsia"/>
        </w:rPr>
        <w:t>0</w:t>
      </w:r>
      <w:r>
        <w:rPr>
          <w:rFonts w:hint="eastAsia"/>
        </w:rPr>
        <w:t>（此时</w:t>
      </w:r>
      <w:r>
        <w:rPr>
          <w:rFonts w:hint="eastAsia"/>
        </w:rPr>
        <w:t>CutLength</w:t>
      </w:r>
      <w:r>
        <w:rPr>
          <w:rFonts w:hint="eastAsia"/>
        </w:rPr>
        <w:t>必需小于</w:t>
      </w:r>
      <w:r>
        <w:rPr>
          <w:rFonts w:hint="eastAsia"/>
        </w:rPr>
        <w:t>MaxLength</w:t>
      </w:r>
      <w:r>
        <w:rPr>
          <w:rFonts w:hint="eastAsia"/>
        </w:rPr>
        <w:t>且大于</w:t>
      </w:r>
      <w:r>
        <w:rPr>
          <w:rFonts w:hint="eastAsia"/>
        </w:rPr>
        <w:t>0</w:t>
      </w:r>
      <w:r>
        <w:rPr>
          <w:rFonts w:hint="eastAsia"/>
        </w:rPr>
        <w:t>），</w:t>
      </w:r>
      <w:r>
        <w:rPr>
          <w:rFonts w:hint="eastAsia"/>
        </w:rPr>
        <w:t>CutLength</w:t>
      </w:r>
      <w:r>
        <w:rPr>
          <w:rFonts w:hint="eastAsia"/>
        </w:rPr>
        <w:t>为当曲线中的点超过</w:t>
      </w:r>
      <w:r>
        <w:rPr>
          <w:rFonts w:hint="eastAsia"/>
        </w:rPr>
        <w:t>MaxLength</w:t>
      </w:r>
      <w:r>
        <w:rPr>
          <w:rFonts w:hint="eastAsia"/>
        </w:rPr>
        <w:t>时，截掉曲线前面点的个数。</w:t>
      </w:r>
    </w:p>
    <w:p w:rsidR="00467667" w:rsidRDefault="00467667">
      <w:pPr>
        <w:ind w:firstLine="420"/>
      </w:pPr>
      <w:r>
        <w:t>GetCurveLength</w:t>
      </w:r>
      <w:r>
        <w:rPr>
          <w:rFonts w:hint="eastAsia"/>
        </w:rPr>
        <w:t>函数则用来获取指定曲线中的点数量，包括隐藏点和断点，如果找不到曲线，则返回</w:t>
      </w:r>
      <w:r>
        <w:rPr>
          <w:rFonts w:hint="eastAsia"/>
        </w:rPr>
        <w:t>-1</w:t>
      </w:r>
      <w:r>
        <w:rPr>
          <w:rFonts w:hint="eastAsia"/>
        </w:rPr>
        <w:t>。</w:t>
      </w:r>
    </w:p>
    <w:p w:rsidR="00467667" w:rsidRDefault="00467667"/>
    <w:p w:rsidR="00467667" w:rsidRPr="00ED6DC8" w:rsidRDefault="00ED6DC8">
      <w:pPr>
        <w:pStyle w:val="Heading3"/>
        <w:rPr>
          <w:color w:val="FF0000"/>
        </w:rPr>
      </w:pPr>
      <w:r>
        <w:rPr>
          <w:rFonts w:hint="eastAsia"/>
          <w:color w:val="FF0000"/>
        </w:rPr>
        <w:t xml:space="preserve"> </w:t>
      </w:r>
      <w:bookmarkStart w:id="118" w:name="_Toc365820519"/>
      <w:r w:rsidR="00467667" w:rsidRPr="00ED6DC8">
        <w:rPr>
          <w:rFonts w:hint="eastAsia"/>
          <w:color w:val="FF0000"/>
        </w:rPr>
        <w:t>BOOL SetShowMode(short ShowMode);</w:t>
      </w:r>
      <w:bookmarkEnd w:id="118"/>
    </w:p>
    <w:p w:rsidR="00467667" w:rsidRPr="00ED6DC8" w:rsidRDefault="00ED6DC8">
      <w:pPr>
        <w:pStyle w:val="Heading3"/>
        <w:rPr>
          <w:color w:val="FF0000"/>
        </w:rPr>
      </w:pPr>
      <w:r>
        <w:rPr>
          <w:rFonts w:hint="eastAsia"/>
          <w:color w:val="FF0000"/>
        </w:rPr>
        <w:t xml:space="preserve"> </w:t>
      </w:r>
      <w:bookmarkStart w:id="119" w:name="_Toc365820520"/>
      <w:r w:rsidR="00467667" w:rsidRPr="00ED6DC8">
        <w:rPr>
          <w:rFonts w:hint="eastAsia"/>
          <w:color w:val="FF0000"/>
        </w:rPr>
        <w:t>short GetShowMode();</w:t>
      </w:r>
      <w:bookmarkEnd w:id="119"/>
    </w:p>
    <w:p w:rsidR="00467667" w:rsidRDefault="00467667">
      <w:pPr>
        <w:ind w:firstLine="420"/>
      </w:pPr>
      <w:r>
        <w:rPr>
          <w:rFonts w:hint="eastAsia"/>
        </w:rPr>
        <w:t>设置显示模式，也就是坐标系，取值如下（低</w:t>
      </w:r>
      <w:r>
        <w:rPr>
          <w:rFonts w:hint="eastAsia"/>
        </w:rPr>
        <w:t>7</w:t>
      </w:r>
      <w:r>
        <w:rPr>
          <w:rFonts w:hint="eastAsia"/>
        </w:rPr>
        <w:t>位）：</w:t>
      </w:r>
    </w:p>
    <w:p w:rsidR="00467667" w:rsidRDefault="00467667">
      <w:r>
        <w:rPr>
          <w:rFonts w:hint="eastAsia"/>
        </w:rPr>
        <w:t>0</w:t>
      </w:r>
      <w:r>
        <w:rPr>
          <w:rFonts w:hint="eastAsia"/>
        </w:rPr>
        <w:t>－</w:t>
      </w:r>
      <w:r>
        <w:rPr>
          <w:rFonts w:hint="eastAsia"/>
        </w:rPr>
        <w:t>Y</w:t>
      </w:r>
      <w:r>
        <w:rPr>
          <w:rFonts w:hint="eastAsia"/>
        </w:rPr>
        <w:t>轴向上，</w:t>
      </w:r>
      <w:r>
        <w:rPr>
          <w:rFonts w:hint="eastAsia"/>
        </w:rPr>
        <w:t>X</w:t>
      </w:r>
      <w:r>
        <w:rPr>
          <w:rFonts w:hint="eastAsia"/>
        </w:rPr>
        <w:t>轴向右，原点在左下角（默认）；</w:t>
      </w:r>
    </w:p>
    <w:p w:rsidR="00467667" w:rsidRDefault="00467667">
      <w:r>
        <w:rPr>
          <w:rFonts w:hint="eastAsia"/>
        </w:rPr>
        <w:t>1</w:t>
      </w:r>
      <w:r>
        <w:rPr>
          <w:rFonts w:hint="eastAsia"/>
        </w:rPr>
        <w:t>－</w:t>
      </w:r>
      <w:r>
        <w:rPr>
          <w:rFonts w:hint="eastAsia"/>
        </w:rPr>
        <w:t>Y</w:t>
      </w:r>
      <w:r>
        <w:rPr>
          <w:rFonts w:hint="eastAsia"/>
        </w:rPr>
        <w:t>轴向上，</w:t>
      </w:r>
      <w:r>
        <w:rPr>
          <w:rFonts w:hint="eastAsia"/>
        </w:rPr>
        <w:t>X</w:t>
      </w:r>
      <w:r>
        <w:rPr>
          <w:rFonts w:hint="eastAsia"/>
        </w:rPr>
        <w:t>轴向左，原点在右下角；</w:t>
      </w:r>
    </w:p>
    <w:p w:rsidR="00467667" w:rsidRDefault="00467667">
      <w:r>
        <w:rPr>
          <w:rFonts w:hint="eastAsia"/>
        </w:rPr>
        <w:t>2</w:t>
      </w:r>
      <w:r>
        <w:rPr>
          <w:rFonts w:hint="eastAsia"/>
        </w:rPr>
        <w:t>－</w:t>
      </w:r>
      <w:r>
        <w:rPr>
          <w:rFonts w:hint="eastAsia"/>
        </w:rPr>
        <w:t>Y</w:t>
      </w:r>
      <w:r>
        <w:rPr>
          <w:rFonts w:hint="eastAsia"/>
        </w:rPr>
        <w:t>轴向下，</w:t>
      </w:r>
      <w:r>
        <w:rPr>
          <w:rFonts w:hint="eastAsia"/>
        </w:rPr>
        <w:t>X</w:t>
      </w:r>
      <w:r>
        <w:rPr>
          <w:rFonts w:hint="eastAsia"/>
        </w:rPr>
        <w:t>轴向右，原点在左上角；</w:t>
      </w:r>
    </w:p>
    <w:p w:rsidR="00467667" w:rsidRDefault="00467667">
      <w:r>
        <w:rPr>
          <w:rFonts w:hint="eastAsia"/>
        </w:rPr>
        <w:t>3</w:t>
      </w:r>
      <w:r>
        <w:rPr>
          <w:rFonts w:hint="eastAsia"/>
        </w:rPr>
        <w:t>－</w:t>
      </w:r>
      <w:r>
        <w:rPr>
          <w:rFonts w:hint="eastAsia"/>
        </w:rPr>
        <w:t>Y</w:t>
      </w:r>
      <w:r>
        <w:rPr>
          <w:rFonts w:hint="eastAsia"/>
        </w:rPr>
        <w:t>轴向下，</w:t>
      </w:r>
      <w:r>
        <w:rPr>
          <w:rFonts w:hint="eastAsia"/>
        </w:rPr>
        <w:t>X</w:t>
      </w:r>
      <w:r>
        <w:rPr>
          <w:rFonts w:hint="eastAsia"/>
        </w:rPr>
        <w:t>轴向左，原点在右上角。</w:t>
      </w:r>
    </w:p>
    <w:p w:rsidR="00467667" w:rsidRDefault="00467667">
      <w:pPr>
        <w:ind w:firstLine="420"/>
      </w:pPr>
      <w:r>
        <w:rPr>
          <w:rFonts w:hint="eastAsia"/>
        </w:rPr>
        <w:t>上面使用了低两位，第三位如果为</w:t>
      </w:r>
      <w:r>
        <w:rPr>
          <w:rFonts w:hint="eastAsia"/>
        </w:rPr>
        <w:t>1</w:t>
      </w:r>
      <w:r>
        <w:rPr>
          <w:rFonts w:hint="eastAsia"/>
        </w:rPr>
        <w:t>，则不显示年月日，第四位如果为</w:t>
      </w:r>
      <w:r>
        <w:rPr>
          <w:rFonts w:hint="eastAsia"/>
        </w:rPr>
        <w:t>1</w:t>
      </w:r>
      <w:r>
        <w:rPr>
          <w:rFonts w:hint="eastAsia"/>
        </w:rPr>
        <w:t>，则不显示时分秒，如果第</w:t>
      </w:r>
      <w:r>
        <w:rPr>
          <w:rFonts w:hint="eastAsia"/>
        </w:rPr>
        <w:t>8</w:t>
      </w:r>
      <w:r>
        <w:rPr>
          <w:rFonts w:hint="eastAsia"/>
        </w:rPr>
        <w:t>位为</w:t>
      </w:r>
      <w:r>
        <w:rPr>
          <w:rFonts w:hint="eastAsia"/>
        </w:rPr>
        <w:t>1</w:t>
      </w:r>
      <w:r>
        <w:rPr>
          <w:rFonts w:hint="eastAsia"/>
        </w:rPr>
        <w:t>，则横坐标将按值的方式显示（此时第</w:t>
      </w:r>
      <w:r>
        <w:rPr>
          <w:rFonts w:hint="eastAsia"/>
        </w:rPr>
        <w:t>3</w:t>
      </w:r>
      <w:r>
        <w:rPr>
          <w:rFonts w:hint="eastAsia"/>
        </w:rPr>
        <w:t>、</w:t>
      </w:r>
      <w:r>
        <w:rPr>
          <w:rFonts w:hint="eastAsia"/>
        </w:rPr>
        <w:t>4</w:t>
      </w:r>
      <w:r>
        <w:rPr>
          <w:rFonts w:hint="eastAsia"/>
        </w:rPr>
        <w:t>位的设置无效）。</w:t>
      </w:r>
    </w:p>
    <w:p w:rsidR="00467667" w:rsidRDefault="00467667">
      <w:pPr>
        <w:ind w:firstLine="420"/>
      </w:pPr>
      <w:r>
        <w:rPr>
          <w:rFonts w:hint="eastAsia"/>
        </w:rPr>
        <w:t>注意，在导出图元文件时，横坐标要么导出为浮点数格式，要么导出为完整的日期时间格式，不受这里的第三、四位的影响，否则将无法导入。</w:t>
      </w:r>
    </w:p>
    <w:p w:rsidR="00467667" w:rsidRDefault="00467667">
      <w:pPr>
        <w:widowControl/>
      </w:pPr>
    </w:p>
    <w:p w:rsidR="00467667" w:rsidRPr="0095635B" w:rsidRDefault="0095635B">
      <w:pPr>
        <w:pStyle w:val="Heading3"/>
        <w:rPr>
          <w:color w:val="FF0000"/>
        </w:rPr>
      </w:pPr>
      <w:r>
        <w:rPr>
          <w:rFonts w:hint="eastAsia"/>
          <w:color w:val="FF0000"/>
        </w:rPr>
        <w:t xml:space="preserve"> </w:t>
      </w:r>
      <w:bookmarkStart w:id="120" w:name="_Toc365820521"/>
      <w:r w:rsidR="00467667" w:rsidRPr="0095635B">
        <w:rPr>
          <w:rFonts w:hint="eastAsia"/>
          <w:color w:val="FF0000"/>
        </w:rPr>
        <w:t>BOOL SetMoveMode(short MoveMode);</w:t>
      </w:r>
      <w:bookmarkEnd w:id="120"/>
    </w:p>
    <w:p w:rsidR="00467667" w:rsidRPr="0095635B" w:rsidRDefault="0095635B">
      <w:pPr>
        <w:pStyle w:val="Heading3"/>
        <w:rPr>
          <w:color w:val="FF0000"/>
        </w:rPr>
      </w:pPr>
      <w:r>
        <w:rPr>
          <w:rFonts w:hint="eastAsia"/>
          <w:color w:val="FF0000"/>
        </w:rPr>
        <w:t xml:space="preserve"> </w:t>
      </w:r>
      <w:bookmarkStart w:id="121" w:name="_Toc365820522"/>
      <w:r w:rsidR="00467667" w:rsidRPr="0095635B">
        <w:rPr>
          <w:rFonts w:hint="eastAsia"/>
          <w:color w:val="FF0000"/>
        </w:rPr>
        <w:t>short GetMoveMode();</w:t>
      </w:r>
      <w:bookmarkEnd w:id="121"/>
    </w:p>
    <w:p w:rsidR="00467667" w:rsidRDefault="00467667">
      <w:pPr>
        <w:ind w:firstLine="420"/>
      </w:pPr>
      <w:r>
        <w:rPr>
          <w:rFonts w:hint="eastAsia"/>
        </w:rPr>
        <w:t>设置获取曲线的移动模式，</w:t>
      </w:r>
      <w:r>
        <w:t>从低位起：</w:t>
      </w:r>
    </w:p>
    <w:p w:rsidR="00467667" w:rsidRDefault="00467667">
      <w:pPr>
        <w:autoSpaceDE w:val="0"/>
        <w:autoSpaceDN w:val="0"/>
      </w:pPr>
      <w:r>
        <w:tab/>
        <w:t>1</w:t>
      </w:r>
      <w:r>
        <w:t>－是否允许在水平上移动曲线</w:t>
      </w:r>
    </w:p>
    <w:p w:rsidR="00467667" w:rsidRDefault="00467667">
      <w:pPr>
        <w:autoSpaceDE w:val="0"/>
        <w:autoSpaceDN w:val="0"/>
      </w:pPr>
      <w:r>
        <w:tab/>
        <w:t>2</w:t>
      </w:r>
      <w:r>
        <w:t>－是否允许在垂直上移动曲线</w:t>
      </w:r>
    </w:p>
    <w:p w:rsidR="00467667" w:rsidRDefault="00467667">
      <w:pPr>
        <w:autoSpaceDE w:val="0"/>
        <w:autoSpaceDN w:val="0"/>
      </w:pPr>
      <w:r>
        <w:tab/>
        <w:t>3</w:t>
      </w:r>
      <w:r>
        <w:t>－是否为快速移动模式，即在按住鼠标移动过程中移动曲线，否则称为慢速移动模式，即在鼠标左键弹起时移动曲线</w:t>
      </w:r>
    </w:p>
    <w:p w:rsidR="00467667" w:rsidRDefault="00467667">
      <w:pPr>
        <w:ind w:firstLine="420"/>
        <w:rPr>
          <w:color w:val="FF0000"/>
        </w:rPr>
      </w:pPr>
      <w:r>
        <w:rPr>
          <w:color w:val="FF0000"/>
        </w:rPr>
        <w:t>第</w:t>
      </w:r>
      <w:r>
        <w:rPr>
          <w:color w:val="FF0000"/>
        </w:rPr>
        <w:t>8</w:t>
      </w:r>
      <w:r>
        <w:rPr>
          <w:color w:val="FF0000"/>
        </w:rPr>
        <w:t>位如果为</w:t>
      </w:r>
      <w:r>
        <w:rPr>
          <w:color w:val="FF0000"/>
        </w:rPr>
        <w:t>1</w:t>
      </w:r>
      <w:r>
        <w:rPr>
          <w:color w:val="FF0000"/>
        </w:rPr>
        <w:t>，则在鼠标移动（非拖动曲线）时，显示为手型，</w:t>
      </w:r>
      <w:r>
        <w:rPr>
          <w:rFonts w:hint="eastAsia"/>
          <w:color w:val="FF0000"/>
        </w:rPr>
        <w:t>否则显示为十字架（默认）；此时坐标提示将失效，吸附效应将失效，按住</w:t>
      </w:r>
      <w:r>
        <w:rPr>
          <w:rFonts w:hint="eastAsia"/>
          <w:color w:val="FF0000"/>
        </w:rPr>
        <w:t>ctrl</w:t>
      </w:r>
      <w:r>
        <w:rPr>
          <w:rFonts w:hint="eastAsia"/>
          <w:color w:val="FF0000"/>
        </w:rPr>
        <w:t>或者</w:t>
      </w:r>
      <w:r>
        <w:rPr>
          <w:rFonts w:hint="eastAsia"/>
          <w:color w:val="FF0000"/>
        </w:rPr>
        <w:t>shift</w:t>
      </w:r>
      <w:r>
        <w:rPr>
          <w:rFonts w:hint="eastAsia"/>
          <w:color w:val="FF0000"/>
        </w:rPr>
        <w:t>键控制鼠标只能在水平或</w:t>
      </w:r>
      <w:r>
        <w:rPr>
          <w:rFonts w:hint="eastAsia"/>
          <w:color w:val="FF0000"/>
        </w:rPr>
        <w:lastRenderedPageBreak/>
        <w:t>者垂直上移动功能也将失效。</w:t>
      </w:r>
    </w:p>
    <w:p w:rsidR="00467667" w:rsidRDefault="00467667">
      <w:pPr>
        <w:ind w:firstLine="420"/>
        <w:rPr>
          <w:color w:val="FF0000"/>
        </w:rPr>
      </w:pPr>
      <w:r>
        <w:rPr>
          <w:rFonts w:hint="eastAsia"/>
          <w:color w:val="FF0000"/>
        </w:rPr>
        <w:t>如果通过本接口去禁止曲线的移动行为，只会影响到通过鼠标滚动和鼠标拖动这两种操作，其它的操作（比如方向键）仍然可能移动曲线，需要二次开发者做其它方面的限制（如果你想完全禁止曲线被移动的话）。</w:t>
      </w:r>
    </w:p>
    <w:p w:rsidR="00467667" w:rsidRDefault="00467667">
      <w:pPr>
        <w:ind w:firstLine="420"/>
      </w:pPr>
      <w:r>
        <w:rPr>
          <w:rFonts w:hint="eastAsia"/>
        </w:rPr>
        <w:t>当设置为禁止曲线被移动时，这里指的是禁止操作员对曲线的移动，二次开发仍然可以通过接口移动曲线（比如</w:t>
      </w:r>
      <w:r>
        <w:rPr>
          <w:rFonts w:hint="eastAsia"/>
        </w:rPr>
        <w:t>DragCurve</w:t>
      </w:r>
      <w:r>
        <w:rPr>
          <w:rFonts w:hint="eastAsia"/>
        </w:rPr>
        <w:t>等），以后类似的不再说明。</w:t>
      </w:r>
    </w:p>
    <w:p w:rsidR="00467667" w:rsidRDefault="00467667">
      <w:pPr>
        <w:ind w:firstLine="420"/>
      </w:pPr>
    </w:p>
    <w:p w:rsidR="00467667" w:rsidRPr="00CA259C" w:rsidRDefault="00CA259C">
      <w:pPr>
        <w:pStyle w:val="Heading3"/>
        <w:rPr>
          <w:color w:val="FF0000"/>
        </w:rPr>
      </w:pPr>
      <w:r>
        <w:rPr>
          <w:rFonts w:hint="eastAsia"/>
          <w:color w:val="FF0000"/>
        </w:rPr>
        <w:t xml:space="preserve"> </w:t>
      </w:r>
      <w:bookmarkStart w:id="122" w:name="_Toc365820523"/>
      <w:r w:rsidR="00467667" w:rsidRPr="00CA259C">
        <w:rPr>
          <w:rFonts w:hint="eastAsia"/>
          <w:color w:val="FF0000"/>
        </w:rPr>
        <w:t>void SetFont(OLE_HANDLE hFont);</w:t>
      </w:r>
      <w:bookmarkEnd w:id="122"/>
    </w:p>
    <w:p w:rsidR="00467667" w:rsidRPr="00CA259C" w:rsidRDefault="00CA259C">
      <w:pPr>
        <w:pStyle w:val="Heading3"/>
        <w:rPr>
          <w:color w:val="FF0000"/>
        </w:rPr>
      </w:pPr>
      <w:r>
        <w:rPr>
          <w:rFonts w:hint="eastAsia"/>
          <w:color w:val="FF0000"/>
        </w:rPr>
        <w:t xml:space="preserve"> </w:t>
      </w:r>
      <w:bookmarkStart w:id="123" w:name="_Toc365820524"/>
      <w:r w:rsidR="00467667" w:rsidRPr="00CA259C">
        <w:rPr>
          <w:rFonts w:hint="eastAsia"/>
          <w:color w:val="FF0000"/>
        </w:rPr>
        <w:t>OLE_HANDLE GetFont();</w:t>
      </w:r>
      <w:bookmarkEnd w:id="123"/>
    </w:p>
    <w:p w:rsidR="00467667" w:rsidRDefault="00467667">
      <w:pPr>
        <w:ind w:firstLine="420"/>
      </w:pPr>
      <w:r>
        <w:rPr>
          <w:rFonts w:hint="eastAsia"/>
        </w:rPr>
        <w:t>设置字体，</w:t>
      </w:r>
      <w:r>
        <w:rPr>
          <w:rFonts w:hint="eastAsia"/>
        </w:rPr>
        <w:t>hFont</w:t>
      </w:r>
      <w:r>
        <w:rPr>
          <w:rFonts w:hint="eastAsia"/>
        </w:rPr>
        <w:t>为字体句柄（</w:t>
      </w:r>
      <w:r>
        <w:rPr>
          <w:rFonts w:hint="eastAsia"/>
        </w:rPr>
        <w:t>HFONT</w:t>
      </w:r>
      <w:r>
        <w:rPr>
          <w:rFonts w:hint="eastAsia"/>
        </w:rPr>
        <w:t>），不为</w:t>
      </w:r>
      <w:r>
        <w:rPr>
          <w:rFonts w:hint="eastAsia"/>
        </w:rPr>
        <w:t>0</w:t>
      </w:r>
      <w:r>
        <w:rPr>
          <w:rFonts w:hint="eastAsia"/>
        </w:rPr>
        <w:t>即为有效，如果为</w:t>
      </w:r>
      <w:r>
        <w:rPr>
          <w:rFonts w:hint="eastAsia"/>
        </w:rPr>
        <w:t>0</w:t>
      </w:r>
      <w:r>
        <w:rPr>
          <w:rFonts w:hint="eastAsia"/>
        </w:rPr>
        <w:t>，则本控件弹出字体选择框让用户选择，建议采用这种方式设置字体，当然也可以传入一个事先生成好了的字体，后面这种用法在一些特殊情况下有用，比如后台服务器，此时一般没有操作员在旁边，而且每次让用户选择字体也麻烦。</w:t>
      </w:r>
      <w:r>
        <w:rPr>
          <w:rFonts w:hint="eastAsia"/>
        </w:rPr>
        <w:t>GetFont</w:t>
      </w:r>
      <w:r>
        <w:rPr>
          <w:rFonts w:hint="eastAsia"/>
        </w:rPr>
        <w:t>返回字体句柄。</w:t>
      </w:r>
    </w:p>
    <w:p w:rsidR="00467667" w:rsidRDefault="00467667">
      <w:pPr>
        <w:ind w:firstLine="420"/>
      </w:pPr>
    </w:p>
    <w:p w:rsidR="00467667" w:rsidRPr="008C5A8A" w:rsidRDefault="008C5A8A">
      <w:pPr>
        <w:pStyle w:val="Heading3"/>
        <w:rPr>
          <w:color w:val="FF0000"/>
        </w:rPr>
      </w:pPr>
      <w:r>
        <w:rPr>
          <w:rFonts w:hint="eastAsia"/>
          <w:color w:val="FF0000"/>
        </w:rPr>
        <w:t xml:space="preserve"> </w:t>
      </w:r>
      <w:bookmarkStart w:id="124" w:name="_Toc365820525"/>
      <w:r w:rsidR="00467667" w:rsidRPr="008C5A8A">
        <w:rPr>
          <w:rFonts w:hint="eastAsia"/>
          <w:color w:val="FF0000"/>
        </w:rPr>
        <w:t>BOOL AddImageHandle(LPCTSTR pFileName, BOOL bShared);</w:t>
      </w:r>
      <w:bookmarkEnd w:id="124"/>
    </w:p>
    <w:p w:rsidR="00467667" w:rsidRPr="008C5A8A" w:rsidRDefault="008C5A8A">
      <w:pPr>
        <w:pStyle w:val="Heading3"/>
        <w:rPr>
          <w:color w:val="FF0000"/>
        </w:rPr>
      </w:pPr>
      <w:r>
        <w:rPr>
          <w:rFonts w:hint="eastAsia"/>
          <w:color w:val="FF0000"/>
        </w:rPr>
        <w:t xml:space="preserve"> </w:t>
      </w:r>
      <w:bookmarkStart w:id="125" w:name="_Toc365820526"/>
      <w:r w:rsidR="00467667" w:rsidRPr="008C5A8A">
        <w:rPr>
          <w:rFonts w:hint="eastAsia"/>
          <w:color w:val="FF0000"/>
        </w:rPr>
        <w:t>void AddBitmapHandle(OLE_HANDLE hBitmap, BOOL bShared);</w:t>
      </w:r>
      <w:bookmarkEnd w:id="125"/>
    </w:p>
    <w:p w:rsidR="00467667" w:rsidRPr="008C5A8A" w:rsidRDefault="008C5A8A">
      <w:pPr>
        <w:pStyle w:val="Heading3"/>
        <w:rPr>
          <w:color w:val="FF0000"/>
        </w:rPr>
      </w:pPr>
      <w:r>
        <w:rPr>
          <w:rFonts w:hint="eastAsia"/>
          <w:color w:val="FF0000"/>
        </w:rPr>
        <w:t xml:space="preserve"> </w:t>
      </w:r>
      <w:bookmarkStart w:id="126" w:name="_Toc365820527"/>
      <w:r w:rsidR="00467667" w:rsidRPr="008C5A8A">
        <w:rPr>
          <w:rFonts w:hint="eastAsia"/>
          <w:color w:val="FF0000"/>
        </w:rPr>
        <w:t>BOOL AddBitmapHandle2(OLE_HANDLE hInstance, LPCTSTR pszResourceName,BOOL bShared);</w:t>
      </w:r>
      <w:bookmarkEnd w:id="126"/>
    </w:p>
    <w:p w:rsidR="00467667" w:rsidRPr="008C5A8A" w:rsidRDefault="008C5A8A">
      <w:pPr>
        <w:pStyle w:val="Heading3"/>
        <w:rPr>
          <w:color w:val="FF0000"/>
        </w:rPr>
      </w:pPr>
      <w:r>
        <w:rPr>
          <w:rFonts w:hint="eastAsia"/>
          <w:color w:val="FF0000"/>
        </w:rPr>
        <w:t xml:space="preserve"> </w:t>
      </w:r>
      <w:bookmarkStart w:id="127" w:name="_Toc365820528"/>
      <w:r w:rsidR="00467667" w:rsidRPr="008C5A8A">
        <w:rPr>
          <w:rFonts w:hint="eastAsia"/>
          <w:color w:val="FF0000"/>
        </w:rPr>
        <w:t>BOOL AddBitmapHandle3(OLE_HANDLE hInstance, long nIDResource, BOOL bShared);</w:t>
      </w:r>
      <w:bookmarkEnd w:id="127"/>
    </w:p>
    <w:p w:rsidR="00467667" w:rsidRDefault="00467667">
      <w:pPr>
        <w:ind w:firstLine="420"/>
      </w:pPr>
      <w:r>
        <w:rPr>
          <w:rFonts w:hint="eastAsia"/>
        </w:rPr>
        <w:t>添加位图到控件，控件内部有能力保存一系列的位图句柄，以便以后使用（目前可以使用的地方有背景位图和曲线下面区域的填充位图，以后可能还会有更多的地方使用）。可以想像</w:t>
      </w:r>
      <w:r>
        <w:rPr>
          <w:rFonts w:hint="eastAsia"/>
        </w:rPr>
        <w:t>CListCtrl</w:t>
      </w:r>
      <w:r>
        <w:rPr>
          <w:rFonts w:hint="eastAsia"/>
        </w:rPr>
        <w:t>的</w:t>
      </w:r>
      <w:r>
        <w:rPr>
          <w:rFonts w:hint="eastAsia"/>
        </w:rPr>
        <w:t>ImageList</w:t>
      </w:r>
      <w:r>
        <w:rPr>
          <w:rFonts w:hint="eastAsia"/>
        </w:rPr>
        <w:t>，当建好一个</w:t>
      </w:r>
      <w:r>
        <w:rPr>
          <w:rFonts w:hint="eastAsia"/>
        </w:rPr>
        <w:t>ImageList</w:t>
      </w:r>
      <w:r>
        <w:rPr>
          <w:rFonts w:hint="eastAsia"/>
        </w:rPr>
        <w:t>后，使用的时候只需要指定位图序号即可。</w:t>
      </w:r>
      <w:r>
        <w:t>AddImageHandle</w:t>
      </w:r>
      <w:r>
        <w:rPr>
          <w:rFonts w:hint="eastAsia"/>
        </w:rPr>
        <w:t>函数从文件里面加载图片，支持</w:t>
      </w:r>
      <w:r>
        <w:rPr>
          <w:rFonts w:hint="eastAsia"/>
        </w:rPr>
        <w:t>bmp</w:t>
      </w:r>
      <w:r>
        <w:rPr>
          <w:rFonts w:hint="eastAsia"/>
        </w:rPr>
        <w:t>、</w:t>
      </w:r>
      <w:r>
        <w:rPr>
          <w:rFonts w:hint="eastAsia"/>
        </w:rPr>
        <w:t>png</w:t>
      </w:r>
      <w:r>
        <w:rPr>
          <w:rFonts w:hint="eastAsia"/>
        </w:rPr>
        <w:t>、</w:t>
      </w:r>
      <w:r>
        <w:rPr>
          <w:rFonts w:hint="eastAsia"/>
        </w:rPr>
        <w:t>jpg</w:t>
      </w:r>
      <w:r>
        <w:rPr>
          <w:rFonts w:hint="eastAsia"/>
        </w:rPr>
        <w:t>、</w:t>
      </w:r>
      <w:r>
        <w:rPr>
          <w:rFonts w:hint="eastAsia"/>
        </w:rPr>
        <w:t>gif</w:t>
      </w:r>
      <w:r>
        <w:rPr>
          <w:rFonts w:hint="eastAsia"/>
        </w:rPr>
        <w:t>格式。</w:t>
      </w:r>
      <w:r>
        <w:t>AddBitmapHandle</w:t>
      </w:r>
      <w:r>
        <w:rPr>
          <w:rFonts w:hint="eastAsia"/>
        </w:rPr>
        <w:t>函数只能接受位图句柄（</w:t>
      </w:r>
      <w:r>
        <w:rPr>
          <w:rFonts w:hint="eastAsia"/>
        </w:rPr>
        <w:t>HBITMAP</w:t>
      </w:r>
      <w:r>
        <w:rPr>
          <w:rFonts w:hint="eastAsia"/>
        </w:rPr>
        <w:t>），非</w:t>
      </w:r>
      <w:r>
        <w:rPr>
          <w:rFonts w:hint="eastAsia"/>
        </w:rPr>
        <w:t>0</w:t>
      </w:r>
      <w:r>
        <w:rPr>
          <w:rFonts w:hint="eastAsia"/>
        </w:rPr>
        <w:t>即认为是一个合法的</w:t>
      </w:r>
      <w:r>
        <w:rPr>
          <w:rFonts w:hint="eastAsia"/>
        </w:rPr>
        <w:t>HBITMAP,</w:t>
      </w:r>
      <w:r>
        <w:rPr>
          <w:rFonts w:hint="eastAsia"/>
        </w:rPr>
        <w:t>如果</w:t>
      </w:r>
      <w:r>
        <w:rPr>
          <w:rFonts w:hint="eastAsia"/>
        </w:rPr>
        <w:t>bShared</w:t>
      </w:r>
      <w:r>
        <w:rPr>
          <w:rFonts w:hint="eastAsia"/>
        </w:rPr>
        <w:t>为真，则位图共享，这里的共享的概念是，外面可以将控件内部的位图拿来使用（参看</w:t>
      </w:r>
      <w:r>
        <w:rPr>
          <w:rFonts w:hint="eastAsia"/>
        </w:rPr>
        <w:t>GetBitbmp</w:t>
      </w:r>
      <w:r>
        <w:rPr>
          <w:rFonts w:hint="eastAsia"/>
        </w:rPr>
        <w:t>函数）。</w:t>
      </w:r>
    </w:p>
    <w:p w:rsidR="00467667" w:rsidRDefault="00467667">
      <w:pPr>
        <w:ind w:firstLine="420"/>
      </w:pPr>
      <w:r>
        <w:rPr>
          <w:rFonts w:hint="eastAsia"/>
        </w:rPr>
        <w:t>注意，</w:t>
      </w:r>
      <w:r>
        <w:t>AddImageHandle</w:t>
      </w:r>
      <w:r>
        <w:rPr>
          <w:rFonts w:hint="eastAsia"/>
        </w:rPr>
        <w:t>、</w:t>
      </w:r>
      <w:r>
        <w:t>AddBitmapHandle2</w:t>
      </w:r>
      <w:r>
        <w:rPr>
          <w:rFonts w:hint="eastAsia"/>
        </w:rPr>
        <w:t>和</w:t>
      </w:r>
      <w:r>
        <w:t>AddBitmapHandle3</w:t>
      </w:r>
      <w:r>
        <w:rPr>
          <w:rFonts w:hint="eastAsia"/>
        </w:rPr>
        <w:t>函数调用会使控件自己创建位图，这样的位图，如果为共享模式，外界也可以拿来使用，但一定不能调用</w:t>
      </w:r>
      <w:r>
        <w:rPr>
          <w:rFonts w:hint="eastAsia"/>
        </w:rPr>
        <w:t>DeleteObject</w:t>
      </w:r>
      <w:r>
        <w:rPr>
          <w:rFonts w:hint="eastAsia"/>
        </w:rPr>
        <w:t>函数释放资源。</w:t>
      </w:r>
    </w:p>
    <w:p w:rsidR="00467667" w:rsidRDefault="00467667">
      <w:pPr>
        <w:ind w:firstLine="420"/>
      </w:pPr>
    </w:p>
    <w:p w:rsidR="00467667" w:rsidRPr="00C5009C" w:rsidRDefault="00C5009C">
      <w:pPr>
        <w:pStyle w:val="Heading3"/>
        <w:rPr>
          <w:color w:val="FF0000"/>
        </w:rPr>
      </w:pPr>
      <w:r>
        <w:rPr>
          <w:rFonts w:hint="eastAsia"/>
          <w:color w:val="FF0000"/>
        </w:rPr>
        <w:t xml:space="preserve"> </w:t>
      </w:r>
      <w:bookmarkStart w:id="128" w:name="_Toc365820529"/>
      <w:r w:rsidR="00467667" w:rsidRPr="00C5009C">
        <w:rPr>
          <w:rFonts w:hint="eastAsia"/>
          <w:color w:val="FF0000"/>
        </w:rPr>
        <w:t xml:space="preserve">BOOL </w:t>
      </w:r>
      <w:r w:rsidR="00467667" w:rsidRPr="00C5009C">
        <w:rPr>
          <w:color w:val="FF0000"/>
        </w:rPr>
        <w:t xml:space="preserve">RemoveBitmapHandle(OLE_HANDLE hBitmap, </w:t>
      </w:r>
      <w:r w:rsidR="00467667" w:rsidRPr="00C5009C">
        <w:rPr>
          <w:rFonts w:hint="eastAsia"/>
          <w:color w:val="FF0000"/>
        </w:rPr>
        <w:t xml:space="preserve">BOOL </w:t>
      </w:r>
      <w:r w:rsidR="00467667" w:rsidRPr="00C5009C">
        <w:rPr>
          <w:color w:val="FF0000"/>
        </w:rPr>
        <w:t>bDel);</w:t>
      </w:r>
      <w:bookmarkEnd w:id="128"/>
    </w:p>
    <w:p w:rsidR="00467667" w:rsidRPr="00C5009C" w:rsidRDefault="00C5009C">
      <w:pPr>
        <w:pStyle w:val="Heading3"/>
        <w:rPr>
          <w:color w:val="FF0000"/>
        </w:rPr>
      </w:pPr>
      <w:r>
        <w:rPr>
          <w:rFonts w:hint="eastAsia"/>
          <w:color w:val="FF0000"/>
        </w:rPr>
        <w:t xml:space="preserve"> </w:t>
      </w:r>
      <w:bookmarkStart w:id="129" w:name="_Toc365820530"/>
      <w:r w:rsidR="00467667" w:rsidRPr="00C5009C">
        <w:rPr>
          <w:rFonts w:hint="eastAsia"/>
          <w:color w:val="FF0000"/>
        </w:rPr>
        <w:t xml:space="preserve">BOOL </w:t>
      </w:r>
      <w:r w:rsidR="00467667" w:rsidRPr="00C5009C">
        <w:rPr>
          <w:color w:val="FF0000"/>
        </w:rPr>
        <w:t xml:space="preserve">RemoveBitmapHandle2(short nIndex, </w:t>
      </w:r>
      <w:r w:rsidR="00467667" w:rsidRPr="00C5009C">
        <w:rPr>
          <w:rFonts w:hint="eastAsia"/>
          <w:color w:val="FF0000"/>
        </w:rPr>
        <w:t xml:space="preserve">BOOL </w:t>
      </w:r>
      <w:r w:rsidR="00467667" w:rsidRPr="00C5009C">
        <w:rPr>
          <w:color w:val="FF0000"/>
        </w:rPr>
        <w:t>bDel);</w:t>
      </w:r>
      <w:bookmarkEnd w:id="129"/>
    </w:p>
    <w:p w:rsidR="00467667" w:rsidRDefault="00467667">
      <w:pPr>
        <w:autoSpaceDE w:val="0"/>
        <w:autoSpaceDN w:val="0"/>
        <w:ind w:firstLine="420"/>
      </w:pPr>
      <w:r>
        <w:rPr>
          <w:rFonts w:hint="eastAsia"/>
        </w:rPr>
        <w:t>移除位图，如果</w:t>
      </w:r>
      <w:r>
        <w:rPr>
          <w:rFonts w:hint="eastAsia"/>
        </w:rPr>
        <w:t>bDel</w:t>
      </w:r>
      <w:r>
        <w:rPr>
          <w:rFonts w:hint="eastAsia"/>
        </w:rPr>
        <w:t>为真，则为位图句柄调用</w:t>
      </w:r>
      <w:r>
        <w:rPr>
          <w:rFonts w:hint="eastAsia"/>
        </w:rPr>
        <w:t>DeleteObject</w:t>
      </w:r>
      <w:r>
        <w:rPr>
          <w:rFonts w:hint="eastAsia"/>
        </w:rPr>
        <w:t>函数（不管位图是否共享），如果位图为控件自己创建，则不管</w:t>
      </w:r>
      <w:r>
        <w:rPr>
          <w:rFonts w:hint="eastAsia"/>
        </w:rPr>
        <w:t>bDel</w:t>
      </w:r>
      <w:r>
        <w:rPr>
          <w:rFonts w:hint="eastAsia"/>
        </w:rPr>
        <w:t>是否为真，都将调用</w:t>
      </w:r>
      <w:r>
        <w:rPr>
          <w:rFonts w:hint="eastAsia"/>
        </w:rPr>
        <w:t>DeleteObject</w:t>
      </w:r>
      <w:r>
        <w:rPr>
          <w:rFonts w:hint="eastAsia"/>
        </w:rPr>
        <w:t>函数。</w:t>
      </w:r>
    </w:p>
    <w:p w:rsidR="00467667" w:rsidRDefault="00467667">
      <w:pPr>
        <w:autoSpaceDE w:val="0"/>
        <w:autoSpaceDN w:val="0"/>
        <w:ind w:firstLine="420"/>
      </w:pPr>
      <w:r>
        <w:rPr>
          <w:rFonts w:hint="eastAsia"/>
        </w:rPr>
        <w:t>控件在退出的时候，将自动释放下面两种情况下的位图：</w:t>
      </w:r>
    </w:p>
    <w:p w:rsidR="00467667" w:rsidRDefault="00467667">
      <w:pPr>
        <w:autoSpaceDE w:val="0"/>
        <w:autoSpaceDN w:val="0"/>
        <w:ind w:firstLine="420"/>
      </w:pPr>
      <w:r>
        <w:rPr>
          <w:rFonts w:hint="eastAsia"/>
        </w:rPr>
        <w:t>一，控件自己创建的位图；</w:t>
      </w:r>
    </w:p>
    <w:p w:rsidR="00467667" w:rsidRDefault="00467667">
      <w:pPr>
        <w:autoSpaceDE w:val="0"/>
        <w:autoSpaceDN w:val="0"/>
        <w:ind w:firstLine="420"/>
      </w:pPr>
      <w:r>
        <w:rPr>
          <w:rFonts w:hint="eastAsia"/>
        </w:rPr>
        <w:t>二，外界按非共享模式传入的位图（以</w:t>
      </w:r>
      <w:r>
        <w:t>bShared</w:t>
      </w:r>
      <w:r>
        <w:rPr>
          <w:rFonts w:hint="eastAsia"/>
        </w:rPr>
        <w:t>为假调用</w:t>
      </w:r>
      <w:r>
        <w:t>AddBitmapHandle</w:t>
      </w:r>
      <w:r>
        <w:rPr>
          <w:rFonts w:hint="eastAsia"/>
        </w:rPr>
        <w:t>函数）。</w:t>
      </w:r>
    </w:p>
    <w:p w:rsidR="00467667" w:rsidRDefault="00467667">
      <w:pPr>
        <w:autoSpaceDE w:val="0"/>
        <w:autoSpaceDN w:val="0"/>
        <w:ind w:firstLine="420"/>
      </w:pPr>
      <w:r>
        <w:rPr>
          <w:rFonts w:hint="eastAsia"/>
        </w:rPr>
        <w:t>所以，对于外界传入的位图句柄：</w:t>
      </w:r>
    </w:p>
    <w:p w:rsidR="00467667" w:rsidRDefault="00467667">
      <w:pPr>
        <w:autoSpaceDE w:val="0"/>
        <w:autoSpaceDN w:val="0"/>
        <w:ind w:firstLine="420"/>
      </w:pPr>
      <w:r>
        <w:rPr>
          <w:rFonts w:hint="eastAsia"/>
        </w:rPr>
        <w:t>一，如果是按共享模式添加到控件的，则二次开发者要么显示调用上面两个函数释放资源（</w:t>
      </w:r>
      <w:r>
        <w:rPr>
          <w:rFonts w:hint="eastAsia"/>
        </w:rPr>
        <w:t>bDel</w:t>
      </w:r>
      <w:r>
        <w:rPr>
          <w:rFonts w:hint="eastAsia"/>
        </w:rPr>
        <w:t>必须要为真），要么显示调用</w:t>
      </w:r>
      <w:r>
        <w:rPr>
          <w:rFonts w:hint="eastAsia"/>
        </w:rPr>
        <w:t>DeleteObject</w:t>
      </w:r>
      <w:r>
        <w:rPr>
          <w:rFonts w:hint="eastAsia"/>
        </w:rPr>
        <w:t>释放资源。</w:t>
      </w:r>
    </w:p>
    <w:p w:rsidR="00467667" w:rsidRDefault="00467667">
      <w:pPr>
        <w:autoSpaceDE w:val="0"/>
        <w:autoSpaceDN w:val="0"/>
        <w:ind w:firstLine="420"/>
      </w:pPr>
      <w:r>
        <w:rPr>
          <w:rFonts w:hint="eastAsia"/>
        </w:rPr>
        <w:t>二，如果是按非共享模式添加到控件的，则一定不要调用</w:t>
      </w:r>
      <w:r>
        <w:rPr>
          <w:rFonts w:hint="eastAsia"/>
        </w:rPr>
        <w:t>DeleteObject</w:t>
      </w:r>
      <w:r>
        <w:rPr>
          <w:rFonts w:hint="eastAsia"/>
        </w:rPr>
        <w:t>函数去释放资源，除非是在按</w:t>
      </w:r>
      <w:r>
        <w:rPr>
          <w:rFonts w:hint="eastAsia"/>
        </w:rPr>
        <w:t>bDel</w:t>
      </w:r>
      <w:r>
        <w:rPr>
          <w:rFonts w:hint="eastAsia"/>
        </w:rPr>
        <w:t>为假调用上面两个函数之后，再去调用</w:t>
      </w:r>
      <w:r>
        <w:rPr>
          <w:rFonts w:hint="eastAsia"/>
        </w:rPr>
        <w:t>DeleteObject</w:t>
      </w:r>
      <w:r>
        <w:rPr>
          <w:rFonts w:hint="eastAsia"/>
        </w:rPr>
        <w:t>。</w:t>
      </w:r>
    </w:p>
    <w:p w:rsidR="00467667" w:rsidRDefault="00467667">
      <w:pPr>
        <w:autoSpaceDE w:val="0"/>
        <w:autoSpaceDN w:val="0"/>
        <w:ind w:firstLine="420"/>
      </w:pPr>
      <w:r>
        <w:rPr>
          <w:rFonts w:hint="eastAsia"/>
        </w:rPr>
        <w:lastRenderedPageBreak/>
        <w:t>对于外界传入的非共享位图，二次开发者最明智的做法是不去管资源的释放问题。</w:t>
      </w:r>
    </w:p>
    <w:p w:rsidR="00467667" w:rsidRDefault="00467667">
      <w:pPr>
        <w:autoSpaceDE w:val="0"/>
        <w:autoSpaceDN w:val="0"/>
        <w:rPr>
          <w:color w:val="FF0000"/>
        </w:rPr>
      </w:pPr>
    </w:p>
    <w:p w:rsidR="00467667" w:rsidRPr="00B72E3A" w:rsidRDefault="00B72E3A">
      <w:pPr>
        <w:pStyle w:val="Heading3"/>
        <w:rPr>
          <w:color w:val="FF0000"/>
        </w:rPr>
      </w:pPr>
      <w:r>
        <w:rPr>
          <w:rFonts w:hint="eastAsia"/>
          <w:color w:val="FF0000"/>
        </w:rPr>
        <w:t xml:space="preserve"> </w:t>
      </w:r>
      <w:bookmarkStart w:id="130" w:name="_Toc365820531"/>
      <w:r w:rsidR="00467667" w:rsidRPr="00B72E3A">
        <w:rPr>
          <w:rFonts w:hint="eastAsia"/>
          <w:color w:val="FF0000"/>
        </w:rPr>
        <w:t>long GetBitmapCount();</w:t>
      </w:r>
      <w:bookmarkEnd w:id="130"/>
    </w:p>
    <w:p w:rsidR="00467667" w:rsidRPr="00B72E3A" w:rsidRDefault="00B72E3A">
      <w:pPr>
        <w:pStyle w:val="Heading3"/>
        <w:rPr>
          <w:color w:val="FF0000"/>
        </w:rPr>
      </w:pPr>
      <w:r>
        <w:rPr>
          <w:rFonts w:hint="eastAsia"/>
          <w:color w:val="FF0000"/>
        </w:rPr>
        <w:t xml:space="preserve"> </w:t>
      </w:r>
      <w:bookmarkStart w:id="131" w:name="_Toc365820532"/>
      <w:r w:rsidR="00467667" w:rsidRPr="00B72E3A">
        <w:rPr>
          <w:rFonts w:hint="eastAsia"/>
          <w:color w:val="FF0000"/>
        </w:rPr>
        <w:t>OLE_HANDLE GetBitmap(short nIndex);</w:t>
      </w:r>
      <w:bookmarkEnd w:id="131"/>
    </w:p>
    <w:p w:rsidR="00467667" w:rsidRPr="00B72E3A" w:rsidRDefault="00B72E3A">
      <w:pPr>
        <w:pStyle w:val="Heading3"/>
        <w:rPr>
          <w:color w:val="FF0000"/>
        </w:rPr>
      </w:pPr>
      <w:r>
        <w:rPr>
          <w:rFonts w:hint="eastAsia"/>
          <w:color w:val="FF0000"/>
        </w:rPr>
        <w:t xml:space="preserve"> </w:t>
      </w:r>
      <w:bookmarkStart w:id="132" w:name="_Toc365820533"/>
      <w:r w:rsidR="00467667" w:rsidRPr="00B72E3A">
        <w:rPr>
          <w:rFonts w:hint="eastAsia"/>
          <w:color w:val="FF0000"/>
        </w:rPr>
        <w:t>short GetBitmapState(short nIndex);</w:t>
      </w:r>
      <w:bookmarkEnd w:id="132"/>
    </w:p>
    <w:p w:rsidR="00467667" w:rsidRPr="00B72E3A" w:rsidRDefault="00B72E3A">
      <w:pPr>
        <w:pStyle w:val="Heading3"/>
        <w:rPr>
          <w:color w:val="FF0000"/>
        </w:rPr>
      </w:pPr>
      <w:r>
        <w:rPr>
          <w:rFonts w:hint="eastAsia"/>
          <w:color w:val="FF0000"/>
        </w:rPr>
        <w:t xml:space="preserve"> </w:t>
      </w:r>
      <w:bookmarkStart w:id="133" w:name="_Toc365820534"/>
      <w:r w:rsidR="00467667" w:rsidRPr="00B72E3A">
        <w:rPr>
          <w:rFonts w:hint="eastAsia"/>
          <w:color w:val="FF0000"/>
        </w:rPr>
        <w:t>short GetBitmapState2(OLE_HANDLE hBitmap);</w:t>
      </w:r>
      <w:bookmarkEnd w:id="133"/>
    </w:p>
    <w:p w:rsidR="00467667" w:rsidRDefault="00467667">
      <w:pPr>
        <w:ind w:firstLine="420"/>
        <w:rPr>
          <w:color w:val="FF0000"/>
        </w:rPr>
      </w:pPr>
      <w:r>
        <w:rPr>
          <w:rFonts w:hint="eastAsia"/>
        </w:rPr>
        <w:t>枚举位图，包括句柄和状态，</w:t>
      </w:r>
      <w:r>
        <w:t>GetBitmapState</w:t>
      </w:r>
      <w:r>
        <w:rPr>
          <w:rFonts w:hint="eastAsia"/>
        </w:rPr>
        <w:t>和</w:t>
      </w:r>
      <w:r>
        <w:t>GetBitmapState</w:t>
      </w:r>
      <w:r>
        <w:rPr>
          <w:rFonts w:hint="eastAsia"/>
        </w:rPr>
        <w:t>2</w:t>
      </w:r>
      <w:r>
        <w:rPr>
          <w:rFonts w:hint="eastAsia"/>
        </w:rPr>
        <w:t>用</w:t>
      </w:r>
      <w:r>
        <w:rPr>
          <w:rFonts w:hint="eastAsia"/>
        </w:rPr>
        <w:t>short</w:t>
      </w:r>
      <w:r>
        <w:rPr>
          <w:rFonts w:hint="eastAsia"/>
        </w:rPr>
        <w:t>返回状态，目前的状态有两种（最低位为</w:t>
      </w:r>
      <w:r>
        <w:rPr>
          <w:rFonts w:hint="eastAsia"/>
        </w:rPr>
        <w:t>1</w:t>
      </w:r>
      <w:r>
        <w:rPr>
          <w:rFonts w:hint="eastAsia"/>
        </w:rPr>
        <w:t>时为共享，第二位为</w:t>
      </w:r>
      <w:r>
        <w:rPr>
          <w:rFonts w:hint="eastAsia"/>
        </w:rPr>
        <w:t>1</w:t>
      </w:r>
      <w:r>
        <w:rPr>
          <w:rFonts w:hint="eastAsia"/>
        </w:rPr>
        <w:t>时为控件自己内部创建的位图），以后可能会有更多的状态，如果返回</w:t>
      </w:r>
      <w:r>
        <w:rPr>
          <w:rFonts w:hint="eastAsia"/>
        </w:rPr>
        <w:t>-1</w:t>
      </w:r>
      <w:r>
        <w:rPr>
          <w:rFonts w:hint="eastAsia"/>
        </w:rPr>
        <w:t>，则说明序号非法或者没有找到</w:t>
      </w:r>
      <w:r>
        <w:t>hBitmap</w:t>
      </w:r>
      <w:r>
        <w:rPr>
          <w:rFonts w:hint="eastAsia"/>
        </w:rPr>
        <w:t>句柄。注意在用</w:t>
      </w:r>
      <w:r>
        <w:t>GetBitmap</w:t>
      </w:r>
      <w:r>
        <w:rPr>
          <w:rFonts w:hint="eastAsia"/>
        </w:rPr>
        <w:t>函数获取位图句柄时，如果位图不是共享的，则将返回</w:t>
      </w:r>
      <w:r>
        <w:rPr>
          <w:rFonts w:hint="eastAsia"/>
        </w:rPr>
        <w:t>NULL</w:t>
      </w:r>
      <w:r>
        <w:rPr>
          <w:rFonts w:hint="eastAsia"/>
        </w:rPr>
        <w:t>，如果</w:t>
      </w:r>
      <w:r>
        <w:rPr>
          <w:rFonts w:hint="eastAsia"/>
        </w:rPr>
        <w:t>nIndex</w:t>
      </w:r>
      <w:r>
        <w:rPr>
          <w:rFonts w:hint="eastAsia"/>
        </w:rPr>
        <w:t>指向的序号非法，也返回</w:t>
      </w:r>
      <w:r>
        <w:rPr>
          <w:rFonts w:hint="eastAsia"/>
        </w:rPr>
        <w:t>NULL</w:t>
      </w:r>
      <w:r>
        <w:rPr>
          <w:rFonts w:hint="eastAsia"/>
        </w:rPr>
        <w:t>。</w:t>
      </w:r>
    </w:p>
    <w:p w:rsidR="00467667" w:rsidRDefault="00467667"/>
    <w:p w:rsidR="00467667" w:rsidRPr="00B17EBF" w:rsidRDefault="00B17EBF">
      <w:pPr>
        <w:pStyle w:val="Heading3"/>
        <w:rPr>
          <w:color w:val="FF0000"/>
        </w:rPr>
      </w:pPr>
      <w:r>
        <w:rPr>
          <w:rFonts w:hint="eastAsia"/>
          <w:color w:val="FF0000"/>
        </w:rPr>
        <w:t xml:space="preserve"> </w:t>
      </w:r>
      <w:bookmarkStart w:id="134" w:name="_Toc365820535"/>
      <w:r w:rsidR="00467667" w:rsidRPr="00B17EBF">
        <w:rPr>
          <w:rFonts w:hint="eastAsia"/>
          <w:color w:val="FF0000"/>
        </w:rPr>
        <w:t>BOOL SetBkBitmap(short nIndex);</w:t>
      </w:r>
      <w:bookmarkEnd w:id="134"/>
    </w:p>
    <w:p w:rsidR="00467667" w:rsidRPr="00B17EBF" w:rsidRDefault="00B17EBF">
      <w:pPr>
        <w:pStyle w:val="Heading3"/>
        <w:rPr>
          <w:color w:val="FF0000"/>
        </w:rPr>
      </w:pPr>
      <w:r>
        <w:rPr>
          <w:rFonts w:hint="eastAsia"/>
          <w:color w:val="FF0000"/>
        </w:rPr>
        <w:t xml:space="preserve"> </w:t>
      </w:r>
      <w:bookmarkStart w:id="135" w:name="_Toc365820536"/>
      <w:r w:rsidR="00467667" w:rsidRPr="00B17EBF">
        <w:rPr>
          <w:rFonts w:hint="eastAsia"/>
          <w:color w:val="FF0000"/>
        </w:rPr>
        <w:t>short GetBkBitmap();</w:t>
      </w:r>
      <w:bookmarkEnd w:id="135"/>
    </w:p>
    <w:p w:rsidR="00467667" w:rsidRDefault="00467667">
      <w:pPr>
        <w:ind w:firstLine="420"/>
      </w:pPr>
      <w:r>
        <w:rPr>
          <w:rFonts w:hint="eastAsia"/>
        </w:rPr>
        <w:t>设置整个控件的背景位图，</w:t>
      </w:r>
      <w:r>
        <w:rPr>
          <w:rFonts w:hint="eastAsia"/>
        </w:rPr>
        <w:t>nIndex</w:t>
      </w:r>
      <w:r>
        <w:rPr>
          <w:rFonts w:hint="eastAsia"/>
        </w:rPr>
        <w:t>即为位图句柄序号，</w:t>
      </w:r>
      <w:r>
        <w:rPr>
          <w:rFonts w:hint="eastAsia"/>
        </w:rPr>
        <w:t>-1</w:t>
      </w:r>
      <w:r>
        <w:rPr>
          <w:rFonts w:hint="eastAsia"/>
        </w:rPr>
        <w:t>表示没有设置背景位图。</w:t>
      </w:r>
    </w:p>
    <w:p w:rsidR="00467667" w:rsidRDefault="00467667">
      <w:pPr>
        <w:ind w:firstLine="420"/>
      </w:pPr>
    </w:p>
    <w:p w:rsidR="00467667" w:rsidRPr="00B17EBF" w:rsidRDefault="00B17EBF">
      <w:pPr>
        <w:pStyle w:val="Heading3"/>
        <w:rPr>
          <w:color w:val="FF0000"/>
        </w:rPr>
      </w:pPr>
      <w:r>
        <w:rPr>
          <w:rFonts w:hint="eastAsia"/>
          <w:color w:val="FF0000"/>
        </w:rPr>
        <w:t xml:space="preserve"> </w:t>
      </w:r>
      <w:bookmarkStart w:id="136" w:name="_Toc365820537"/>
      <w:r w:rsidR="00467667" w:rsidRPr="00B17EBF">
        <w:rPr>
          <w:rFonts w:hint="eastAsia"/>
          <w:color w:val="FF0000"/>
        </w:rPr>
        <w:t>BOOL SetCanvasBkBitmap(short nIndex);</w:t>
      </w:r>
      <w:bookmarkEnd w:id="136"/>
    </w:p>
    <w:p w:rsidR="00467667" w:rsidRPr="00B17EBF" w:rsidRDefault="00B17EBF">
      <w:pPr>
        <w:pStyle w:val="Heading3"/>
        <w:rPr>
          <w:color w:val="FF0000"/>
        </w:rPr>
      </w:pPr>
      <w:r>
        <w:rPr>
          <w:rFonts w:hint="eastAsia"/>
          <w:color w:val="FF0000"/>
        </w:rPr>
        <w:t xml:space="preserve"> </w:t>
      </w:r>
      <w:bookmarkStart w:id="137" w:name="_Toc365820538"/>
      <w:r w:rsidR="00467667" w:rsidRPr="00B17EBF">
        <w:rPr>
          <w:rFonts w:hint="eastAsia"/>
          <w:color w:val="FF0000"/>
        </w:rPr>
        <w:t>short GetCanvasBkBitmap();</w:t>
      </w:r>
      <w:bookmarkEnd w:id="137"/>
    </w:p>
    <w:p w:rsidR="00467667" w:rsidRDefault="00467667">
      <w:pPr>
        <w:ind w:firstLine="420"/>
      </w:pPr>
      <w:r>
        <w:rPr>
          <w:rFonts w:hint="eastAsia"/>
        </w:rPr>
        <w:t>设置画布（就是绘制网格的区域）背景位图，</w:t>
      </w:r>
      <w:r>
        <w:rPr>
          <w:rFonts w:hint="eastAsia"/>
        </w:rPr>
        <w:t>nIndex</w:t>
      </w:r>
      <w:r>
        <w:rPr>
          <w:rFonts w:hint="eastAsia"/>
        </w:rPr>
        <w:t>即为位图句柄序号，</w:t>
      </w:r>
      <w:r>
        <w:rPr>
          <w:rFonts w:hint="eastAsia"/>
        </w:rPr>
        <w:t>-1</w:t>
      </w:r>
      <w:r>
        <w:rPr>
          <w:rFonts w:hint="eastAsia"/>
        </w:rPr>
        <w:t>表示没有设置画布背景位图。</w:t>
      </w:r>
    </w:p>
    <w:p w:rsidR="00467667" w:rsidRDefault="00467667">
      <w:pPr>
        <w:widowControl/>
        <w:jc w:val="left"/>
      </w:pPr>
    </w:p>
    <w:p w:rsidR="00467667" w:rsidRPr="006C4627" w:rsidRDefault="006C4627">
      <w:pPr>
        <w:pStyle w:val="Heading3"/>
        <w:rPr>
          <w:color w:val="FF0000"/>
        </w:rPr>
      </w:pPr>
      <w:r>
        <w:rPr>
          <w:rFonts w:hint="eastAsia"/>
          <w:color w:val="FF0000"/>
        </w:rPr>
        <w:t xml:space="preserve"> </w:t>
      </w:r>
      <w:bookmarkStart w:id="138" w:name="_Toc365820539"/>
      <w:r w:rsidR="00467667" w:rsidRPr="006C4627">
        <w:rPr>
          <w:rFonts w:hint="eastAsia"/>
          <w:color w:val="FF0000"/>
        </w:rPr>
        <w:t>BOOL SetBkMode(short BkMode);</w:t>
      </w:r>
      <w:bookmarkEnd w:id="138"/>
    </w:p>
    <w:p w:rsidR="00467667" w:rsidRPr="006C4627" w:rsidRDefault="006C4627">
      <w:pPr>
        <w:pStyle w:val="Heading3"/>
        <w:rPr>
          <w:color w:val="FF0000"/>
        </w:rPr>
      </w:pPr>
      <w:r>
        <w:rPr>
          <w:rFonts w:hint="eastAsia"/>
          <w:color w:val="FF0000"/>
        </w:rPr>
        <w:t xml:space="preserve"> </w:t>
      </w:r>
      <w:bookmarkStart w:id="139" w:name="_Toc365820540"/>
      <w:r w:rsidR="00467667" w:rsidRPr="006C4627">
        <w:rPr>
          <w:rFonts w:hint="eastAsia"/>
          <w:color w:val="FF0000"/>
        </w:rPr>
        <w:t>short GetBkMode();</w:t>
      </w:r>
      <w:bookmarkEnd w:id="139"/>
    </w:p>
    <w:p w:rsidR="00467667" w:rsidRPr="006C4627" w:rsidRDefault="006C4627">
      <w:pPr>
        <w:pStyle w:val="Heading3"/>
        <w:rPr>
          <w:color w:val="FF0000"/>
        </w:rPr>
      </w:pPr>
      <w:r>
        <w:rPr>
          <w:rFonts w:hint="eastAsia"/>
          <w:color w:val="FF0000"/>
        </w:rPr>
        <w:t xml:space="preserve"> </w:t>
      </w:r>
      <w:bookmarkStart w:id="140" w:name="_Toc365820541"/>
      <w:r w:rsidR="00467667" w:rsidRPr="006C4627">
        <w:rPr>
          <w:rFonts w:hint="eastAsia"/>
          <w:color w:val="FF0000"/>
        </w:rPr>
        <w:t>BOOL SetCanvasBkMode(short CanvasBkMode);</w:t>
      </w:r>
      <w:bookmarkEnd w:id="140"/>
    </w:p>
    <w:p w:rsidR="00467667" w:rsidRPr="006C4627" w:rsidRDefault="006C4627">
      <w:pPr>
        <w:pStyle w:val="Heading3"/>
        <w:rPr>
          <w:color w:val="FF0000"/>
        </w:rPr>
      </w:pPr>
      <w:r>
        <w:rPr>
          <w:rFonts w:hint="eastAsia"/>
          <w:color w:val="FF0000"/>
        </w:rPr>
        <w:t xml:space="preserve"> </w:t>
      </w:r>
      <w:bookmarkStart w:id="141" w:name="_Toc365820542"/>
      <w:r w:rsidR="00467667" w:rsidRPr="006C4627">
        <w:rPr>
          <w:rFonts w:hint="eastAsia"/>
          <w:color w:val="FF0000"/>
        </w:rPr>
        <w:t>short GetCanvasBkMode();</w:t>
      </w:r>
      <w:bookmarkEnd w:id="141"/>
    </w:p>
    <w:p w:rsidR="00467667" w:rsidRDefault="00467667">
      <w:pPr>
        <w:ind w:firstLine="420"/>
      </w:pPr>
      <w:r>
        <w:rPr>
          <w:rFonts w:hint="eastAsia"/>
        </w:rPr>
        <w:t>设置背景位置显示模式，前者为控件背景，后者为画布背景，取值为（低</w:t>
      </w:r>
      <w:r>
        <w:rPr>
          <w:rFonts w:hint="eastAsia"/>
        </w:rPr>
        <w:t>7</w:t>
      </w:r>
      <w:r>
        <w:rPr>
          <w:rFonts w:hint="eastAsia"/>
        </w:rPr>
        <w:t>位）：</w:t>
      </w:r>
      <w:r>
        <w:rPr>
          <w:rFonts w:hint="eastAsia"/>
        </w:rPr>
        <w:t>0</w:t>
      </w:r>
      <w:r>
        <w:rPr>
          <w:rFonts w:hint="eastAsia"/>
        </w:rPr>
        <w:t>－平铺；</w:t>
      </w:r>
      <w:r>
        <w:rPr>
          <w:rFonts w:hint="eastAsia"/>
        </w:rPr>
        <w:t>1</w:t>
      </w:r>
      <w:r>
        <w:rPr>
          <w:rFonts w:hint="eastAsia"/>
        </w:rPr>
        <w:t>－居中；</w:t>
      </w:r>
      <w:r>
        <w:rPr>
          <w:rFonts w:hint="eastAsia"/>
        </w:rPr>
        <w:t>2</w:t>
      </w:r>
      <w:r>
        <w:rPr>
          <w:rFonts w:hint="eastAsia"/>
        </w:rPr>
        <w:t>－拉伸；对于控件背景，高</w:t>
      </w:r>
      <w:r>
        <w:rPr>
          <w:rFonts w:hint="eastAsia"/>
        </w:rPr>
        <w:t>8</w:t>
      </w:r>
      <w:r>
        <w:rPr>
          <w:rFonts w:hint="eastAsia"/>
        </w:rPr>
        <w:t>位如果为</w:t>
      </w:r>
      <w:r>
        <w:rPr>
          <w:rFonts w:hint="eastAsia"/>
        </w:rPr>
        <w:t>1</w:t>
      </w:r>
      <w:r>
        <w:rPr>
          <w:rFonts w:hint="eastAsia"/>
        </w:rPr>
        <w:t>，则绘制区域将裁剪掉画布区域（当无画布背景或者画布背景模式为剧中时，才有意义，否则裁不裁剪最终效果是一样的，不裁剪效率还会高一些），对于画布背景，高</w:t>
      </w:r>
      <w:r>
        <w:rPr>
          <w:rFonts w:hint="eastAsia"/>
        </w:rPr>
        <w:t>8</w:t>
      </w:r>
      <w:r>
        <w:rPr>
          <w:rFonts w:hint="eastAsia"/>
        </w:rPr>
        <w:t>位无意义，必须为</w:t>
      </w:r>
      <w:r>
        <w:rPr>
          <w:rFonts w:hint="eastAsia"/>
        </w:rPr>
        <w:t>0</w:t>
      </w:r>
      <w:r>
        <w:rPr>
          <w:rFonts w:hint="eastAsia"/>
        </w:rPr>
        <w:t>。</w:t>
      </w:r>
    </w:p>
    <w:p w:rsidR="00467667" w:rsidRDefault="00467667">
      <w:pPr>
        <w:ind w:firstLine="420"/>
      </w:pPr>
    </w:p>
    <w:p w:rsidR="00467667" w:rsidRPr="007A0A2F" w:rsidRDefault="007A0A2F">
      <w:pPr>
        <w:pStyle w:val="Heading3"/>
        <w:rPr>
          <w:color w:val="FF0000"/>
        </w:rPr>
      </w:pPr>
      <w:r>
        <w:rPr>
          <w:rFonts w:hint="eastAsia"/>
          <w:color w:val="FF0000"/>
        </w:rPr>
        <w:t xml:space="preserve"> </w:t>
      </w:r>
      <w:bookmarkStart w:id="142" w:name="_Toc365820543"/>
      <w:r w:rsidR="00467667" w:rsidRPr="007A0A2F">
        <w:rPr>
          <w:rFonts w:hint="eastAsia"/>
          <w:color w:val="FF0000"/>
        </w:rPr>
        <w:t>BOOL ExportImage(LPCTSTR pFileName);</w:t>
      </w:r>
      <w:bookmarkEnd w:id="142"/>
    </w:p>
    <w:p w:rsidR="00467667" w:rsidRPr="007A0A2F" w:rsidRDefault="007A0A2F" w:rsidP="007A0A2F">
      <w:pPr>
        <w:pStyle w:val="Heading3"/>
        <w:rPr>
          <w:color w:val="FF0000"/>
        </w:rPr>
      </w:pPr>
      <w:r>
        <w:rPr>
          <w:rFonts w:hint="eastAsia"/>
          <w:color w:val="FF0000"/>
        </w:rPr>
        <w:t xml:space="preserve"> </w:t>
      </w:r>
      <w:bookmarkStart w:id="143" w:name="_Toc365820544"/>
      <w:r w:rsidR="00467667" w:rsidRPr="007A0A2F">
        <w:rPr>
          <w:rFonts w:hint="eastAsia"/>
          <w:color w:val="FF0000"/>
        </w:rPr>
        <w:t>long ExportImageFromPage(LPCTSTR pFileName, long Id, long nStartPage,</w:t>
      </w:r>
      <w:r>
        <w:rPr>
          <w:rFonts w:hint="eastAsia"/>
          <w:color w:val="FF0000"/>
        </w:rPr>
        <w:t xml:space="preserve"> </w:t>
      </w:r>
      <w:r w:rsidR="00467667" w:rsidRPr="007A0A2F">
        <w:rPr>
          <w:rFonts w:hint="eastAsia"/>
          <w:color w:val="FF0000"/>
        </w:rPr>
        <w:t>long nCount, BOOL bAll, short Style);</w:t>
      </w:r>
      <w:bookmarkEnd w:id="143"/>
    </w:p>
    <w:p w:rsidR="00467667" w:rsidRPr="007A0A2F" w:rsidRDefault="007A0A2F">
      <w:pPr>
        <w:pStyle w:val="Heading3"/>
        <w:rPr>
          <w:color w:val="FF0000"/>
        </w:rPr>
      </w:pPr>
      <w:r>
        <w:rPr>
          <w:rFonts w:hint="eastAsia"/>
          <w:color w:val="FF0000"/>
        </w:rPr>
        <w:t xml:space="preserve"> </w:t>
      </w:r>
      <w:bookmarkStart w:id="144" w:name="_Toc365820545"/>
      <w:r w:rsidR="00467667" w:rsidRPr="007A0A2F">
        <w:rPr>
          <w:rFonts w:hint="eastAsia"/>
          <w:color w:val="FF0000"/>
        </w:rPr>
        <w:t>long ExportImageFromTime(LPCTSTR pFileName, long Id, DATE BTime,</w:t>
      </w:r>
      <w:bookmarkEnd w:id="144"/>
    </w:p>
    <w:p w:rsidR="00467667" w:rsidRPr="007A0A2F" w:rsidRDefault="00467667" w:rsidP="007A0A2F">
      <w:pPr>
        <w:pStyle w:val="Heading3"/>
        <w:numPr>
          <w:ilvl w:val="0"/>
          <w:numId w:val="0"/>
        </w:numPr>
        <w:ind w:left="1418"/>
        <w:rPr>
          <w:color w:val="FF0000"/>
        </w:rPr>
      </w:pPr>
      <w:bookmarkStart w:id="145" w:name="_Toc365820546"/>
      <w:r w:rsidRPr="007A0A2F">
        <w:rPr>
          <w:rFonts w:hint="eastAsia"/>
          <w:color w:val="FF0000"/>
        </w:rPr>
        <w:t>DATE ETime, short Mask, BOOL bAll, short Style);</w:t>
      </w:r>
      <w:bookmarkEnd w:id="145"/>
    </w:p>
    <w:p w:rsidR="007A0A2F" w:rsidRDefault="007A0A2F">
      <w:pPr>
        <w:pStyle w:val="Heading3"/>
        <w:rPr>
          <w:color w:val="FF0000"/>
        </w:rPr>
      </w:pPr>
      <w:r>
        <w:rPr>
          <w:rFonts w:hint="eastAsia"/>
          <w:color w:val="FF0000"/>
        </w:rPr>
        <w:t xml:space="preserve"> </w:t>
      </w:r>
      <w:bookmarkStart w:id="146" w:name="_Toc365820547"/>
      <w:r w:rsidR="00467667" w:rsidRPr="007A0A2F">
        <w:rPr>
          <w:rFonts w:hint="eastAsia"/>
          <w:color w:val="FF0000"/>
        </w:rPr>
        <w:t>long ExportMetaFile(LPCTSTR p</w:t>
      </w:r>
      <w:r>
        <w:rPr>
          <w:rFonts w:hint="eastAsia"/>
          <w:color w:val="FF0000"/>
        </w:rPr>
        <w:t>FileName, long Id, long nBegin,</w:t>
      </w:r>
      <w:bookmarkEnd w:id="146"/>
    </w:p>
    <w:p w:rsidR="00467667" w:rsidRPr="007A0A2F" w:rsidRDefault="00467667" w:rsidP="007A0A2F">
      <w:pPr>
        <w:pStyle w:val="Heading3"/>
        <w:numPr>
          <w:ilvl w:val="0"/>
          <w:numId w:val="0"/>
        </w:numPr>
        <w:ind w:left="1418"/>
        <w:rPr>
          <w:color w:val="FF0000"/>
        </w:rPr>
      </w:pPr>
      <w:bookmarkStart w:id="147" w:name="_Toc365820548"/>
      <w:r w:rsidRPr="007A0A2F">
        <w:rPr>
          <w:rFonts w:hint="eastAsia"/>
          <w:color w:val="FF0000"/>
        </w:rPr>
        <w:t xml:space="preserve">long nCount, </w:t>
      </w:r>
      <w:r w:rsidR="007A0A2F">
        <w:rPr>
          <w:rFonts w:hint="eastAsia"/>
          <w:color w:val="FF0000"/>
        </w:rPr>
        <w:t xml:space="preserve"> </w:t>
      </w:r>
      <w:r w:rsidRPr="007A0A2F">
        <w:rPr>
          <w:rFonts w:hint="eastAsia"/>
          <w:color w:val="FF0000"/>
        </w:rPr>
        <w:t>BOOL bAll, short Style);</w:t>
      </w:r>
      <w:bookmarkEnd w:id="147"/>
    </w:p>
    <w:p w:rsidR="00467667" w:rsidRPr="007A0A2F" w:rsidRDefault="007A0A2F">
      <w:pPr>
        <w:pStyle w:val="Heading3"/>
        <w:rPr>
          <w:color w:val="FF0000"/>
        </w:rPr>
      </w:pPr>
      <w:r>
        <w:rPr>
          <w:rFonts w:hint="eastAsia"/>
          <w:color w:val="FF0000"/>
        </w:rPr>
        <w:t xml:space="preserve"> </w:t>
      </w:r>
      <w:bookmarkStart w:id="148" w:name="_Toc365820549"/>
      <w:r w:rsidR="00467667" w:rsidRPr="007A0A2F">
        <w:rPr>
          <w:rFonts w:hint="eastAsia"/>
          <w:color w:val="FF0000"/>
        </w:rPr>
        <w:t>void BatchExportImage(LPCTSTR pFileName, long nSecond);</w:t>
      </w:r>
      <w:bookmarkEnd w:id="148"/>
    </w:p>
    <w:p w:rsidR="00467667" w:rsidRPr="007A0A2F" w:rsidRDefault="007A0A2F">
      <w:pPr>
        <w:pStyle w:val="Heading3"/>
        <w:rPr>
          <w:color w:val="FF0000"/>
        </w:rPr>
      </w:pPr>
      <w:r>
        <w:rPr>
          <w:rFonts w:hint="eastAsia"/>
          <w:color w:val="FF0000"/>
        </w:rPr>
        <w:t xml:space="preserve"> </w:t>
      </w:r>
      <w:bookmarkStart w:id="149" w:name="_Toc365820550"/>
      <w:r w:rsidR="00467667" w:rsidRPr="007A0A2F">
        <w:rPr>
          <w:rFonts w:hint="eastAsia"/>
          <w:color w:val="FF0000"/>
        </w:rPr>
        <w:t>long ImportFile(LPCTSTR pFileName, short Style, BOOL bAddTrail);</w:t>
      </w:r>
      <w:bookmarkEnd w:id="149"/>
    </w:p>
    <w:p w:rsidR="00467667" w:rsidRDefault="00467667">
      <w:pPr>
        <w:ind w:firstLine="420"/>
      </w:pPr>
      <w:r>
        <w:rPr>
          <w:rFonts w:hint="eastAsia"/>
        </w:rPr>
        <w:t>导出当前页图片到文件中（不管有没有数据），对于</w:t>
      </w:r>
      <w:r>
        <w:rPr>
          <w:rFonts w:hint="eastAsia"/>
        </w:rPr>
        <w:t>ExportImage</w:t>
      </w:r>
      <w:r>
        <w:rPr>
          <w:rFonts w:hint="eastAsia"/>
        </w:rPr>
        <w:t>函数，如果</w:t>
      </w:r>
      <w:r>
        <w:rPr>
          <w:rFonts w:hint="eastAsia"/>
        </w:rPr>
        <w:t>pFileName</w:t>
      </w:r>
      <w:r>
        <w:rPr>
          <w:rFonts w:hint="eastAsia"/>
        </w:rPr>
        <w:t>为空串，则弹出文件浏览对话框，让用户选择，否则直接导出到</w:t>
      </w:r>
      <w:r>
        <w:rPr>
          <w:rFonts w:hint="eastAsia"/>
        </w:rPr>
        <w:t>pFileName</w:t>
      </w:r>
      <w:r>
        <w:rPr>
          <w:rFonts w:hint="eastAsia"/>
        </w:rPr>
        <w:t>文件中，格式由</w:t>
      </w:r>
      <w:r>
        <w:rPr>
          <w:rFonts w:hint="eastAsia"/>
        </w:rPr>
        <w:lastRenderedPageBreak/>
        <w:t>文件名后辍决定，成功返回真。</w:t>
      </w:r>
    </w:p>
    <w:p w:rsidR="00467667" w:rsidRDefault="00467667">
      <w:pPr>
        <w:ind w:firstLine="420"/>
      </w:pPr>
      <w:r>
        <w:rPr>
          <w:rFonts w:hint="eastAsia"/>
        </w:rPr>
        <w:t>第</w:t>
      </w:r>
      <w:r>
        <w:rPr>
          <w:rFonts w:hint="eastAsia"/>
        </w:rPr>
        <w:t>2</w:t>
      </w:r>
      <w:r>
        <w:rPr>
          <w:rFonts w:hint="eastAsia"/>
        </w:rPr>
        <w:t>－</w:t>
      </w:r>
      <w:r>
        <w:rPr>
          <w:rFonts w:hint="eastAsia"/>
        </w:rPr>
        <w:t>4</w:t>
      </w:r>
      <w:r>
        <w:rPr>
          <w:rFonts w:hint="eastAsia"/>
        </w:rPr>
        <w:t>个函数用于导出一部分数据到图片中。如果</w:t>
      </w:r>
      <w:r>
        <w:rPr>
          <w:rFonts w:hint="eastAsia"/>
        </w:rPr>
        <w:t>bAll</w:t>
      </w:r>
      <w:r>
        <w:rPr>
          <w:rFonts w:hint="eastAsia"/>
        </w:rPr>
        <w:t>为假，则只导出</w:t>
      </w:r>
      <w:r>
        <w:rPr>
          <w:rFonts w:hint="eastAsia"/>
        </w:rPr>
        <w:t>Id</w:t>
      </w:r>
      <w:r>
        <w:rPr>
          <w:rFonts w:hint="eastAsia"/>
        </w:rPr>
        <w:t>这一条曲线，否则导出所有曲线，此时</w:t>
      </w:r>
      <w:r>
        <w:rPr>
          <w:rFonts w:hint="eastAsia"/>
        </w:rPr>
        <w:t>Id</w:t>
      </w:r>
      <w:r>
        <w:rPr>
          <w:rFonts w:hint="eastAsia"/>
        </w:rPr>
        <w:t>无效。注意</w:t>
      </w:r>
      <w:r>
        <w:rPr>
          <w:rFonts w:hint="eastAsia"/>
        </w:rPr>
        <w:t>nStartPage</w:t>
      </w:r>
      <w:r>
        <w:rPr>
          <w:rFonts w:hint="eastAsia"/>
        </w:rPr>
        <w:t>从</w:t>
      </w:r>
      <w:r>
        <w:rPr>
          <w:rFonts w:hint="eastAsia"/>
        </w:rPr>
        <w:t>1</w:t>
      </w:r>
      <w:r>
        <w:rPr>
          <w:rFonts w:hint="eastAsia"/>
        </w:rPr>
        <w:t>开始（其它涉及到序号的，比如</w:t>
      </w:r>
      <w:r>
        <w:t>DelRange2</w:t>
      </w:r>
      <w:r>
        <w:rPr>
          <w:rFonts w:hint="eastAsia"/>
        </w:rPr>
        <w:t>等，都是从</w:t>
      </w:r>
      <w:r>
        <w:rPr>
          <w:rFonts w:hint="eastAsia"/>
        </w:rPr>
        <w:t>0</w:t>
      </w:r>
      <w:r>
        <w:rPr>
          <w:rFonts w:hint="eastAsia"/>
        </w:rPr>
        <w:t>开始的），</w:t>
      </w:r>
      <w:r>
        <w:rPr>
          <w:rFonts w:hint="eastAsia"/>
        </w:rPr>
        <w:t>nCount</w:t>
      </w:r>
      <w:r>
        <w:rPr>
          <w:rFonts w:hint="eastAsia"/>
        </w:rPr>
        <w:t>为</w:t>
      </w:r>
      <w:r>
        <w:rPr>
          <w:rFonts w:hint="eastAsia"/>
        </w:rPr>
        <w:t>-1</w:t>
      </w:r>
      <w:r>
        <w:rPr>
          <w:rFonts w:hint="eastAsia"/>
        </w:rPr>
        <w:t>时代表导出到末页；</w:t>
      </w:r>
      <w:r>
        <w:rPr>
          <w:rFonts w:hint="eastAsia"/>
        </w:rPr>
        <w:t>Mask</w:t>
      </w:r>
      <w:r>
        <w:rPr>
          <w:rFonts w:hint="eastAsia"/>
        </w:rPr>
        <w:t>参数意义参看</w:t>
      </w:r>
      <w:r>
        <w:t>DelRange</w:t>
      </w:r>
      <w:r>
        <w:rPr>
          <w:rFonts w:hint="eastAsia"/>
        </w:rPr>
        <w:t>接口。返回导出图片的张数。</w:t>
      </w:r>
    </w:p>
    <w:p w:rsidR="00467667" w:rsidRDefault="00467667">
      <w:pPr>
        <w:ind w:firstLine="420"/>
      </w:pPr>
      <w:r>
        <w:rPr>
          <w:rFonts w:hint="eastAsia"/>
        </w:rPr>
        <w:t>第</w:t>
      </w:r>
      <w:r>
        <w:rPr>
          <w:rFonts w:hint="eastAsia"/>
        </w:rPr>
        <w:t>5</w:t>
      </w:r>
      <w:r>
        <w:rPr>
          <w:rFonts w:hint="eastAsia"/>
        </w:rPr>
        <w:t>个函数用于定时导出当前页的图片，这在绘制实时曲线时有用，如果没有绘制实时曲线，则定时导出无意义，因为每次导出都是完全一样的。</w:t>
      </w:r>
      <w:r>
        <w:rPr>
          <w:rFonts w:hint="eastAsia"/>
        </w:rPr>
        <w:t>nSecond</w:t>
      </w:r>
      <w:r>
        <w:rPr>
          <w:rFonts w:hint="eastAsia"/>
        </w:rPr>
        <w:t>是导出频率，单位是秒，如果</w:t>
      </w:r>
      <w:r>
        <w:rPr>
          <w:rFonts w:hint="eastAsia"/>
        </w:rPr>
        <w:t>nSecond</w:t>
      </w:r>
      <w:r>
        <w:rPr>
          <w:rFonts w:hint="eastAsia"/>
        </w:rPr>
        <w:t>小于等于</w:t>
      </w:r>
      <w:r>
        <w:rPr>
          <w:rFonts w:hint="eastAsia"/>
        </w:rPr>
        <w:t>0</w:t>
      </w:r>
      <w:r>
        <w:rPr>
          <w:rFonts w:hint="eastAsia"/>
        </w:rPr>
        <w:t>，则定时导出结束。</w:t>
      </w:r>
    </w:p>
    <w:p w:rsidR="00467667" w:rsidRDefault="00467667">
      <w:pPr>
        <w:ind w:firstLine="420"/>
        <w:rPr>
          <w:color w:val="FF0000"/>
        </w:rPr>
      </w:pPr>
      <w:r>
        <w:rPr>
          <w:rFonts w:hint="eastAsia"/>
        </w:rPr>
        <w:t>除第一个函数外，所有导出函数生成的文件名都依赖于</w:t>
      </w:r>
      <w:r>
        <w:rPr>
          <w:rFonts w:hint="eastAsia"/>
        </w:rPr>
        <w:t>pFileName</w:t>
      </w:r>
      <w:r>
        <w:rPr>
          <w:rFonts w:hint="eastAsia"/>
        </w:rPr>
        <w:t>（所以它不能为空，而且还必须满足一定的格式要求），通过</w:t>
      </w:r>
      <w:r>
        <w:rPr>
          <w:rFonts w:hint="eastAsia"/>
        </w:rPr>
        <w:t>*</w:t>
      </w:r>
      <w:r>
        <w:rPr>
          <w:rFonts w:hint="eastAsia"/>
        </w:rPr>
        <w:t>号作为替换符，比如</w:t>
      </w:r>
      <w:r>
        <w:rPr>
          <w:rFonts w:hint="eastAsia"/>
        </w:rPr>
        <w:t>pFileName</w:t>
      </w:r>
      <w:r>
        <w:rPr>
          <w:rFonts w:hint="eastAsia"/>
        </w:rPr>
        <w:t>为</w:t>
      </w:r>
      <w:r>
        <w:rPr>
          <w:rFonts w:hint="eastAsia"/>
        </w:rPr>
        <w:t>c:\****.jpg</w:t>
      </w:r>
      <w:r>
        <w:rPr>
          <w:rFonts w:hint="eastAsia"/>
        </w:rPr>
        <w:t>，则导出的文件名依次是：</w:t>
      </w:r>
      <w:r>
        <w:rPr>
          <w:rFonts w:hint="eastAsia"/>
        </w:rPr>
        <w:t>c:\0001.jpg</w:t>
      </w:r>
      <w:r>
        <w:rPr>
          <w:rFonts w:hint="eastAsia"/>
        </w:rPr>
        <w:t>、</w:t>
      </w:r>
      <w:r>
        <w:rPr>
          <w:rFonts w:hint="eastAsia"/>
        </w:rPr>
        <w:t>c:\0002.jpg</w:t>
      </w:r>
      <w:r>
        <w:rPr>
          <w:rFonts w:hint="eastAsia"/>
        </w:rPr>
        <w:t>……，如果要导出的文件已存在，将自动累加数字，直到找到一个可用的文件名。</w:t>
      </w:r>
      <w:r>
        <w:rPr>
          <w:rFonts w:hint="eastAsia"/>
        </w:rPr>
        <w:t>*</w:t>
      </w:r>
      <w:r>
        <w:rPr>
          <w:rFonts w:hint="eastAsia"/>
        </w:rPr>
        <w:t>号替换符只要连续并且大于等于</w:t>
      </w:r>
      <w:r>
        <w:rPr>
          <w:rFonts w:hint="eastAsia"/>
        </w:rPr>
        <w:t>1</w:t>
      </w:r>
      <w:r>
        <w:rPr>
          <w:rFonts w:hint="eastAsia"/>
        </w:rPr>
        <w:t>个即可，位置任意，比如：</w:t>
      </w:r>
      <w:r>
        <w:rPr>
          <w:rFonts w:hint="eastAsia"/>
        </w:rPr>
        <w:t>c:\123***456.png</w:t>
      </w:r>
      <w:r>
        <w:rPr>
          <w:rFonts w:hint="eastAsia"/>
        </w:rPr>
        <w:t>等，只要保证出现在文件名字里面即可，替换符越少，则可导出的图片数量就越少，比如两个星，则最多导出</w:t>
      </w:r>
      <w:r>
        <w:rPr>
          <w:rFonts w:hint="eastAsia"/>
        </w:rPr>
        <w:t>99</w:t>
      </w:r>
      <w:r>
        <w:rPr>
          <w:rFonts w:hint="eastAsia"/>
        </w:rPr>
        <w:t>张图片。如果没有后缀名（包括无法识别的后缀名），则导出为</w:t>
      </w:r>
      <w:r>
        <w:rPr>
          <w:rFonts w:hint="eastAsia"/>
        </w:rPr>
        <w:t>bmp</w:t>
      </w:r>
      <w:r>
        <w:rPr>
          <w:rFonts w:hint="eastAsia"/>
        </w:rPr>
        <w:t>，否则导出相应格式的图片。</w:t>
      </w:r>
    </w:p>
    <w:p w:rsidR="00467667" w:rsidRDefault="00467667">
      <w:pPr>
        <w:ind w:firstLine="420"/>
      </w:pPr>
      <w:r>
        <w:rPr>
          <w:rFonts w:hint="eastAsia"/>
        </w:rPr>
        <w:t>上面说的这些，都是在</w:t>
      </w:r>
      <w:r>
        <w:rPr>
          <w:rFonts w:hint="eastAsia"/>
        </w:rPr>
        <w:t>Style</w:t>
      </w:r>
      <w:r>
        <w:rPr>
          <w:rFonts w:hint="eastAsia"/>
        </w:rPr>
        <w:t>等于</w:t>
      </w:r>
      <w:r>
        <w:rPr>
          <w:rFonts w:hint="eastAsia"/>
        </w:rPr>
        <w:t>1</w:t>
      </w:r>
      <w:r>
        <w:rPr>
          <w:rFonts w:hint="eastAsia"/>
        </w:rPr>
        <w:t>的情况下，</w:t>
      </w:r>
      <w:r>
        <w:rPr>
          <w:rFonts w:hint="eastAsia"/>
        </w:rPr>
        <w:t>Style</w:t>
      </w:r>
      <w:r>
        <w:rPr>
          <w:rFonts w:hint="eastAsia"/>
        </w:rPr>
        <w:t>还可取</w:t>
      </w:r>
      <w:r>
        <w:rPr>
          <w:rFonts w:hint="eastAsia"/>
        </w:rPr>
        <w:t>2</w:t>
      </w:r>
      <w:r>
        <w:rPr>
          <w:rFonts w:hint="eastAsia"/>
        </w:rPr>
        <w:t>到</w:t>
      </w:r>
      <w:r>
        <w:rPr>
          <w:rFonts w:hint="eastAsia"/>
        </w:rPr>
        <w:t>6</w:t>
      </w:r>
      <w:r>
        <w:rPr>
          <w:rFonts w:hint="eastAsia"/>
        </w:rPr>
        <w:t>的值，表示导出曲线到文本文件或者二制文件之中，</w:t>
      </w:r>
      <w:r>
        <w:rPr>
          <w:rFonts w:hint="eastAsia"/>
        </w:rPr>
        <w:t>Style</w:t>
      </w:r>
      <w:r>
        <w:rPr>
          <w:rFonts w:hint="eastAsia"/>
        </w:rPr>
        <w:t>取如下：</w:t>
      </w:r>
    </w:p>
    <w:p w:rsidR="00467667" w:rsidRDefault="00467667">
      <w:r>
        <w:rPr>
          <w:rFonts w:hint="eastAsia"/>
        </w:rPr>
        <w:t>1</w:t>
      </w:r>
      <w:r>
        <w:rPr>
          <w:rFonts w:hint="eastAsia"/>
        </w:rPr>
        <w:t>－导出图片文件（</w:t>
      </w:r>
      <w:r>
        <w:rPr>
          <w:rFonts w:hint="eastAsia"/>
        </w:rPr>
        <w:t>bmp png jp(e)g gif</w:t>
      </w:r>
      <w:r>
        <w:rPr>
          <w:rFonts w:hint="eastAsia"/>
        </w:rPr>
        <w:t>）；</w:t>
      </w:r>
    </w:p>
    <w:p w:rsidR="00467667" w:rsidRDefault="00467667">
      <w:r>
        <w:rPr>
          <w:rFonts w:hint="eastAsia"/>
        </w:rPr>
        <w:t>2</w:t>
      </w:r>
      <w:r>
        <w:rPr>
          <w:rFonts w:hint="eastAsia"/>
        </w:rPr>
        <w:t>－导出曲线到文本文件（</w:t>
      </w:r>
      <w:r>
        <w:rPr>
          <w:rFonts w:hint="eastAsia"/>
        </w:rPr>
        <w:t>ansi</w:t>
      </w:r>
      <w:r>
        <w:rPr>
          <w:rFonts w:hint="eastAsia"/>
        </w:rPr>
        <w:t>）；</w:t>
      </w:r>
    </w:p>
    <w:p w:rsidR="00467667" w:rsidRDefault="00467667">
      <w:r>
        <w:rPr>
          <w:rFonts w:hint="eastAsia"/>
        </w:rPr>
        <w:t>3</w:t>
      </w:r>
      <w:r>
        <w:rPr>
          <w:rFonts w:hint="eastAsia"/>
        </w:rPr>
        <w:t>－导出曲线到文本文件（</w:t>
      </w:r>
      <w:r>
        <w:rPr>
          <w:rFonts w:hint="eastAsia"/>
        </w:rPr>
        <w:t>unicode</w:t>
      </w:r>
      <w:r>
        <w:rPr>
          <w:rFonts w:hint="eastAsia"/>
        </w:rPr>
        <w:t>）；</w:t>
      </w:r>
    </w:p>
    <w:p w:rsidR="00467667" w:rsidRDefault="00467667">
      <w:r>
        <w:rPr>
          <w:rFonts w:hint="eastAsia"/>
        </w:rPr>
        <w:t>4</w:t>
      </w:r>
      <w:r>
        <w:rPr>
          <w:rFonts w:hint="eastAsia"/>
        </w:rPr>
        <w:t>－导出曲线到文本文件（</w:t>
      </w:r>
      <w:r>
        <w:rPr>
          <w:rFonts w:hint="eastAsia"/>
        </w:rPr>
        <w:t>unicode big endian</w:t>
      </w:r>
      <w:r>
        <w:rPr>
          <w:rFonts w:hint="eastAsia"/>
        </w:rPr>
        <w:t>）；</w:t>
      </w:r>
    </w:p>
    <w:p w:rsidR="00467667" w:rsidRDefault="00467667">
      <w:r>
        <w:rPr>
          <w:rFonts w:hint="eastAsia"/>
        </w:rPr>
        <w:t>5</w:t>
      </w:r>
      <w:r>
        <w:rPr>
          <w:rFonts w:hint="eastAsia"/>
        </w:rPr>
        <w:t>－导出曲线到文本文件（</w:t>
      </w:r>
      <w:r>
        <w:rPr>
          <w:rFonts w:hint="eastAsia"/>
        </w:rPr>
        <w:t>utf8</w:t>
      </w:r>
      <w:r>
        <w:rPr>
          <w:rFonts w:hint="eastAsia"/>
        </w:rPr>
        <w:t>）；</w:t>
      </w:r>
    </w:p>
    <w:p w:rsidR="00467667" w:rsidRDefault="00467667">
      <w:r>
        <w:rPr>
          <w:rFonts w:hint="eastAsia"/>
        </w:rPr>
        <w:t>6</w:t>
      </w:r>
      <w:r>
        <w:rPr>
          <w:rFonts w:hint="eastAsia"/>
        </w:rPr>
        <w:t>－导出曲线到二制文件；</w:t>
      </w:r>
    </w:p>
    <w:p w:rsidR="00467667" w:rsidRDefault="00467667">
      <w:pPr>
        <w:ind w:firstLine="420"/>
      </w:pPr>
      <w:r>
        <w:rPr>
          <w:rFonts w:hint="eastAsia"/>
        </w:rPr>
        <w:t>对于按</w:t>
      </w:r>
      <w:r>
        <w:rPr>
          <w:rFonts w:hint="eastAsia"/>
        </w:rPr>
        <w:t>2</w:t>
      </w:r>
      <w:r>
        <w:rPr>
          <w:rFonts w:hint="eastAsia"/>
        </w:rPr>
        <w:t>至</w:t>
      </w:r>
      <w:r>
        <w:rPr>
          <w:rFonts w:hint="eastAsia"/>
        </w:rPr>
        <w:t>6</w:t>
      </w:r>
      <w:r>
        <w:rPr>
          <w:rFonts w:hint="eastAsia"/>
        </w:rPr>
        <w:t>的导出，返回的是导出数据的个数。</w:t>
      </w:r>
    </w:p>
    <w:p w:rsidR="00467667" w:rsidRDefault="00467667">
      <w:pPr>
        <w:ind w:firstLine="420"/>
      </w:pPr>
      <w:r>
        <w:rPr>
          <w:rFonts w:hint="eastAsia"/>
        </w:rPr>
        <w:t>对于导出函数，如果文件名非空，则由</w:t>
      </w:r>
      <w:r>
        <w:rPr>
          <w:rFonts w:hint="eastAsia"/>
        </w:rPr>
        <w:t>Style</w:t>
      </w:r>
      <w:r>
        <w:rPr>
          <w:rFonts w:hint="eastAsia"/>
        </w:rPr>
        <w:t>决定文件的导出格式，而不是按后辍名，如果文件名为空（</w:t>
      </w:r>
      <w:r>
        <w:rPr>
          <w:rFonts w:hint="eastAsia"/>
          <w:color w:val="FF0000"/>
        </w:rPr>
        <w:t>Style</w:t>
      </w:r>
      <w:r>
        <w:rPr>
          <w:rFonts w:hint="eastAsia"/>
          <w:color w:val="FF0000"/>
        </w:rPr>
        <w:t>不等于</w:t>
      </w:r>
      <w:r>
        <w:rPr>
          <w:rFonts w:hint="eastAsia"/>
          <w:color w:val="FF0000"/>
        </w:rPr>
        <w:t>1</w:t>
      </w:r>
      <w:r>
        <w:rPr>
          <w:rFonts w:hint="eastAsia"/>
          <w:color w:val="FF0000"/>
        </w:rPr>
        <w:t>时，文件名是可以为空的</w:t>
      </w:r>
      <w:r>
        <w:rPr>
          <w:rFonts w:hint="eastAsia"/>
        </w:rPr>
        <w:t>），则弹出文件选择框供用户选择，此时</w:t>
      </w:r>
      <w:r>
        <w:rPr>
          <w:rFonts w:hint="eastAsia"/>
        </w:rPr>
        <w:t>Style</w:t>
      </w:r>
      <w:r>
        <w:rPr>
          <w:rFonts w:hint="eastAsia"/>
        </w:rPr>
        <w:t>仅仅相当于一个建议的格式，即在文件保存对话框的</w:t>
      </w:r>
      <w:r>
        <w:rPr>
          <w:rFonts w:hint="eastAsia"/>
          <w:lang w:val="zh-CN"/>
        </w:rPr>
        <w:t>类型过滤下拉框里面，会默认的选中</w:t>
      </w:r>
      <w:r>
        <w:rPr>
          <w:rFonts w:hint="eastAsia"/>
          <w:lang w:val="zh-CN"/>
        </w:rPr>
        <w:t>Style</w:t>
      </w:r>
      <w:r>
        <w:rPr>
          <w:rFonts w:hint="eastAsia"/>
          <w:lang w:val="zh-CN"/>
        </w:rPr>
        <w:t>建议的格式，但用户是可以修改的。</w:t>
      </w:r>
    </w:p>
    <w:p w:rsidR="00467667" w:rsidRDefault="00467667">
      <w:pPr>
        <w:ind w:firstLine="420"/>
      </w:pPr>
      <w:r>
        <w:rPr>
          <w:rFonts w:hint="eastAsia"/>
        </w:rPr>
        <w:t>对于</w:t>
      </w:r>
      <w:r>
        <w:t>ImportFile</w:t>
      </w:r>
      <w:r>
        <w:rPr>
          <w:rFonts w:hint="eastAsia"/>
        </w:rPr>
        <w:t>函数，它用来从文件中导入曲线数据，</w:t>
      </w:r>
      <w:r>
        <w:rPr>
          <w:rFonts w:hint="eastAsia"/>
        </w:rPr>
        <w:t>Style</w:t>
      </w:r>
      <w:r>
        <w:rPr>
          <w:rFonts w:hint="eastAsia"/>
        </w:rPr>
        <w:t>只能取</w:t>
      </w:r>
      <w:r>
        <w:rPr>
          <w:rFonts w:hint="eastAsia"/>
        </w:rPr>
        <w:t>2</w:t>
      </w:r>
      <w:r>
        <w:rPr>
          <w:rFonts w:hint="eastAsia"/>
        </w:rPr>
        <w:t>或者</w:t>
      </w:r>
      <w:r>
        <w:rPr>
          <w:rFonts w:hint="eastAsia"/>
        </w:rPr>
        <w:t>6</w:t>
      </w:r>
      <w:r>
        <w:rPr>
          <w:rFonts w:hint="eastAsia"/>
        </w:rPr>
        <w:t>，</w:t>
      </w:r>
      <w:r>
        <w:rPr>
          <w:rFonts w:hint="eastAsia"/>
        </w:rPr>
        <w:t>2</w:t>
      </w:r>
      <w:r>
        <w:rPr>
          <w:rFonts w:hint="eastAsia"/>
        </w:rPr>
        <w:t>表示文本文件，</w:t>
      </w:r>
      <w:r>
        <w:rPr>
          <w:rFonts w:hint="eastAsia"/>
        </w:rPr>
        <w:t>6</w:t>
      </w:r>
      <w:r>
        <w:rPr>
          <w:rFonts w:hint="eastAsia"/>
        </w:rPr>
        <w:t>表示二进制文件。如果文件名非空，则由</w:t>
      </w:r>
      <w:r>
        <w:rPr>
          <w:rFonts w:hint="eastAsia"/>
        </w:rPr>
        <w:t>Style</w:t>
      </w:r>
      <w:r>
        <w:rPr>
          <w:rFonts w:hint="eastAsia"/>
        </w:rPr>
        <w:t>决定文件的格式而不是按后辍名，此时如果</w:t>
      </w:r>
      <w:r>
        <w:rPr>
          <w:rFonts w:hint="eastAsia"/>
        </w:rPr>
        <w:t>Style</w:t>
      </w:r>
      <w:r>
        <w:rPr>
          <w:rFonts w:hint="eastAsia"/>
        </w:rPr>
        <w:t>为</w:t>
      </w:r>
      <w:r>
        <w:rPr>
          <w:rFonts w:hint="eastAsia"/>
        </w:rPr>
        <w:t>2</w:t>
      </w:r>
      <w:r>
        <w:rPr>
          <w:rFonts w:hint="eastAsia"/>
        </w:rPr>
        <w:t>，则根据文件内容判断具体是哪一种文本格式，为</w:t>
      </w:r>
      <w:r>
        <w:rPr>
          <w:rFonts w:hint="eastAsia"/>
        </w:rPr>
        <w:t>6</w:t>
      </w:r>
      <w:r>
        <w:rPr>
          <w:rFonts w:hint="eastAsia"/>
        </w:rPr>
        <w:t>的话直接按二进制导入文件。如果文件名为空，将弹出文件选择框供用户选择（此时</w:t>
      </w:r>
      <w:r>
        <w:rPr>
          <w:rFonts w:hint="eastAsia"/>
        </w:rPr>
        <w:t>Style</w:t>
      </w:r>
      <w:r>
        <w:rPr>
          <w:rFonts w:hint="eastAsia"/>
        </w:rPr>
        <w:t>无效，控件将根据用户在打开文件对话框里的选择，决定是文本文件还是二进制文件，如果是文本文件，则根据文件内容决定是</w:t>
      </w:r>
      <w:r>
        <w:rPr>
          <w:rFonts w:hint="eastAsia"/>
        </w:rPr>
        <w:t>ansi</w:t>
      </w:r>
      <w:r>
        <w:rPr>
          <w:rFonts w:hint="eastAsia"/>
        </w:rPr>
        <w:t>、</w:t>
      </w:r>
      <w:r>
        <w:rPr>
          <w:rFonts w:hint="eastAsia"/>
        </w:rPr>
        <w:t>unicode</w:t>
      </w:r>
      <w:r>
        <w:rPr>
          <w:rFonts w:hint="eastAsia"/>
        </w:rPr>
        <w:t>、</w:t>
      </w:r>
      <w:r>
        <w:rPr>
          <w:rFonts w:hint="eastAsia"/>
        </w:rPr>
        <w:t>unicode big endian</w:t>
      </w:r>
      <w:r>
        <w:rPr>
          <w:rFonts w:hint="eastAsia"/>
        </w:rPr>
        <w:t>还是</w:t>
      </w:r>
      <w:r>
        <w:rPr>
          <w:rFonts w:hint="eastAsia"/>
        </w:rPr>
        <w:t>utf8</w:t>
      </w:r>
      <w:r>
        <w:rPr>
          <w:rFonts w:hint="eastAsia"/>
        </w:rPr>
        <w:t>）。如果返回</w:t>
      </w:r>
      <w:r>
        <w:rPr>
          <w:rFonts w:hint="eastAsia"/>
        </w:rPr>
        <w:t>-1</w:t>
      </w:r>
      <w:r>
        <w:rPr>
          <w:rFonts w:hint="eastAsia"/>
        </w:rPr>
        <w:t>，则说明参数出错，或者用户取消了文件选择，否则返回高</w:t>
      </w:r>
      <w:r>
        <w:rPr>
          <w:rFonts w:hint="eastAsia"/>
        </w:rPr>
        <w:t>2</w:t>
      </w:r>
      <w:r>
        <w:rPr>
          <w:rFonts w:hint="eastAsia"/>
        </w:rPr>
        <w:t>字节为总的数据个数，低</w:t>
      </w:r>
      <w:r>
        <w:rPr>
          <w:rFonts w:hint="eastAsia"/>
        </w:rPr>
        <w:t>2</w:t>
      </w:r>
      <w:r>
        <w:rPr>
          <w:rFonts w:hint="eastAsia"/>
        </w:rPr>
        <w:t>字节为成功添加到控件的数据个数，均当成无符号数看待（若发生溢出，也不影响导入）。</w:t>
      </w:r>
    </w:p>
    <w:p w:rsidR="00467667" w:rsidRDefault="00467667">
      <w:pPr>
        <w:ind w:firstLine="420"/>
      </w:pPr>
      <w:r>
        <w:rPr>
          <w:rFonts w:hint="eastAsia"/>
        </w:rPr>
        <w:t>在按文本格式导出曲线的时候，为了兼容，我没有添加任何自定义的格式信息（这样</w:t>
      </w:r>
      <w:r>
        <w:rPr>
          <w:rFonts w:hint="eastAsia"/>
        </w:rPr>
        <w:t>windows</w:t>
      </w:r>
      <w:r>
        <w:rPr>
          <w:rFonts w:hint="eastAsia"/>
        </w:rPr>
        <w:t>和其上的其它软件，都可以打开图无文件并正确读取到内容而不至于显示乱码），于是就出现一个问题：时间的格式是普通的格式呢，还是浮点数格式（控件在导出的时候，会根据当前横坐标的显示格式来导出，但有一点不同，只要是按时间格式显示的，都导出为完全时间，而不管当前显示的是只有日期还是只有时间）？目前的做法是，对第一行数据进行智能判断，以确定是普通时间格式还是浮点数格式，得出结论后，后面所有行直接使用，这也是为了效率，所以一个图元文件里面，不应该即有普通格式的时间，又有浮点数格式的时间。</w:t>
      </w:r>
    </w:p>
    <w:p w:rsidR="00467667" w:rsidRDefault="00467667">
      <w:pPr>
        <w:ind w:firstLine="420"/>
      </w:pPr>
      <w:r>
        <w:rPr>
          <w:rFonts w:hint="eastAsia"/>
        </w:rPr>
        <w:lastRenderedPageBreak/>
        <w:t>速度上，导出二进制最快，按浮点数格式导出时间次之，按标准时间格式导出最慢，导入的时候也一样，但后面两种方法速度相差甚小，只有第一种方式与后面两方式在速度上有数量级的差别。</w:t>
      </w:r>
    </w:p>
    <w:p w:rsidR="00467667" w:rsidRDefault="00467667">
      <w:pPr>
        <w:ind w:firstLine="420"/>
      </w:pPr>
      <w:r>
        <w:rPr>
          <w:rFonts w:hint="eastAsia"/>
        </w:rPr>
        <w:t>关于</w:t>
      </w:r>
      <w:r>
        <w:rPr>
          <w:rFonts w:hint="eastAsia"/>
        </w:rPr>
        <w:t>ExportMetaFile</w:t>
      </w:r>
      <w:r>
        <w:rPr>
          <w:rFonts w:hint="eastAsia"/>
        </w:rPr>
        <w:t>函数，它只能导出图元文件，功能与</w:t>
      </w:r>
      <w:r>
        <w:rPr>
          <w:rFonts w:hint="eastAsia"/>
        </w:rPr>
        <w:t>ExportImageFromPage</w:t>
      </w:r>
      <w:r>
        <w:rPr>
          <w:rFonts w:hint="eastAsia"/>
        </w:rPr>
        <w:t>函数和</w:t>
      </w:r>
      <w:r>
        <w:rPr>
          <w:rFonts w:hint="eastAsia"/>
        </w:rPr>
        <w:t>ExportImageFromTime</w:t>
      </w:r>
      <w:r>
        <w:rPr>
          <w:rFonts w:hint="eastAsia"/>
        </w:rPr>
        <w:t>函数，在</w:t>
      </w:r>
      <w:r>
        <w:rPr>
          <w:rFonts w:hint="eastAsia"/>
        </w:rPr>
        <w:t>Style</w:t>
      </w:r>
      <w:r>
        <w:rPr>
          <w:rFonts w:hint="eastAsia"/>
        </w:rPr>
        <w:t>大于</w:t>
      </w:r>
      <w:r>
        <w:rPr>
          <w:rFonts w:hint="eastAsia"/>
        </w:rPr>
        <w:t>1</w:t>
      </w:r>
      <w:r>
        <w:rPr>
          <w:rFonts w:hint="eastAsia"/>
        </w:rPr>
        <w:t>的情况下是完全一样的（</w:t>
      </w:r>
      <w:r>
        <w:rPr>
          <w:rFonts w:hint="eastAsia"/>
        </w:rPr>
        <w:t>Style</w:t>
      </w:r>
      <w:r>
        <w:rPr>
          <w:rFonts w:hint="eastAsia"/>
        </w:rPr>
        <w:t>的意义也一样，所以它的</w:t>
      </w:r>
      <w:r>
        <w:rPr>
          <w:rFonts w:hint="eastAsia"/>
        </w:rPr>
        <w:t>Style</w:t>
      </w:r>
      <w:r>
        <w:rPr>
          <w:rFonts w:hint="eastAsia"/>
        </w:rPr>
        <w:t>参数只能取值</w:t>
      </w:r>
      <w:r>
        <w:rPr>
          <w:rFonts w:hint="eastAsia"/>
        </w:rPr>
        <w:t>2</w:t>
      </w:r>
      <w:r>
        <w:rPr>
          <w:rFonts w:hint="eastAsia"/>
        </w:rPr>
        <w:t>到</w:t>
      </w:r>
      <w:r>
        <w:rPr>
          <w:rFonts w:hint="eastAsia"/>
        </w:rPr>
        <w:t>6</w:t>
      </w:r>
      <w:r>
        <w:rPr>
          <w:rFonts w:hint="eastAsia"/>
        </w:rPr>
        <w:t>），不同的地方是它可以精确到点数量。这个功能有一个用处，比如：</w:t>
      </w:r>
    </w:p>
    <w:p w:rsidR="00467667" w:rsidRDefault="00467667">
      <w:pPr>
        <w:ind w:firstLine="420"/>
      </w:pPr>
      <w:r>
        <w:rPr>
          <w:rFonts w:hint="eastAsia"/>
        </w:rPr>
        <w:t>在曲线很长的情况下，考虑到内存的问题，一般都会定时的截掉曲线的一部分点，以免内存占用无限的增长。若让控件自动删除点（参看</w:t>
      </w:r>
      <w:r>
        <w:rPr>
          <w:rFonts w:hint="eastAsia"/>
        </w:rPr>
        <w:t>SetMaxLength</w:t>
      </w:r>
      <w:r>
        <w:rPr>
          <w:rFonts w:hint="eastAsia"/>
        </w:rPr>
        <w:t>函数），当然是很省事的，但带来一个问题，就是删除了的点再也找不回来，如果用户要求将点保存在图元文件里面再删除点呢，那么</w:t>
      </w:r>
      <w:r>
        <w:rPr>
          <w:rFonts w:hint="eastAsia"/>
        </w:rPr>
        <w:t>SetMaxLength</w:t>
      </w:r>
      <w:r>
        <w:rPr>
          <w:rFonts w:hint="eastAsia"/>
        </w:rPr>
        <w:t>函数就无能为力了。此时应该由二次开发者来定时的删除某些点（同时去掉控件自动限制长度的功能），这样用</w:t>
      </w:r>
      <w:r>
        <w:rPr>
          <w:rFonts w:hint="eastAsia"/>
        </w:rPr>
        <w:t>ExportMetaFile</w:t>
      </w:r>
      <w:r>
        <w:rPr>
          <w:rFonts w:hint="eastAsia"/>
        </w:rPr>
        <w:t>函数配合</w:t>
      </w:r>
      <w:r>
        <w:rPr>
          <w:rFonts w:hint="eastAsia"/>
        </w:rPr>
        <w:t>DelRange2</w:t>
      </w:r>
      <w:r>
        <w:rPr>
          <w:rFonts w:hint="eastAsia"/>
        </w:rPr>
        <w:t>函数，就可以达到要求了，因为这两个函数都是可精确到点数量的。</w:t>
      </w:r>
    </w:p>
    <w:p w:rsidR="00467667" w:rsidRDefault="00467667">
      <w:pPr>
        <w:ind w:firstLine="420"/>
        <w:rPr>
          <w:color w:val="FF0000"/>
        </w:rPr>
      </w:pPr>
      <w:r>
        <w:rPr>
          <w:rFonts w:hint="eastAsia"/>
          <w:color w:val="FF0000"/>
        </w:rPr>
        <w:t>注意，</w:t>
      </w:r>
      <w:r>
        <w:rPr>
          <w:rFonts w:hint="eastAsia"/>
          <w:color w:val="FF0000"/>
        </w:rPr>
        <w:t>2-5</w:t>
      </w:r>
      <w:r>
        <w:rPr>
          <w:rFonts w:hint="eastAsia"/>
          <w:color w:val="FF0000"/>
        </w:rPr>
        <w:t>这些导出方式，可能会有精度的损失，如果按时间导出，则只能精确到秒，如果按</w:t>
      </w:r>
      <w:r>
        <w:rPr>
          <w:rFonts w:hint="eastAsia"/>
          <w:color w:val="FF0000"/>
        </w:rPr>
        <w:t>double</w:t>
      </w:r>
      <w:r>
        <w:rPr>
          <w:rFonts w:hint="eastAsia"/>
          <w:color w:val="FF0000"/>
        </w:rPr>
        <w:t>导出，则采用</w:t>
      </w:r>
      <w:r>
        <w:rPr>
          <w:rFonts w:hint="eastAsia"/>
          <w:color w:val="FF0000"/>
        </w:rPr>
        <w:t>%f</w:t>
      </w:r>
      <w:r>
        <w:rPr>
          <w:rFonts w:hint="eastAsia"/>
          <w:color w:val="FF0000"/>
        </w:rPr>
        <w:t>格式，他们都可能存在不同程度的精度损失；当然，纵坐标也一样，它永远都是采用</w:t>
      </w:r>
      <w:r>
        <w:rPr>
          <w:rFonts w:hint="eastAsia"/>
          <w:color w:val="FF0000"/>
        </w:rPr>
        <w:t>%f</w:t>
      </w:r>
      <w:r>
        <w:rPr>
          <w:rFonts w:hint="eastAsia"/>
          <w:color w:val="FF0000"/>
        </w:rPr>
        <w:t>格式导出的。</w:t>
      </w:r>
    </w:p>
    <w:p w:rsidR="00467667" w:rsidRDefault="00467667">
      <w:pPr>
        <w:rPr>
          <w:color w:val="FF0000"/>
        </w:rPr>
      </w:pPr>
    </w:p>
    <w:p w:rsidR="00467667" w:rsidRPr="00E35802" w:rsidRDefault="00E35802">
      <w:pPr>
        <w:pStyle w:val="Heading3"/>
        <w:rPr>
          <w:color w:val="FF0000"/>
        </w:rPr>
      </w:pPr>
      <w:r>
        <w:rPr>
          <w:rFonts w:hint="eastAsia"/>
          <w:color w:val="FF0000"/>
        </w:rPr>
        <w:t xml:space="preserve"> </w:t>
      </w:r>
      <w:bookmarkStart w:id="150" w:name="_Toc365820551"/>
      <w:r w:rsidR="00467667" w:rsidRPr="00E35802">
        <w:rPr>
          <w:rFonts w:hint="eastAsia"/>
          <w:color w:val="FF0000"/>
        </w:rPr>
        <w:t>BOOL GetO</w:t>
      </w:r>
      <w:r>
        <w:rPr>
          <w:rFonts w:hint="eastAsia"/>
          <w:color w:val="FF0000"/>
        </w:rPr>
        <w:t>neTimeRange(long Id,</w:t>
      </w:r>
      <w:r w:rsidR="00467667" w:rsidRPr="00E35802">
        <w:rPr>
          <w:rFonts w:hint="eastAsia"/>
          <w:color w:val="FF0000"/>
        </w:rPr>
        <w:t>DATE* pMinTime, DATE* pMaxTime);</w:t>
      </w:r>
      <w:bookmarkEnd w:id="150"/>
    </w:p>
    <w:p w:rsidR="00467667" w:rsidRPr="00E35802" w:rsidRDefault="00E35802">
      <w:pPr>
        <w:pStyle w:val="Heading3"/>
        <w:rPr>
          <w:color w:val="FF0000"/>
        </w:rPr>
      </w:pPr>
      <w:r>
        <w:rPr>
          <w:rFonts w:hint="eastAsia"/>
          <w:color w:val="FF0000"/>
        </w:rPr>
        <w:t xml:space="preserve"> </w:t>
      </w:r>
      <w:bookmarkStart w:id="151" w:name="_Toc365820552"/>
      <w:r w:rsidR="00467667" w:rsidRPr="00E35802">
        <w:rPr>
          <w:rFonts w:hint="eastAsia"/>
          <w:color w:val="FF0000"/>
        </w:rPr>
        <w:t>BOOL GetOneValueRange(long Id, float* pMinValue, float* pMaxValue);</w:t>
      </w:r>
      <w:bookmarkEnd w:id="151"/>
    </w:p>
    <w:p w:rsidR="00467667" w:rsidRPr="00DE31D5" w:rsidRDefault="00E35802" w:rsidP="00DE31D5">
      <w:pPr>
        <w:pStyle w:val="Heading3"/>
        <w:rPr>
          <w:color w:val="FF0000"/>
        </w:rPr>
      </w:pPr>
      <w:r>
        <w:rPr>
          <w:rFonts w:hint="eastAsia"/>
          <w:color w:val="FF0000"/>
        </w:rPr>
        <w:t xml:space="preserve"> </w:t>
      </w:r>
      <w:bookmarkStart w:id="152" w:name="_Toc365820553"/>
      <w:r w:rsidR="00DE31D5">
        <w:rPr>
          <w:rFonts w:hint="eastAsia"/>
          <w:color w:val="FF0000"/>
        </w:rPr>
        <w:t>BOOL GetOneFirstPos(long Id,DATE* pTime,</w:t>
      </w:r>
      <w:r w:rsidR="00467667" w:rsidRPr="00E35802">
        <w:rPr>
          <w:rFonts w:hint="eastAsia"/>
          <w:color w:val="FF0000"/>
        </w:rPr>
        <w:t>float* pValue,</w:t>
      </w:r>
      <w:r w:rsidR="00467667" w:rsidRPr="00DE31D5">
        <w:rPr>
          <w:rFonts w:hint="eastAsia"/>
          <w:color w:val="FF0000"/>
        </w:rPr>
        <w:t>BOOL bLast);</w:t>
      </w:r>
      <w:bookmarkEnd w:id="152"/>
    </w:p>
    <w:p w:rsidR="00467667" w:rsidRDefault="00467667">
      <w:pPr>
        <w:ind w:firstLine="420"/>
      </w:pPr>
      <w:r>
        <w:rPr>
          <w:rFonts w:hint="eastAsia"/>
        </w:rPr>
        <w:t>获取指定曲线的时间范围，值范围，第一个点及最后一个点坐标，返回假表示找不到曲线。如果只想得到最小量或最大量，则把不需要的量的指针指定为空即可。</w:t>
      </w:r>
    </w:p>
    <w:p w:rsidR="00467667" w:rsidRDefault="00467667">
      <w:pPr>
        <w:ind w:firstLine="420"/>
      </w:pPr>
    </w:p>
    <w:p w:rsidR="00467667" w:rsidRPr="00F73E09" w:rsidRDefault="00F73E09">
      <w:pPr>
        <w:pStyle w:val="Heading3"/>
        <w:rPr>
          <w:color w:val="FF0000"/>
        </w:rPr>
      </w:pPr>
      <w:r>
        <w:rPr>
          <w:rFonts w:hint="eastAsia"/>
          <w:color w:val="FF0000"/>
        </w:rPr>
        <w:t xml:space="preserve"> </w:t>
      </w:r>
      <w:bookmarkStart w:id="153" w:name="_Toc365820554"/>
      <w:r w:rsidR="00467667" w:rsidRPr="00F73E09">
        <w:rPr>
          <w:rFonts w:hint="eastAsia"/>
          <w:color w:val="FF0000"/>
        </w:rPr>
        <w:t>BOOL GetTimeRange(DATE* pMinTime, DATE* pMaxTime);</w:t>
      </w:r>
      <w:bookmarkEnd w:id="153"/>
    </w:p>
    <w:p w:rsidR="00467667" w:rsidRPr="00F73E09" w:rsidRDefault="00F73E09">
      <w:pPr>
        <w:pStyle w:val="Heading3"/>
        <w:rPr>
          <w:color w:val="FF0000"/>
        </w:rPr>
      </w:pPr>
      <w:r>
        <w:rPr>
          <w:rFonts w:hint="eastAsia"/>
          <w:color w:val="FF0000"/>
        </w:rPr>
        <w:t xml:space="preserve"> </w:t>
      </w:r>
      <w:bookmarkStart w:id="154" w:name="_Toc365820555"/>
      <w:r w:rsidR="00467667" w:rsidRPr="00F73E09">
        <w:rPr>
          <w:rFonts w:hint="eastAsia"/>
          <w:color w:val="FF0000"/>
        </w:rPr>
        <w:t>BOOL GetValueRange(float* pMinValue, float* pMaxValue);</w:t>
      </w:r>
      <w:bookmarkEnd w:id="154"/>
    </w:p>
    <w:p w:rsidR="00467667" w:rsidRDefault="00467667">
      <w:pPr>
        <w:ind w:firstLine="420"/>
      </w:pPr>
      <w:r>
        <w:rPr>
          <w:rFonts w:hint="eastAsia"/>
        </w:rPr>
        <w:t>获取所有曲线的时间及值范围，用法和上面的函数一样。</w:t>
      </w:r>
    </w:p>
    <w:p w:rsidR="00467667" w:rsidRDefault="00467667">
      <w:pPr>
        <w:ind w:firstLine="420"/>
      </w:pPr>
    </w:p>
    <w:p w:rsidR="00467667" w:rsidRPr="00F73E09" w:rsidRDefault="00F73E09">
      <w:pPr>
        <w:pStyle w:val="Heading3"/>
        <w:rPr>
          <w:color w:val="FF0000"/>
        </w:rPr>
      </w:pPr>
      <w:r>
        <w:rPr>
          <w:rFonts w:hint="eastAsia"/>
          <w:color w:val="FF0000"/>
        </w:rPr>
        <w:t xml:space="preserve"> </w:t>
      </w:r>
      <w:bookmarkStart w:id="155" w:name="_Toc365820556"/>
      <w:r w:rsidR="00467667" w:rsidRPr="00F73E09">
        <w:rPr>
          <w:rFonts w:hint="eastAsia"/>
          <w:color w:val="FF0000"/>
        </w:rPr>
        <w:t>void GetViableTimeRange(DATE* pMinTime, DATE* pMaxTime);</w:t>
      </w:r>
      <w:bookmarkEnd w:id="155"/>
    </w:p>
    <w:p w:rsidR="00467667" w:rsidRDefault="00467667">
      <w:pPr>
        <w:ind w:firstLine="420"/>
      </w:pPr>
      <w:r>
        <w:rPr>
          <w:rFonts w:hint="eastAsia"/>
        </w:rPr>
        <w:t>获取本控件支持的时间范围，其实也就是</w:t>
      </w:r>
      <w:r>
        <w:rPr>
          <w:rFonts w:hint="eastAsia"/>
        </w:rPr>
        <w:t>COleDateTime</w:t>
      </w:r>
      <w:r>
        <w:rPr>
          <w:rFonts w:hint="eastAsia"/>
        </w:rPr>
        <w:t>所支持的时间范围。</w:t>
      </w:r>
    </w:p>
    <w:p w:rsidR="00467667" w:rsidRDefault="00467667">
      <w:pPr>
        <w:ind w:firstLine="420"/>
      </w:pPr>
    </w:p>
    <w:p w:rsidR="00467667" w:rsidRPr="00F73E09" w:rsidRDefault="00F73E09">
      <w:pPr>
        <w:pStyle w:val="Heading3"/>
        <w:rPr>
          <w:color w:val="FF0000"/>
        </w:rPr>
      </w:pPr>
      <w:r>
        <w:rPr>
          <w:rFonts w:hint="eastAsia"/>
          <w:color w:val="FF0000"/>
        </w:rPr>
        <w:t xml:space="preserve"> </w:t>
      </w:r>
      <w:bookmarkStart w:id="156" w:name="_Toc365820557"/>
      <w:r w:rsidR="00467667" w:rsidRPr="00F73E09">
        <w:rPr>
          <w:rFonts w:hint="eastAsia"/>
          <w:color w:val="FF0000"/>
        </w:rPr>
        <w:t>void TrimCoor();</w:t>
      </w:r>
      <w:bookmarkEnd w:id="156"/>
    </w:p>
    <w:p w:rsidR="00467667" w:rsidRPr="00F73E09" w:rsidRDefault="00F73E09">
      <w:pPr>
        <w:pStyle w:val="Heading3"/>
        <w:rPr>
          <w:color w:val="FF0000"/>
        </w:rPr>
      </w:pPr>
      <w:r>
        <w:rPr>
          <w:rFonts w:hint="eastAsia"/>
          <w:color w:val="FF0000"/>
        </w:rPr>
        <w:t xml:space="preserve"> </w:t>
      </w:r>
      <w:bookmarkStart w:id="157" w:name="_Toc365820558"/>
      <w:r w:rsidR="00467667" w:rsidRPr="00F73E09">
        <w:rPr>
          <w:rFonts w:hint="eastAsia"/>
          <w:color w:val="FF0000"/>
        </w:rPr>
        <w:t>void EnableAutoTrimCoor(BOOL bEnable);</w:t>
      </w:r>
      <w:bookmarkEnd w:id="157"/>
    </w:p>
    <w:p w:rsidR="00467667" w:rsidRDefault="00467667">
      <w:pPr>
        <w:ind w:firstLine="420"/>
      </w:pPr>
      <w:r>
        <w:rPr>
          <w:rFonts w:hint="eastAsia"/>
        </w:rPr>
        <w:t>修整坐标，在定点缩放的时候，为了保证缩放点不被移动，经常需要重新设置横纵坐标的开始值，这样坐标的开始值会变得零乱（比如纵坐标的开始值可能为</w:t>
      </w:r>
      <w:r>
        <w:rPr>
          <w:rFonts w:hint="eastAsia"/>
        </w:rPr>
        <w:t>1.00001</w:t>
      </w:r>
      <w:r>
        <w:rPr>
          <w:rFonts w:hint="eastAsia"/>
        </w:rPr>
        <w:t>），该函数将修整他们，以便于更好的观看。注：</w:t>
      </w:r>
      <w:r>
        <w:rPr>
          <w:rFonts w:hint="eastAsia"/>
        </w:rPr>
        <w:t>ST_Curve</w:t>
      </w:r>
      <w:r>
        <w:rPr>
          <w:rFonts w:hint="eastAsia"/>
        </w:rPr>
        <w:t>不会自动调用本函数，除非按</w:t>
      </w:r>
      <w:r>
        <w:rPr>
          <w:rFonts w:hint="eastAsia"/>
        </w:rPr>
        <w:t>TRUE</w:t>
      </w:r>
      <w:r>
        <w:rPr>
          <w:rFonts w:hint="eastAsia"/>
        </w:rPr>
        <w:t>调用</w:t>
      </w:r>
      <w:r>
        <w:rPr>
          <w:rFonts w:hint="eastAsia"/>
        </w:rPr>
        <w:t>EnableAutoTrimCoor</w:t>
      </w:r>
      <w:r>
        <w:rPr>
          <w:rFonts w:hint="eastAsia"/>
        </w:rPr>
        <w:t>函数，这样，每次在定点缩放之后，控件都将自动调用</w:t>
      </w:r>
      <w:r>
        <w:rPr>
          <w:rFonts w:hint="eastAsia"/>
        </w:rPr>
        <w:t>TrimCoor</w:t>
      </w:r>
      <w:r>
        <w:rPr>
          <w:rFonts w:hint="eastAsia"/>
        </w:rPr>
        <w:t>函数（在调用</w:t>
      </w:r>
      <w:r>
        <w:rPr>
          <w:rFonts w:hint="eastAsia"/>
        </w:rPr>
        <w:t>EnableAutoTrimCoor</w:t>
      </w:r>
      <w:r>
        <w:rPr>
          <w:rFonts w:hint="eastAsia"/>
        </w:rPr>
        <w:t>函数的时候，如果</w:t>
      </w:r>
      <w:r>
        <w:rPr>
          <w:rFonts w:hint="eastAsia"/>
        </w:rPr>
        <w:t>bEnable</w:t>
      </w:r>
      <w:r>
        <w:rPr>
          <w:rFonts w:hint="eastAsia"/>
        </w:rPr>
        <w:t>为真，控件将马上调用一次）。</w:t>
      </w:r>
    </w:p>
    <w:p w:rsidR="00467667" w:rsidRDefault="00467667">
      <w:pPr>
        <w:ind w:firstLine="420"/>
      </w:pPr>
      <w:r>
        <w:rPr>
          <w:rFonts w:hint="eastAsia"/>
        </w:rPr>
        <w:t>修整坐标的方法是去掉小数（如果横坐标显示为时间，等于是精确到天），这样一来，有可能出现曲线完全被移出画布的情况，此时控件将做必要的平移操作，最终的结果是：修整后的坐标原点，在经过</w:t>
      </w:r>
      <w:r>
        <w:rPr>
          <w:rFonts w:hint="eastAsia"/>
        </w:rPr>
        <w:t>0</w:t>
      </w:r>
      <w:r>
        <w:rPr>
          <w:rFonts w:hint="eastAsia"/>
        </w:rPr>
        <w:t>次或多次平移后，可让原点坐标为整数。</w:t>
      </w:r>
    </w:p>
    <w:p w:rsidR="00467667" w:rsidRDefault="00467667">
      <w:pPr>
        <w:ind w:firstLine="420"/>
      </w:pPr>
      <w:r>
        <w:rPr>
          <w:rFonts w:hint="eastAsia"/>
        </w:rPr>
        <w:t>如果对上面的修整坐标不满意，控件还增加了通过插件或者</w:t>
      </w:r>
      <w:r>
        <w:rPr>
          <w:rFonts w:hint="eastAsia"/>
        </w:rPr>
        <w:t>Lua</w:t>
      </w:r>
      <w:r>
        <w:rPr>
          <w:rFonts w:hint="eastAsia"/>
        </w:rPr>
        <w:t>脚本修整坐标的功能，具体参看</w:t>
      </w:r>
      <w:r>
        <w:rPr>
          <w:rFonts w:hint="eastAsia"/>
        </w:rPr>
        <w:t>LoadPlugIn</w:t>
      </w:r>
      <w:r>
        <w:rPr>
          <w:rFonts w:hint="eastAsia"/>
        </w:rPr>
        <w:t>和</w:t>
      </w:r>
      <w:r>
        <w:rPr>
          <w:rFonts w:hint="eastAsia"/>
        </w:rPr>
        <w:t>LoadLuaScript</w:t>
      </w:r>
      <w:r>
        <w:rPr>
          <w:rFonts w:hint="eastAsia"/>
        </w:rPr>
        <w:t>接口。</w:t>
      </w:r>
    </w:p>
    <w:p w:rsidR="00467667" w:rsidRDefault="00467667">
      <w:pPr>
        <w:ind w:firstLine="420"/>
      </w:pPr>
    </w:p>
    <w:p w:rsidR="00467667" w:rsidRPr="004A4EDA" w:rsidRDefault="004A4EDA">
      <w:pPr>
        <w:pStyle w:val="Heading3"/>
        <w:rPr>
          <w:color w:val="FF0000"/>
        </w:rPr>
      </w:pPr>
      <w:r>
        <w:rPr>
          <w:rFonts w:hint="eastAsia"/>
          <w:color w:val="FF0000"/>
        </w:rPr>
        <w:lastRenderedPageBreak/>
        <w:t xml:space="preserve"> </w:t>
      </w:r>
      <w:bookmarkStart w:id="158" w:name="_Toc365820559"/>
      <w:r w:rsidR="00467667" w:rsidRPr="004A4EDA">
        <w:rPr>
          <w:rFonts w:hint="eastAsia"/>
          <w:color w:val="FF0000"/>
        </w:rPr>
        <w:t>long TrimCurve(long Id, short State, long nBegin, long nCount,</w:t>
      </w:r>
      <w:bookmarkEnd w:id="158"/>
    </w:p>
    <w:p w:rsidR="00467667" w:rsidRPr="004A4EDA" w:rsidRDefault="004A4EDA">
      <w:pPr>
        <w:pStyle w:val="Heading3"/>
        <w:numPr>
          <w:ilvl w:val="2"/>
          <w:numId w:val="0"/>
        </w:numPr>
        <w:ind w:left="851"/>
        <w:rPr>
          <w:color w:val="FF0000"/>
        </w:rPr>
      </w:pPr>
      <w:r>
        <w:rPr>
          <w:rFonts w:hint="eastAsia"/>
          <w:color w:val="FF0000"/>
        </w:rPr>
        <w:tab/>
      </w:r>
      <w:bookmarkStart w:id="159" w:name="_Toc365820560"/>
      <w:r w:rsidR="00467667" w:rsidRPr="004A4EDA">
        <w:rPr>
          <w:rFonts w:hint="eastAsia"/>
          <w:color w:val="FF0000"/>
        </w:rPr>
        <w:t>short nStep, BOOL bAll);</w:t>
      </w:r>
      <w:bookmarkEnd w:id="159"/>
    </w:p>
    <w:p w:rsidR="00467667" w:rsidRPr="004A4EDA" w:rsidRDefault="004A4EDA">
      <w:pPr>
        <w:pStyle w:val="Heading3"/>
        <w:rPr>
          <w:color w:val="FF0000"/>
        </w:rPr>
      </w:pPr>
      <w:r>
        <w:rPr>
          <w:rFonts w:hint="eastAsia"/>
          <w:color w:val="FF0000"/>
        </w:rPr>
        <w:t xml:space="preserve"> </w:t>
      </w:r>
      <w:bookmarkStart w:id="160" w:name="_Toc365820561"/>
      <w:r w:rsidR="00467667" w:rsidRPr="004A4EDA">
        <w:rPr>
          <w:rFonts w:hint="eastAsia"/>
          <w:color w:val="FF0000"/>
        </w:rPr>
        <w:t>long TrimCurve2(long Id, short State, DATE BTime, DATE ETime,</w:t>
      </w:r>
      <w:bookmarkEnd w:id="160"/>
    </w:p>
    <w:p w:rsidR="00467667" w:rsidRPr="004A4EDA" w:rsidRDefault="004A4EDA">
      <w:pPr>
        <w:pStyle w:val="Heading3"/>
        <w:numPr>
          <w:ilvl w:val="2"/>
          <w:numId w:val="0"/>
        </w:numPr>
        <w:ind w:left="851"/>
        <w:rPr>
          <w:color w:val="FF0000"/>
        </w:rPr>
      </w:pPr>
      <w:r>
        <w:rPr>
          <w:rFonts w:hint="eastAsia"/>
          <w:color w:val="FF0000"/>
        </w:rPr>
        <w:tab/>
      </w:r>
      <w:bookmarkStart w:id="161" w:name="_Toc365820562"/>
      <w:r w:rsidR="00467667" w:rsidRPr="004A4EDA">
        <w:rPr>
          <w:rFonts w:hint="eastAsia"/>
          <w:color w:val="FF0000"/>
        </w:rPr>
        <w:t>short Mask, short nStep, BOOL bAll)</w:t>
      </w:r>
      <w:r>
        <w:rPr>
          <w:rFonts w:hint="eastAsia"/>
          <w:color w:val="FF0000"/>
        </w:rPr>
        <w:t>;</w:t>
      </w:r>
      <w:bookmarkEnd w:id="161"/>
      <w:r w:rsidR="00467667" w:rsidRPr="004A4EDA">
        <w:rPr>
          <w:rFonts w:hint="eastAsia"/>
          <w:color w:val="FF0000"/>
        </w:rPr>
        <w:t xml:space="preserve"> </w:t>
      </w:r>
    </w:p>
    <w:p w:rsidR="00467667" w:rsidRDefault="00467667">
      <w:pPr>
        <w:ind w:firstLine="420"/>
      </w:pPr>
      <w:r>
        <w:rPr>
          <w:rFonts w:hint="eastAsia"/>
        </w:rPr>
        <w:t>修剪曲线，即更改指定点的状态，</w:t>
      </w:r>
      <w:r>
        <w:rPr>
          <w:rFonts w:hint="eastAsia"/>
        </w:rPr>
        <w:t>State</w:t>
      </w:r>
      <w:r>
        <w:rPr>
          <w:rFonts w:hint="eastAsia"/>
        </w:rPr>
        <w:t>和</w:t>
      </w:r>
      <w:r>
        <w:rPr>
          <w:rFonts w:hint="eastAsia"/>
        </w:rPr>
        <w:t>AddMainData2</w:t>
      </w:r>
      <w:r>
        <w:rPr>
          <w:rFonts w:hint="eastAsia"/>
        </w:rPr>
        <w:t>或</w:t>
      </w:r>
      <w:r>
        <w:rPr>
          <w:rFonts w:hint="eastAsia"/>
        </w:rPr>
        <w:t>AddMainData</w:t>
      </w:r>
      <w:r>
        <w:rPr>
          <w:rFonts w:hint="eastAsia"/>
        </w:rPr>
        <w:t>函数的</w:t>
      </w:r>
      <w:r>
        <w:rPr>
          <w:rFonts w:hint="eastAsia"/>
        </w:rPr>
        <w:t>State</w:t>
      </w:r>
      <w:r>
        <w:rPr>
          <w:rFonts w:hint="eastAsia"/>
        </w:rPr>
        <w:t>参数一样。本函数将</w:t>
      </w:r>
      <w:r>
        <w:rPr>
          <w:rFonts w:hint="eastAsia"/>
        </w:rPr>
        <w:t>Id</w:t>
      </w:r>
      <w:r>
        <w:rPr>
          <w:rFonts w:hint="eastAsia"/>
        </w:rPr>
        <w:t>曲线的从第</w:t>
      </w:r>
      <w:r>
        <w:rPr>
          <w:rFonts w:hint="eastAsia"/>
        </w:rPr>
        <w:t>nBegin</w:t>
      </w:r>
      <w:r>
        <w:rPr>
          <w:rFonts w:hint="eastAsia"/>
        </w:rPr>
        <w:t>起的</w:t>
      </w:r>
      <w:r>
        <w:rPr>
          <w:rFonts w:hint="eastAsia"/>
        </w:rPr>
        <w:t>nCount</w:t>
      </w:r>
      <w:r>
        <w:rPr>
          <w:rFonts w:hint="eastAsia"/>
        </w:rPr>
        <w:t>个点之间的每隔</w:t>
      </w:r>
      <w:r>
        <w:rPr>
          <w:rFonts w:hint="eastAsia"/>
        </w:rPr>
        <w:t>nStep</w:t>
      </w:r>
      <w:r>
        <w:rPr>
          <w:rFonts w:hint="eastAsia"/>
        </w:rPr>
        <w:t>个点的状态设置为</w:t>
      </w:r>
      <w:r>
        <w:rPr>
          <w:rFonts w:hint="eastAsia"/>
        </w:rPr>
        <w:t>State</w:t>
      </w:r>
      <w:r>
        <w:rPr>
          <w:rFonts w:hint="eastAsia"/>
        </w:rPr>
        <w:t>状态，如果</w:t>
      </w:r>
      <w:r>
        <w:rPr>
          <w:rFonts w:hint="eastAsia"/>
        </w:rPr>
        <w:t>nCount</w:t>
      </w:r>
      <w:r>
        <w:rPr>
          <w:rFonts w:hint="eastAsia"/>
        </w:rPr>
        <w:t>等于</w:t>
      </w:r>
      <w:r>
        <w:rPr>
          <w:rFonts w:hint="eastAsia"/>
        </w:rPr>
        <w:t>-1</w:t>
      </w:r>
      <w:r>
        <w:rPr>
          <w:rFonts w:hint="eastAsia"/>
        </w:rPr>
        <w:t>，则一直操作到曲线结尾，否则它应该大于</w:t>
      </w:r>
      <w:r>
        <w:rPr>
          <w:rFonts w:hint="eastAsia"/>
        </w:rPr>
        <w:t>0</w:t>
      </w:r>
      <w:r>
        <w:rPr>
          <w:rFonts w:hint="eastAsia"/>
        </w:rPr>
        <w:t>，如果</w:t>
      </w:r>
      <w:r>
        <w:rPr>
          <w:rFonts w:hint="eastAsia"/>
        </w:rPr>
        <w:t>bAll</w:t>
      </w:r>
      <w:r>
        <w:rPr>
          <w:rFonts w:hint="eastAsia"/>
        </w:rPr>
        <w:t>为真，则作用于所有曲线，此时</w:t>
      </w:r>
      <w:r>
        <w:rPr>
          <w:rFonts w:hint="eastAsia"/>
        </w:rPr>
        <w:t>Id</w:t>
      </w:r>
      <w:r>
        <w:rPr>
          <w:rFonts w:hint="eastAsia"/>
        </w:rPr>
        <w:t>无效，成功返回真，如果未找到指定曲线，返回假。这个功能的作用我举个例子：当曲线被缩小到很小的时候，可能整条曲线上都画满了曲线点，此时可以用这个函数让控件每两个点只显示一个，或者每三个点只显示一个，达到精简曲线的目的，同样，当曲线被放大后，用这个函数又可以将隐藏的点再重新显示出来。至于</w:t>
      </w:r>
      <w:r>
        <w:rPr>
          <w:rFonts w:hint="eastAsia"/>
        </w:rPr>
        <w:t>TrimCurve2</w:t>
      </w:r>
      <w:r>
        <w:rPr>
          <w:rFonts w:hint="eastAsia"/>
        </w:rPr>
        <w:t>，作用与</w:t>
      </w:r>
      <w:r>
        <w:rPr>
          <w:rFonts w:hint="eastAsia"/>
        </w:rPr>
        <w:t>TrimCurve</w:t>
      </w:r>
      <w:r>
        <w:rPr>
          <w:rFonts w:hint="eastAsia"/>
        </w:rPr>
        <w:t>一样，只是用两个时间来确定要操作的范围，</w:t>
      </w:r>
      <w:r>
        <w:rPr>
          <w:rFonts w:hint="eastAsia"/>
        </w:rPr>
        <w:t>Mask</w:t>
      </w:r>
      <w:r>
        <w:rPr>
          <w:rFonts w:hint="eastAsia"/>
        </w:rPr>
        <w:t>参数的低位起第一位代表</w:t>
      </w:r>
      <w:r>
        <w:rPr>
          <w:rFonts w:hint="eastAsia"/>
        </w:rPr>
        <w:t>BTime</w:t>
      </w:r>
      <w:r>
        <w:rPr>
          <w:rFonts w:hint="eastAsia"/>
        </w:rPr>
        <w:t>的有效性，如果无效就从曲线头开始，第二位代表</w:t>
      </w:r>
      <w:r>
        <w:rPr>
          <w:rFonts w:hint="eastAsia"/>
        </w:rPr>
        <w:t>ETime</w:t>
      </w:r>
      <w:r>
        <w:rPr>
          <w:rFonts w:hint="eastAsia"/>
        </w:rPr>
        <w:t>的有效性，如果无效一直操作到曲线尾。返回值</w:t>
      </w:r>
      <w:r>
        <w:rPr>
          <w:rFonts w:hint="eastAsia"/>
          <w:lang w:val="zh-CN"/>
        </w:rPr>
        <w:t>代表成功更改状态的点数量，如果为</w:t>
      </w:r>
      <w:r>
        <w:rPr>
          <w:rFonts w:hint="eastAsia"/>
          <w:lang w:val="zh-CN"/>
        </w:rPr>
        <w:t>0</w:t>
      </w:r>
      <w:r>
        <w:rPr>
          <w:rFonts w:hint="eastAsia"/>
          <w:lang w:val="zh-CN"/>
        </w:rPr>
        <w:t>，可能是空范围或者曲线不存在。</w:t>
      </w:r>
    </w:p>
    <w:p w:rsidR="00467667" w:rsidRDefault="00467667">
      <w:pPr>
        <w:ind w:firstLine="420"/>
      </w:pPr>
      <w:r>
        <w:rPr>
          <w:rFonts w:hint="eastAsia"/>
        </w:rPr>
        <w:t>这个函数还用来巧妙的将曲线变柱状图，将柱状图变曲线，请看</w:t>
      </w:r>
      <w:r>
        <w:rPr>
          <w:rFonts w:hint="eastAsia"/>
        </w:rPr>
        <w:t>demo</w:t>
      </w:r>
      <w:r>
        <w:rPr>
          <w:rFonts w:hint="eastAsia"/>
        </w:rPr>
        <w:t>的“曲线与柱状图互换”。</w:t>
      </w:r>
    </w:p>
    <w:p w:rsidR="00467667" w:rsidRDefault="00467667">
      <w:pPr>
        <w:ind w:firstLine="420"/>
      </w:pPr>
    </w:p>
    <w:p w:rsidR="00467667" w:rsidRPr="000F221D" w:rsidRDefault="000F221D">
      <w:pPr>
        <w:pStyle w:val="Heading3"/>
        <w:rPr>
          <w:color w:val="FF0000"/>
        </w:rPr>
      </w:pPr>
      <w:r>
        <w:rPr>
          <w:rFonts w:hint="eastAsia"/>
          <w:color w:val="FF0000"/>
        </w:rPr>
        <w:t xml:space="preserve"> </w:t>
      </w:r>
      <w:bookmarkStart w:id="162" w:name="_Toc365820563"/>
      <w:r w:rsidR="00467667" w:rsidRPr="000F221D">
        <w:rPr>
          <w:rFonts w:hint="eastAsia"/>
          <w:color w:val="FF0000"/>
        </w:rPr>
        <w:t xml:space="preserve">short PrintCurve(long Id, DATE BTime, DATE ETime, </w:t>
      </w:r>
      <w:r w:rsidR="00467667" w:rsidRPr="000F221D">
        <w:rPr>
          <w:color w:val="FF0000"/>
        </w:rPr>
        <w:t>short Mask,</w:t>
      </w:r>
      <w:bookmarkEnd w:id="162"/>
    </w:p>
    <w:p w:rsidR="00467667" w:rsidRPr="000F221D" w:rsidRDefault="00467667">
      <w:pPr>
        <w:pStyle w:val="Heading3"/>
        <w:numPr>
          <w:ilvl w:val="2"/>
          <w:numId w:val="0"/>
        </w:numPr>
        <w:ind w:left="851"/>
        <w:rPr>
          <w:color w:val="FF0000"/>
        </w:rPr>
      </w:pPr>
      <w:bookmarkStart w:id="163" w:name="_Toc365820564"/>
      <w:r w:rsidRPr="000F221D">
        <w:rPr>
          <w:rFonts w:hint="eastAsia"/>
          <w:color w:val="FF0000"/>
        </w:rPr>
        <w:t>short LeftMargin,short TopMargin,short RightMargin,short BottomMargin,</w:t>
      </w:r>
      <w:bookmarkEnd w:id="163"/>
    </w:p>
    <w:p w:rsidR="00467667" w:rsidRPr="000F221D" w:rsidRDefault="00467667">
      <w:pPr>
        <w:pStyle w:val="Heading3"/>
        <w:numPr>
          <w:ilvl w:val="2"/>
          <w:numId w:val="0"/>
        </w:numPr>
        <w:ind w:left="851"/>
        <w:rPr>
          <w:color w:val="FF0000"/>
        </w:rPr>
      </w:pPr>
      <w:bookmarkStart w:id="164" w:name="_Toc365820565"/>
      <w:r w:rsidRPr="000F221D">
        <w:rPr>
          <w:rFonts w:hint="eastAsia"/>
          <w:color w:val="FF0000"/>
        </w:rPr>
        <w:t>LPCTSTR pTitle, LPCTSTR pFootNote, short Flag, BOOL bAll);</w:t>
      </w:r>
      <w:bookmarkEnd w:id="164"/>
    </w:p>
    <w:p w:rsidR="00467667" w:rsidRDefault="00467667">
      <w:pPr>
        <w:ind w:firstLine="420"/>
      </w:pPr>
      <w:r>
        <w:rPr>
          <w:rFonts w:hint="eastAsia"/>
        </w:rPr>
        <w:t>打印曲线，</w:t>
      </w:r>
      <w:r>
        <w:rPr>
          <w:rFonts w:hint="eastAsia"/>
        </w:rPr>
        <w:t>Id</w:t>
      </w:r>
      <w:r>
        <w:rPr>
          <w:rFonts w:hint="eastAsia"/>
        </w:rPr>
        <w:t>可指定某一条曲线，</w:t>
      </w:r>
      <w:r>
        <w:rPr>
          <w:rFonts w:hint="eastAsia"/>
        </w:rPr>
        <w:t>BTime</w:t>
      </w:r>
      <w:r>
        <w:rPr>
          <w:rFonts w:hint="eastAsia"/>
        </w:rPr>
        <w:t>和</w:t>
      </w:r>
      <w:r>
        <w:rPr>
          <w:rFonts w:hint="eastAsia"/>
        </w:rPr>
        <w:t>ETime</w:t>
      </w:r>
      <w:r>
        <w:rPr>
          <w:rFonts w:hint="eastAsia"/>
        </w:rPr>
        <w:t>确定打印范围，</w:t>
      </w:r>
      <w:r>
        <w:rPr>
          <w:rFonts w:hint="eastAsia"/>
        </w:rPr>
        <w:t>Mask</w:t>
      </w:r>
      <w:r>
        <w:rPr>
          <w:rFonts w:hint="eastAsia"/>
        </w:rPr>
        <w:t>决定</w:t>
      </w:r>
      <w:r>
        <w:rPr>
          <w:rFonts w:hint="eastAsia"/>
        </w:rPr>
        <w:t>BTime</w:t>
      </w:r>
      <w:r>
        <w:rPr>
          <w:rFonts w:hint="eastAsia"/>
        </w:rPr>
        <w:t>和</w:t>
      </w:r>
      <w:r>
        <w:rPr>
          <w:rFonts w:hint="eastAsia"/>
        </w:rPr>
        <w:t>ETime</w:t>
      </w:r>
      <w:r>
        <w:rPr>
          <w:rFonts w:hint="eastAsia"/>
        </w:rPr>
        <w:t>参数的有效性。如果用户选择打印当前页，则</w:t>
      </w:r>
      <w:r>
        <w:rPr>
          <w:rFonts w:hint="eastAsia"/>
        </w:rPr>
        <w:t>BTime</w:t>
      </w:r>
      <w:r>
        <w:rPr>
          <w:rFonts w:hint="eastAsia"/>
        </w:rPr>
        <w:t>参数无效。四个</w:t>
      </w:r>
      <w:r>
        <w:rPr>
          <w:rFonts w:hint="eastAsia"/>
        </w:rPr>
        <w:t>Margin</w:t>
      </w:r>
      <w:r>
        <w:rPr>
          <w:rFonts w:hint="eastAsia"/>
        </w:rPr>
        <w:t>参数为边距（屏幕象素），所有边距推荐设置为</w:t>
      </w:r>
      <w:r>
        <w:rPr>
          <w:rFonts w:hint="eastAsia"/>
        </w:rPr>
        <w:t>50</w:t>
      </w:r>
      <w:r>
        <w:rPr>
          <w:rFonts w:hint="eastAsia"/>
        </w:rPr>
        <w:t>。</w:t>
      </w:r>
      <w:r>
        <w:rPr>
          <w:rFonts w:hint="eastAsia"/>
        </w:rPr>
        <w:t>pTitle</w:t>
      </w:r>
      <w:r>
        <w:rPr>
          <w:rFonts w:hint="eastAsia"/>
        </w:rPr>
        <w:t>为标题，</w:t>
      </w:r>
      <w:r>
        <w:rPr>
          <w:rFonts w:hint="eastAsia"/>
        </w:rPr>
        <w:t>pFootNote</w:t>
      </w:r>
      <w:r>
        <w:rPr>
          <w:rFonts w:hint="eastAsia"/>
        </w:rPr>
        <w:t>为脚注（由于控件本身也有标题和脚注，而且在打印的时候也会显示出来，所以本接口里面的标题与脚注，大家可以理解为页眉页脚，这是显示在控件窗口外面的，具体可以采用</w:t>
      </w:r>
      <w:r>
        <w:rPr>
          <w:rFonts w:hint="eastAsia"/>
        </w:rPr>
        <w:t>demo</w:t>
      </w:r>
      <w:r>
        <w:rPr>
          <w:rFonts w:hint="eastAsia"/>
        </w:rPr>
        <w:t>的打印功能来查看结果，对于没有打印机的朋友，这里推荐一个虚拟打印机软件</w:t>
      </w:r>
      <w:r>
        <w:rPr>
          <w:rFonts w:hint="eastAsia"/>
        </w:rPr>
        <w:t>pdfFactory</w:t>
      </w:r>
      <w:r>
        <w:rPr>
          <w:rFonts w:hint="eastAsia"/>
        </w:rPr>
        <w:t>，用它不但可观看打印效果，还能将结果转换成</w:t>
      </w:r>
      <w:r>
        <w:rPr>
          <w:rFonts w:hint="eastAsia"/>
        </w:rPr>
        <w:t>PDF</w:t>
      </w:r>
      <w:r>
        <w:rPr>
          <w:rFonts w:hint="eastAsia"/>
        </w:rPr>
        <w:t>文档）。参数</w:t>
      </w:r>
      <w:r>
        <w:rPr>
          <w:rFonts w:hint="eastAsia"/>
        </w:rPr>
        <w:t>Flag</w:t>
      </w:r>
      <w:r>
        <w:rPr>
          <w:rFonts w:hint="eastAsia"/>
        </w:rPr>
        <w:t>从低位起：</w:t>
      </w:r>
    </w:p>
    <w:p w:rsidR="00467667" w:rsidRDefault="00467667">
      <w:pPr>
        <w:ind w:firstLine="420"/>
      </w:pPr>
      <w:r>
        <w:rPr>
          <w:rFonts w:hint="eastAsia"/>
        </w:rPr>
        <w:t>第一位：是否打印页序号；</w:t>
      </w:r>
    </w:p>
    <w:p w:rsidR="00467667" w:rsidRDefault="00467667">
      <w:pPr>
        <w:ind w:firstLine="420"/>
      </w:pPr>
      <w:r>
        <w:rPr>
          <w:rFonts w:hint="eastAsia"/>
        </w:rPr>
        <w:t>第二位：是否后台打印，此时打印过程不受用户干涉，控件将获取默认打印机做默认打印，但打印方向为横向；</w:t>
      </w:r>
    </w:p>
    <w:p w:rsidR="00467667" w:rsidRDefault="00467667">
      <w:pPr>
        <w:autoSpaceDE w:val="0"/>
        <w:autoSpaceDN w:val="0"/>
        <w:ind w:firstLine="420"/>
      </w:pPr>
      <w:r>
        <w:t>第三位：是否强行垂直居中，如果不强行垂直居中，则在需要时垂直居中</w:t>
      </w:r>
      <w:r>
        <w:rPr>
          <w:rFonts w:hint="eastAsia"/>
        </w:rPr>
        <w:t>（居中的依据是当前选中的曲线，如果无选中曲线，则按画布中第一条可见曲线来居中）；</w:t>
      </w:r>
    </w:p>
    <w:p w:rsidR="00467667" w:rsidRDefault="00467667">
      <w:pPr>
        <w:ind w:firstLine="420"/>
      </w:pPr>
      <w:r>
        <w:t>第四位：是否保持本页纵坐标，</w:t>
      </w:r>
      <w:r>
        <w:rPr>
          <w:rFonts w:hint="eastAsia"/>
        </w:rPr>
        <w:t>如果设置该位，可能会出现某一页画布中完全没有曲线的状态，控件将跳过这样的页不打印。</w:t>
      </w:r>
      <w:r>
        <w:t>如果三、四位同时为</w:t>
      </w:r>
      <w:r>
        <w:t>1</w:t>
      </w:r>
      <w:r>
        <w:t>，则第四位有效</w:t>
      </w:r>
      <w:r>
        <w:rPr>
          <w:rFonts w:hint="eastAsia"/>
        </w:rPr>
        <w:t>；</w:t>
      </w:r>
    </w:p>
    <w:p w:rsidR="00467667" w:rsidRDefault="00467667">
      <w:pPr>
        <w:numPr>
          <w:ilvl w:val="0"/>
          <w:numId w:val="4"/>
        </w:numPr>
        <w:autoSpaceDE w:val="0"/>
        <w:autoSpaceDN w:val="0"/>
        <w:ind w:firstLine="420"/>
      </w:pPr>
      <w:r>
        <w:rPr>
          <w:rFonts w:hint="eastAsia"/>
        </w:rPr>
        <w:t>六</w:t>
      </w:r>
      <w:r>
        <w:t>位：意义与第三</w:t>
      </w:r>
      <w:r>
        <w:rPr>
          <w:rFonts w:hint="eastAsia"/>
        </w:rPr>
        <w:t>、四</w:t>
      </w:r>
      <w:r>
        <w:t>位一样，但只在打印第一页时有效，换句话说，第三</w:t>
      </w:r>
      <w:r>
        <w:rPr>
          <w:rFonts w:hint="eastAsia"/>
        </w:rPr>
        <w:t>、四</w:t>
      </w:r>
      <w:r>
        <w:t>位只在打印非第一</w:t>
      </w:r>
      <w:r>
        <w:rPr>
          <w:rFonts w:hint="eastAsia"/>
        </w:rPr>
        <w:t>页</w:t>
      </w:r>
      <w:r>
        <w:t>时有效</w:t>
      </w:r>
      <w:r>
        <w:rPr>
          <w:rFonts w:hint="eastAsia"/>
        </w:rPr>
        <w:t>；</w:t>
      </w:r>
    </w:p>
    <w:p w:rsidR="00467667" w:rsidRDefault="00467667">
      <w:pPr>
        <w:autoSpaceDE w:val="0"/>
        <w:autoSpaceDN w:val="0"/>
        <w:ind w:firstLine="420"/>
      </w:pPr>
      <w:r>
        <w:rPr>
          <w:rFonts w:hint="eastAsia"/>
        </w:rPr>
        <w:t>至于为什么要设置三、四位和五、六位，考虑这种情况，在控件窗口很小时，如果保持原点不变，打印到纸上的效果可能是曲线在纸的最下边，上边留下很大一片空白，此时可以通过设置五、六让控件在打印第一页时，在垂直上居中，然后打印后面页的时候，为了让每一页的坐标原点相同，可以通过三、四位让控件保持纵坐标不变。</w:t>
      </w:r>
    </w:p>
    <w:p w:rsidR="00467667" w:rsidRDefault="00467667">
      <w:pPr>
        <w:autoSpaceDE w:val="0"/>
        <w:autoSpaceDN w:val="0"/>
        <w:ind w:firstLine="420"/>
      </w:pPr>
      <w:r>
        <w:t>第七位：如果为</w:t>
      </w:r>
      <w:r>
        <w:t>1</w:t>
      </w:r>
      <w:r>
        <w:t>，则按位图方式打印前景（在绘制平滑曲线时，如果打印机不支持，可以采用这种方式，这种方式优点是解决了平滑曲线的打印问题，缺点是画面粗糙）</w:t>
      </w:r>
      <w:r>
        <w:rPr>
          <w:rFonts w:hint="eastAsia"/>
        </w:rPr>
        <w:t>；</w:t>
      </w:r>
    </w:p>
    <w:p w:rsidR="00467667" w:rsidRDefault="00467667">
      <w:pPr>
        <w:ind w:firstLine="420"/>
      </w:pPr>
      <w:r>
        <w:rPr>
          <w:rFonts w:hint="eastAsia"/>
        </w:rPr>
        <w:lastRenderedPageBreak/>
        <w:t>如果</w:t>
      </w:r>
      <w:r>
        <w:rPr>
          <w:rFonts w:hint="eastAsia"/>
        </w:rPr>
        <w:t>bAll</w:t>
      </w:r>
      <w:r>
        <w:rPr>
          <w:rFonts w:hint="eastAsia"/>
        </w:rPr>
        <w:t>为真，则</w:t>
      </w:r>
      <w:r>
        <w:rPr>
          <w:rFonts w:hint="eastAsia"/>
        </w:rPr>
        <w:t>Id</w:t>
      </w:r>
      <w:r>
        <w:rPr>
          <w:rFonts w:hint="eastAsia"/>
        </w:rPr>
        <w:t>无效，将打印所有处于显示状态的曲线。</w:t>
      </w:r>
    </w:p>
    <w:p w:rsidR="00467667" w:rsidRDefault="00467667">
      <w:pPr>
        <w:ind w:firstLine="420"/>
      </w:pPr>
      <w:r>
        <w:rPr>
          <w:rFonts w:hint="eastAsia"/>
        </w:rPr>
        <w:t>返回值，</w:t>
      </w:r>
      <w:r>
        <w:rPr>
          <w:rFonts w:hint="eastAsia"/>
        </w:rPr>
        <w:t>0-</w:t>
      </w:r>
      <w:r>
        <w:rPr>
          <w:rFonts w:hint="eastAsia"/>
        </w:rPr>
        <w:t>成功；</w:t>
      </w:r>
      <w:r>
        <w:rPr>
          <w:rFonts w:hint="eastAsia"/>
        </w:rPr>
        <w:t>-1-</w:t>
      </w:r>
      <w:r>
        <w:rPr>
          <w:rFonts w:hint="eastAsia"/>
        </w:rPr>
        <w:t>成功，但无曲线可打印；</w:t>
      </w:r>
      <w:r>
        <w:rPr>
          <w:rFonts w:hint="eastAsia"/>
        </w:rPr>
        <w:t>1-</w:t>
      </w:r>
      <w:r>
        <w:rPr>
          <w:rFonts w:hint="eastAsia"/>
        </w:rPr>
        <w:t>打印失败（调用</w:t>
      </w:r>
      <w:r>
        <w:rPr>
          <w:rFonts w:hint="eastAsia"/>
        </w:rPr>
        <w:t>GDI</w:t>
      </w:r>
      <w:r>
        <w:rPr>
          <w:rFonts w:hint="eastAsia"/>
        </w:rPr>
        <w:t>打印函数失败，比如</w:t>
      </w:r>
      <w:r>
        <w:rPr>
          <w:rFonts w:hint="eastAsia"/>
        </w:rPr>
        <w:t>StartDoc</w:t>
      </w:r>
      <w:r>
        <w:rPr>
          <w:rFonts w:hint="eastAsia"/>
        </w:rPr>
        <w:t>等函数）；</w:t>
      </w:r>
      <w:r>
        <w:rPr>
          <w:rFonts w:hint="eastAsia"/>
        </w:rPr>
        <w:t>2-</w:t>
      </w:r>
      <w:r>
        <w:rPr>
          <w:rFonts w:hint="eastAsia"/>
        </w:rPr>
        <w:t>参数无效；</w:t>
      </w:r>
      <w:r>
        <w:rPr>
          <w:rFonts w:hint="eastAsia"/>
        </w:rPr>
        <w:t>3-</w:t>
      </w:r>
      <w:r>
        <w:rPr>
          <w:rFonts w:hint="eastAsia"/>
        </w:rPr>
        <w:t>用户取消打印；</w:t>
      </w:r>
      <w:r>
        <w:rPr>
          <w:rFonts w:hint="eastAsia"/>
        </w:rPr>
        <w:t>4-</w:t>
      </w:r>
      <w:r>
        <w:rPr>
          <w:rFonts w:hint="eastAsia"/>
        </w:rPr>
        <w:t>打印区域不存在（纸张太小）；</w:t>
      </w:r>
      <w:r>
        <w:rPr>
          <w:rFonts w:hint="eastAsia"/>
        </w:rPr>
        <w:t>5-</w:t>
      </w:r>
      <w:r>
        <w:rPr>
          <w:rFonts w:hint="eastAsia"/>
        </w:rPr>
        <w:t>不存在默认打印机；</w:t>
      </w:r>
      <w:r>
        <w:t>6-</w:t>
      </w:r>
      <w:r>
        <w:t>打印机不支持按位图打印</w:t>
      </w:r>
      <w:r>
        <w:rPr>
          <w:rFonts w:hint="eastAsia"/>
        </w:rPr>
        <w:t>。</w:t>
      </w:r>
    </w:p>
    <w:p w:rsidR="00467667" w:rsidRDefault="00467667">
      <w:pPr>
        <w:ind w:firstLine="420"/>
      </w:pPr>
      <w:r>
        <w:rPr>
          <w:rFonts w:hint="eastAsia"/>
        </w:rPr>
        <w:t>另外说明一点，</w:t>
      </w:r>
      <w:r>
        <w:rPr>
          <w:rFonts w:hint="eastAsia"/>
        </w:rPr>
        <w:t>TitleColor</w:t>
      </w:r>
      <w:r>
        <w:rPr>
          <w:rFonts w:hint="eastAsia"/>
        </w:rPr>
        <w:t>和</w:t>
      </w:r>
      <w:r>
        <w:rPr>
          <w:rFonts w:hint="eastAsia"/>
        </w:rPr>
        <w:t>FootNoteColor</w:t>
      </w:r>
      <w:r>
        <w:rPr>
          <w:rFonts w:hint="eastAsia"/>
        </w:rPr>
        <w:t>这两个属性，虽然指的是控件里面的标题与脚注的颜色，但在打印的时候，这两个属性同样会被应用于打印时的标题与脚注（参看</w:t>
      </w:r>
      <w:r>
        <w:rPr>
          <w:rFonts w:hint="eastAsia"/>
        </w:rPr>
        <w:t>PrintCurve</w:t>
      </w:r>
      <w:r>
        <w:rPr>
          <w:rFonts w:hint="eastAsia"/>
        </w:rPr>
        <w:t>接口说明文档第一段），由于打印纸是白色的，如果设置了一个与白色十分相似的颜色，那么打印到纸上将看不见（可能大家会说，控件里面的标题与脚注为什么可见呢，如果不可见，也不会设置这样的颜色！答案是，控件有背景，比如背景是黑色的，设置标题颜色为白色，这是很合适的，而在打印的时候，情况变了，</w:t>
      </w:r>
      <w:r>
        <w:rPr>
          <w:rFonts w:hint="eastAsia"/>
        </w:rPr>
        <w:t>PrintCurve</w:t>
      </w:r>
      <w:r>
        <w:rPr>
          <w:rFonts w:hint="eastAsia"/>
        </w:rPr>
        <w:t>接口的</w:t>
      </w:r>
      <w:r>
        <w:rPr>
          <w:rFonts w:hint="eastAsia"/>
        </w:rPr>
        <w:t>pTitle</w:t>
      </w:r>
      <w:r>
        <w:rPr>
          <w:rFonts w:hint="eastAsia"/>
        </w:rPr>
        <w:t>内容将变得不可见），怎么办呢？控件会自动判断两种颜色的相似程度，并在合适的时候，取其反色来打印。同样，对于其它不可设置的颜色，控件都会做这样的处理，这些颜色包括：</w:t>
      </w:r>
    </w:p>
    <w:p w:rsidR="00467667" w:rsidRDefault="00467667">
      <w:pPr>
        <w:ind w:firstLine="420"/>
      </w:pPr>
      <w:r>
        <w:rPr>
          <w:rFonts w:hint="eastAsia"/>
        </w:rPr>
        <w:t>水印、帮助文字的颜色，正常情况下，它们始终等于前景色的二分之一，当与背景色很相似的时候，将取反；</w:t>
      </w:r>
    </w:p>
    <w:p w:rsidR="00467667" w:rsidRDefault="00467667">
      <w:pPr>
        <w:ind w:firstLine="420"/>
      </w:pPr>
      <w:r>
        <w:rPr>
          <w:rFonts w:hint="eastAsia"/>
        </w:rPr>
        <w:t>版权文字的颜色，正常情况下，它始终等于前景色的四分之三，当与背景色很相似的时候，将取反。</w:t>
      </w:r>
    </w:p>
    <w:p w:rsidR="00467667" w:rsidRDefault="00467667">
      <w:pPr>
        <w:ind w:firstLine="420"/>
      </w:pPr>
      <w:r>
        <w:rPr>
          <w:rFonts w:hint="eastAsia"/>
        </w:rPr>
        <w:t>标题及脚注颜色不会做上面的处理，因为它们是有接口可以更改的，如果因为与背景色太相似而不可见，控件认为是有意而为之，所以不处理。</w:t>
      </w:r>
    </w:p>
    <w:p w:rsidR="00467667" w:rsidRDefault="00467667">
      <w:pPr>
        <w:rPr>
          <w:color w:val="FF0000"/>
        </w:rPr>
      </w:pPr>
    </w:p>
    <w:p w:rsidR="00467667" w:rsidRPr="00EC152B" w:rsidRDefault="00EC152B">
      <w:pPr>
        <w:pStyle w:val="Heading3"/>
        <w:rPr>
          <w:color w:val="FF0000"/>
        </w:rPr>
      </w:pPr>
      <w:r>
        <w:rPr>
          <w:rFonts w:hint="eastAsia"/>
          <w:color w:val="FF0000"/>
        </w:rPr>
        <w:t xml:space="preserve"> </w:t>
      </w:r>
      <w:bookmarkStart w:id="165" w:name="_Toc365820566"/>
      <w:r w:rsidR="00467667" w:rsidRPr="00EC152B">
        <w:rPr>
          <w:rFonts w:hint="eastAsia"/>
          <w:color w:val="FF0000"/>
        </w:rPr>
        <w:t>long GetScaleNums();</w:t>
      </w:r>
      <w:bookmarkEnd w:id="165"/>
    </w:p>
    <w:p w:rsidR="00467667" w:rsidRDefault="00467667">
      <w:pPr>
        <w:ind w:firstLine="420"/>
      </w:pPr>
      <w:r>
        <w:rPr>
          <w:rFonts w:hint="eastAsia"/>
        </w:rPr>
        <w:t>获取坐标刻度个数，注意不包括第一个，只要是在坐标上绘制出来的刻度，不管它是长的还是短的，都算一个。返回值高</w:t>
      </w:r>
      <w:r>
        <w:rPr>
          <w:rFonts w:hint="eastAsia"/>
        </w:rPr>
        <w:t>16</w:t>
      </w:r>
      <w:r>
        <w:rPr>
          <w:rFonts w:hint="eastAsia"/>
        </w:rPr>
        <w:t>位为横坐标刻度个数，低</w:t>
      </w:r>
      <w:r>
        <w:rPr>
          <w:rFonts w:hint="eastAsia"/>
        </w:rPr>
        <w:t>16</w:t>
      </w:r>
      <w:r>
        <w:rPr>
          <w:rFonts w:hint="eastAsia"/>
        </w:rPr>
        <w:t>位为纵坐标刻度个数。</w:t>
      </w:r>
    </w:p>
    <w:p w:rsidR="00467667" w:rsidRDefault="00467667">
      <w:pPr>
        <w:rPr>
          <w:color w:val="FF0000"/>
        </w:rPr>
      </w:pPr>
    </w:p>
    <w:p w:rsidR="00467667" w:rsidRPr="00EC152B" w:rsidRDefault="00EC152B">
      <w:pPr>
        <w:pStyle w:val="Heading3"/>
        <w:rPr>
          <w:color w:val="FF0000"/>
        </w:rPr>
      </w:pPr>
      <w:r>
        <w:rPr>
          <w:rFonts w:hint="eastAsia"/>
          <w:color w:val="FF0000"/>
        </w:rPr>
        <w:t xml:space="preserve"> </w:t>
      </w:r>
      <w:bookmarkStart w:id="166" w:name="_Toc365820567"/>
      <w:r w:rsidR="00467667" w:rsidRPr="00EC152B">
        <w:rPr>
          <w:rFonts w:hint="eastAsia"/>
          <w:color w:val="FF0000"/>
        </w:rPr>
        <w:t>long ReportPageInfo();</w:t>
      </w:r>
      <w:bookmarkEnd w:id="166"/>
    </w:p>
    <w:p w:rsidR="00467667" w:rsidRDefault="00467667">
      <w:pPr>
        <w:ind w:firstLine="420"/>
      </w:pPr>
      <w:r>
        <w:rPr>
          <w:rFonts w:hint="eastAsia"/>
        </w:rPr>
        <w:t>请求报告页数信息（控件只在页数信息改变的时候才会主动发送消息），处理方法与</w:t>
      </w:r>
      <w:r>
        <w:rPr>
          <w:rFonts w:hint="eastAsia"/>
        </w:rPr>
        <w:t>PageChangeMSG</w:t>
      </w:r>
      <w:r>
        <w:rPr>
          <w:rFonts w:hint="eastAsia"/>
        </w:rPr>
        <w:t>消息完全一样，本函数返回</w:t>
      </w:r>
      <w:r>
        <w:rPr>
          <w:rFonts w:hint="eastAsia"/>
        </w:rPr>
        <w:t>lParam</w:t>
      </w:r>
      <w:r>
        <w:rPr>
          <w:rFonts w:hint="eastAsia"/>
        </w:rPr>
        <w:t>，同时将</w:t>
      </w:r>
      <w:r>
        <w:rPr>
          <w:rFonts w:hint="eastAsia"/>
        </w:rPr>
        <w:t>wParam</w:t>
      </w:r>
      <w:r>
        <w:rPr>
          <w:rFonts w:hint="eastAsia"/>
        </w:rPr>
        <w:t>写入</w:t>
      </w:r>
      <w:r>
        <w:rPr>
          <w:rFonts w:hint="eastAsia"/>
        </w:rPr>
        <w:t>Register1</w:t>
      </w:r>
      <w:r>
        <w:rPr>
          <w:rFonts w:hint="eastAsia"/>
        </w:rPr>
        <w:t>。注意，这是唯一一个在</w:t>
      </w:r>
      <w:r>
        <w:rPr>
          <w:rFonts w:hint="eastAsia"/>
        </w:rPr>
        <w:t>32</w:t>
      </w:r>
      <w:r>
        <w:rPr>
          <w:rFonts w:hint="eastAsia"/>
        </w:rPr>
        <w:t>位版本下仍然会写</w:t>
      </w:r>
      <w:r>
        <w:rPr>
          <w:rFonts w:hint="eastAsia"/>
        </w:rPr>
        <w:t>Register1</w:t>
      </w:r>
      <w:r>
        <w:rPr>
          <w:rFonts w:hint="eastAsia"/>
        </w:rPr>
        <w:t>的接口。</w:t>
      </w:r>
    </w:p>
    <w:p w:rsidR="00467667" w:rsidRDefault="00467667">
      <w:pPr>
        <w:ind w:firstLine="420"/>
      </w:pPr>
      <w:r>
        <w:rPr>
          <w:rFonts w:hint="eastAsia"/>
        </w:rPr>
        <w:t>如果设置了</w:t>
      </w:r>
      <w:r>
        <w:rPr>
          <w:rFonts w:hint="eastAsia"/>
        </w:rPr>
        <w:t>PageChangeMSG</w:t>
      </w:r>
      <w:r>
        <w:rPr>
          <w:rFonts w:hint="eastAsia"/>
        </w:rPr>
        <w:t>和</w:t>
      </w:r>
      <w:r>
        <w:rPr>
          <w:rFonts w:hint="eastAsia"/>
        </w:rPr>
        <w:t>MSGRecWnd</w:t>
      </w:r>
      <w:r>
        <w:rPr>
          <w:rFonts w:hint="eastAsia"/>
        </w:rPr>
        <w:t>，则本函数还会发送</w:t>
      </w:r>
      <w:r>
        <w:rPr>
          <w:rFonts w:hint="eastAsia"/>
        </w:rPr>
        <w:t>PageChangeMSG</w:t>
      </w:r>
      <w:r>
        <w:rPr>
          <w:rFonts w:hint="eastAsia"/>
        </w:rPr>
        <w:t>消息，所以如果有</w:t>
      </w:r>
      <w:r>
        <w:rPr>
          <w:rFonts w:hint="eastAsia"/>
        </w:rPr>
        <w:t>PageChangeMSG</w:t>
      </w:r>
      <w:r>
        <w:rPr>
          <w:rFonts w:hint="eastAsia"/>
        </w:rPr>
        <w:t>消息的响应函数的话，可以直接仍掉本函数的返回值而等待消息。同样，如果允许控件触发</w:t>
      </w:r>
      <w:r>
        <w:rPr>
          <w:rFonts w:hint="eastAsia"/>
        </w:rPr>
        <w:t>PageChange</w:t>
      </w:r>
      <w:r>
        <w:rPr>
          <w:rFonts w:hint="eastAsia"/>
        </w:rPr>
        <w:t>事件，则调用本函数也会触发</w:t>
      </w:r>
      <w:r>
        <w:rPr>
          <w:rFonts w:hint="eastAsia"/>
        </w:rPr>
        <w:t>PageChange</w:t>
      </w:r>
      <w:r>
        <w:rPr>
          <w:rFonts w:hint="eastAsia"/>
        </w:rPr>
        <w:t>事件，该事件的参数就是</w:t>
      </w:r>
      <w:r>
        <w:rPr>
          <w:rFonts w:hint="eastAsia"/>
        </w:rPr>
        <w:t>PageChangeMSG</w:t>
      </w:r>
      <w:r>
        <w:rPr>
          <w:rFonts w:hint="eastAsia"/>
        </w:rPr>
        <w:t>消息的</w:t>
      </w:r>
      <w:r>
        <w:rPr>
          <w:rFonts w:hint="eastAsia"/>
        </w:rPr>
        <w:t>wParam</w:t>
      </w:r>
      <w:r>
        <w:rPr>
          <w:rFonts w:hint="eastAsia"/>
        </w:rPr>
        <w:t>和</w:t>
      </w:r>
      <w:r>
        <w:rPr>
          <w:rFonts w:hint="eastAsia"/>
        </w:rPr>
        <w:t>lParam</w:t>
      </w:r>
      <w:r>
        <w:rPr>
          <w:rFonts w:hint="eastAsia"/>
        </w:rPr>
        <w:t>的低</w:t>
      </w:r>
      <w:r>
        <w:rPr>
          <w:rFonts w:hint="eastAsia"/>
        </w:rPr>
        <w:t>32</w:t>
      </w:r>
      <w:r>
        <w:rPr>
          <w:rFonts w:hint="eastAsia"/>
        </w:rPr>
        <w:t>位。</w:t>
      </w:r>
    </w:p>
    <w:p w:rsidR="00467667" w:rsidRDefault="00467667">
      <w:pPr>
        <w:ind w:firstLine="420"/>
      </w:pPr>
    </w:p>
    <w:p w:rsidR="00467667" w:rsidRPr="001A3778" w:rsidRDefault="001A3778">
      <w:pPr>
        <w:pStyle w:val="Heading3"/>
        <w:rPr>
          <w:color w:val="FF0000"/>
        </w:rPr>
      </w:pPr>
      <w:r>
        <w:rPr>
          <w:rFonts w:hint="eastAsia"/>
          <w:color w:val="FF0000"/>
        </w:rPr>
        <w:t xml:space="preserve"> </w:t>
      </w:r>
      <w:bookmarkStart w:id="167" w:name="_Toc365820568"/>
      <w:r w:rsidR="00467667" w:rsidRPr="001A3778">
        <w:rPr>
          <w:rFonts w:hint="eastAsia"/>
          <w:color w:val="FF0000"/>
        </w:rPr>
        <w:t>BOOL ShowLegend(LPCTSTR pSign, BOOL bShow);</w:t>
      </w:r>
      <w:bookmarkEnd w:id="167"/>
    </w:p>
    <w:p w:rsidR="00467667" w:rsidRPr="001A3778" w:rsidRDefault="001A3778">
      <w:pPr>
        <w:pStyle w:val="Heading3"/>
        <w:rPr>
          <w:color w:val="FF0000"/>
        </w:rPr>
      </w:pPr>
      <w:r>
        <w:rPr>
          <w:rFonts w:hint="eastAsia"/>
          <w:color w:val="FF0000"/>
        </w:rPr>
        <w:t xml:space="preserve"> </w:t>
      </w:r>
      <w:bookmarkStart w:id="168" w:name="_Toc365820569"/>
      <w:r w:rsidR="00467667" w:rsidRPr="001A3778">
        <w:rPr>
          <w:rFonts w:hint="eastAsia"/>
          <w:color w:val="FF0000"/>
        </w:rPr>
        <w:t>BOOL ShowCurve(long Id, BOOL bShow);</w:t>
      </w:r>
      <w:bookmarkEnd w:id="168"/>
    </w:p>
    <w:p w:rsidR="00467667" w:rsidRDefault="00467667">
      <w:pPr>
        <w:ind w:firstLine="420"/>
      </w:pPr>
      <w:r>
        <w:rPr>
          <w:rFonts w:hint="eastAsia"/>
        </w:rPr>
        <w:t>显示、隐藏指定的图例，或者曲线。后者要求曲线已经存在，否则会失败；</w:t>
      </w:r>
    </w:p>
    <w:p w:rsidR="00467667" w:rsidRDefault="00467667">
      <w:pPr>
        <w:ind w:firstLine="420"/>
      </w:pPr>
      <w:r>
        <w:rPr>
          <w:rFonts w:hint="eastAsia"/>
        </w:rPr>
        <w:t>曲线本身没有显示还是隐藏这个属性，让曲线显示，其实还是让图例显示。</w:t>
      </w:r>
    </w:p>
    <w:p w:rsidR="00467667" w:rsidRDefault="00467667">
      <w:pPr>
        <w:ind w:firstLine="420"/>
      </w:pPr>
    </w:p>
    <w:p w:rsidR="00467667" w:rsidRPr="008D0F66" w:rsidRDefault="008D0F66">
      <w:pPr>
        <w:pStyle w:val="Heading3"/>
        <w:rPr>
          <w:color w:val="FF0000"/>
        </w:rPr>
      </w:pPr>
      <w:r>
        <w:rPr>
          <w:rFonts w:hint="eastAsia"/>
          <w:color w:val="FF0000"/>
        </w:rPr>
        <w:t xml:space="preserve"> </w:t>
      </w:r>
      <w:bookmarkStart w:id="169" w:name="_Toc365820570"/>
      <w:r w:rsidR="00467667" w:rsidRPr="008D0F66">
        <w:rPr>
          <w:rFonts w:hint="eastAsia"/>
          <w:color w:val="FF0000"/>
        </w:rPr>
        <w:t>BOOL SelectCurve(long Id, BOOL bSelect);</w:t>
      </w:r>
      <w:bookmarkEnd w:id="169"/>
    </w:p>
    <w:p w:rsidR="00467667" w:rsidRDefault="00467667">
      <w:pPr>
        <w:ind w:firstLine="420"/>
      </w:pPr>
      <w:r>
        <w:rPr>
          <w:rFonts w:hint="eastAsia"/>
        </w:rPr>
        <w:t>选中曲线或者取消选中曲线。不管是选中还是取消，如果曲线处于隐藏状态，则本函数会将其更改为显示状态。</w:t>
      </w:r>
    </w:p>
    <w:p w:rsidR="00467667" w:rsidRDefault="00467667">
      <w:pPr>
        <w:ind w:firstLine="420"/>
      </w:pPr>
    </w:p>
    <w:p w:rsidR="00467667" w:rsidRPr="008D0F66" w:rsidRDefault="008D0F66">
      <w:pPr>
        <w:pStyle w:val="Heading3"/>
        <w:rPr>
          <w:color w:val="FF0000"/>
        </w:rPr>
      </w:pPr>
      <w:r>
        <w:rPr>
          <w:rFonts w:hint="eastAsia"/>
          <w:color w:val="FF0000"/>
        </w:rPr>
        <w:t xml:space="preserve"> </w:t>
      </w:r>
      <w:bookmarkStart w:id="170" w:name="_Toc365820571"/>
      <w:r w:rsidR="00467667" w:rsidRPr="008D0F66">
        <w:rPr>
          <w:rFonts w:hint="eastAsia"/>
          <w:color w:val="FF0000"/>
        </w:rPr>
        <w:t>short DragCurve(short xStep, short yStep, BOOL bUpdate);</w:t>
      </w:r>
      <w:bookmarkEnd w:id="170"/>
    </w:p>
    <w:p w:rsidR="00467667" w:rsidRDefault="00467667">
      <w:pPr>
        <w:ind w:firstLine="420"/>
      </w:pPr>
      <w:r>
        <w:rPr>
          <w:rFonts w:hint="eastAsia"/>
        </w:rPr>
        <w:t>拖动曲线，模拟用鼠标拖动曲线的效果，</w:t>
      </w:r>
      <w:r>
        <w:rPr>
          <w:rFonts w:hint="eastAsia"/>
        </w:rPr>
        <w:t>xStep</w:t>
      </w:r>
      <w:r>
        <w:rPr>
          <w:rFonts w:hint="eastAsia"/>
        </w:rPr>
        <w:t>大于</w:t>
      </w:r>
      <w:r>
        <w:rPr>
          <w:rFonts w:hint="eastAsia"/>
        </w:rPr>
        <w:t>0</w:t>
      </w:r>
      <w:r>
        <w:rPr>
          <w:rFonts w:hint="eastAsia"/>
        </w:rPr>
        <w:t>时曲线右移，</w:t>
      </w:r>
      <w:r>
        <w:rPr>
          <w:rFonts w:hint="eastAsia"/>
        </w:rPr>
        <w:t>yStep</w:t>
      </w:r>
      <w:r>
        <w:rPr>
          <w:rFonts w:hint="eastAsia"/>
        </w:rPr>
        <w:t>大于</w:t>
      </w:r>
      <w:r>
        <w:rPr>
          <w:rFonts w:hint="eastAsia"/>
        </w:rPr>
        <w:t>0</w:t>
      </w:r>
      <w:r>
        <w:rPr>
          <w:rFonts w:hint="eastAsia"/>
        </w:rPr>
        <w:t>时曲</w:t>
      </w:r>
      <w:r>
        <w:rPr>
          <w:rFonts w:hint="eastAsia"/>
        </w:rPr>
        <w:lastRenderedPageBreak/>
        <w:t>线上移，返回值从低位起，如果第一位为</w:t>
      </w:r>
      <w:r>
        <w:rPr>
          <w:rFonts w:hint="eastAsia"/>
        </w:rPr>
        <w:t>1</w:t>
      </w:r>
      <w:r>
        <w:rPr>
          <w:rFonts w:hint="eastAsia"/>
        </w:rPr>
        <w:t>，则在水平轴上移动过曲线，如果第二位为</w:t>
      </w:r>
      <w:r>
        <w:rPr>
          <w:rFonts w:hint="eastAsia"/>
        </w:rPr>
        <w:t>1</w:t>
      </w:r>
      <w:r>
        <w:rPr>
          <w:rFonts w:hint="eastAsia"/>
        </w:rPr>
        <w:t>，则在垂直轴上移动过曲线。换句话说，有可能无法移动曲线，无法移动曲线的情况在前面已经说过了，就是不能移动到画布上没有任何曲线这种状态。当然，水平轴和垂直轴上是否可移动是独立的，即可能水平轴上无法移动曲线，而垂直轴上却可以移动。</w:t>
      </w:r>
    </w:p>
    <w:p w:rsidR="00467667" w:rsidRDefault="00467667">
      <w:pPr>
        <w:ind w:firstLine="420"/>
      </w:pPr>
    </w:p>
    <w:p w:rsidR="00467667" w:rsidRPr="00E92D09" w:rsidRDefault="00E92D09">
      <w:pPr>
        <w:pStyle w:val="Heading3"/>
        <w:rPr>
          <w:color w:val="FF0000"/>
        </w:rPr>
      </w:pPr>
      <w:r>
        <w:rPr>
          <w:rFonts w:hint="eastAsia"/>
          <w:color w:val="FF0000"/>
        </w:rPr>
        <w:t xml:space="preserve"> </w:t>
      </w:r>
      <w:bookmarkStart w:id="171" w:name="_Toc365820572"/>
      <w:r w:rsidR="00467667" w:rsidRPr="00E92D09">
        <w:rPr>
          <w:rFonts w:hint="eastAsia"/>
          <w:color w:val="FF0000"/>
        </w:rPr>
        <w:t>BOOL VCenterCurve(long Id, BOOL bUpdate);</w:t>
      </w:r>
      <w:bookmarkEnd w:id="171"/>
    </w:p>
    <w:p w:rsidR="00467667" w:rsidRDefault="00467667">
      <w:pPr>
        <w:ind w:firstLine="420"/>
      </w:pPr>
      <w:r>
        <w:rPr>
          <w:rFonts w:hint="eastAsia"/>
        </w:rPr>
        <w:t>按指定的曲线为中心垂直移动曲线，让</w:t>
      </w:r>
      <w:r>
        <w:rPr>
          <w:rFonts w:hint="eastAsia"/>
        </w:rPr>
        <w:t>Id</w:t>
      </w:r>
      <w:r>
        <w:rPr>
          <w:rFonts w:hint="eastAsia"/>
        </w:rPr>
        <w:t>处于屏幕中间。如果曲线处于隐藏状态，则本函数会把其状态改为显示状态；如果曲线在当前页中不可见或者找不到曲线，则返回假。</w:t>
      </w:r>
    </w:p>
    <w:p w:rsidR="00467667" w:rsidRPr="002C4309" w:rsidRDefault="002C4309">
      <w:pPr>
        <w:pStyle w:val="Heading3"/>
        <w:rPr>
          <w:color w:val="FF0000"/>
        </w:rPr>
      </w:pPr>
      <w:r>
        <w:rPr>
          <w:rFonts w:hint="eastAsia"/>
          <w:color w:val="FF0000"/>
        </w:rPr>
        <w:t xml:space="preserve"> </w:t>
      </w:r>
      <w:bookmarkStart w:id="172" w:name="_Toc365820573"/>
      <w:r w:rsidR="00467667" w:rsidRPr="002C4309">
        <w:rPr>
          <w:rFonts w:hint="eastAsia"/>
          <w:color w:val="FF0000"/>
        </w:rPr>
        <w:t>BOOL GetSelectedCurve(long* pId);</w:t>
      </w:r>
      <w:bookmarkEnd w:id="172"/>
    </w:p>
    <w:p w:rsidR="00467667" w:rsidRDefault="00467667">
      <w:pPr>
        <w:ind w:firstLine="420"/>
      </w:pPr>
      <w:r>
        <w:rPr>
          <w:rFonts w:hint="eastAsia"/>
        </w:rPr>
        <w:t>获取当前选中的曲线，选中的曲线在绘制的时候会绘制到最上层（如果允许控件自动调整</w:t>
      </w:r>
      <w:r>
        <w:rPr>
          <w:rFonts w:hint="eastAsia"/>
        </w:rPr>
        <w:t>Z-Order</w:t>
      </w:r>
      <w:r>
        <w:rPr>
          <w:rFonts w:hint="eastAsia"/>
        </w:rPr>
        <w:t>的话，参看</w:t>
      </w:r>
      <w:r>
        <w:t>EnableAdjustZOrder</w:t>
      </w:r>
      <w:r>
        <w:rPr>
          <w:rFonts w:hint="eastAsia"/>
        </w:rPr>
        <w:t>函数），便于观看，同时还会加粗。</w:t>
      </w:r>
    </w:p>
    <w:p w:rsidR="00467667" w:rsidRDefault="00467667">
      <w:pPr>
        <w:rPr>
          <w:color w:val="FF0000"/>
        </w:rPr>
      </w:pPr>
    </w:p>
    <w:p w:rsidR="00467667" w:rsidRPr="002C4309" w:rsidRDefault="00467667">
      <w:pPr>
        <w:pStyle w:val="Heading3"/>
        <w:rPr>
          <w:color w:val="FF0000"/>
        </w:rPr>
      </w:pPr>
      <w:bookmarkStart w:id="173" w:name="_Toc365820574"/>
      <w:r w:rsidRPr="002C4309">
        <w:rPr>
          <w:rFonts w:hint="eastAsia"/>
          <w:color w:val="FF0000"/>
        </w:rPr>
        <w:t>BOOL GotoCurve(long Id);</w:t>
      </w:r>
      <w:bookmarkEnd w:id="173"/>
      <w:r w:rsidRPr="002C4309">
        <w:rPr>
          <w:rFonts w:hint="eastAsia"/>
          <w:color w:val="FF0000"/>
        </w:rPr>
        <w:t xml:space="preserve"> </w:t>
      </w:r>
    </w:p>
    <w:p w:rsidR="00467667" w:rsidRDefault="00467667">
      <w:r>
        <w:rPr>
          <w:rFonts w:hint="eastAsia"/>
        </w:rPr>
        <w:t>跳转到指定曲线的开始值，必要是移动纵坐标。如果曲线</w:t>
      </w:r>
      <w:r>
        <w:rPr>
          <w:rFonts w:hint="eastAsia"/>
        </w:rPr>
        <w:tab/>
      </w:r>
      <w:r>
        <w:rPr>
          <w:rFonts w:hint="eastAsia"/>
        </w:rPr>
        <w:t>处于隐藏状态，则本函数会先将其更改为显示状态。</w:t>
      </w:r>
    </w:p>
    <w:p w:rsidR="00467667" w:rsidRDefault="00467667"/>
    <w:p w:rsidR="00467667" w:rsidRPr="002C4309" w:rsidRDefault="00467667">
      <w:pPr>
        <w:pStyle w:val="Heading3"/>
        <w:rPr>
          <w:color w:val="FF0000"/>
        </w:rPr>
      </w:pPr>
      <w:bookmarkStart w:id="174" w:name="_Toc365820575"/>
      <w:r w:rsidRPr="002C4309">
        <w:rPr>
          <w:rFonts w:hint="eastAsia"/>
          <w:color w:val="FF0000"/>
        </w:rPr>
        <w:t>BOOL IsSelected(long Id);</w:t>
      </w:r>
      <w:bookmarkEnd w:id="174"/>
      <w:r w:rsidRPr="002C4309">
        <w:rPr>
          <w:rFonts w:hint="eastAsia"/>
          <w:color w:val="FF0000"/>
        </w:rPr>
        <w:t xml:space="preserve"> </w:t>
      </w:r>
    </w:p>
    <w:p w:rsidR="00467667" w:rsidRDefault="00467667">
      <w:pPr>
        <w:rPr>
          <w:color w:val="FF0000"/>
        </w:rPr>
      </w:pPr>
      <w:r>
        <w:rPr>
          <w:rFonts w:hint="eastAsia"/>
        </w:rPr>
        <w:t>判断曲线是否处于选中状态。</w:t>
      </w:r>
    </w:p>
    <w:p w:rsidR="00467667" w:rsidRPr="002C4309" w:rsidRDefault="00467667">
      <w:pPr>
        <w:pStyle w:val="Heading3"/>
        <w:rPr>
          <w:color w:val="FF0000"/>
        </w:rPr>
      </w:pPr>
      <w:bookmarkStart w:id="175" w:name="_Toc365820576"/>
      <w:r w:rsidRPr="002C4309">
        <w:rPr>
          <w:rFonts w:hint="eastAsia"/>
          <w:color w:val="FF0000"/>
        </w:rPr>
        <w:t>BOOL IsLegendVisible(LPCTSTR pSign);</w:t>
      </w:r>
      <w:bookmarkEnd w:id="175"/>
      <w:r w:rsidRPr="002C4309">
        <w:rPr>
          <w:rFonts w:hint="eastAsia"/>
          <w:color w:val="FF0000"/>
        </w:rPr>
        <w:t xml:space="preserve"> </w:t>
      </w:r>
    </w:p>
    <w:p w:rsidR="00467667" w:rsidRDefault="00467667">
      <w:pPr>
        <w:rPr>
          <w:color w:val="FF0000"/>
        </w:rPr>
      </w:pPr>
      <w:r>
        <w:rPr>
          <w:rFonts w:hint="eastAsia"/>
        </w:rPr>
        <w:t>判断图例是否处于可见状态。</w:t>
      </w:r>
    </w:p>
    <w:p w:rsidR="00467667" w:rsidRPr="002C4309" w:rsidRDefault="00467667">
      <w:pPr>
        <w:pStyle w:val="Heading3"/>
        <w:rPr>
          <w:color w:val="FF0000"/>
        </w:rPr>
      </w:pPr>
      <w:bookmarkStart w:id="176" w:name="_Toc365820577"/>
      <w:r w:rsidRPr="002C4309">
        <w:rPr>
          <w:rFonts w:hint="eastAsia"/>
          <w:color w:val="FF0000"/>
        </w:rPr>
        <w:t>BOOL IsCurveVisible(long Id);</w:t>
      </w:r>
      <w:bookmarkEnd w:id="176"/>
      <w:r w:rsidRPr="002C4309">
        <w:rPr>
          <w:rFonts w:hint="eastAsia"/>
          <w:color w:val="FF0000"/>
        </w:rPr>
        <w:t xml:space="preserve"> </w:t>
      </w:r>
    </w:p>
    <w:p w:rsidR="00467667" w:rsidRDefault="00467667">
      <w:r>
        <w:rPr>
          <w:rFonts w:hint="eastAsia"/>
        </w:rPr>
        <w:t>判断曲线是否可显示（可显示不一定就是可见，这</w:t>
      </w:r>
      <w:r>
        <w:rPr>
          <w:rFonts w:hint="eastAsia"/>
        </w:rPr>
        <w:tab/>
      </w:r>
      <w:r>
        <w:rPr>
          <w:rFonts w:hint="eastAsia"/>
        </w:rPr>
        <w:t>要看它在当前页上有没有显示，这用</w:t>
      </w:r>
      <w:r>
        <w:rPr>
          <w:rFonts w:hint="eastAsia"/>
        </w:rPr>
        <w:t>IsCurveInCanvas</w:t>
      </w:r>
      <w:r>
        <w:rPr>
          <w:rFonts w:hint="eastAsia"/>
        </w:rPr>
        <w:t>来判断）。</w:t>
      </w:r>
    </w:p>
    <w:p w:rsidR="00467667" w:rsidRPr="002C4309" w:rsidRDefault="00467667">
      <w:pPr>
        <w:pStyle w:val="Heading3"/>
        <w:rPr>
          <w:color w:val="FF0000"/>
        </w:rPr>
      </w:pPr>
      <w:bookmarkStart w:id="177" w:name="_Toc365820578"/>
      <w:r w:rsidRPr="002C4309">
        <w:rPr>
          <w:rFonts w:hint="eastAsia"/>
          <w:color w:val="FF0000"/>
        </w:rPr>
        <w:t>BOOL IsCurveInCanvas(long Id);</w:t>
      </w:r>
      <w:bookmarkEnd w:id="177"/>
      <w:r w:rsidRPr="002C4309">
        <w:rPr>
          <w:rFonts w:hint="eastAsia"/>
          <w:color w:val="FF0000"/>
        </w:rPr>
        <w:t xml:space="preserve"> </w:t>
      </w:r>
    </w:p>
    <w:p w:rsidR="00467667" w:rsidRDefault="00467667">
      <w:r>
        <w:rPr>
          <w:rFonts w:hint="eastAsia"/>
        </w:rPr>
        <w:t>判断曲线是否在画布上有显示。</w:t>
      </w:r>
    </w:p>
    <w:p w:rsidR="00467667" w:rsidRPr="002C4309" w:rsidRDefault="00467667">
      <w:pPr>
        <w:pStyle w:val="Heading3"/>
        <w:rPr>
          <w:color w:val="FF0000"/>
        </w:rPr>
      </w:pPr>
      <w:bookmarkStart w:id="178" w:name="_Toc365820579"/>
      <w:r w:rsidRPr="002C4309">
        <w:rPr>
          <w:rFonts w:hint="eastAsia"/>
          <w:color w:val="FF0000"/>
        </w:rPr>
        <w:t>BOOL IsCurveClosed(long Id);</w:t>
      </w:r>
      <w:bookmarkEnd w:id="178"/>
    </w:p>
    <w:p w:rsidR="00467667" w:rsidRDefault="00467667">
      <w:r>
        <w:rPr>
          <w:rFonts w:hint="eastAsia"/>
        </w:rPr>
        <w:t>判断曲线是否封闭（屏幕坐标相同，非实际坐标）。</w:t>
      </w:r>
    </w:p>
    <w:p w:rsidR="00467667" w:rsidRDefault="00467667">
      <w:pPr>
        <w:widowControl/>
        <w:jc w:val="left"/>
      </w:pPr>
    </w:p>
    <w:p w:rsidR="00467667" w:rsidRPr="007658BC" w:rsidRDefault="00467667">
      <w:pPr>
        <w:pStyle w:val="Heading3"/>
        <w:rPr>
          <w:color w:val="FF0000"/>
        </w:rPr>
      </w:pPr>
      <w:bookmarkStart w:id="179" w:name="_Toc365820580"/>
      <w:r w:rsidRPr="007658BC">
        <w:rPr>
          <w:rFonts w:hint="eastAsia"/>
          <w:color w:val="FF0000"/>
        </w:rPr>
        <w:t>DATE GetTimeData(short nCurveIndex, long nIndex);</w:t>
      </w:r>
      <w:bookmarkEnd w:id="179"/>
    </w:p>
    <w:p w:rsidR="00467667" w:rsidRPr="007658BC" w:rsidRDefault="00467667">
      <w:pPr>
        <w:pStyle w:val="Heading3"/>
        <w:rPr>
          <w:color w:val="FF0000"/>
        </w:rPr>
      </w:pPr>
      <w:bookmarkStart w:id="180" w:name="_Toc365820581"/>
      <w:r w:rsidRPr="007658BC">
        <w:rPr>
          <w:rFonts w:hint="eastAsia"/>
          <w:color w:val="FF0000"/>
        </w:rPr>
        <w:t>CString GetTimeData2(short nCurveIndex, long nIndex);</w:t>
      </w:r>
      <w:bookmarkEnd w:id="180"/>
    </w:p>
    <w:p w:rsidR="00467667" w:rsidRPr="007658BC" w:rsidRDefault="00467667">
      <w:pPr>
        <w:pStyle w:val="Heading3"/>
        <w:rPr>
          <w:color w:val="FF0000"/>
        </w:rPr>
      </w:pPr>
      <w:bookmarkStart w:id="181" w:name="_Toc365820582"/>
      <w:r w:rsidRPr="007658BC">
        <w:rPr>
          <w:rFonts w:hint="eastAsia"/>
          <w:color w:val="FF0000"/>
        </w:rPr>
        <w:t>float GetValueData(short nCurveIndex, long nIndex);</w:t>
      </w:r>
      <w:bookmarkEnd w:id="181"/>
    </w:p>
    <w:p w:rsidR="00467667" w:rsidRPr="007658BC" w:rsidRDefault="00467667">
      <w:pPr>
        <w:pStyle w:val="Heading3"/>
        <w:rPr>
          <w:color w:val="FF0000"/>
        </w:rPr>
      </w:pPr>
      <w:bookmarkStart w:id="182" w:name="_Toc365820583"/>
      <w:r w:rsidRPr="007658BC">
        <w:rPr>
          <w:rFonts w:hint="eastAsia"/>
          <w:color w:val="FF0000"/>
        </w:rPr>
        <w:t>short GetState(short nCurveIndex, long nIndex);</w:t>
      </w:r>
      <w:bookmarkEnd w:id="182"/>
    </w:p>
    <w:p w:rsidR="00467667" w:rsidRPr="007658BC" w:rsidRDefault="00467667">
      <w:pPr>
        <w:pStyle w:val="Heading3"/>
        <w:rPr>
          <w:color w:val="FF0000"/>
        </w:rPr>
      </w:pPr>
      <w:bookmarkStart w:id="183" w:name="_Toc365820584"/>
      <w:r w:rsidRPr="007658BC">
        <w:rPr>
          <w:rFonts w:hint="eastAsia"/>
          <w:color w:val="FF0000"/>
        </w:rPr>
        <w:t>BOOL GetPosData(short nCurveIndex, long nIndex, long* px, long* py);</w:t>
      </w:r>
      <w:bookmarkEnd w:id="183"/>
    </w:p>
    <w:p w:rsidR="00467667" w:rsidRPr="007658BC" w:rsidRDefault="00467667">
      <w:pPr>
        <w:pStyle w:val="Heading3"/>
        <w:rPr>
          <w:color w:val="FF0000"/>
        </w:rPr>
      </w:pPr>
      <w:bookmarkStart w:id="184" w:name="_Toc365820585"/>
      <w:r w:rsidRPr="007658BC">
        <w:rPr>
          <w:rFonts w:hint="eastAsia"/>
          <w:color w:val="FF0000"/>
        </w:rPr>
        <w:t>BOOL InsertMainData(short nCurveIndex, long nIndex,</w:t>
      </w:r>
      <w:bookmarkEnd w:id="184"/>
    </w:p>
    <w:p w:rsidR="00467667" w:rsidRPr="007658BC" w:rsidRDefault="007658BC">
      <w:pPr>
        <w:pStyle w:val="Heading3"/>
        <w:numPr>
          <w:ilvl w:val="2"/>
          <w:numId w:val="0"/>
        </w:numPr>
        <w:ind w:left="851"/>
        <w:rPr>
          <w:color w:val="FF0000"/>
        </w:rPr>
      </w:pPr>
      <w:r>
        <w:rPr>
          <w:rFonts w:hint="eastAsia"/>
          <w:color w:val="FF0000"/>
        </w:rPr>
        <w:tab/>
      </w:r>
      <w:r>
        <w:rPr>
          <w:rFonts w:hint="eastAsia"/>
          <w:color w:val="FF0000"/>
        </w:rPr>
        <w:tab/>
      </w:r>
      <w:bookmarkStart w:id="185" w:name="_Toc365820586"/>
      <w:r w:rsidR="00467667" w:rsidRPr="007658BC">
        <w:rPr>
          <w:rFonts w:hint="eastAsia"/>
          <w:color w:val="FF0000"/>
        </w:rPr>
        <w:t>LPCTSTR pTime, float Value, short State, short Position</w:t>
      </w:r>
      <w:r w:rsidR="0061420E">
        <w:rPr>
          <w:rFonts w:hint="eastAsia"/>
          <w:color w:val="FF0000"/>
        </w:rPr>
        <w:t>, short Mask</w:t>
      </w:r>
      <w:r w:rsidR="00467667" w:rsidRPr="007658BC">
        <w:rPr>
          <w:rFonts w:hint="eastAsia"/>
          <w:color w:val="FF0000"/>
        </w:rPr>
        <w:t>);</w:t>
      </w:r>
      <w:bookmarkEnd w:id="185"/>
    </w:p>
    <w:p w:rsidR="00467667" w:rsidRPr="007658BC" w:rsidRDefault="00467667">
      <w:pPr>
        <w:pStyle w:val="Heading3"/>
        <w:rPr>
          <w:color w:val="FF0000"/>
        </w:rPr>
      </w:pPr>
      <w:bookmarkStart w:id="186" w:name="_Toc365820587"/>
      <w:r w:rsidRPr="007658BC">
        <w:rPr>
          <w:rFonts w:hint="eastAsia"/>
          <w:color w:val="FF0000"/>
        </w:rPr>
        <w:t>BOOL InsertMainData2(short nCurveIndex, long nIndex,</w:t>
      </w:r>
      <w:bookmarkEnd w:id="186"/>
    </w:p>
    <w:p w:rsidR="00467667" w:rsidRPr="007658BC" w:rsidRDefault="007658BC">
      <w:pPr>
        <w:pStyle w:val="Heading3"/>
        <w:numPr>
          <w:ilvl w:val="2"/>
          <w:numId w:val="0"/>
        </w:numPr>
        <w:ind w:left="851"/>
        <w:rPr>
          <w:color w:val="FF0000"/>
        </w:rPr>
      </w:pPr>
      <w:r>
        <w:rPr>
          <w:rFonts w:hint="eastAsia"/>
          <w:color w:val="FF0000"/>
        </w:rPr>
        <w:tab/>
      </w:r>
      <w:r>
        <w:rPr>
          <w:rFonts w:hint="eastAsia"/>
          <w:color w:val="FF0000"/>
        </w:rPr>
        <w:tab/>
      </w:r>
      <w:bookmarkStart w:id="187" w:name="_Toc365820588"/>
      <w:r w:rsidR="00467667" w:rsidRPr="007658BC">
        <w:rPr>
          <w:rFonts w:hint="eastAsia"/>
          <w:color w:val="FF0000"/>
        </w:rPr>
        <w:t>DATE Time, float Value, short State, short Position</w:t>
      </w:r>
      <w:r w:rsidR="0061420E">
        <w:rPr>
          <w:rFonts w:hint="eastAsia"/>
          <w:color w:val="FF0000"/>
        </w:rPr>
        <w:t>, short Mask</w:t>
      </w:r>
      <w:r w:rsidR="00467667" w:rsidRPr="007658BC">
        <w:rPr>
          <w:rFonts w:hint="eastAsia"/>
          <w:color w:val="FF0000"/>
        </w:rPr>
        <w:t>);</w:t>
      </w:r>
      <w:bookmarkEnd w:id="187"/>
    </w:p>
    <w:p w:rsidR="00467667" w:rsidRPr="007658BC" w:rsidRDefault="00467667">
      <w:pPr>
        <w:pStyle w:val="Heading3"/>
        <w:rPr>
          <w:color w:val="FF0000"/>
        </w:rPr>
      </w:pPr>
      <w:bookmarkStart w:id="188" w:name="_Toc365820589"/>
      <w:r w:rsidRPr="007658BC">
        <w:rPr>
          <w:rFonts w:hint="eastAsia"/>
          <w:color w:val="FF0000"/>
        </w:rPr>
        <w:t>BOOL DelPoint(short nCurveIndex, long nIndex);</w:t>
      </w:r>
      <w:bookmarkEnd w:id="188"/>
    </w:p>
    <w:p w:rsidR="00467667" w:rsidRPr="007658BC" w:rsidRDefault="00467667">
      <w:pPr>
        <w:pStyle w:val="Heading3"/>
        <w:rPr>
          <w:color w:val="FF0000"/>
        </w:rPr>
      </w:pPr>
      <w:bookmarkStart w:id="189" w:name="_Toc365820590"/>
      <w:r w:rsidRPr="007658BC">
        <w:rPr>
          <w:rFonts w:hint="eastAsia"/>
          <w:color w:val="FF0000"/>
        </w:rPr>
        <w:t>BOOL CanContinueEnum(long Id, short nCurveIndex, long nIndex);</w:t>
      </w:r>
      <w:bookmarkEnd w:id="189"/>
    </w:p>
    <w:p w:rsidR="00467667" w:rsidRDefault="00467667">
      <w:pPr>
        <w:ind w:firstLine="420"/>
      </w:pPr>
      <w:r>
        <w:rPr>
          <w:rFonts w:hint="eastAsia"/>
        </w:rPr>
        <w:t>以上函数组用于枚举指定曲线中的所有点，并可在枚举过程中操作曲线，具体如下：</w:t>
      </w:r>
    </w:p>
    <w:p w:rsidR="00467667" w:rsidRDefault="00467667">
      <w:pPr>
        <w:ind w:firstLine="420"/>
      </w:pPr>
      <w:r>
        <w:rPr>
          <w:rFonts w:hint="eastAsia"/>
        </w:rPr>
        <w:t>通过</w:t>
      </w:r>
      <w:r>
        <w:rPr>
          <w:rFonts w:hint="eastAsia"/>
        </w:rPr>
        <w:t>GetCurveIndex</w:t>
      </w:r>
      <w:r>
        <w:rPr>
          <w:rFonts w:hint="eastAsia"/>
        </w:rPr>
        <w:t>接口，得到想要枚举的曲线的</w:t>
      </w:r>
      <w:r>
        <w:rPr>
          <w:rFonts w:hint="eastAsia"/>
        </w:rPr>
        <w:t>nCurveIndex</w:t>
      </w:r>
      <w:r>
        <w:rPr>
          <w:rFonts w:hint="eastAsia"/>
        </w:rPr>
        <w:t>，这是第一步。</w:t>
      </w:r>
    </w:p>
    <w:p w:rsidR="00467667" w:rsidRDefault="00467667">
      <w:pPr>
        <w:ind w:firstLine="420"/>
      </w:pPr>
      <w:r>
        <w:rPr>
          <w:rFonts w:hint="eastAsia"/>
        </w:rPr>
        <w:lastRenderedPageBreak/>
        <w:t>GetTimeData</w:t>
      </w:r>
      <w:r>
        <w:rPr>
          <w:rFonts w:hint="eastAsia"/>
        </w:rPr>
        <w:t>、</w:t>
      </w:r>
      <w:r>
        <w:rPr>
          <w:rFonts w:hint="eastAsia"/>
        </w:rPr>
        <w:t>GetValueData</w:t>
      </w:r>
      <w:r>
        <w:rPr>
          <w:rFonts w:hint="eastAsia"/>
        </w:rPr>
        <w:t>、</w:t>
      </w:r>
      <w:r>
        <w:rPr>
          <w:rFonts w:hint="eastAsia"/>
        </w:rPr>
        <w:t>GetState</w:t>
      </w:r>
      <w:r>
        <w:rPr>
          <w:rFonts w:hint="eastAsia"/>
        </w:rPr>
        <w:t>、</w:t>
      </w:r>
      <w:r>
        <w:rPr>
          <w:rFonts w:hint="eastAsia"/>
        </w:rPr>
        <w:t>GetPosData</w:t>
      </w:r>
      <w:r>
        <w:rPr>
          <w:rFonts w:hint="eastAsia"/>
        </w:rPr>
        <w:t>获取</w:t>
      </w:r>
      <w:r>
        <w:rPr>
          <w:rFonts w:hint="eastAsia"/>
        </w:rPr>
        <w:t>nIndex</w:t>
      </w:r>
      <w:r>
        <w:rPr>
          <w:rFonts w:hint="eastAsia"/>
        </w:rPr>
        <w:t>位置的时间、值、状态及屏幕坐标，参看</w:t>
      </w:r>
      <w:r>
        <w:rPr>
          <w:rFonts w:hint="eastAsia"/>
        </w:rPr>
        <w:t>AddMainData</w:t>
      </w:r>
      <w:r>
        <w:rPr>
          <w:rFonts w:hint="eastAsia"/>
        </w:rPr>
        <w:t>函数。</w:t>
      </w:r>
    </w:p>
    <w:p w:rsidR="00467667" w:rsidRDefault="00467667">
      <w:pPr>
        <w:ind w:firstLine="420"/>
      </w:pPr>
      <w:r>
        <w:rPr>
          <w:rFonts w:hint="eastAsia"/>
        </w:rPr>
        <w:t>InsertMainData</w:t>
      </w:r>
      <w:r>
        <w:rPr>
          <w:rFonts w:hint="eastAsia"/>
        </w:rPr>
        <w:t>、</w:t>
      </w:r>
      <w:r>
        <w:rPr>
          <w:rFonts w:hint="eastAsia"/>
        </w:rPr>
        <w:t>InsertMainData2</w:t>
      </w:r>
      <w:r>
        <w:rPr>
          <w:rFonts w:hint="eastAsia"/>
        </w:rPr>
        <w:t>用于插入值，参数的意义与</w:t>
      </w:r>
      <w:r>
        <w:rPr>
          <w:rFonts w:hint="eastAsia"/>
        </w:rPr>
        <w:t>AddMainData</w:t>
      </w:r>
      <w:r>
        <w:rPr>
          <w:rFonts w:hint="eastAsia"/>
        </w:rPr>
        <w:t>一样，除了</w:t>
      </w:r>
      <w:r>
        <w:rPr>
          <w:rFonts w:hint="eastAsia"/>
        </w:rPr>
        <w:t>hCurve</w:t>
      </w:r>
      <w:r>
        <w:rPr>
          <w:rFonts w:hint="eastAsia"/>
        </w:rPr>
        <w:t>和</w:t>
      </w:r>
      <w:r>
        <w:rPr>
          <w:rFonts w:hint="eastAsia"/>
        </w:rPr>
        <w:t>Position</w:t>
      </w:r>
      <w:r>
        <w:rPr>
          <w:rFonts w:hint="eastAsia"/>
        </w:rPr>
        <w:t>参数。</w:t>
      </w:r>
      <w:r>
        <w:rPr>
          <w:rFonts w:hint="eastAsia"/>
        </w:rPr>
        <w:t>Position</w:t>
      </w:r>
      <w:r>
        <w:rPr>
          <w:rFonts w:hint="eastAsia"/>
        </w:rPr>
        <w:t>取值有：</w:t>
      </w:r>
    </w:p>
    <w:p w:rsidR="00467667" w:rsidRDefault="00467667">
      <w:pPr>
        <w:ind w:firstLine="420"/>
      </w:pPr>
      <w:r>
        <w:rPr>
          <w:rFonts w:hint="eastAsia"/>
        </w:rPr>
        <w:t>-1</w:t>
      </w:r>
      <w:r>
        <w:rPr>
          <w:rFonts w:hint="eastAsia"/>
        </w:rPr>
        <w:t>：插入到</w:t>
      </w:r>
      <w:r>
        <w:rPr>
          <w:rFonts w:hint="eastAsia"/>
        </w:rPr>
        <w:t>nIndex</w:t>
      </w:r>
      <w:r>
        <w:rPr>
          <w:rFonts w:hint="eastAsia"/>
        </w:rPr>
        <w:t>之前</w:t>
      </w:r>
      <w:r w:rsidR="009D0964">
        <w:rPr>
          <w:rFonts w:hint="eastAsia"/>
        </w:rPr>
        <w:t>，此时</w:t>
      </w:r>
      <w:r w:rsidR="009D0964">
        <w:rPr>
          <w:rFonts w:hint="eastAsia"/>
        </w:rPr>
        <w:t>Mask</w:t>
      </w:r>
      <w:r w:rsidR="009D0964">
        <w:rPr>
          <w:rFonts w:hint="eastAsia"/>
        </w:rPr>
        <w:t>无意义</w:t>
      </w:r>
      <w:r>
        <w:rPr>
          <w:rFonts w:hint="eastAsia"/>
        </w:rPr>
        <w:t>；</w:t>
      </w:r>
    </w:p>
    <w:p w:rsidR="00467667" w:rsidRDefault="00467667">
      <w:pPr>
        <w:ind w:firstLine="420"/>
      </w:pPr>
      <w:r>
        <w:rPr>
          <w:rFonts w:hint="eastAsia"/>
        </w:rPr>
        <w:t>0</w:t>
      </w:r>
      <w:r>
        <w:rPr>
          <w:rFonts w:hint="eastAsia"/>
        </w:rPr>
        <w:t>：更改</w:t>
      </w:r>
      <w:r>
        <w:rPr>
          <w:rFonts w:hint="eastAsia"/>
        </w:rPr>
        <w:t>nIndex</w:t>
      </w:r>
      <w:r>
        <w:rPr>
          <w:rFonts w:hint="eastAsia"/>
        </w:rPr>
        <w:t>点，此时</w:t>
      </w:r>
      <w:r w:rsidR="0061420E">
        <w:rPr>
          <w:rFonts w:hint="eastAsia"/>
        </w:rPr>
        <w:t>Mask</w:t>
      </w:r>
      <w:r>
        <w:rPr>
          <w:rFonts w:hint="eastAsia"/>
        </w:rPr>
        <w:t>有意义：按位算，从低位起，</w:t>
      </w:r>
      <w:r w:rsidR="0061420E">
        <w:rPr>
          <w:rFonts w:hint="eastAsia"/>
        </w:rPr>
        <w:t>1</w:t>
      </w:r>
      <w:r>
        <w:rPr>
          <w:rFonts w:hint="eastAsia"/>
        </w:rPr>
        <w:t>－</w:t>
      </w:r>
      <w:r>
        <w:rPr>
          <w:rFonts w:hint="eastAsia"/>
        </w:rPr>
        <w:t>Time</w:t>
      </w:r>
      <w:r>
        <w:rPr>
          <w:rFonts w:hint="eastAsia"/>
        </w:rPr>
        <w:t>有效，</w:t>
      </w:r>
      <w:r w:rsidR="0061420E">
        <w:rPr>
          <w:rFonts w:hint="eastAsia"/>
        </w:rPr>
        <w:t>2</w:t>
      </w:r>
      <w:r>
        <w:rPr>
          <w:rFonts w:hint="eastAsia"/>
        </w:rPr>
        <w:t>－</w:t>
      </w:r>
      <w:r>
        <w:rPr>
          <w:rFonts w:hint="eastAsia"/>
        </w:rPr>
        <w:t>Value</w:t>
      </w:r>
      <w:r>
        <w:rPr>
          <w:rFonts w:hint="eastAsia"/>
        </w:rPr>
        <w:t>有效，</w:t>
      </w:r>
      <w:r w:rsidR="0061420E">
        <w:rPr>
          <w:rFonts w:hint="eastAsia"/>
        </w:rPr>
        <w:t>3</w:t>
      </w:r>
      <w:r>
        <w:rPr>
          <w:rFonts w:hint="eastAsia"/>
        </w:rPr>
        <w:t>－</w:t>
      </w:r>
      <w:r>
        <w:rPr>
          <w:rFonts w:hint="eastAsia"/>
        </w:rPr>
        <w:t>State</w:t>
      </w:r>
      <w:r>
        <w:rPr>
          <w:rFonts w:hint="eastAsia"/>
        </w:rPr>
        <w:t>有效；</w:t>
      </w:r>
    </w:p>
    <w:p w:rsidR="00467667" w:rsidRDefault="00467667">
      <w:pPr>
        <w:ind w:firstLine="420"/>
      </w:pPr>
      <w:r>
        <w:rPr>
          <w:rFonts w:hint="eastAsia"/>
        </w:rPr>
        <w:t>1</w:t>
      </w:r>
      <w:r>
        <w:rPr>
          <w:rFonts w:hint="eastAsia"/>
        </w:rPr>
        <w:t>：插入到</w:t>
      </w:r>
      <w:r>
        <w:rPr>
          <w:rFonts w:hint="eastAsia"/>
        </w:rPr>
        <w:t>nIndex</w:t>
      </w:r>
      <w:r w:rsidR="009D0964">
        <w:rPr>
          <w:rFonts w:hint="eastAsia"/>
        </w:rPr>
        <w:t>之后，此时</w:t>
      </w:r>
      <w:r w:rsidR="009D0964">
        <w:rPr>
          <w:rFonts w:hint="eastAsia"/>
        </w:rPr>
        <w:t>Maks</w:t>
      </w:r>
      <w:r w:rsidR="009D0964">
        <w:rPr>
          <w:rFonts w:hint="eastAsia"/>
        </w:rPr>
        <w:t>无意义。</w:t>
      </w:r>
    </w:p>
    <w:p w:rsidR="00467667" w:rsidRDefault="00745DFE">
      <w:pPr>
        <w:ind w:firstLine="420"/>
      </w:pPr>
      <w:r>
        <w:rPr>
          <w:rFonts w:hint="eastAsia"/>
        </w:rPr>
        <w:t>注意，这两个函数不会对插入点按时间排序，插入位置完全由</w:t>
      </w:r>
      <w:r>
        <w:rPr>
          <w:rFonts w:hint="eastAsia"/>
        </w:rPr>
        <w:t>Position</w:t>
      </w:r>
      <w:r>
        <w:rPr>
          <w:rFonts w:hint="eastAsia"/>
        </w:rPr>
        <w:t>决定。</w:t>
      </w:r>
    </w:p>
    <w:p w:rsidR="00467667" w:rsidRDefault="00467667">
      <w:pPr>
        <w:ind w:firstLine="420"/>
      </w:pPr>
      <w:r>
        <w:rPr>
          <w:rFonts w:hint="eastAsia"/>
        </w:rPr>
        <w:t>DelPoint</w:t>
      </w:r>
      <w:r>
        <w:rPr>
          <w:rFonts w:hint="eastAsia"/>
        </w:rPr>
        <w:t>函数用于删除</w:t>
      </w:r>
      <w:r>
        <w:rPr>
          <w:rFonts w:hint="eastAsia"/>
        </w:rPr>
        <w:t>nIndex</w:t>
      </w:r>
      <w:r>
        <w:rPr>
          <w:rFonts w:hint="eastAsia"/>
        </w:rPr>
        <w:t>点。</w:t>
      </w:r>
    </w:p>
    <w:p w:rsidR="00467667" w:rsidRDefault="00467667">
      <w:pPr>
        <w:ind w:firstLine="420"/>
      </w:pPr>
      <w:r>
        <w:rPr>
          <w:rFonts w:hint="eastAsia"/>
        </w:rPr>
        <w:t>因为</w:t>
      </w:r>
      <w:r>
        <w:rPr>
          <w:rFonts w:hint="eastAsia"/>
        </w:rPr>
        <w:t>InsertMainData</w:t>
      </w:r>
      <w:r>
        <w:rPr>
          <w:rFonts w:hint="eastAsia"/>
        </w:rPr>
        <w:t>、</w:t>
      </w:r>
      <w:r>
        <w:rPr>
          <w:rFonts w:hint="eastAsia"/>
        </w:rPr>
        <w:t>InsertMainData2</w:t>
      </w:r>
      <w:r>
        <w:rPr>
          <w:rFonts w:hint="eastAsia"/>
        </w:rPr>
        <w:t>和</w:t>
      </w:r>
      <w:r>
        <w:rPr>
          <w:rFonts w:hint="eastAsia"/>
        </w:rPr>
        <w:t>DelPoint</w:t>
      </w:r>
      <w:r>
        <w:rPr>
          <w:rFonts w:hint="eastAsia"/>
        </w:rPr>
        <w:t>函数都没有</w:t>
      </w:r>
      <w:r>
        <w:rPr>
          <w:rFonts w:hint="eastAsia"/>
        </w:rPr>
        <w:t>bUpdate</w:t>
      </w:r>
      <w:r>
        <w:rPr>
          <w:rFonts w:hint="eastAsia"/>
        </w:rPr>
        <w:t>参数，所以要让插入和删除操作生效，最后还需要调用</w:t>
      </w:r>
      <w:r>
        <w:rPr>
          <w:rFonts w:hint="eastAsia"/>
        </w:rPr>
        <w:t>Refresh</w:t>
      </w:r>
      <w:r>
        <w:rPr>
          <w:rFonts w:hint="eastAsia"/>
        </w:rPr>
        <w:t>函数。</w:t>
      </w:r>
    </w:p>
    <w:p w:rsidR="00467667" w:rsidRDefault="00467667">
      <w:pPr>
        <w:ind w:firstLine="420"/>
      </w:pPr>
      <w:r>
        <w:rPr>
          <w:rFonts w:hint="eastAsia"/>
        </w:rPr>
        <w:t>枚举过程中如果要增加删除点，则一定要小心重复枚举和枚举不全的情况，比如当你正要枚举第</w:t>
      </w:r>
      <w:r>
        <w:rPr>
          <w:rFonts w:hint="eastAsia"/>
        </w:rPr>
        <w:t>2</w:t>
      </w:r>
      <w:r>
        <w:rPr>
          <w:rFonts w:hint="eastAsia"/>
        </w:rPr>
        <w:t>个值时候，在第一个值的前面又添加了一个点，此时你再枚举第</w:t>
      </w:r>
      <w:r>
        <w:rPr>
          <w:rFonts w:hint="eastAsia"/>
        </w:rPr>
        <w:t>2</w:t>
      </w:r>
      <w:r>
        <w:rPr>
          <w:rFonts w:hint="eastAsia"/>
        </w:rPr>
        <w:t>个值的时候，其实还是枚举的原来的第</w:t>
      </w:r>
      <w:r>
        <w:rPr>
          <w:rFonts w:hint="eastAsia"/>
        </w:rPr>
        <w:t>1</w:t>
      </w:r>
      <w:r>
        <w:rPr>
          <w:rFonts w:hint="eastAsia"/>
        </w:rPr>
        <w:t>个值，即第</w:t>
      </w:r>
      <w:r>
        <w:rPr>
          <w:rFonts w:hint="eastAsia"/>
        </w:rPr>
        <w:t>1</w:t>
      </w:r>
      <w:r>
        <w:rPr>
          <w:rFonts w:hint="eastAsia"/>
        </w:rPr>
        <w:t>个值被枚举了两次；同样，删除点的时候，则可能造成枚举不全；另有甚者，如果你正要枚举第</w:t>
      </w:r>
      <w:r>
        <w:rPr>
          <w:rFonts w:hint="eastAsia"/>
        </w:rPr>
        <w:t>100</w:t>
      </w:r>
      <w:r>
        <w:rPr>
          <w:rFonts w:hint="eastAsia"/>
        </w:rPr>
        <w:t>个值，第</w:t>
      </w:r>
      <w:r>
        <w:rPr>
          <w:rFonts w:hint="eastAsia"/>
        </w:rPr>
        <w:t>100</w:t>
      </w:r>
      <w:r>
        <w:rPr>
          <w:rFonts w:hint="eastAsia"/>
        </w:rPr>
        <w:t>个值及其以后的所有点被删除，此时枚举将越界。</w:t>
      </w:r>
    </w:p>
    <w:p w:rsidR="00467667" w:rsidRDefault="00467667">
      <w:pPr>
        <w:autoSpaceDE w:val="0"/>
        <w:autoSpaceDN w:val="0"/>
        <w:adjustRightInd w:val="0"/>
        <w:jc w:val="left"/>
      </w:pPr>
      <w:r>
        <w:rPr>
          <w:rFonts w:hint="eastAsia"/>
        </w:rPr>
        <w:tab/>
      </w:r>
      <w:r>
        <w:rPr>
          <w:rFonts w:hint="eastAsia"/>
        </w:rPr>
        <w:t>在枚举越界的情况下，如果接口直接返回想要枚举的值，比如</w:t>
      </w:r>
      <w:r>
        <w:rPr>
          <w:rFonts w:hint="eastAsia"/>
        </w:rPr>
        <w:t>GetDataTime</w:t>
      </w:r>
      <w:r>
        <w:rPr>
          <w:rFonts w:hint="eastAsia"/>
        </w:rPr>
        <w:t>，将返回一个默认值；如果接口返回</w:t>
      </w:r>
      <w:r>
        <w:rPr>
          <w:rFonts w:hint="eastAsia"/>
        </w:rPr>
        <w:t>BOOL</w:t>
      </w:r>
      <w:r>
        <w:rPr>
          <w:rFonts w:hint="eastAsia"/>
        </w:rPr>
        <w:t>，枚举值通过指针获取，比如</w:t>
      </w:r>
      <w:r>
        <w:rPr>
          <w:rFonts w:hint="eastAsia"/>
        </w:rPr>
        <w:t>GetPosData</w:t>
      </w:r>
      <w:r>
        <w:rPr>
          <w:rFonts w:hint="eastAsia"/>
        </w:rPr>
        <w:t>，将返回</w:t>
      </w:r>
      <w:r>
        <w:rPr>
          <w:rFonts w:hint="eastAsia"/>
        </w:rPr>
        <w:t>FALSE</w:t>
      </w:r>
      <w:r>
        <w:rPr>
          <w:rFonts w:hint="eastAsia"/>
        </w:rPr>
        <w:t>；所以，对于前者，不好判断是否枚举成功，为了统一起见，建议大家要保证枚举过程不越界，如何保证呢，首先可以代码上保证（枚举过程中不增加不删除不交换曲线层次），其次，如果实在不放心，可以用</w:t>
      </w:r>
      <w:r>
        <w:rPr>
          <w:rFonts w:hint="eastAsia"/>
        </w:rPr>
        <w:t>CanContinueEnum</w:t>
      </w:r>
      <w:r>
        <w:rPr>
          <w:rFonts w:hint="eastAsia"/>
        </w:rPr>
        <w:t>来检测是否可继续枚举。</w:t>
      </w:r>
    </w:p>
    <w:p w:rsidR="00467667" w:rsidRDefault="00467667">
      <w:pPr>
        <w:autoSpaceDE w:val="0"/>
        <w:autoSpaceDN w:val="0"/>
        <w:adjustRightInd w:val="0"/>
        <w:jc w:val="left"/>
      </w:pPr>
      <w:r>
        <w:rPr>
          <w:rFonts w:hint="eastAsia"/>
        </w:rPr>
        <w:tab/>
      </w:r>
      <w:r>
        <w:rPr>
          <w:rFonts w:hint="eastAsia"/>
        </w:rPr>
        <w:t>注意：</w:t>
      </w:r>
      <w:r>
        <w:rPr>
          <w:rFonts w:hint="eastAsia"/>
        </w:rPr>
        <w:t>CanContinueEnum</w:t>
      </w:r>
      <w:r>
        <w:rPr>
          <w:rFonts w:hint="eastAsia"/>
        </w:rPr>
        <w:t>只是用来检测越界问题，在删除点时，可能造成枚举不全，在增加点时，可能造成重复枚举，这两种情况下，</w:t>
      </w:r>
      <w:r>
        <w:rPr>
          <w:rFonts w:hint="eastAsia"/>
        </w:rPr>
        <w:t>CanContinueEnum</w:t>
      </w:r>
      <w:r>
        <w:rPr>
          <w:rFonts w:hint="eastAsia"/>
        </w:rPr>
        <w:t>都可能是无能为力的。</w:t>
      </w:r>
    </w:p>
    <w:p w:rsidR="00467667" w:rsidRDefault="00467667">
      <w:pPr>
        <w:ind w:firstLine="420"/>
      </w:pPr>
      <w:r>
        <w:rPr>
          <w:rFonts w:hint="eastAsia"/>
        </w:rPr>
        <w:t>下面我举个例子，这个例子中，在枚举过程中还对曲线进行了删除点操作（增加删除点操作不是不允许，只是要小心，使用对了就没事）。代码摘自</w:t>
      </w:r>
      <w:r>
        <w:rPr>
          <w:rFonts w:hint="eastAsia"/>
        </w:rPr>
        <w:t>demo</w:t>
      </w:r>
      <w:r>
        <w:rPr>
          <w:rFonts w:hint="eastAsia"/>
        </w:rPr>
        <w:t>，里面有更详细的注释，大家可以去看看。</w:t>
      </w:r>
    </w:p>
    <w:p w:rsidR="00467667" w:rsidRDefault="00467667">
      <w:pPr>
        <w:ind w:firstLine="420"/>
      </w:pPr>
    </w:p>
    <w:p w:rsidR="00467667" w:rsidRDefault="00467667">
      <w:r>
        <w:t>short nCurveIndex = m_ST_Curve.GetCurveIndex(11);</w:t>
      </w:r>
    </w:p>
    <w:p w:rsidR="00467667" w:rsidRDefault="00467667">
      <w:r>
        <w:t>if (nCurveIndex &gt;= 0)</w:t>
      </w:r>
    </w:p>
    <w:p w:rsidR="00467667" w:rsidRDefault="00467667">
      <w:r>
        <w:t>{</w:t>
      </w:r>
    </w:p>
    <w:p w:rsidR="00467667" w:rsidRDefault="00467667">
      <w:r>
        <w:tab/>
        <w:t>long CurveLen = m_ST_Curve.GetCurveLength(11);</w:t>
      </w:r>
    </w:p>
    <w:p w:rsidR="00467667" w:rsidRDefault="00467667">
      <w:r>
        <w:tab/>
        <w:t>for (int i = 0; i &lt; CurveLen; ++i)</w:t>
      </w:r>
    </w:p>
    <w:p w:rsidR="00467667" w:rsidRDefault="00467667">
      <w:r>
        <w:tab/>
        <w:t>{</w:t>
      </w:r>
    </w:p>
    <w:p w:rsidR="00467667" w:rsidRDefault="00467667">
      <w:r>
        <w:tab/>
      </w:r>
      <w:r>
        <w:tab/>
        <w:t>if (!m_ST_Curve.</w:t>
      </w:r>
      <w:bookmarkStart w:id="190" w:name="OLE_LINK7"/>
      <w:bookmarkStart w:id="191" w:name="OLE_LINK8"/>
      <w:r>
        <w:t>CanContinueEnum</w:t>
      </w:r>
      <w:bookmarkEnd w:id="190"/>
      <w:bookmarkEnd w:id="191"/>
      <w:r>
        <w:t>(11, nCurveIndex, i))</w:t>
      </w:r>
    </w:p>
    <w:p w:rsidR="00467667" w:rsidRDefault="00467667">
      <w:r>
        <w:tab/>
      </w:r>
      <w:r>
        <w:tab/>
      </w:r>
      <w:r>
        <w:tab/>
        <w:t>break; //</w:t>
      </w:r>
      <w:r>
        <w:t>无法再继续枚举了</w:t>
      </w:r>
    </w:p>
    <w:p w:rsidR="00467667" w:rsidRDefault="00467667">
      <w:r>
        <w:tab/>
      </w:r>
      <w:r>
        <w:tab/>
        <w:t>float value = m_ST_Curve.GetValueData(nCurveIndex, i);</w:t>
      </w:r>
    </w:p>
    <w:p w:rsidR="00467667" w:rsidRDefault="00467667">
      <w:r>
        <w:tab/>
      </w:r>
      <w:r>
        <w:tab/>
        <w:t>CString str;</w:t>
      </w:r>
    </w:p>
    <w:p w:rsidR="00467667" w:rsidRDefault="00467667">
      <w:r>
        <w:tab/>
      </w:r>
      <w:r>
        <w:tab/>
        <w:t>str.Format(_T("%s, %f"),</w:t>
      </w:r>
      <w:r>
        <w:rPr>
          <w:rFonts w:hint="eastAsia"/>
        </w:rPr>
        <w:t xml:space="preserve"> </w:t>
      </w:r>
      <w:r>
        <w:t>((COleDateTime) m_ST_Curve.</w:t>
      </w:r>
    </w:p>
    <w:p w:rsidR="00467667" w:rsidRDefault="00467667">
      <w:r>
        <w:rPr>
          <w:rFonts w:hint="eastAsia"/>
        </w:rPr>
        <w:tab/>
      </w:r>
      <w:r>
        <w:rPr>
          <w:rFonts w:hint="eastAsia"/>
        </w:rPr>
        <w:tab/>
      </w:r>
      <w:r>
        <w:rPr>
          <w:rFonts w:hint="eastAsia"/>
        </w:rPr>
        <w:tab/>
      </w:r>
      <w:r>
        <w:t>GetTimeData(nCurveIndex, i)).Format(), value);</w:t>
      </w:r>
    </w:p>
    <w:p w:rsidR="00467667" w:rsidRDefault="00467667">
      <w:r>
        <w:tab/>
      </w:r>
      <w:r>
        <w:tab/>
        <w:t>AfxMessageBox(str);</w:t>
      </w:r>
    </w:p>
    <w:p w:rsidR="00467667" w:rsidRDefault="00467667">
      <w:r>
        <w:tab/>
      </w:r>
      <w:r>
        <w:tab/>
        <w:t>if (value &gt; 92.0f) //</w:t>
      </w:r>
      <w:r>
        <w:t>删除</w:t>
      </w:r>
      <w:r>
        <w:t>y</w:t>
      </w:r>
      <w:r>
        <w:t>值大于</w:t>
      </w:r>
      <w:r>
        <w:t>92.0f</w:t>
      </w:r>
      <w:r>
        <w:t>的点，模拟一边枚举一边删除</w:t>
      </w:r>
    </w:p>
    <w:p w:rsidR="00467667" w:rsidRDefault="00467667">
      <w:r>
        <w:tab/>
      </w:r>
      <w:r>
        <w:tab/>
        <w:t>{</w:t>
      </w:r>
    </w:p>
    <w:p w:rsidR="00467667" w:rsidRDefault="00467667">
      <w:r>
        <w:tab/>
      </w:r>
      <w:r>
        <w:tab/>
      </w:r>
      <w:r>
        <w:tab/>
        <w:t>m_ST_Curve.DelPoint(nCurveIndex, i);</w:t>
      </w:r>
    </w:p>
    <w:p w:rsidR="00467667" w:rsidRDefault="00467667">
      <w:r>
        <w:lastRenderedPageBreak/>
        <w:tab/>
      </w:r>
      <w:r>
        <w:tab/>
      </w:r>
      <w:r>
        <w:tab/>
        <w:t>--i; //</w:t>
      </w:r>
      <w:r>
        <w:t>当前</w:t>
      </w:r>
      <w:r>
        <w:t>i</w:t>
      </w:r>
      <w:r>
        <w:t>的位置删除了（后面的补了上来），继续在这个位置上枚举</w:t>
      </w:r>
    </w:p>
    <w:p w:rsidR="00467667" w:rsidRDefault="00467667">
      <w:r>
        <w:tab/>
      </w:r>
      <w:r>
        <w:tab/>
      </w:r>
      <w:r>
        <w:tab/>
        <w:t>--CurveLen; //</w:t>
      </w:r>
      <w:r>
        <w:t>因为删除了一个点，所以点的总数要减一</w:t>
      </w:r>
    </w:p>
    <w:p w:rsidR="00467667" w:rsidRDefault="00467667">
      <w:r>
        <w:tab/>
      </w:r>
      <w:r>
        <w:tab/>
        <w:t>}</w:t>
      </w:r>
    </w:p>
    <w:p w:rsidR="00467667" w:rsidRDefault="00467667">
      <w:r>
        <w:tab/>
        <w:t>}</w:t>
      </w:r>
    </w:p>
    <w:p w:rsidR="00467667" w:rsidRDefault="00467667">
      <w:r>
        <w:tab/>
        <w:t>m_ST_Curve.Refresh();</w:t>
      </w:r>
    </w:p>
    <w:p w:rsidR="00467667" w:rsidRDefault="00467667">
      <w:pPr>
        <w:widowControl/>
        <w:jc w:val="left"/>
      </w:pPr>
      <w:r>
        <w:rPr>
          <w:rFonts w:hint="eastAsia"/>
        </w:rPr>
        <w:t>}</w:t>
      </w:r>
    </w:p>
    <w:p w:rsidR="00467667" w:rsidRPr="00AE1D19" w:rsidRDefault="00467667">
      <w:pPr>
        <w:pStyle w:val="Heading3"/>
        <w:rPr>
          <w:color w:val="FF0000"/>
        </w:rPr>
      </w:pPr>
      <w:bookmarkStart w:id="192" w:name="_Toc365820591"/>
      <w:r w:rsidRPr="00AE1D19">
        <w:rPr>
          <w:rFonts w:hint="eastAsia"/>
          <w:color w:val="FF0000"/>
        </w:rPr>
        <w:t>long GetCurveCount();</w:t>
      </w:r>
      <w:bookmarkEnd w:id="192"/>
    </w:p>
    <w:p w:rsidR="00467667" w:rsidRPr="00AE1D19" w:rsidRDefault="00467667">
      <w:pPr>
        <w:pStyle w:val="Heading3"/>
        <w:rPr>
          <w:color w:val="FF0000"/>
        </w:rPr>
      </w:pPr>
      <w:bookmarkStart w:id="193" w:name="_Toc365820592"/>
      <w:r w:rsidRPr="00AE1D19">
        <w:rPr>
          <w:rFonts w:hint="eastAsia"/>
          <w:color w:val="FF0000"/>
        </w:rPr>
        <w:t>long GetCurve(long nIndex);</w:t>
      </w:r>
      <w:bookmarkEnd w:id="193"/>
    </w:p>
    <w:p w:rsidR="00467667" w:rsidRDefault="00467667">
      <w:pPr>
        <w:ind w:firstLine="420"/>
      </w:pPr>
      <w:r>
        <w:rPr>
          <w:rFonts w:hint="eastAsia"/>
        </w:rPr>
        <w:t>前者获取曲线的条数，后者用于按序号获取曲线的</w:t>
      </w:r>
      <w:r>
        <w:rPr>
          <w:rFonts w:hint="eastAsia"/>
        </w:rPr>
        <w:t>Id</w:t>
      </w:r>
      <w:r>
        <w:rPr>
          <w:rFonts w:hint="eastAsia"/>
        </w:rPr>
        <w:t>，枚举曲线会有用。</w:t>
      </w:r>
    </w:p>
    <w:p w:rsidR="00467667" w:rsidRPr="00AE1D19" w:rsidRDefault="00467667">
      <w:pPr>
        <w:ind w:firstLine="420"/>
        <w:rPr>
          <w:color w:val="FF0000"/>
        </w:rPr>
      </w:pPr>
    </w:p>
    <w:p w:rsidR="00467667" w:rsidRPr="00AE1D19" w:rsidRDefault="00467667">
      <w:pPr>
        <w:pStyle w:val="Heading3"/>
        <w:rPr>
          <w:color w:val="FF0000"/>
        </w:rPr>
      </w:pPr>
      <w:bookmarkStart w:id="194" w:name="_Toc365820593"/>
      <w:r w:rsidRPr="00AE1D19">
        <w:rPr>
          <w:rFonts w:hint="eastAsia"/>
          <w:color w:val="FF0000"/>
        </w:rPr>
        <w:t>void SetCurveTitle(LPCTSTR pCurveTitle);</w:t>
      </w:r>
      <w:bookmarkEnd w:id="194"/>
    </w:p>
    <w:p w:rsidR="00467667" w:rsidRPr="00AE1D19" w:rsidRDefault="00467667">
      <w:pPr>
        <w:pStyle w:val="Heading3"/>
        <w:rPr>
          <w:color w:val="FF0000"/>
        </w:rPr>
      </w:pPr>
      <w:bookmarkStart w:id="195" w:name="_Toc365820594"/>
      <w:r w:rsidRPr="00AE1D19">
        <w:rPr>
          <w:rFonts w:hint="eastAsia"/>
          <w:color w:val="FF0000"/>
        </w:rPr>
        <w:t>CString GetCurveTitle();</w:t>
      </w:r>
      <w:bookmarkEnd w:id="195"/>
    </w:p>
    <w:p w:rsidR="00467667" w:rsidRDefault="00467667">
      <w:pPr>
        <w:ind w:firstLine="420"/>
      </w:pPr>
      <w:r>
        <w:rPr>
          <w:rFonts w:hint="eastAsia"/>
        </w:rPr>
        <w:t>设置曲线标题。</w:t>
      </w:r>
    </w:p>
    <w:p w:rsidR="00467667" w:rsidRDefault="00467667">
      <w:pPr>
        <w:rPr>
          <w:color w:val="FF0000"/>
        </w:rPr>
      </w:pPr>
    </w:p>
    <w:p w:rsidR="00467667" w:rsidRPr="00AE1D19" w:rsidRDefault="00467667">
      <w:pPr>
        <w:pStyle w:val="Heading3"/>
        <w:rPr>
          <w:color w:val="FF0000"/>
        </w:rPr>
      </w:pPr>
      <w:bookmarkStart w:id="196" w:name="_Toc365820595"/>
      <w:r w:rsidRPr="00AE1D19">
        <w:rPr>
          <w:rFonts w:hint="eastAsia"/>
          <w:color w:val="FF0000"/>
        </w:rPr>
        <w:t>long GetLegendCount();</w:t>
      </w:r>
      <w:bookmarkEnd w:id="196"/>
    </w:p>
    <w:p w:rsidR="00467667" w:rsidRPr="00AE1D19" w:rsidRDefault="00467667">
      <w:pPr>
        <w:pStyle w:val="Heading3"/>
        <w:rPr>
          <w:color w:val="FF0000"/>
        </w:rPr>
      </w:pPr>
      <w:bookmarkStart w:id="197" w:name="_Toc365820596"/>
      <w:r w:rsidRPr="00AE1D19">
        <w:rPr>
          <w:rFonts w:hint="eastAsia"/>
          <w:color w:val="FF0000"/>
        </w:rPr>
        <w:t>BOOL GetLegend2(long nIndex, OLE_COLOR* pPenColor, short* pPenStyle,short* pLineWidth, OLE_COLOR* pBrushColor,short* pBrushStyle, , short* pCurveMode</w:t>
      </w:r>
      <w:r w:rsidRPr="00AE1D19">
        <w:rPr>
          <w:rFonts w:hint="eastAsia"/>
          <w:color w:val="FF0000"/>
        </w:rPr>
        <w:t>，</w:t>
      </w:r>
      <w:r w:rsidRPr="00AE1D19">
        <w:rPr>
          <w:rFonts w:hint="eastAsia"/>
          <w:color w:val="FF0000"/>
        </w:rPr>
        <w:t>short* pNodeMode);</w:t>
      </w:r>
      <w:bookmarkEnd w:id="197"/>
    </w:p>
    <w:p w:rsidR="00467667" w:rsidRPr="00AE1D19" w:rsidRDefault="00467667">
      <w:pPr>
        <w:pStyle w:val="Heading3"/>
        <w:rPr>
          <w:color w:val="FF0000"/>
        </w:rPr>
      </w:pPr>
      <w:bookmarkStart w:id="198" w:name="_Toc365820597"/>
      <w:r w:rsidRPr="00AE1D19">
        <w:rPr>
          <w:rFonts w:hint="eastAsia"/>
          <w:color w:val="FF0000"/>
        </w:rPr>
        <w:t>long GetLegendIdCount(long nIndex);</w:t>
      </w:r>
      <w:bookmarkEnd w:id="198"/>
    </w:p>
    <w:p w:rsidR="00467667" w:rsidRPr="00AE1D19" w:rsidRDefault="00467667">
      <w:pPr>
        <w:pStyle w:val="Heading3"/>
        <w:rPr>
          <w:color w:val="FF0000"/>
        </w:rPr>
      </w:pPr>
      <w:bookmarkStart w:id="199" w:name="_Toc365820598"/>
      <w:r w:rsidRPr="00AE1D19">
        <w:rPr>
          <w:rFonts w:hint="eastAsia"/>
          <w:color w:val="FF0000"/>
        </w:rPr>
        <w:t>long GetLegendId(long nLegendIndex, long nIdIndex);</w:t>
      </w:r>
      <w:bookmarkEnd w:id="199"/>
    </w:p>
    <w:p w:rsidR="00467667" w:rsidRDefault="00467667">
      <w:pPr>
        <w:ind w:firstLine="420"/>
      </w:pPr>
      <w:r>
        <w:rPr>
          <w:rFonts w:hint="eastAsia"/>
        </w:rPr>
        <w:t>获取图例的个数，获取指定图例控制的曲线个数，最后一个函数用于枚举曲线，对于</w:t>
      </w:r>
      <w:r>
        <w:rPr>
          <w:rFonts w:hint="eastAsia"/>
        </w:rPr>
        <w:t>GetLegend2</w:t>
      </w:r>
      <w:r>
        <w:rPr>
          <w:rFonts w:hint="eastAsia"/>
        </w:rPr>
        <w:t>函数，它的功能和</w:t>
      </w:r>
      <w:r>
        <w:rPr>
          <w:rFonts w:hint="eastAsia"/>
        </w:rPr>
        <w:t>GetLegend</w:t>
      </w:r>
      <w:r>
        <w:rPr>
          <w:rFonts w:hint="eastAsia"/>
        </w:rPr>
        <w:t>函数是一样的，只不过是通过序号获取。</w:t>
      </w:r>
    </w:p>
    <w:p w:rsidR="00467667" w:rsidRDefault="00467667">
      <w:pPr>
        <w:ind w:firstLine="420"/>
      </w:pPr>
      <w:r>
        <w:rPr>
          <w:rFonts w:hint="eastAsia"/>
        </w:rPr>
        <w:t>GetLegendId</w:t>
      </w:r>
      <w:r>
        <w:rPr>
          <w:rFonts w:hint="eastAsia"/>
        </w:rPr>
        <w:t>的</w:t>
      </w:r>
      <w:r>
        <w:rPr>
          <w:rFonts w:hint="eastAsia"/>
        </w:rPr>
        <w:t>nLegendIndex</w:t>
      </w:r>
      <w:r>
        <w:rPr>
          <w:rFonts w:hint="eastAsia"/>
        </w:rPr>
        <w:t>参数就是</w:t>
      </w:r>
      <w:r>
        <w:rPr>
          <w:rFonts w:hint="eastAsia"/>
        </w:rPr>
        <w:t>GetLegendIdCount</w:t>
      </w:r>
      <w:r>
        <w:rPr>
          <w:rFonts w:hint="eastAsia"/>
        </w:rPr>
        <w:t>函数的</w:t>
      </w:r>
      <w:r>
        <w:rPr>
          <w:rFonts w:hint="eastAsia"/>
        </w:rPr>
        <w:t>nIndex</w:t>
      </w:r>
      <w:r>
        <w:rPr>
          <w:rFonts w:hint="eastAsia"/>
        </w:rPr>
        <w:t>参数。</w:t>
      </w:r>
    </w:p>
    <w:p w:rsidR="00467667" w:rsidRDefault="00467667">
      <w:pPr>
        <w:ind w:firstLine="420"/>
      </w:pPr>
    </w:p>
    <w:p w:rsidR="00467667" w:rsidRPr="00AE1D19" w:rsidRDefault="00467667">
      <w:pPr>
        <w:pStyle w:val="Heading3"/>
        <w:rPr>
          <w:color w:val="FF0000"/>
        </w:rPr>
      </w:pPr>
      <w:bookmarkStart w:id="200" w:name="_Toc365820599"/>
      <w:r w:rsidRPr="00AE1D19">
        <w:rPr>
          <w:rFonts w:hint="eastAsia"/>
          <w:color w:val="FF0000"/>
        </w:rPr>
        <w:t>BOOL SetBuddy(long hBuddy, short State);</w:t>
      </w:r>
      <w:bookmarkEnd w:id="200"/>
    </w:p>
    <w:p w:rsidR="00467667" w:rsidRPr="00AE1D19" w:rsidRDefault="00467667">
      <w:pPr>
        <w:pStyle w:val="Heading3"/>
        <w:rPr>
          <w:color w:val="FF0000"/>
        </w:rPr>
      </w:pPr>
      <w:bookmarkStart w:id="201" w:name="_Toc365820600"/>
      <w:r w:rsidRPr="00AE1D19">
        <w:rPr>
          <w:rFonts w:hint="eastAsia"/>
          <w:color w:val="FF0000"/>
        </w:rPr>
        <w:t>short GetBuddyCount();</w:t>
      </w:r>
      <w:bookmarkEnd w:id="201"/>
    </w:p>
    <w:p w:rsidR="00467667" w:rsidRPr="00AE1D19" w:rsidRDefault="00467667">
      <w:pPr>
        <w:pStyle w:val="Heading3"/>
        <w:rPr>
          <w:color w:val="FF0000"/>
        </w:rPr>
      </w:pPr>
      <w:bookmarkStart w:id="202" w:name="_Toc365820601"/>
      <w:r w:rsidRPr="00AE1D19">
        <w:rPr>
          <w:rFonts w:hint="eastAsia"/>
          <w:color w:val="FF0000"/>
        </w:rPr>
        <w:t>long GetBuddy(short nIndex);</w:t>
      </w:r>
      <w:bookmarkEnd w:id="202"/>
    </w:p>
    <w:p w:rsidR="00467667" w:rsidRDefault="00467667">
      <w:pPr>
        <w:ind w:firstLine="420"/>
      </w:pPr>
      <w:r>
        <w:rPr>
          <w:rFonts w:hint="eastAsia"/>
        </w:rPr>
        <w:t>设置联动关系，联动关系中，有一个控件被指定为服务器，其它可以有</w:t>
      </w:r>
      <w:r>
        <w:rPr>
          <w:rFonts w:hint="eastAsia"/>
        </w:rPr>
        <w:t>1</w:t>
      </w:r>
      <w:r>
        <w:rPr>
          <w:rFonts w:hint="eastAsia"/>
        </w:rPr>
        <w:t>个或多个客户机，服务器与这些客户机组成一组联动关系，这一组中任何一个曲线的横坐标改变时，将会使其它曲线也跟着改变横坐标，达到的目的就是，这一组控件的横坐标开始值及横坐标间隔值保持相同。这个效果有点像是在一个控件里面绘制了两种性质完全不同的曲线。这个用法我举个例子，比如要绘制电度及功率曲线，但是电度和功率这两个东西无法绘制在同一个控件里面，此时可以放置两个控件，一个绘制电度，一个绘制功率，并让他们形成联动关系，这样，任意时刻的电度和功率就一目了然了。当然，这两个控件在容器里面应该是左对齐的、长度完全相同的，并且，这两个控件应该属于同一个容器，否则联动关系没有什么意义。下面解释一下</w:t>
      </w:r>
      <w:r>
        <w:rPr>
          <w:rFonts w:hint="eastAsia"/>
        </w:rPr>
        <w:t>SetBuddy</w:t>
      </w:r>
      <w:r>
        <w:rPr>
          <w:rFonts w:hint="eastAsia"/>
        </w:rPr>
        <w:t>函数的具体用法：</w:t>
      </w:r>
    </w:p>
    <w:p w:rsidR="00467667" w:rsidRDefault="00467667">
      <w:pPr>
        <w:ind w:firstLine="420"/>
      </w:pPr>
      <w:r>
        <w:rPr>
          <w:rFonts w:hint="eastAsia"/>
        </w:rPr>
        <w:t>hBuddy == 0</w:t>
      </w:r>
      <w:r>
        <w:rPr>
          <w:rFonts w:hint="eastAsia"/>
        </w:rPr>
        <w:t>时</w:t>
      </w:r>
    </w:p>
    <w:p w:rsidR="00467667" w:rsidRDefault="00467667">
      <w:pPr>
        <w:ind w:firstLine="420"/>
      </w:pPr>
      <w:r>
        <w:rPr>
          <w:rFonts w:hint="eastAsia"/>
        </w:rPr>
        <w:t>如果控件为联动服务器，则取消联动服务器，并关闭与所有联动客户机的连接</w:t>
      </w:r>
    </w:p>
    <w:p w:rsidR="00467667" w:rsidRDefault="00467667">
      <w:pPr>
        <w:ind w:firstLine="420"/>
      </w:pPr>
      <w:r>
        <w:rPr>
          <w:rFonts w:hint="eastAsia"/>
        </w:rPr>
        <w:t>如果控件为联动客户机，则取消与联动服务器的连接</w:t>
      </w:r>
    </w:p>
    <w:p w:rsidR="00467667" w:rsidRDefault="00467667">
      <w:pPr>
        <w:ind w:firstLine="420"/>
      </w:pPr>
      <w:r>
        <w:rPr>
          <w:rFonts w:hint="eastAsia"/>
        </w:rPr>
        <w:t>hBuddy != 0</w:t>
      </w:r>
      <w:r>
        <w:rPr>
          <w:rFonts w:hint="eastAsia"/>
        </w:rPr>
        <w:t>时（此时应该是某个控件的窗口句柄）</w:t>
      </w:r>
    </w:p>
    <w:p w:rsidR="00467667" w:rsidRDefault="00467667">
      <w:pPr>
        <w:ind w:firstLine="420"/>
      </w:pPr>
      <w:r>
        <w:rPr>
          <w:rFonts w:hint="eastAsia"/>
        </w:rPr>
        <w:t>如果</w:t>
      </w:r>
      <w:r>
        <w:rPr>
          <w:rFonts w:hint="eastAsia"/>
        </w:rPr>
        <w:t>State == 0</w:t>
      </w:r>
      <w:r>
        <w:rPr>
          <w:rFonts w:hint="eastAsia"/>
        </w:rPr>
        <w:t>，则</w:t>
      </w:r>
      <w:r>
        <w:rPr>
          <w:rFonts w:hint="eastAsia"/>
        </w:rPr>
        <w:t>hBuddy</w:t>
      </w:r>
      <w:r>
        <w:rPr>
          <w:rFonts w:hint="eastAsia"/>
        </w:rPr>
        <w:t>看成联动客户机，当前控件（调用者）自动成为联动服务器，并把</w:t>
      </w:r>
      <w:r>
        <w:rPr>
          <w:rFonts w:hint="eastAsia"/>
        </w:rPr>
        <w:t>hBuddy</w:t>
      </w:r>
      <w:r>
        <w:rPr>
          <w:rFonts w:hint="eastAsia"/>
        </w:rPr>
        <w:t>添加到自己的联动客户机队列里面。</w:t>
      </w:r>
    </w:p>
    <w:p w:rsidR="00467667" w:rsidRDefault="00467667">
      <w:pPr>
        <w:ind w:firstLine="420"/>
      </w:pPr>
      <w:r>
        <w:rPr>
          <w:rFonts w:hint="eastAsia"/>
        </w:rPr>
        <w:t>如果</w:t>
      </w:r>
      <w:r>
        <w:rPr>
          <w:rFonts w:hint="eastAsia"/>
        </w:rPr>
        <w:t>State == 1</w:t>
      </w:r>
      <w:r>
        <w:rPr>
          <w:rFonts w:hint="eastAsia"/>
        </w:rPr>
        <w:t>，则</w:t>
      </w:r>
      <w:r>
        <w:rPr>
          <w:rFonts w:hint="eastAsia"/>
        </w:rPr>
        <w:t>hBuddy</w:t>
      </w:r>
      <w:r>
        <w:rPr>
          <w:rFonts w:hint="eastAsia"/>
        </w:rPr>
        <w:t>看成联动客户机，并将其从当前控件的联动客户机队列里删</w:t>
      </w:r>
      <w:r>
        <w:rPr>
          <w:rFonts w:hint="eastAsia"/>
        </w:rPr>
        <w:lastRenderedPageBreak/>
        <w:t>除，此时当前控件必须已经是联动服务器。</w:t>
      </w:r>
    </w:p>
    <w:p w:rsidR="00467667" w:rsidRDefault="00467667">
      <w:pPr>
        <w:ind w:firstLine="420"/>
      </w:pPr>
      <w:r>
        <w:rPr>
          <w:rFonts w:hint="eastAsia"/>
        </w:rPr>
        <w:t>注：删除联动客户机有两种方法，一种是对联动服务器调用</w:t>
      </w:r>
      <w:r>
        <w:rPr>
          <w:rFonts w:hint="eastAsia"/>
        </w:rPr>
        <w:t>SetBuddy</w:t>
      </w:r>
      <w:r>
        <w:rPr>
          <w:rFonts w:hint="eastAsia"/>
        </w:rPr>
        <w:t>（此时</w:t>
      </w:r>
      <w:r>
        <w:rPr>
          <w:rFonts w:hint="eastAsia"/>
        </w:rPr>
        <w:t>hBuddy</w:t>
      </w:r>
      <w:r>
        <w:rPr>
          <w:rFonts w:hint="eastAsia"/>
        </w:rPr>
        <w:t>为联动客户机，</w:t>
      </w:r>
      <w:r>
        <w:rPr>
          <w:rFonts w:hint="eastAsia"/>
        </w:rPr>
        <w:t>State</w:t>
      </w:r>
      <w:r>
        <w:rPr>
          <w:rFonts w:hint="eastAsia"/>
        </w:rPr>
        <w:t>为</w:t>
      </w:r>
      <w:r>
        <w:rPr>
          <w:rFonts w:hint="eastAsia"/>
        </w:rPr>
        <w:t>1</w:t>
      </w:r>
      <w:r>
        <w:rPr>
          <w:rFonts w:hint="eastAsia"/>
        </w:rPr>
        <w:t>）；一种是对联动客户机调用</w:t>
      </w:r>
      <w:r>
        <w:rPr>
          <w:rFonts w:hint="eastAsia"/>
        </w:rPr>
        <w:t>SetBuddy</w:t>
      </w:r>
      <w:r>
        <w:rPr>
          <w:rFonts w:hint="eastAsia"/>
        </w:rPr>
        <w:t>（此时</w:t>
      </w:r>
      <w:r>
        <w:rPr>
          <w:rFonts w:hint="eastAsia"/>
        </w:rPr>
        <w:t>hBuddy</w:t>
      </w:r>
      <w:r>
        <w:rPr>
          <w:rFonts w:hint="eastAsia"/>
        </w:rPr>
        <w:t>为</w:t>
      </w:r>
      <w:r>
        <w:rPr>
          <w:rFonts w:hint="eastAsia"/>
        </w:rPr>
        <w:t>0</w:t>
      </w:r>
      <w:r>
        <w:rPr>
          <w:rFonts w:hint="eastAsia"/>
        </w:rPr>
        <w:t>，</w:t>
      </w:r>
      <w:r>
        <w:rPr>
          <w:rFonts w:hint="eastAsia"/>
        </w:rPr>
        <w:t>State</w:t>
      </w:r>
      <w:r>
        <w:rPr>
          <w:rFonts w:hint="eastAsia"/>
        </w:rPr>
        <w:t>无意义）。</w:t>
      </w:r>
    </w:p>
    <w:p w:rsidR="00467667" w:rsidRDefault="00467667">
      <w:pPr>
        <w:ind w:firstLine="420"/>
      </w:pPr>
      <w:r>
        <w:rPr>
          <w:rFonts w:hint="eastAsia"/>
        </w:rPr>
        <w:t>删除联动服务器只能是对联动服务器调用</w:t>
      </w:r>
      <w:r>
        <w:rPr>
          <w:rFonts w:hint="eastAsia"/>
        </w:rPr>
        <w:t>SetBuddy</w:t>
      </w:r>
      <w:r>
        <w:rPr>
          <w:rFonts w:hint="eastAsia"/>
        </w:rPr>
        <w:t>（此时</w:t>
      </w:r>
      <w:r>
        <w:rPr>
          <w:rFonts w:hint="eastAsia"/>
        </w:rPr>
        <w:t>hBuddy</w:t>
      </w:r>
      <w:r>
        <w:rPr>
          <w:rFonts w:hint="eastAsia"/>
        </w:rPr>
        <w:t>为</w:t>
      </w:r>
      <w:r>
        <w:rPr>
          <w:rFonts w:hint="eastAsia"/>
        </w:rPr>
        <w:t xml:space="preserve"> 0</w:t>
      </w:r>
      <w:r>
        <w:rPr>
          <w:rFonts w:hint="eastAsia"/>
        </w:rPr>
        <w:t>，</w:t>
      </w:r>
      <w:r>
        <w:rPr>
          <w:rFonts w:hint="eastAsia"/>
        </w:rPr>
        <w:t>State</w:t>
      </w:r>
      <w:r>
        <w:rPr>
          <w:rFonts w:hint="eastAsia"/>
        </w:rPr>
        <w:t>无意义）。</w:t>
      </w:r>
    </w:p>
    <w:p w:rsidR="00467667" w:rsidRPr="002774DA" w:rsidRDefault="00467667">
      <w:pPr>
        <w:pStyle w:val="Heading3"/>
        <w:rPr>
          <w:color w:val="FF0000"/>
        </w:rPr>
      </w:pPr>
      <w:bookmarkStart w:id="203" w:name="_Toc365820602"/>
      <w:r w:rsidRPr="002774DA">
        <w:rPr>
          <w:rFonts w:hint="eastAsia"/>
          <w:color w:val="FF0000"/>
        </w:rPr>
        <w:t>void EnableZoom(BOOL bEnable);</w:t>
      </w:r>
      <w:bookmarkEnd w:id="203"/>
    </w:p>
    <w:p w:rsidR="00467667" w:rsidRPr="002774DA" w:rsidRDefault="00467667">
      <w:pPr>
        <w:pStyle w:val="Heading3"/>
        <w:rPr>
          <w:color w:val="FF0000"/>
        </w:rPr>
      </w:pPr>
      <w:bookmarkStart w:id="204" w:name="_Toc365820603"/>
      <w:r w:rsidRPr="002774DA">
        <w:rPr>
          <w:rFonts w:hint="eastAsia"/>
          <w:color w:val="FF0000"/>
        </w:rPr>
        <w:t>void EnableHZoom(BOOL bEnable);</w:t>
      </w:r>
      <w:bookmarkEnd w:id="204"/>
    </w:p>
    <w:p w:rsidR="00467667" w:rsidRDefault="00467667">
      <w:pPr>
        <w:ind w:firstLine="420"/>
      </w:pPr>
      <w:r>
        <w:rPr>
          <w:rFonts w:hint="eastAsia"/>
        </w:rPr>
        <w:t>是否允许缩放曲线，后者用于水平缩放，关于什么是水平缩放，参看</w:t>
      </w:r>
      <w:r>
        <w:rPr>
          <w:rFonts w:hint="eastAsia"/>
        </w:rPr>
        <w:t>SetHZoom</w:t>
      </w:r>
      <w:r>
        <w:rPr>
          <w:rFonts w:hint="eastAsia"/>
        </w:rPr>
        <w:t>接口。</w:t>
      </w:r>
    </w:p>
    <w:p w:rsidR="00467667" w:rsidRDefault="00467667">
      <w:pPr>
        <w:ind w:firstLine="420"/>
      </w:pPr>
      <w:r>
        <w:rPr>
          <w:rFonts w:hint="eastAsia"/>
        </w:rPr>
        <w:t>当设置为禁止曲线被缩放时，这里指的是禁止操作员对曲线的缩放，二次开发仍然可以通过接口缩放曲线（</w:t>
      </w:r>
      <w:r>
        <w:rPr>
          <w:rFonts w:hint="eastAsia"/>
        </w:rPr>
        <w:t>SetZoom</w:t>
      </w:r>
      <w:r>
        <w:rPr>
          <w:rFonts w:hint="eastAsia"/>
        </w:rPr>
        <w:t>、</w:t>
      </w:r>
      <w:r>
        <w:rPr>
          <w:rFonts w:hint="eastAsia"/>
        </w:rPr>
        <w:t>SetHZoom</w:t>
      </w:r>
      <w:r>
        <w:rPr>
          <w:rFonts w:hint="eastAsia"/>
        </w:rPr>
        <w:t>）。禁止曲线被缩放，实际上是禁止了以下功能键：</w:t>
      </w:r>
      <w:r>
        <w:rPr>
          <w:rFonts w:hint="eastAsia"/>
        </w:rPr>
        <w:t>+ -</w:t>
      </w:r>
      <w:r>
        <w:rPr>
          <w:rFonts w:hint="eastAsia"/>
        </w:rPr>
        <w:t>键（定点缩放）、鼠标滚轮加</w:t>
      </w:r>
      <w:r>
        <w:rPr>
          <w:rFonts w:hint="eastAsia"/>
        </w:rPr>
        <w:t>shift</w:t>
      </w:r>
      <w:r>
        <w:rPr>
          <w:rFonts w:hint="eastAsia"/>
        </w:rPr>
        <w:t>键（原点缩放，</w:t>
      </w:r>
      <w:r>
        <w:rPr>
          <w:rFonts w:hint="eastAsia"/>
        </w:rPr>
        <w:t>EnableZoom</w:t>
      </w:r>
      <w:r>
        <w:rPr>
          <w:rFonts w:hint="eastAsia"/>
        </w:rPr>
        <w:t>）、鼠标滚轮加</w:t>
      </w:r>
      <w:r>
        <w:rPr>
          <w:rFonts w:hint="eastAsia"/>
        </w:rPr>
        <w:t>alt</w:t>
      </w:r>
      <w:r>
        <w:rPr>
          <w:rFonts w:hint="eastAsia"/>
        </w:rPr>
        <w:t>键（水平缩放，</w:t>
      </w:r>
      <w:r>
        <w:rPr>
          <w:rFonts w:hint="eastAsia"/>
        </w:rPr>
        <w:t>EnableHZoom</w:t>
      </w:r>
      <w:r>
        <w:rPr>
          <w:rFonts w:hint="eastAsia"/>
        </w:rPr>
        <w:t>）。所以在禁止缩放时，以前的缩放率仍然有效，二次开发者随时可以通过</w:t>
      </w:r>
      <w:r>
        <w:rPr>
          <w:rFonts w:hint="eastAsia"/>
        </w:rPr>
        <w:t>Set(H)Zoom(0)</w:t>
      </w:r>
      <w:r>
        <w:rPr>
          <w:rFonts w:hint="eastAsia"/>
        </w:rPr>
        <w:t>来恢复到不缩放状态。</w:t>
      </w:r>
      <w:r>
        <w:rPr>
          <w:rFonts w:hint="eastAsia"/>
          <w:color w:val="FF0000"/>
        </w:rPr>
        <w:t>水平缩放默认不开启。</w:t>
      </w:r>
    </w:p>
    <w:p w:rsidR="00467667" w:rsidRDefault="00467667">
      <w:pPr>
        <w:ind w:firstLine="420"/>
      </w:pPr>
      <w:r>
        <w:rPr>
          <w:rFonts w:hint="eastAsia"/>
        </w:rPr>
        <w:t>由于添加了水平缩放，</w:t>
      </w:r>
      <w:r>
        <w:rPr>
          <w:rFonts w:hint="eastAsia"/>
        </w:rPr>
        <w:t>GetSysState</w:t>
      </w:r>
      <w:r>
        <w:rPr>
          <w:rFonts w:hint="eastAsia"/>
        </w:rPr>
        <w:t>接口将受影响而返回多一位，但仍是向前兼容的。</w:t>
      </w:r>
    </w:p>
    <w:p w:rsidR="00467667" w:rsidRDefault="00467667">
      <w:pPr>
        <w:ind w:firstLine="420"/>
      </w:pPr>
      <w:r>
        <w:rPr>
          <w:rFonts w:hint="eastAsia"/>
        </w:rPr>
        <w:t>在水平缩放开启状态下，</w:t>
      </w:r>
      <w:r>
        <w:rPr>
          <w:rFonts w:hint="eastAsia"/>
        </w:rPr>
        <w:t>alt</w:t>
      </w:r>
      <w:r>
        <w:rPr>
          <w:rFonts w:hint="eastAsia"/>
        </w:rPr>
        <w:t>键将被控件消化掉，所以用户是无法通过</w:t>
      </w:r>
      <w:r>
        <w:rPr>
          <w:rFonts w:hint="eastAsia"/>
        </w:rPr>
        <w:t>alt</w:t>
      </w:r>
      <w:r>
        <w:rPr>
          <w:rFonts w:hint="eastAsia"/>
        </w:rPr>
        <w:t>键去打开菜单的（当然只是控件获得焦点时才会这样，所以不用担心给操作上带来不便）；如果水平缩放未开启，则按</w:t>
      </w:r>
      <w:r>
        <w:rPr>
          <w:rFonts w:hint="eastAsia"/>
        </w:rPr>
        <w:t>alt</w:t>
      </w:r>
      <w:r>
        <w:rPr>
          <w:rFonts w:hint="eastAsia"/>
        </w:rPr>
        <w:t>将会走</w:t>
      </w:r>
      <w:r>
        <w:rPr>
          <w:rFonts w:hint="eastAsia"/>
        </w:rPr>
        <w:t>windows</w:t>
      </w:r>
      <w:r>
        <w:rPr>
          <w:rFonts w:hint="eastAsia"/>
        </w:rPr>
        <w:t>标准流程。</w:t>
      </w:r>
    </w:p>
    <w:p w:rsidR="00467667" w:rsidRPr="00902957" w:rsidRDefault="00467667">
      <w:pPr>
        <w:rPr>
          <w:color w:val="FF0000"/>
        </w:rPr>
      </w:pPr>
    </w:p>
    <w:p w:rsidR="00467667" w:rsidRPr="00902957" w:rsidRDefault="00467667">
      <w:pPr>
        <w:pStyle w:val="Heading3"/>
        <w:rPr>
          <w:color w:val="FF0000"/>
        </w:rPr>
      </w:pPr>
      <w:bookmarkStart w:id="205" w:name="_Toc365820604"/>
      <w:r w:rsidRPr="00902957">
        <w:rPr>
          <w:rFonts w:hint="eastAsia"/>
          <w:color w:val="FF0000"/>
        </w:rPr>
        <w:t>BOOL SetHPrecision(short Precision);</w:t>
      </w:r>
      <w:bookmarkEnd w:id="205"/>
    </w:p>
    <w:p w:rsidR="00467667" w:rsidRPr="00902957" w:rsidRDefault="00467667">
      <w:pPr>
        <w:pStyle w:val="Heading3"/>
        <w:rPr>
          <w:color w:val="FF0000"/>
        </w:rPr>
      </w:pPr>
      <w:bookmarkStart w:id="206" w:name="_Toc365820605"/>
      <w:r w:rsidRPr="00902957">
        <w:rPr>
          <w:rFonts w:hint="eastAsia"/>
          <w:color w:val="FF0000"/>
        </w:rPr>
        <w:t>short GetHPrecision();</w:t>
      </w:r>
      <w:bookmarkEnd w:id="206"/>
    </w:p>
    <w:p w:rsidR="00467667" w:rsidRDefault="00467667">
      <w:pPr>
        <w:ind w:firstLine="420"/>
      </w:pPr>
      <w:r>
        <w:rPr>
          <w:rFonts w:hint="eastAsia"/>
        </w:rPr>
        <w:t>当横坐标显示为值的时候，其显示精度，参看</w:t>
      </w:r>
      <w:r>
        <w:rPr>
          <w:rFonts w:hint="eastAsia"/>
        </w:rPr>
        <w:t>SetVPrecision</w:t>
      </w:r>
      <w:r>
        <w:rPr>
          <w:rFonts w:hint="eastAsia"/>
        </w:rPr>
        <w:t>。</w:t>
      </w:r>
    </w:p>
    <w:p w:rsidR="00467667" w:rsidRDefault="00467667"/>
    <w:p w:rsidR="00467667" w:rsidRPr="00902957" w:rsidRDefault="00467667">
      <w:pPr>
        <w:pStyle w:val="Heading3"/>
        <w:rPr>
          <w:color w:val="FF0000"/>
        </w:rPr>
      </w:pPr>
      <w:bookmarkStart w:id="207" w:name="_Toc365820606"/>
      <w:r w:rsidRPr="00902957">
        <w:rPr>
          <w:rFonts w:hint="eastAsia"/>
          <w:color w:val="FF0000"/>
        </w:rPr>
        <w:t>short GetCurveIndex(long Id);</w:t>
      </w:r>
      <w:bookmarkEnd w:id="207"/>
    </w:p>
    <w:p w:rsidR="00467667" w:rsidRPr="00902957" w:rsidRDefault="00467667">
      <w:pPr>
        <w:pStyle w:val="Heading3"/>
        <w:rPr>
          <w:color w:val="FF0000"/>
        </w:rPr>
      </w:pPr>
      <w:bookmarkStart w:id="208" w:name="_Toc365820607"/>
      <w:r w:rsidRPr="00902957">
        <w:rPr>
          <w:rFonts w:hint="eastAsia"/>
          <w:color w:val="FF0000"/>
        </w:rPr>
        <w:t>BOOL SetCurveIndex(long Id, short nIndex);</w:t>
      </w:r>
      <w:bookmarkEnd w:id="208"/>
    </w:p>
    <w:p w:rsidR="00467667" w:rsidRDefault="00467667">
      <w:pPr>
        <w:ind w:firstLine="420"/>
      </w:pPr>
      <w:r>
        <w:rPr>
          <w:rFonts w:hint="eastAsia"/>
        </w:rPr>
        <w:t>更改、查询指定曲线在整个曲线链表里面的位置，从</w:t>
      </w:r>
      <w:r>
        <w:rPr>
          <w:rFonts w:hint="eastAsia"/>
        </w:rPr>
        <w:t>0</w:t>
      </w:r>
      <w:r>
        <w:rPr>
          <w:rFonts w:hint="eastAsia"/>
        </w:rPr>
        <w:t>开始。更改曲线的位置，可以达到更改曲线的层次，就像</w:t>
      </w:r>
      <w:r>
        <w:rPr>
          <w:rFonts w:hint="eastAsia"/>
        </w:rPr>
        <w:t>Z-Order</w:t>
      </w:r>
      <w:r>
        <w:rPr>
          <w:rFonts w:hint="eastAsia"/>
        </w:rPr>
        <w:t>差不多。当然，由于本控件绘制的是平面曲线，如果曲线没有相交，则他们的</w:t>
      </w:r>
      <w:r>
        <w:rPr>
          <w:rFonts w:hint="eastAsia"/>
        </w:rPr>
        <w:t>Z-Order</w:t>
      </w:r>
      <w:r>
        <w:rPr>
          <w:rFonts w:hint="eastAsia"/>
        </w:rPr>
        <w:t>并不会表现出现，如果曲线发生相交甚至重叠时，</w:t>
      </w:r>
      <w:r>
        <w:rPr>
          <w:rFonts w:hint="eastAsia"/>
        </w:rPr>
        <w:t>Z-Order</w:t>
      </w:r>
      <w:r>
        <w:rPr>
          <w:rFonts w:hint="eastAsia"/>
        </w:rPr>
        <w:t>就有用了，越大的</w:t>
      </w:r>
      <w:r>
        <w:rPr>
          <w:rFonts w:hint="eastAsia"/>
        </w:rPr>
        <w:t>nIndex</w:t>
      </w:r>
      <w:r>
        <w:rPr>
          <w:rFonts w:hint="eastAsia"/>
        </w:rPr>
        <w:t>，绘制在越上层。</w:t>
      </w:r>
    </w:p>
    <w:p w:rsidR="00467667" w:rsidRPr="00902957" w:rsidRDefault="00467667">
      <w:pPr>
        <w:pStyle w:val="Heading3"/>
        <w:rPr>
          <w:color w:val="FF0000"/>
        </w:rPr>
      </w:pPr>
      <w:bookmarkStart w:id="209" w:name="_Toc365820608"/>
      <w:r w:rsidRPr="00902957">
        <w:rPr>
          <w:rFonts w:hint="eastAsia"/>
          <w:color w:val="FF0000"/>
        </w:rPr>
        <w:t>BOOL SetGridMode(short GridMode);</w:t>
      </w:r>
      <w:bookmarkEnd w:id="209"/>
    </w:p>
    <w:p w:rsidR="00467667" w:rsidRPr="00902957" w:rsidRDefault="00467667">
      <w:pPr>
        <w:pStyle w:val="Heading3"/>
        <w:rPr>
          <w:color w:val="FF0000"/>
        </w:rPr>
      </w:pPr>
      <w:bookmarkStart w:id="210" w:name="_Toc365820609"/>
      <w:r w:rsidRPr="00902957">
        <w:rPr>
          <w:rFonts w:hint="eastAsia"/>
          <w:color w:val="FF0000"/>
        </w:rPr>
        <w:t>short GetGridMode();</w:t>
      </w:r>
      <w:bookmarkEnd w:id="210"/>
    </w:p>
    <w:p w:rsidR="00467667" w:rsidRDefault="00467667">
      <w:pPr>
        <w:ind w:firstLine="420"/>
      </w:pPr>
      <w:r>
        <w:rPr>
          <w:rFonts w:hint="eastAsia"/>
        </w:rPr>
        <w:t>网格显示模式，从低位起，第一位：是否显示横向网格；第二位：是否显示纵向网格；第三位：是否显示为实线；第四位：是否只在主刻度（短的刻度叫次刻度，可以联想直尺的样子）上绘制风格。默认的</w:t>
      </w:r>
      <w:r>
        <w:rPr>
          <w:rFonts w:hint="eastAsia"/>
        </w:rPr>
        <w:t>GridMode</w:t>
      </w:r>
      <w:r>
        <w:rPr>
          <w:rFonts w:hint="eastAsia"/>
        </w:rPr>
        <w:t>为</w:t>
      </w:r>
      <w:r>
        <w:rPr>
          <w:rFonts w:hint="eastAsia"/>
        </w:rPr>
        <w:t>3</w:t>
      </w:r>
      <w:r>
        <w:rPr>
          <w:rFonts w:hint="eastAsia"/>
        </w:rPr>
        <w:t>，即用虚线显示所有纵横网格。</w:t>
      </w:r>
    </w:p>
    <w:p w:rsidR="00467667" w:rsidRDefault="00467667">
      <w:pPr>
        <w:ind w:firstLine="420"/>
      </w:pPr>
    </w:p>
    <w:p w:rsidR="00467667" w:rsidRPr="00902957" w:rsidRDefault="00467667">
      <w:pPr>
        <w:pStyle w:val="Heading3"/>
        <w:rPr>
          <w:color w:val="FF0000"/>
        </w:rPr>
      </w:pPr>
      <w:bookmarkStart w:id="211" w:name="_Toc365820610"/>
      <w:r w:rsidRPr="00902957">
        <w:rPr>
          <w:rFonts w:hint="eastAsia"/>
          <w:color w:val="FF0000"/>
        </w:rPr>
        <w:t>void SetFootNote(LPCTSTR pFootNote);</w:t>
      </w:r>
      <w:bookmarkEnd w:id="211"/>
    </w:p>
    <w:p w:rsidR="00467667" w:rsidRPr="00902957" w:rsidRDefault="00467667">
      <w:pPr>
        <w:pStyle w:val="Heading3"/>
        <w:rPr>
          <w:color w:val="FF0000"/>
        </w:rPr>
      </w:pPr>
      <w:bookmarkStart w:id="212" w:name="_Toc365820611"/>
      <w:r w:rsidRPr="00902957">
        <w:rPr>
          <w:rFonts w:hint="eastAsia"/>
          <w:color w:val="FF0000"/>
        </w:rPr>
        <w:t>CString GetFootNote();</w:t>
      </w:r>
      <w:bookmarkEnd w:id="212"/>
    </w:p>
    <w:p w:rsidR="00467667" w:rsidRDefault="00467667">
      <w:pPr>
        <w:ind w:firstLine="420"/>
      </w:pPr>
      <w:r>
        <w:rPr>
          <w:rFonts w:hint="eastAsia"/>
        </w:rPr>
        <w:t>设置曲线脚注，比如显示公司名什么的，自己发挥想像。控件在默认情况下，是没有脚注的。</w:t>
      </w:r>
    </w:p>
    <w:p w:rsidR="00467667" w:rsidRDefault="00467667">
      <w:pPr>
        <w:rPr>
          <w:color w:val="FF0000"/>
        </w:rPr>
      </w:pPr>
    </w:p>
    <w:p w:rsidR="00467667" w:rsidRPr="00902957" w:rsidRDefault="00467667">
      <w:pPr>
        <w:pStyle w:val="Heading3"/>
        <w:rPr>
          <w:color w:val="FF0000"/>
        </w:rPr>
      </w:pPr>
      <w:bookmarkStart w:id="213" w:name="_Toc365820612"/>
      <w:r w:rsidRPr="00902957">
        <w:rPr>
          <w:rFonts w:hint="eastAsia"/>
          <w:color w:val="FF0000"/>
        </w:rPr>
        <w:t>void EnableAdjustZOrder(BOOL bEnable);</w:t>
      </w:r>
      <w:bookmarkEnd w:id="213"/>
    </w:p>
    <w:p w:rsidR="00467667" w:rsidRDefault="00467667">
      <w:pPr>
        <w:ind w:firstLine="420"/>
      </w:pPr>
      <w:r>
        <w:rPr>
          <w:rFonts w:hint="eastAsia"/>
        </w:rPr>
        <w:t>是否允许自动更改</w:t>
      </w:r>
      <w:r>
        <w:rPr>
          <w:rFonts w:hint="eastAsia"/>
        </w:rPr>
        <w:t>Z-Order</w:t>
      </w:r>
      <w:r>
        <w:rPr>
          <w:rFonts w:hint="eastAsia"/>
        </w:rPr>
        <w:t>，如果允许，控件将在某曲线被选中时，把它的</w:t>
      </w:r>
      <w:r>
        <w:rPr>
          <w:rFonts w:hint="eastAsia"/>
        </w:rPr>
        <w:t>Z-Order</w:t>
      </w:r>
      <w:r>
        <w:rPr>
          <w:rFonts w:hint="eastAsia"/>
        </w:rPr>
        <w:t>放在最大的位置上（最上层）。但该曲线在取消选中时，不会还原</w:t>
      </w:r>
      <w:r>
        <w:rPr>
          <w:rFonts w:hint="eastAsia"/>
        </w:rPr>
        <w:t>Z-Order</w:t>
      </w:r>
      <w:r>
        <w:rPr>
          <w:rFonts w:hint="eastAsia"/>
        </w:rPr>
        <w:t>，当另外某曲线又被选中时，又将对另外那条曲线做上面同样的操作，这样经过几次调整后，曲线间的</w:t>
      </w:r>
      <w:r>
        <w:rPr>
          <w:rFonts w:hint="eastAsia"/>
        </w:rPr>
        <w:t>Z-Order</w:t>
      </w:r>
      <w:r>
        <w:rPr>
          <w:rFonts w:hint="eastAsia"/>
        </w:rPr>
        <w:lastRenderedPageBreak/>
        <w:t>将是不确定的。如果你想让所有曲线保持他们的</w:t>
      </w:r>
      <w:r>
        <w:rPr>
          <w:rFonts w:hint="eastAsia"/>
        </w:rPr>
        <w:t>Z-Order</w:t>
      </w:r>
      <w:r>
        <w:rPr>
          <w:rFonts w:hint="eastAsia"/>
        </w:rPr>
        <w:t>不变，则可以通过本函数来实现。注意，就算设置不让控件自动更改</w:t>
      </w:r>
      <w:r>
        <w:rPr>
          <w:rFonts w:hint="eastAsia"/>
        </w:rPr>
        <w:t>Z-Order</w:t>
      </w:r>
      <w:r>
        <w:rPr>
          <w:rFonts w:hint="eastAsia"/>
        </w:rPr>
        <w:t>，你仍然可以通过</w:t>
      </w:r>
      <w:r>
        <w:rPr>
          <w:rFonts w:hint="eastAsia"/>
        </w:rPr>
        <w:t>SetCurveIndex</w:t>
      </w:r>
      <w:r>
        <w:rPr>
          <w:rFonts w:hint="eastAsia"/>
        </w:rPr>
        <w:t>函数来更改其</w:t>
      </w:r>
      <w:r>
        <w:rPr>
          <w:rFonts w:hint="eastAsia"/>
        </w:rPr>
        <w:t>Z-Order</w:t>
      </w:r>
      <w:r>
        <w:rPr>
          <w:rFonts w:hint="eastAsia"/>
        </w:rPr>
        <w:t>（但</w:t>
      </w:r>
      <w:r>
        <w:rPr>
          <w:rFonts w:hint="eastAsia"/>
        </w:rPr>
        <w:t>SelectCurve</w:t>
      </w:r>
      <w:r>
        <w:rPr>
          <w:rFonts w:hint="eastAsia"/>
        </w:rPr>
        <w:t>函数则不行）。</w:t>
      </w:r>
    </w:p>
    <w:p w:rsidR="00467667" w:rsidRDefault="00467667">
      <w:pPr>
        <w:ind w:firstLine="420"/>
      </w:pPr>
      <w:r>
        <w:rPr>
          <w:rFonts w:hint="eastAsia"/>
        </w:rPr>
        <w:t>按</w:t>
      </w:r>
      <w:r>
        <w:rPr>
          <w:rFonts w:hint="eastAsia"/>
        </w:rPr>
        <w:t>FALSE</w:t>
      </w:r>
      <w:r>
        <w:rPr>
          <w:rFonts w:hint="eastAsia"/>
        </w:rPr>
        <w:t>来调用本接口之后，曲线仍然可被选中，但被选中时，不会被提到最前面。</w:t>
      </w:r>
    </w:p>
    <w:p w:rsidR="00467667" w:rsidRDefault="00467667">
      <w:pPr>
        <w:widowControl/>
        <w:jc w:val="left"/>
      </w:pPr>
    </w:p>
    <w:p w:rsidR="00467667" w:rsidRPr="00190501" w:rsidRDefault="00467667">
      <w:pPr>
        <w:pStyle w:val="Heading3"/>
        <w:rPr>
          <w:color w:val="FF0000"/>
        </w:rPr>
      </w:pPr>
      <w:bookmarkStart w:id="214" w:name="_Toc365820613"/>
      <w:r w:rsidRPr="00190501">
        <w:rPr>
          <w:rFonts w:hint="eastAsia"/>
          <w:color w:val="FF0000"/>
        </w:rPr>
        <w:t>CString GetCopyrightInfo();</w:t>
      </w:r>
      <w:bookmarkEnd w:id="214"/>
    </w:p>
    <w:p w:rsidR="00467667" w:rsidRDefault="00467667">
      <w:pPr>
        <w:ind w:firstLine="420"/>
      </w:pPr>
      <w:r>
        <w:rPr>
          <w:rFonts w:hint="eastAsia"/>
        </w:rPr>
        <w:t>获取版权信息，一个字符串。</w:t>
      </w:r>
    </w:p>
    <w:p w:rsidR="00467667" w:rsidRDefault="00467667">
      <w:pPr>
        <w:rPr>
          <w:color w:val="FF0000"/>
        </w:rPr>
      </w:pPr>
    </w:p>
    <w:p w:rsidR="00467667" w:rsidRPr="00190501" w:rsidRDefault="00467667">
      <w:pPr>
        <w:pStyle w:val="Heading3"/>
        <w:rPr>
          <w:color w:val="FF0000"/>
        </w:rPr>
      </w:pPr>
      <w:bookmarkStart w:id="215" w:name="_Toc365820614"/>
      <w:r w:rsidRPr="00190501">
        <w:rPr>
          <w:rFonts w:hint="eastAsia"/>
          <w:color w:val="FF0000"/>
        </w:rPr>
        <w:t>void EnableHelpTip(BOOL bEnable);</w:t>
      </w:r>
      <w:bookmarkEnd w:id="215"/>
    </w:p>
    <w:p w:rsidR="00467667" w:rsidRDefault="00467667">
      <w:pPr>
        <w:ind w:firstLine="420"/>
      </w:pPr>
      <w:r>
        <w:rPr>
          <w:rFonts w:hint="eastAsia"/>
        </w:rPr>
        <w:t>是否允许显示简单的帮助信息在背景上，只是一些简单的鼠标键盘快捷操作方法，默认情况下，控件在刚开始运行时会显示帮助，并持续</w:t>
      </w:r>
      <w:r>
        <w:rPr>
          <w:rFonts w:hint="eastAsia"/>
        </w:rPr>
        <w:t>10</w:t>
      </w:r>
      <w:r>
        <w:rPr>
          <w:rFonts w:hint="eastAsia"/>
        </w:rPr>
        <w:t>秒后自动消失。</w:t>
      </w:r>
    </w:p>
    <w:p w:rsidR="00467667" w:rsidRPr="00190501" w:rsidRDefault="00467667">
      <w:pPr>
        <w:ind w:firstLine="420"/>
        <w:rPr>
          <w:color w:val="FF0000"/>
        </w:rPr>
      </w:pPr>
    </w:p>
    <w:p w:rsidR="00467667" w:rsidRPr="00190501" w:rsidRDefault="00467667">
      <w:pPr>
        <w:pStyle w:val="Heading3"/>
        <w:rPr>
          <w:color w:val="FF0000"/>
        </w:rPr>
      </w:pPr>
      <w:bookmarkStart w:id="216" w:name="_Toc365820615"/>
      <w:r w:rsidRPr="00190501">
        <w:rPr>
          <w:rFonts w:hint="eastAsia"/>
          <w:color w:val="FF0000"/>
        </w:rPr>
        <w:t>long CheckUpdate(BSTR* pHomePage, BSTR* pVersion, BSTR* pModifyTime);</w:t>
      </w:r>
      <w:bookmarkEnd w:id="216"/>
    </w:p>
    <w:p w:rsidR="00467667" w:rsidRDefault="00467667">
      <w:pPr>
        <w:ind w:firstLine="420"/>
      </w:pPr>
      <w:r>
        <w:rPr>
          <w:rFonts w:hint="eastAsia"/>
        </w:rPr>
        <w:t>检测控件是否有更新，这个函数直接调用后面在“导出方法”一栏说到的</w:t>
      </w:r>
      <w:r>
        <w:rPr>
          <w:rFonts w:hint="eastAsia"/>
        </w:rPr>
        <w:t>CheckUpdate</w:t>
      </w:r>
      <w:r>
        <w:rPr>
          <w:rFonts w:hint="eastAsia"/>
        </w:rPr>
        <w:t>函数，具体请往后看。</w:t>
      </w:r>
    </w:p>
    <w:p w:rsidR="00467667" w:rsidRDefault="00467667">
      <w:pPr>
        <w:rPr>
          <w:color w:val="FF0000"/>
        </w:rPr>
      </w:pPr>
    </w:p>
    <w:p w:rsidR="00467667" w:rsidRPr="00190501" w:rsidRDefault="00467667">
      <w:pPr>
        <w:pStyle w:val="Heading3"/>
        <w:rPr>
          <w:color w:val="FF0000"/>
        </w:rPr>
      </w:pPr>
      <w:bookmarkStart w:id="217" w:name="_Toc365820616"/>
      <w:r w:rsidRPr="00190501">
        <w:rPr>
          <w:rFonts w:hint="eastAsia"/>
          <w:color w:val="FF0000"/>
        </w:rPr>
        <w:t>BOOL SetFillDirection(long Id, short FillDirection, BOOL bUpdate);</w:t>
      </w:r>
      <w:bookmarkEnd w:id="217"/>
    </w:p>
    <w:p w:rsidR="00467667" w:rsidRPr="00190501" w:rsidRDefault="00467667">
      <w:pPr>
        <w:pStyle w:val="Heading3"/>
        <w:rPr>
          <w:color w:val="FF0000"/>
        </w:rPr>
      </w:pPr>
      <w:bookmarkStart w:id="218" w:name="_Toc365820617"/>
      <w:r w:rsidRPr="00190501">
        <w:rPr>
          <w:rFonts w:hint="eastAsia"/>
          <w:color w:val="FF0000"/>
        </w:rPr>
        <w:t>short GetFillDirection(long Id);</w:t>
      </w:r>
      <w:bookmarkEnd w:id="218"/>
    </w:p>
    <w:p w:rsidR="00467667" w:rsidRDefault="00467667">
      <w:pPr>
        <w:ind w:firstLine="420"/>
      </w:pPr>
      <w:r>
        <w:rPr>
          <w:rFonts w:hint="eastAsia"/>
        </w:rPr>
        <w:t>填充方向，对于</w:t>
      </w:r>
      <w:r>
        <w:rPr>
          <w:rFonts w:hint="eastAsia"/>
        </w:rPr>
        <w:t>FillDirection</w:t>
      </w:r>
      <w:r>
        <w:rPr>
          <w:rFonts w:hint="eastAsia"/>
        </w:rPr>
        <w:t>，按位算从低位起，可同时向多个方向填充：</w:t>
      </w:r>
    </w:p>
    <w:p w:rsidR="00467667" w:rsidRDefault="00467667">
      <w:pPr>
        <w:autoSpaceDE w:val="0"/>
        <w:autoSpaceDN w:val="0"/>
      </w:pPr>
      <w:r>
        <w:t>1</w:t>
      </w:r>
      <w:r>
        <w:t>－向下填充</w:t>
      </w:r>
      <w:r>
        <w:rPr>
          <w:rFonts w:hint="eastAsia"/>
        </w:rPr>
        <w:t xml:space="preserve"> </w:t>
      </w:r>
      <w:r>
        <w:t>2</w:t>
      </w:r>
      <w:r>
        <w:t>－向右填充</w:t>
      </w:r>
      <w:r>
        <w:rPr>
          <w:rFonts w:hint="eastAsia"/>
        </w:rPr>
        <w:t xml:space="preserve"> </w:t>
      </w:r>
      <w:r>
        <w:t>3</w:t>
      </w:r>
      <w:r>
        <w:t>－向上填充</w:t>
      </w:r>
      <w:r>
        <w:rPr>
          <w:rFonts w:hint="eastAsia"/>
        </w:rPr>
        <w:t xml:space="preserve"> </w:t>
      </w:r>
      <w:r>
        <w:t>4</w:t>
      </w:r>
      <w:r>
        <w:t>－向左填充</w:t>
      </w:r>
    </w:p>
    <w:p w:rsidR="00467667" w:rsidRDefault="00467667">
      <w:pPr>
        <w:ind w:firstLine="420"/>
      </w:pPr>
      <w:r>
        <w:t>注意，要填充，还要图例的支持，如果图例指示不填充，则这个</w:t>
      </w:r>
      <w:r>
        <w:rPr>
          <w:rFonts w:hint="eastAsia"/>
        </w:rPr>
        <w:t>设置</w:t>
      </w:r>
      <w:r>
        <w:t>无效</w:t>
      </w:r>
      <w:r>
        <w:rPr>
          <w:rFonts w:hint="eastAsia"/>
        </w:rPr>
        <w:t>。反之，如果图例指示要填充，但填充方向又是</w:t>
      </w:r>
      <w:r>
        <w:rPr>
          <w:rFonts w:hint="eastAsia"/>
        </w:rPr>
        <w:t>0</w:t>
      </w:r>
      <w:r>
        <w:rPr>
          <w:rFonts w:hint="eastAsia"/>
        </w:rPr>
        <w:t>（没有向任何方向填充），则也不会填充，所以它俩要共同作用来完成填充，在</w:t>
      </w:r>
      <w:r>
        <w:rPr>
          <w:rFonts w:hint="eastAsia"/>
        </w:rPr>
        <w:t>AddMainData(2)</w:t>
      </w:r>
      <w:r>
        <w:rPr>
          <w:rFonts w:hint="eastAsia"/>
        </w:rPr>
        <w:t>的时候，会设置填充方向为向下，所以默认情况下，只要图例指示填充，就会填充，如果图例指示要填充，而属于这个图例的某一条曲线又不想填充，那么</w:t>
      </w:r>
      <w:r>
        <w:rPr>
          <w:rFonts w:hint="eastAsia"/>
        </w:rPr>
        <w:t>SetFillDirection</w:t>
      </w:r>
      <w:r>
        <w:rPr>
          <w:rFonts w:hint="eastAsia"/>
        </w:rPr>
        <w:t>就派上用场了！</w:t>
      </w:r>
    </w:p>
    <w:p w:rsidR="00467667" w:rsidRDefault="00467667">
      <w:pPr>
        <w:ind w:firstLine="420"/>
      </w:pPr>
      <w:r>
        <w:rPr>
          <w:rFonts w:hint="eastAsia"/>
        </w:rPr>
        <w:t>第</w:t>
      </w:r>
      <w:r>
        <w:rPr>
          <w:rFonts w:hint="eastAsia"/>
        </w:rPr>
        <w:t>5</w:t>
      </w:r>
      <w:r>
        <w:rPr>
          <w:rFonts w:hint="eastAsia"/>
        </w:rPr>
        <w:t>、</w:t>
      </w:r>
      <w:r>
        <w:rPr>
          <w:rFonts w:hint="eastAsia"/>
        </w:rPr>
        <w:t>6</w:t>
      </w:r>
      <w:r>
        <w:rPr>
          <w:rFonts w:hint="eastAsia"/>
        </w:rPr>
        <w:t>位当成一个整体来看，如果不为</w:t>
      </w:r>
      <w:r>
        <w:rPr>
          <w:rFonts w:hint="eastAsia"/>
        </w:rPr>
        <w:t>0</w:t>
      </w:r>
      <w:r>
        <w:rPr>
          <w:rFonts w:hint="eastAsia"/>
        </w:rPr>
        <w:t>，则在填充的矩形里面显示坐标</w:t>
      </w:r>
      <w:r>
        <w:rPr>
          <w:rFonts w:hint="eastAsia"/>
        </w:rPr>
        <w:t>Y</w:t>
      </w:r>
      <w:r>
        <w:rPr>
          <w:rFonts w:hint="eastAsia"/>
        </w:rPr>
        <w:t>值（柱状图一般要求这样），显示位置是上下左右均居中，目前只支持这一种位置。如果填充的图形不是一个矩形，则控件会计算出来一个矩形来，比如在向下填充时，所有点（这一次执行填充的点）的</w:t>
      </w:r>
      <w:r>
        <w:rPr>
          <w:rFonts w:hint="eastAsia"/>
        </w:rPr>
        <w:t>Y</w:t>
      </w:r>
      <w:r>
        <w:rPr>
          <w:rFonts w:hint="eastAsia"/>
        </w:rPr>
        <w:t>坐标的平均值当成矩形的</w:t>
      </w:r>
      <w:r>
        <w:rPr>
          <w:rFonts w:hint="eastAsia"/>
        </w:rPr>
        <w:t>top</w:t>
      </w:r>
      <w:r>
        <w:rPr>
          <w:rFonts w:hint="eastAsia"/>
        </w:rPr>
        <w:t>值，开始绘制的第一个点的</w:t>
      </w:r>
      <w:r>
        <w:rPr>
          <w:rFonts w:hint="eastAsia"/>
        </w:rPr>
        <w:t>X</w:t>
      </w:r>
      <w:r>
        <w:rPr>
          <w:rFonts w:hint="eastAsia"/>
        </w:rPr>
        <w:t>当成矩形的</w:t>
      </w:r>
      <w:r>
        <w:rPr>
          <w:rFonts w:hint="eastAsia"/>
        </w:rPr>
        <w:t>left</w:t>
      </w:r>
      <w:r>
        <w:rPr>
          <w:rFonts w:hint="eastAsia"/>
        </w:rPr>
        <w:t>值，最后一个绘制点的</w:t>
      </w:r>
      <w:r>
        <w:rPr>
          <w:rFonts w:hint="eastAsia"/>
        </w:rPr>
        <w:t>X</w:t>
      </w:r>
      <w:r>
        <w:rPr>
          <w:rFonts w:hint="eastAsia"/>
        </w:rPr>
        <w:t>当成矩形的</w:t>
      </w:r>
      <w:r>
        <w:rPr>
          <w:rFonts w:hint="eastAsia"/>
        </w:rPr>
        <w:t>right</w:t>
      </w:r>
      <w:r>
        <w:rPr>
          <w:rFonts w:hint="eastAsia"/>
        </w:rPr>
        <w:t>，画布的</w:t>
      </w:r>
      <w:r>
        <w:rPr>
          <w:rFonts w:hint="eastAsia"/>
        </w:rPr>
        <w:t>bottom</w:t>
      </w:r>
      <w:r>
        <w:rPr>
          <w:rFonts w:hint="eastAsia"/>
        </w:rPr>
        <w:t>当成矩形的</w:t>
      </w:r>
      <w:r>
        <w:rPr>
          <w:rFonts w:hint="eastAsia"/>
        </w:rPr>
        <w:t>bottom</w:t>
      </w:r>
      <w:r>
        <w:rPr>
          <w:rFonts w:hint="eastAsia"/>
        </w:rPr>
        <w:t>，其它填充方向类似。现在说</w:t>
      </w:r>
      <w:r>
        <w:rPr>
          <w:rFonts w:hint="eastAsia"/>
        </w:rPr>
        <w:t>5</w:t>
      </w:r>
      <w:r>
        <w:rPr>
          <w:rFonts w:hint="eastAsia"/>
        </w:rPr>
        <w:t>、</w:t>
      </w:r>
      <w:r>
        <w:rPr>
          <w:rFonts w:hint="eastAsia"/>
        </w:rPr>
        <w:t>6</w:t>
      </w:r>
      <w:r>
        <w:rPr>
          <w:rFonts w:hint="eastAsia"/>
        </w:rPr>
        <w:t>位的意义，</w:t>
      </w:r>
      <w:r>
        <w:rPr>
          <w:rFonts w:hint="eastAsia"/>
        </w:rPr>
        <w:t>1</w:t>
      </w:r>
      <w:r>
        <w:rPr>
          <w:rFonts w:hint="eastAsia"/>
        </w:rPr>
        <w:t>－显示第一个绘制点的值，</w:t>
      </w:r>
      <w:r>
        <w:rPr>
          <w:rFonts w:hint="eastAsia"/>
        </w:rPr>
        <w:t>2</w:t>
      </w:r>
      <w:r>
        <w:rPr>
          <w:rFonts w:hint="eastAsia"/>
        </w:rPr>
        <w:t>－显示最后一个绘制点的值，</w:t>
      </w:r>
      <w:r>
        <w:rPr>
          <w:rFonts w:hint="eastAsia"/>
        </w:rPr>
        <w:t>3</w:t>
      </w:r>
      <w:r>
        <w:rPr>
          <w:rFonts w:hint="eastAsia"/>
        </w:rPr>
        <w:t>－显示所有绘制点的平均值。</w:t>
      </w:r>
    </w:p>
    <w:p w:rsidR="00467667" w:rsidRDefault="00467667">
      <w:pPr>
        <w:ind w:firstLine="420"/>
      </w:pPr>
      <w:r>
        <w:rPr>
          <w:rFonts w:hint="eastAsia"/>
        </w:rPr>
        <w:t>注：绘制柱状图的时候，应该每两个点为一柱，如果多于两个点为一柱，则不显示值还没事，如果显示值的话，会随着曲线的拖动，值有可能变化，比如</w:t>
      </w:r>
      <w:r>
        <w:rPr>
          <w:rFonts w:hint="eastAsia"/>
        </w:rPr>
        <w:t>3</w:t>
      </w:r>
      <w:r>
        <w:rPr>
          <w:rFonts w:hint="eastAsia"/>
        </w:rPr>
        <w:t>个点为一柱，当第一个点拖出屏幕后，屏幕上显示的值将变成第二个（如果设置为显示第一个绘制点的话，即</w:t>
      </w:r>
      <w:r>
        <w:rPr>
          <w:rFonts w:hint="eastAsia"/>
        </w:rPr>
        <w:t>1</w:t>
      </w:r>
      <w:r>
        <w:rPr>
          <w:rFonts w:hint="eastAsia"/>
        </w:rPr>
        <w:t>），这不是控件的</w:t>
      </w:r>
      <w:r>
        <w:rPr>
          <w:rFonts w:hint="eastAsia"/>
        </w:rPr>
        <w:t>BUG</w:t>
      </w:r>
      <w:r>
        <w:rPr>
          <w:rFonts w:hint="eastAsia"/>
        </w:rPr>
        <w:t>，而是设计即是这样，因为采用了优化的绘制方法。对于这个问题，可以看演示“方案二”，红线显示的值不会变，而绿线则会变，这是一种不正确的用法。</w:t>
      </w:r>
    </w:p>
    <w:p w:rsidR="00467667" w:rsidRDefault="00467667">
      <w:pPr>
        <w:autoSpaceDE w:val="0"/>
        <w:autoSpaceDN w:val="0"/>
        <w:ind w:firstLine="420"/>
      </w:pPr>
      <w:r>
        <w:rPr>
          <w:rFonts w:hint="eastAsia"/>
        </w:rPr>
        <w:t>显示值的颜色在一定程度上是可控制的，它用</w:t>
      </w:r>
      <w:r>
        <w:rPr>
          <w:rFonts w:hint="eastAsia"/>
        </w:rPr>
        <w:t>FillDirection</w:t>
      </w:r>
      <w:r>
        <w:rPr>
          <w:rFonts w:hint="eastAsia"/>
        </w:rPr>
        <w:t>的第</w:t>
      </w:r>
      <w:r>
        <w:rPr>
          <w:rFonts w:hint="eastAsia"/>
        </w:rPr>
        <w:t>7</w:t>
      </w:r>
      <w:r>
        <w:rPr>
          <w:rFonts w:hint="eastAsia"/>
        </w:rPr>
        <w:t>、</w:t>
      </w:r>
      <w:r>
        <w:rPr>
          <w:rFonts w:hint="eastAsia"/>
        </w:rPr>
        <w:t>8</w:t>
      </w:r>
      <w:r>
        <w:rPr>
          <w:rFonts w:hint="eastAsia"/>
        </w:rPr>
        <w:t>位来控制，具体来说，</w:t>
      </w:r>
      <w:r>
        <w:t>第</w:t>
      </w:r>
      <w:r>
        <w:t>7</w:t>
      </w:r>
      <w:r>
        <w:t>位：</w:t>
      </w:r>
      <w:r>
        <w:t>0</w:t>
      </w:r>
      <w:r>
        <w:t>－使用前景色，</w:t>
      </w:r>
      <w:r>
        <w:t>1</w:t>
      </w:r>
      <w:r>
        <w:t>－使用本条曲线的画笔的颜色</w:t>
      </w:r>
      <w:r>
        <w:rPr>
          <w:rFonts w:hint="eastAsia"/>
        </w:rPr>
        <w:t>，</w:t>
      </w:r>
      <w:r>
        <w:t>第</w:t>
      </w:r>
      <w:r>
        <w:t>8</w:t>
      </w:r>
      <w:r>
        <w:t>位如果为</w:t>
      </w:r>
      <w:r>
        <w:t>1</w:t>
      </w:r>
      <w:r>
        <w:t>，则使用第</w:t>
      </w:r>
      <w:r>
        <w:t>7</w:t>
      </w:r>
      <w:r>
        <w:t>位指示的颜色的反色</w:t>
      </w:r>
      <w:r>
        <w:rPr>
          <w:rFonts w:hint="eastAsia"/>
        </w:rPr>
        <w:t>。</w:t>
      </w:r>
    </w:p>
    <w:p w:rsidR="00467667" w:rsidRDefault="00467667">
      <w:pPr>
        <w:ind w:firstLine="420"/>
      </w:pPr>
      <w:r>
        <w:rPr>
          <w:rFonts w:hint="eastAsia"/>
        </w:rPr>
        <w:t>注意：</w:t>
      </w:r>
      <w:r>
        <w:t>在填充模式为</w:t>
      </w:r>
      <w:r>
        <w:t>Solid</w:t>
      </w:r>
      <w:r>
        <w:rPr>
          <w:rFonts w:hint="eastAsia"/>
        </w:rPr>
        <w:t>时</w:t>
      </w:r>
      <w:r>
        <w:t>，</w:t>
      </w:r>
      <w:r>
        <w:t>7</w:t>
      </w:r>
      <w:r>
        <w:t>、</w:t>
      </w:r>
      <w:r>
        <w:t>8</w:t>
      </w:r>
      <w:r>
        <w:t>位无效，此时将使用</w:t>
      </w:r>
      <w:r>
        <w:t>Solid</w:t>
      </w:r>
      <w:r>
        <w:t>模式的填充色的反色来显示纵坐标</w:t>
      </w:r>
      <w:r>
        <w:rPr>
          <w:rFonts w:hint="eastAsia"/>
        </w:rPr>
        <w:t>值。</w:t>
      </w:r>
    </w:p>
    <w:p w:rsidR="00467667" w:rsidRDefault="00467667">
      <w:pPr>
        <w:ind w:firstLine="420"/>
      </w:pPr>
    </w:p>
    <w:p w:rsidR="00467667" w:rsidRPr="00190501" w:rsidRDefault="00467667">
      <w:pPr>
        <w:pStyle w:val="Heading3"/>
        <w:rPr>
          <w:color w:val="FF0000"/>
        </w:rPr>
      </w:pPr>
      <w:bookmarkStart w:id="219" w:name="_Toc365820618"/>
      <w:r w:rsidRPr="00190501">
        <w:rPr>
          <w:rFonts w:hint="eastAsia"/>
          <w:color w:val="FF0000"/>
        </w:rPr>
        <w:t>void SetVisibleCoorRange(DATE MinTime, DATE MaxTime, float MinValue,float MaxValue, short Mask);</w:t>
      </w:r>
      <w:bookmarkEnd w:id="219"/>
    </w:p>
    <w:p w:rsidR="00467667" w:rsidRPr="00190501" w:rsidRDefault="00467667">
      <w:pPr>
        <w:pStyle w:val="Heading3"/>
        <w:rPr>
          <w:color w:val="FF0000"/>
        </w:rPr>
      </w:pPr>
      <w:bookmarkStart w:id="220" w:name="_Toc365820619"/>
      <w:r w:rsidRPr="00190501">
        <w:rPr>
          <w:rFonts w:hint="eastAsia"/>
          <w:color w:val="FF0000"/>
        </w:rPr>
        <w:t>void GetVisibleCoorRange(DATE* pMinTime, DATE* pMaxTime,float* pMinValue, float* pMaxValue);</w:t>
      </w:r>
      <w:bookmarkEnd w:id="220"/>
    </w:p>
    <w:p w:rsidR="00467667" w:rsidRDefault="00467667">
      <w:pPr>
        <w:ind w:firstLine="420"/>
      </w:pPr>
      <w:r>
        <w:rPr>
          <w:rFonts w:hint="eastAsia"/>
        </w:rPr>
        <w:t>坐标显示范围，超出范围的坐标不显示，默认显示所有坐标值。</w:t>
      </w:r>
      <w:r>
        <w:rPr>
          <w:rFonts w:hint="eastAsia"/>
        </w:rPr>
        <w:t>Mask</w:t>
      </w:r>
      <w:r>
        <w:rPr>
          <w:rFonts w:hint="eastAsia"/>
        </w:rPr>
        <w:t>的低字节用于确定前面四个参数的有效性，高字节则用于取消已经设置了的范围，顺序与前面四个参数的顺序一样，比如：</w:t>
      </w:r>
    </w:p>
    <w:p w:rsidR="00467667" w:rsidRDefault="00467667">
      <w:pPr>
        <w:ind w:firstLine="420"/>
      </w:pPr>
      <w:r>
        <w:rPr>
          <w:rFonts w:hint="eastAsia"/>
        </w:rPr>
        <w:t>m_ST_Curve.SetVisibleCoorRange(.0, .0, .0f, .0f, 1);</w:t>
      </w:r>
    </w:p>
    <w:p w:rsidR="00467667" w:rsidRDefault="00467667">
      <w:pPr>
        <w:ind w:firstLine="420"/>
      </w:pPr>
      <w:r>
        <w:rPr>
          <w:rFonts w:hint="eastAsia"/>
        </w:rPr>
        <w:t>//</w:t>
      </w:r>
      <w:r>
        <w:rPr>
          <w:rFonts w:hint="eastAsia"/>
        </w:rPr>
        <w:t>让横坐标显示大于等于</w:t>
      </w:r>
      <w:r>
        <w:rPr>
          <w:rFonts w:hint="eastAsia"/>
        </w:rPr>
        <w:t>.0</w:t>
      </w:r>
      <w:r>
        <w:rPr>
          <w:rFonts w:hint="eastAsia"/>
        </w:rPr>
        <w:t>的值</w:t>
      </w:r>
    </w:p>
    <w:p w:rsidR="00467667" w:rsidRDefault="00467667">
      <w:pPr>
        <w:ind w:firstLine="420"/>
      </w:pPr>
      <w:r>
        <w:rPr>
          <w:rFonts w:hint="eastAsia"/>
        </w:rPr>
        <w:t>m_ST_Curve.SetVisibleCoorRange(.0, .0, .0f, 1.0f, 0xC);</w:t>
      </w:r>
    </w:p>
    <w:p w:rsidR="00467667" w:rsidRDefault="00467667">
      <w:pPr>
        <w:ind w:firstLine="420"/>
      </w:pPr>
      <w:r>
        <w:rPr>
          <w:rFonts w:hint="eastAsia"/>
        </w:rPr>
        <w:t>//</w:t>
      </w:r>
      <w:r>
        <w:rPr>
          <w:rFonts w:hint="eastAsia"/>
        </w:rPr>
        <w:t>让纵坐标显示</w:t>
      </w:r>
      <w:r>
        <w:rPr>
          <w:rFonts w:hint="eastAsia"/>
        </w:rPr>
        <w:t>.0f</w:t>
      </w:r>
      <w:r>
        <w:rPr>
          <w:rFonts w:hint="eastAsia"/>
        </w:rPr>
        <w:t>到</w:t>
      </w:r>
      <w:r>
        <w:rPr>
          <w:rFonts w:hint="eastAsia"/>
        </w:rPr>
        <w:t>1.0f</w:t>
      </w:r>
      <w:r>
        <w:rPr>
          <w:rFonts w:hint="eastAsia"/>
        </w:rPr>
        <w:t>之间的值</w:t>
      </w:r>
    </w:p>
    <w:p w:rsidR="00467667" w:rsidRDefault="00467667">
      <w:pPr>
        <w:ind w:firstLine="420"/>
      </w:pPr>
      <w:r>
        <w:rPr>
          <w:rFonts w:hint="eastAsia"/>
        </w:rPr>
        <w:t>m_ST_Curve.SetVisibleCoorRange(.0, .0, .0f, .0f, 0xF00); //</w:t>
      </w:r>
      <w:r>
        <w:rPr>
          <w:rFonts w:hint="eastAsia"/>
        </w:rPr>
        <w:t>取消所有范围</w:t>
      </w:r>
    </w:p>
    <w:p w:rsidR="00467667" w:rsidRDefault="00467667">
      <w:pPr>
        <w:ind w:firstLine="420"/>
      </w:pPr>
      <w:r>
        <w:rPr>
          <w:rFonts w:hint="eastAsia"/>
        </w:rPr>
        <w:t>注意：这与</w:t>
      </w:r>
      <w:r>
        <w:rPr>
          <w:rFonts w:hint="eastAsia"/>
        </w:rPr>
        <w:t>SetBeginTime2</w:t>
      </w:r>
      <w:r>
        <w:rPr>
          <w:rFonts w:hint="eastAsia"/>
        </w:rPr>
        <w:t>等函数的作用是完全不一样的，</w:t>
      </w:r>
      <w:r>
        <w:rPr>
          <w:rFonts w:hint="eastAsia"/>
        </w:rPr>
        <w:t>SetBeginTime2</w:t>
      </w:r>
      <w:r>
        <w:rPr>
          <w:rFonts w:hint="eastAsia"/>
        </w:rPr>
        <w:t>是设置原点的坐标，</w:t>
      </w:r>
      <w:r>
        <w:t>SetVisibleCoorRange</w:t>
      </w:r>
      <w:r>
        <w:rPr>
          <w:rFonts w:hint="eastAsia"/>
        </w:rPr>
        <w:t>是设置显示范围，显示不一定非要从原点开始。</w:t>
      </w:r>
    </w:p>
    <w:p w:rsidR="00467667" w:rsidRDefault="00467667">
      <w:pPr>
        <w:ind w:firstLine="420"/>
      </w:pPr>
      <w:r>
        <w:rPr>
          <w:rFonts w:hint="eastAsia"/>
        </w:rPr>
        <w:t>如果小值大于大值，则坐标将完全不被显示，这是隐藏坐标的唯一方法，但是如果要隐藏的是横坐标，并且横坐标显示为时间的话，推荐的方法是使用</w:t>
      </w:r>
      <w:r>
        <w:rPr>
          <w:rFonts w:hint="eastAsia"/>
        </w:rPr>
        <w:t>SetShowMode</w:t>
      </w:r>
      <w:r>
        <w:rPr>
          <w:rFonts w:hint="eastAsia"/>
        </w:rPr>
        <w:t>函数，这个函数可以控制横坐标是否显示日期和时间，当日期和时间都不显示的时候，就隐藏了横坐标。</w:t>
      </w:r>
    </w:p>
    <w:p w:rsidR="00467667" w:rsidRDefault="00467667">
      <w:pPr>
        <w:autoSpaceDE w:val="0"/>
        <w:autoSpaceDN w:val="0"/>
        <w:rPr>
          <w:color w:val="FF0000"/>
        </w:rPr>
      </w:pPr>
    </w:p>
    <w:p w:rsidR="00467667" w:rsidRPr="00190501" w:rsidRDefault="00467667">
      <w:pPr>
        <w:pStyle w:val="Heading3"/>
        <w:rPr>
          <w:color w:val="FF0000"/>
        </w:rPr>
      </w:pPr>
      <w:bookmarkStart w:id="221" w:name="_Toc365820620"/>
      <w:r w:rsidRPr="00190501">
        <w:rPr>
          <w:color w:val="FF0000"/>
        </w:rPr>
        <w:t>void SetBenchmark(</w:t>
      </w:r>
      <w:r w:rsidRPr="00190501">
        <w:rPr>
          <w:rFonts w:hint="eastAsia"/>
          <w:color w:val="FF0000"/>
        </w:rPr>
        <w:t>DATE</w:t>
      </w:r>
      <w:r w:rsidRPr="00190501">
        <w:rPr>
          <w:color w:val="FF0000"/>
        </w:rPr>
        <w:t xml:space="preserve"> Time, float Value);</w:t>
      </w:r>
      <w:bookmarkEnd w:id="221"/>
    </w:p>
    <w:p w:rsidR="00467667" w:rsidRPr="00190501" w:rsidRDefault="00467667">
      <w:pPr>
        <w:pStyle w:val="Heading3"/>
        <w:rPr>
          <w:color w:val="FF0000"/>
        </w:rPr>
      </w:pPr>
      <w:bookmarkStart w:id="222" w:name="_Toc365820621"/>
      <w:r w:rsidRPr="00190501">
        <w:rPr>
          <w:color w:val="FF0000"/>
        </w:rPr>
        <w:t>void GetBenchmark(</w:t>
      </w:r>
      <w:r w:rsidRPr="00190501">
        <w:rPr>
          <w:rFonts w:hint="eastAsia"/>
          <w:color w:val="FF0000"/>
        </w:rPr>
        <w:t>DATE</w:t>
      </w:r>
      <w:r w:rsidRPr="00190501">
        <w:rPr>
          <w:color w:val="FF0000"/>
        </w:rPr>
        <w:t>* pTime, float* pValue);</w:t>
      </w:r>
      <w:bookmarkEnd w:id="222"/>
    </w:p>
    <w:p w:rsidR="00467667" w:rsidRDefault="00467667">
      <w:pPr>
        <w:ind w:firstLine="420"/>
      </w:pPr>
      <w:r>
        <w:rPr>
          <w:rFonts w:hint="eastAsia"/>
        </w:rPr>
        <w:t>设置基值，一般不会使用这两个函数，请阅读《</w:t>
      </w:r>
      <w:r>
        <w:rPr>
          <w:rFonts w:hint="eastAsia"/>
        </w:rPr>
        <w:t>ST_Curve</w:t>
      </w:r>
      <w:r>
        <w:rPr>
          <w:rFonts w:hint="eastAsia"/>
        </w:rPr>
        <w:t>升级报告》，特别是你要使用这两个函数的时候。</w:t>
      </w:r>
    </w:p>
    <w:p w:rsidR="00467667" w:rsidRDefault="00467667"/>
    <w:p w:rsidR="00467667" w:rsidRPr="00190501" w:rsidRDefault="00467667">
      <w:pPr>
        <w:pStyle w:val="Heading3"/>
        <w:rPr>
          <w:color w:val="FF0000"/>
        </w:rPr>
      </w:pPr>
      <w:bookmarkStart w:id="223" w:name="_Toc365820622"/>
      <w:r w:rsidRPr="00190501">
        <w:rPr>
          <w:color w:val="FF0000"/>
        </w:rPr>
        <w:t xml:space="preserve">short GetPower(long </w:t>
      </w:r>
      <w:r w:rsidRPr="00190501">
        <w:rPr>
          <w:rFonts w:hint="eastAsia"/>
          <w:color w:val="FF0000"/>
        </w:rPr>
        <w:t>Id</w:t>
      </w:r>
      <w:r w:rsidRPr="00190501">
        <w:rPr>
          <w:color w:val="FF0000"/>
        </w:rPr>
        <w:t>)</w:t>
      </w:r>
      <w:r w:rsidRPr="00190501">
        <w:rPr>
          <w:rFonts w:hint="eastAsia"/>
          <w:color w:val="FF0000"/>
        </w:rPr>
        <w:t>;</w:t>
      </w:r>
      <w:bookmarkEnd w:id="223"/>
    </w:p>
    <w:p w:rsidR="00467667" w:rsidRDefault="00467667">
      <w:pPr>
        <w:ind w:firstLine="420"/>
      </w:pPr>
      <w:r>
        <w:t>获取指定曲线的幂次，幂次这个属性为只读，控件自动求所有曲线的幂次。返回</w:t>
      </w:r>
      <w:r>
        <w:t>1</w:t>
      </w:r>
      <w:r>
        <w:t>或者</w:t>
      </w:r>
      <w:r>
        <w:t>2</w:t>
      </w:r>
      <w:r>
        <w:t>（</w:t>
      </w:r>
      <w:r>
        <w:t>0</w:t>
      </w:r>
      <w:r>
        <w:t>次和</w:t>
      </w:r>
      <w:r>
        <w:t>1</w:t>
      </w:r>
      <w:r>
        <w:t>次统称为</w:t>
      </w:r>
      <w:r>
        <w:t>1</w:t>
      </w:r>
      <w:r>
        <w:t>次，大于</w:t>
      </w:r>
      <w:r>
        <w:t>2</w:t>
      </w:r>
      <w:r>
        <w:t>次统称为</w:t>
      </w:r>
      <w:r>
        <w:t>2</w:t>
      </w:r>
      <w:r>
        <w:t>次），如</w:t>
      </w:r>
      <w:r>
        <w:rPr>
          <w:rFonts w:hint="eastAsia"/>
        </w:rPr>
        <w:t>Id</w:t>
      </w:r>
      <w:r>
        <w:t>果曲线未找到则返回</w:t>
      </w:r>
      <w:r>
        <w:t>-1</w:t>
      </w:r>
      <w:r>
        <w:t>。</w:t>
      </w:r>
    </w:p>
    <w:p w:rsidR="00467667" w:rsidRDefault="00467667"/>
    <w:p w:rsidR="00467667" w:rsidRDefault="00467667">
      <w:pPr>
        <w:pStyle w:val="Heading3"/>
        <w:rPr>
          <w:color w:val="FF0000"/>
        </w:rPr>
      </w:pPr>
      <w:bookmarkStart w:id="224" w:name="_Toc365820623"/>
      <w:r>
        <w:rPr>
          <w:rFonts w:hint="eastAsia"/>
          <w:color w:val="FF0000"/>
        </w:rPr>
        <w:t>BOOL</w:t>
      </w:r>
      <w:r>
        <w:rPr>
          <w:color w:val="FF0000"/>
        </w:rPr>
        <w:t xml:space="preserve"> Change</w:t>
      </w:r>
      <w:r>
        <w:rPr>
          <w:rFonts w:hint="eastAsia"/>
          <w:color w:val="FF0000"/>
        </w:rPr>
        <w:t>Id</w:t>
      </w:r>
      <w:r>
        <w:rPr>
          <w:color w:val="FF0000"/>
        </w:rPr>
        <w:t xml:space="preserve">(long </w:t>
      </w:r>
      <w:r>
        <w:rPr>
          <w:rFonts w:hint="eastAsia"/>
          <w:color w:val="FF0000"/>
        </w:rPr>
        <w:t>Id</w:t>
      </w:r>
      <w:r>
        <w:rPr>
          <w:color w:val="FF0000"/>
        </w:rPr>
        <w:t>, long New</w:t>
      </w:r>
      <w:r>
        <w:rPr>
          <w:rFonts w:hint="eastAsia"/>
          <w:color w:val="FF0000"/>
        </w:rPr>
        <w:t>Id</w:t>
      </w:r>
      <w:r>
        <w:rPr>
          <w:color w:val="FF0000"/>
        </w:rPr>
        <w:t>);</w:t>
      </w:r>
      <w:bookmarkEnd w:id="224"/>
    </w:p>
    <w:p w:rsidR="00467667" w:rsidRDefault="00467667">
      <w:pPr>
        <w:autoSpaceDE w:val="0"/>
        <w:autoSpaceDN w:val="0"/>
        <w:ind w:firstLine="420"/>
      </w:pPr>
      <w:r>
        <w:rPr>
          <w:rFonts w:hint="eastAsia"/>
        </w:rPr>
        <w:t>更改曲线的</w:t>
      </w:r>
      <w:r>
        <w:rPr>
          <w:rFonts w:hint="eastAsia"/>
        </w:rPr>
        <w:t>Id</w:t>
      </w:r>
      <w:r>
        <w:rPr>
          <w:rFonts w:hint="eastAsia"/>
        </w:rPr>
        <w:t>。</w:t>
      </w:r>
    </w:p>
    <w:p w:rsidR="00467667" w:rsidRDefault="00467667">
      <w:pPr>
        <w:autoSpaceDE w:val="0"/>
        <w:autoSpaceDN w:val="0"/>
        <w:ind w:firstLine="420"/>
      </w:pPr>
    </w:p>
    <w:p w:rsidR="00467667" w:rsidRDefault="00467667">
      <w:pPr>
        <w:pStyle w:val="Heading3"/>
        <w:rPr>
          <w:color w:val="FF0000"/>
        </w:rPr>
      </w:pPr>
      <w:bookmarkStart w:id="225" w:name="_Toc365820624"/>
      <w:r>
        <w:rPr>
          <w:rFonts w:hint="eastAsia"/>
          <w:color w:val="FF0000"/>
        </w:rPr>
        <w:t>BOOL</w:t>
      </w:r>
      <w:r>
        <w:rPr>
          <w:color w:val="FF0000"/>
        </w:rPr>
        <w:t xml:space="preserve"> CloneCurve(long </w:t>
      </w:r>
      <w:r>
        <w:rPr>
          <w:rFonts w:hint="eastAsia"/>
          <w:color w:val="FF0000"/>
        </w:rPr>
        <w:t>Id</w:t>
      </w:r>
      <w:r>
        <w:rPr>
          <w:color w:val="FF0000"/>
        </w:rPr>
        <w:t>, long New</w:t>
      </w:r>
      <w:r>
        <w:rPr>
          <w:rFonts w:hint="eastAsia"/>
          <w:color w:val="FF0000"/>
        </w:rPr>
        <w:t>Id</w:t>
      </w:r>
      <w:r>
        <w:rPr>
          <w:color w:val="FF0000"/>
        </w:rPr>
        <w:t>);</w:t>
      </w:r>
      <w:bookmarkEnd w:id="225"/>
    </w:p>
    <w:p w:rsidR="00467667" w:rsidRDefault="00467667">
      <w:pPr>
        <w:autoSpaceDE w:val="0"/>
        <w:autoSpaceDN w:val="0"/>
        <w:ind w:firstLine="420"/>
      </w:pPr>
      <w:r>
        <w:rPr>
          <w:rFonts w:hint="eastAsia"/>
        </w:rPr>
        <w:t>复制一条曲线，从</w:t>
      </w:r>
      <w:r>
        <w:rPr>
          <w:rFonts w:hint="eastAsia"/>
        </w:rPr>
        <w:t>Id</w:t>
      </w:r>
      <w:r>
        <w:rPr>
          <w:rFonts w:hint="eastAsia"/>
        </w:rPr>
        <w:t>复制到</w:t>
      </w:r>
      <w:r>
        <w:rPr>
          <w:rFonts w:hint="eastAsia"/>
        </w:rPr>
        <w:t>NewId</w:t>
      </w:r>
      <w:r>
        <w:rPr>
          <w:rFonts w:hint="eastAsia"/>
        </w:rPr>
        <w:t>，复制结束后不会删除</w:t>
      </w:r>
      <w:r>
        <w:rPr>
          <w:rFonts w:hint="eastAsia"/>
        </w:rPr>
        <w:t>Id</w:t>
      </w:r>
      <w:r>
        <w:rPr>
          <w:rFonts w:hint="eastAsia"/>
        </w:rPr>
        <w:t>曲线。</w:t>
      </w:r>
    </w:p>
    <w:p w:rsidR="00467667" w:rsidRDefault="00467667">
      <w:pPr>
        <w:autoSpaceDE w:val="0"/>
        <w:autoSpaceDN w:val="0"/>
        <w:rPr>
          <w:color w:val="FF0000"/>
        </w:rPr>
      </w:pPr>
    </w:p>
    <w:p w:rsidR="00467667" w:rsidRDefault="00467667">
      <w:pPr>
        <w:pStyle w:val="Heading3"/>
        <w:rPr>
          <w:color w:val="FF0000"/>
        </w:rPr>
      </w:pPr>
      <w:bookmarkStart w:id="226" w:name="_Toc365820625"/>
      <w:r>
        <w:rPr>
          <w:rFonts w:hint="eastAsia"/>
          <w:color w:val="FF0000"/>
        </w:rPr>
        <w:t>BOOL</w:t>
      </w:r>
      <w:r>
        <w:rPr>
          <w:color w:val="FF0000"/>
        </w:rPr>
        <w:t xml:space="preserve"> UniteCurve(long Des</w:t>
      </w:r>
      <w:r>
        <w:rPr>
          <w:rFonts w:hint="eastAsia"/>
          <w:color w:val="FF0000"/>
        </w:rPr>
        <w:t>Id</w:t>
      </w:r>
      <w:r>
        <w:rPr>
          <w:color w:val="FF0000"/>
        </w:rPr>
        <w:t xml:space="preserve">, long nInsertPos, long </w:t>
      </w:r>
      <w:r>
        <w:rPr>
          <w:rFonts w:hint="eastAsia"/>
          <w:color w:val="FF0000"/>
        </w:rPr>
        <w:t>Id</w:t>
      </w:r>
      <w:r>
        <w:rPr>
          <w:color w:val="FF0000"/>
        </w:rPr>
        <w:t>, long nBegin,long nCount);</w:t>
      </w:r>
      <w:bookmarkEnd w:id="226"/>
    </w:p>
    <w:p w:rsidR="00467667" w:rsidRDefault="00467667">
      <w:pPr>
        <w:pStyle w:val="Heading3"/>
        <w:rPr>
          <w:color w:val="FF0000"/>
        </w:rPr>
      </w:pPr>
      <w:bookmarkStart w:id="227" w:name="_Toc365820626"/>
      <w:r>
        <w:rPr>
          <w:rFonts w:hint="eastAsia"/>
          <w:color w:val="FF0000"/>
        </w:rPr>
        <w:t>BOOL</w:t>
      </w:r>
      <w:r>
        <w:rPr>
          <w:color w:val="FF0000"/>
        </w:rPr>
        <w:t xml:space="preserve"> UniteCurve2(long Des</w:t>
      </w:r>
      <w:r>
        <w:rPr>
          <w:rFonts w:hint="eastAsia"/>
          <w:color w:val="FF0000"/>
        </w:rPr>
        <w:t>Id</w:t>
      </w:r>
      <w:r>
        <w:rPr>
          <w:color w:val="FF0000"/>
        </w:rPr>
        <w:t xml:space="preserve">, long nInsertPos, long </w:t>
      </w:r>
      <w:r>
        <w:rPr>
          <w:rFonts w:hint="eastAsia"/>
          <w:color w:val="FF0000"/>
        </w:rPr>
        <w:t>Id</w:t>
      </w:r>
      <w:r>
        <w:rPr>
          <w:color w:val="FF0000"/>
        </w:rPr>
        <w:t>,</w:t>
      </w:r>
      <w:r>
        <w:rPr>
          <w:rFonts w:hint="eastAsia"/>
          <w:color w:val="FF0000"/>
        </w:rPr>
        <w:t>DATE</w:t>
      </w:r>
      <w:r>
        <w:rPr>
          <w:color w:val="FF0000"/>
        </w:rPr>
        <w:t xml:space="preserve"> BTime, </w:t>
      </w:r>
      <w:r>
        <w:rPr>
          <w:rFonts w:hint="eastAsia"/>
          <w:color w:val="FF0000"/>
        </w:rPr>
        <w:t>DATE</w:t>
      </w:r>
      <w:r>
        <w:rPr>
          <w:color w:val="FF0000"/>
        </w:rPr>
        <w:t xml:space="preserve"> ETime, short Mask);</w:t>
      </w:r>
      <w:bookmarkEnd w:id="227"/>
    </w:p>
    <w:p w:rsidR="00467667" w:rsidRDefault="00467667">
      <w:pPr>
        <w:pStyle w:val="Heading3"/>
        <w:rPr>
          <w:color w:val="FF0000"/>
        </w:rPr>
      </w:pPr>
      <w:bookmarkStart w:id="228" w:name="_Toc365820627"/>
      <w:r>
        <w:rPr>
          <w:rFonts w:hint="eastAsia"/>
          <w:color w:val="FF0000"/>
        </w:rPr>
        <w:t>BOOL</w:t>
      </w:r>
      <w:r>
        <w:rPr>
          <w:color w:val="FF0000"/>
        </w:rPr>
        <w:t xml:space="preserve"> UniteCurve3(long Des</w:t>
      </w:r>
      <w:r>
        <w:rPr>
          <w:rFonts w:hint="eastAsia"/>
          <w:color w:val="FF0000"/>
        </w:rPr>
        <w:t>Id</w:t>
      </w:r>
      <w:r>
        <w:rPr>
          <w:color w:val="FF0000"/>
        </w:rPr>
        <w:t xml:space="preserve">, </w:t>
      </w:r>
      <w:r>
        <w:rPr>
          <w:rFonts w:hint="eastAsia"/>
          <w:color w:val="FF0000"/>
        </w:rPr>
        <w:t>DATE</w:t>
      </w:r>
      <w:r>
        <w:rPr>
          <w:color w:val="FF0000"/>
        </w:rPr>
        <w:t xml:space="preserve"> fInsertPos, long </w:t>
      </w:r>
      <w:r>
        <w:rPr>
          <w:rFonts w:hint="eastAsia"/>
          <w:color w:val="FF0000"/>
        </w:rPr>
        <w:t>Id</w:t>
      </w:r>
      <w:r>
        <w:rPr>
          <w:color w:val="FF0000"/>
        </w:rPr>
        <w:t>, long nBegin,long nCount);</w:t>
      </w:r>
      <w:bookmarkEnd w:id="228"/>
    </w:p>
    <w:p w:rsidR="00467667" w:rsidRDefault="00467667">
      <w:pPr>
        <w:pStyle w:val="Heading3"/>
        <w:rPr>
          <w:color w:val="FF0000"/>
        </w:rPr>
      </w:pPr>
      <w:bookmarkStart w:id="229" w:name="_Toc365820628"/>
      <w:r>
        <w:rPr>
          <w:rFonts w:hint="eastAsia"/>
          <w:color w:val="FF0000"/>
        </w:rPr>
        <w:t>BOOL</w:t>
      </w:r>
      <w:r>
        <w:rPr>
          <w:color w:val="FF0000"/>
        </w:rPr>
        <w:t xml:space="preserve"> UniteCurve4(long Des</w:t>
      </w:r>
      <w:r>
        <w:rPr>
          <w:rFonts w:hint="eastAsia"/>
          <w:color w:val="FF0000"/>
        </w:rPr>
        <w:t>Id</w:t>
      </w:r>
      <w:r>
        <w:rPr>
          <w:color w:val="FF0000"/>
        </w:rPr>
        <w:t xml:space="preserve">, </w:t>
      </w:r>
      <w:r>
        <w:rPr>
          <w:rFonts w:hint="eastAsia"/>
          <w:color w:val="FF0000"/>
        </w:rPr>
        <w:t>DATE</w:t>
      </w:r>
      <w:r>
        <w:rPr>
          <w:color w:val="FF0000"/>
        </w:rPr>
        <w:t xml:space="preserve"> fInsertPos, long </w:t>
      </w:r>
      <w:r>
        <w:rPr>
          <w:rFonts w:hint="eastAsia"/>
          <w:color w:val="FF0000"/>
        </w:rPr>
        <w:t>Id</w:t>
      </w:r>
      <w:r>
        <w:rPr>
          <w:color w:val="FF0000"/>
        </w:rPr>
        <w:t>,</w:t>
      </w:r>
      <w:r>
        <w:rPr>
          <w:rFonts w:hint="eastAsia"/>
          <w:color w:val="FF0000"/>
        </w:rPr>
        <w:t>DATE</w:t>
      </w:r>
      <w:r>
        <w:rPr>
          <w:color w:val="FF0000"/>
        </w:rPr>
        <w:t xml:space="preserve"> BTime, </w:t>
      </w:r>
      <w:r>
        <w:rPr>
          <w:rFonts w:hint="eastAsia"/>
          <w:color w:val="FF0000"/>
        </w:rPr>
        <w:t>DATE</w:t>
      </w:r>
      <w:r>
        <w:rPr>
          <w:color w:val="FF0000"/>
        </w:rPr>
        <w:t xml:space="preserve"> ETime, short Mask);</w:t>
      </w:r>
      <w:bookmarkEnd w:id="229"/>
    </w:p>
    <w:p w:rsidR="00467667" w:rsidRDefault="00467667">
      <w:pPr>
        <w:autoSpaceDE w:val="0"/>
        <w:autoSpaceDN w:val="0"/>
        <w:ind w:firstLine="420"/>
      </w:pPr>
      <w:r>
        <w:rPr>
          <w:rFonts w:hint="eastAsia"/>
        </w:rPr>
        <w:t>将</w:t>
      </w:r>
      <w:r>
        <w:rPr>
          <w:rFonts w:hint="eastAsia"/>
        </w:rPr>
        <w:t>Id</w:t>
      </w:r>
      <w:r>
        <w:rPr>
          <w:rFonts w:hint="eastAsia"/>
        </w:rPr>
        <w:t>曲线的指定范围之内的点，插入到</w:t>
      </w:r>
      <w:r>
        <w:rPr>
          <w:rFonts w:hint="eastAsia"/>
        </w:rPr>
        <w:t>DesId</w:t>
      </w:r>
      <w:r>
        <w:rPr>
          <w:rFonts w:hint="eastAsia"/>
        </w:rPr>
        <w:t>曲线里面，范围的确定方法有两种，一种</w:t>
      </w:r>
      <w:r>
        <w:rPr>
          <w:rFonts w:hint="eastAsia"/>
        </w:rPr>
        <w:lastRenderedPageBreak/>
        <w:t>是从某个点开始的一定数量的点，一种是两个时间，这两种范围的确定，在前面的方法中不仅一次解释过了，以后不再说明，大家应该一看到就明白。</w:t>
      </w:r>
    </w:p>
    <w:p w:rsidR="00467667" w:rsidRDefault="00467667">
      <w:pPr>
        <w:autoSpaceDE w:val="0"/>
        <w:autoSpaceDN w:val="0"/>
        <w:ind w:firstLine="420"/>
      </w:pPr>
      <w:r>
        <w:rPr>
          <w:rFonts w:hint="eastAsia"/>
        </w:rPr>
        <w:t>插入有两种方法：</w:t>
      </w:r>
    </w:p>
    <w:p w:rsidR="00467667" w:rsidRDefault="00467667">
      <w:pPr>
        <w:autoSpaceDE w:val="0"/>
        <w:autoSpaceDN w:val="0"/>
        <w:ind w:firstLine="420"/>
      </w:pPr>
      <w:r>
        <w:rPr>
          <w:rFonts w:hint="eastAsia"/>
        </w:rPr>
        <w:t>一：对所有范围之内的点，以</w:t>
      </w:r>
      <w:r>
        <w:t>bAddTrail</w:t>
      </w:r>
      <w:r>
        <w:rPr>
          <w:rFonts w:hint="eastAsia"/>
        </w:rPr>
        <w:t>为假调用</w:t>
      </w:r>
      <w:r>
        <w:rPr>
          <w:rFonts w:hint="eastAsia"/>
        </w:rPr>
        <w:t>AddMainData2</w:t>
      </w:r>
      <w:r>
        <w:rPr>
          <w:rFonts w:hint="eastAsia"/>
        </w:rPr>
        <w:t>函数，结果是点被插入到了按时间从小到大排列的队列的合适位置上。要执行这种插入，将</w:t>
      </w:r>
      <w:r>
        <w:rPr>
          <w:rFonts w:hint="eastAsia"/>
        </w:rPr>
        <w:t>nInsertPos</w:t>
      </w:r>
      <w:r>
        <w:rPr>
          <w:rFonts w:hint="eastAsia"/>
        </w:rPr>
        <w:t>置为</w:t>
      </w:r>
      <w:r>
        <w:rPr>
          <w:rFonts w:hint="eastAsia"/>
        </w:rPr>
        <w:t>-1</w:t>
      </w:r>
      <w:r>
        <w:rPr>
          <w:rFonts w:hint="eastAsia"/>
        </w:rPr>
        <w:t>即可，只有</w:t>
      </w:r>
      <w:r>
        <w:rPr>
          <w:rFonts w:hint="eastAsia"/>
        </w:rPr>
        <w:t>UniteCurve</w:t>
      </w:r>
      <w:r>
        <w:rPr>
          <w:rFonts w:hint="eastAsia"/>
        </w:rPr>
        <w:t>和</w:t>
      </w:r>
      <w:r>
        <w:rPr>
          <w:rFonts w:hint="eastAsia"/>
        </w:rPr>
        <w:t>UniteCurve2</w:t>
      </w:r>
      <w:r>
        <w:rPr>
          <w:rFonts w:hint="eastAsia"/>
        </w:rPr>
        <w:t>函数能执行此种插入。</w:t>
      </w:r>
    </w:p>
    <w:p w:rsidR="00467667" w:rsidRDefault="00467667">
      <w:pPr>
        <w:autoSpaceDE w:val="0"/>
        <w:autoSpaceDN w:val="0"/>
        <w:ind w:firstLine="420"/>
      </w:pPr>
      <w:r>
        <w:rPr>
          <w:rFonts w:hint="eastAsia"/>
        </w:rPr>
        <w:t>二：直接将范围之内的点插入到指定位置，这种插入，上面四个函数都可以，此时</w:t>
      </w:r>
      <w:r>
        <w:rPr>
          <w:rFonts w:hint="eastAsia"/>
        </w:rPr>
        <w:t>nInsertPos</w:t>
      </w:r>
      <w:r>
        <w:rPr>
          <w:rFonts w:hint="eastAsia"/>
        </w:rPr>
        <w:t>应该大于等于</w:t>
      </w:r>
      <w:r>
        <w:rPr>
          <w:rFonts w:hint="eastAsia"/>
        </w:rPr>
        <w:t>0</w:t>
      </w:r>
      <w:r>
        <w:rPr>
          <w:rFonts w:hint="eastAsia"/>
        </w:rPr>
        <w:t>（如果等于曲线的点数量或者更大，都将插入到曲线末尾），注意是插入到</w:t>
      </w:r>
      <w:r>
        <w:rPr>
          <w:rFonts w:hint="eastAsia"/>
        </w:rPr>
        <w:t>nInsertPos</w:t>
      </w:r>
      <w:r>
        <w:rPr>
          <w:rFonts w:hint="eastAsia"/>
        </w:rPr>
        <w:t>的前面，所以如果等于</w:t>
      </w:r>
      <w:r>
        <w:rPr>
          <w:rFonts w:hint="eastAsia"/>
        </w:rPr>
        <w:t>0</w:t>
      </w:r>
      <w:r>
        <w:rPr>
          <w:rFonts w:hint="eastAsia"/>
        </w:rPr>
        <w:t>的话，是插入到</w:t>
      </w:r>
      <w:r>
        <w:rPr>
          <w:rFonts w:hint="eastAsia"/>
        </w:rPr>
        <w:t>DesId</w:t>
      </w:r>
      <w:r>
        <w:rPr>
          <w:rFonts w:hint="eastAsia"/>
        </w:rPr>
        <w:t>的最前面，插入的次序按点在</w:t>
      </w:r>
      <w:r>
        <w:rPr>
          <w:rFonts w:hint="eastAsia"/>
        </w:rPr>
        <w:t>Id</w:t>
      </w:r>
      <w:r>
        <w:rPr>
          <w:rFonts w:hint="eastAsia"/>
        </w:rPr>
        <w:t>曲线里面的次序为准。至于</w:t>
      </w:r>
      <w:r>
        <w:rPr>
          <w:rFonts w:hint="eastAsia"/>
        </w:rPr>
        <w:t>fInsertPos</w:t>
      </w:r>
      <w:r>
        <w:rPr>
          <w:rFonts w:hint="eastAsia"/>
        </w:rPr>
        <w:t>参数，意思是插入到</w:t>
      </w:r>
      <w:r>
        <w:rPr>
          <w:rFonts w:hint="eastAsia"/>
        </w:rPr>
        <w:t>DesId</w:t>
      </w:r>
      <w:r>
        <w:rPr>
          <w:rFonts w:hint="eastAsia"/>
        </w:rPr>
        <w:t>曲线的第一个横坐标大于等于</w:t>
      </w:r>
      <w:r>
        <w:rPr>
          <w:rFonts w:hint="eastAsia"/>
        </w:rPr>
        <w:t>fInsertPos</w:t>
      </w:r>
      <w:r>
        <w:rPr>
          <w:rFonts w:hint="eastAsia"/>
        </w:rPr>
        <w:t>的点的前面，如果没有大于等于</w:t>
      </w:r>
      <w:r>
        <w:rPr>
          <w:rFonts w:hint="eastAsia"/>
        </w:rPr>
        <w:t>fInsertPos</w:t>
      </w:r>
      <w:r>
        <w:rPr>
          <w:rFonts w:hint="eastAsia"/>
        </w:rPr>
        <w:t>的点，则将插入到曲线末尾，如果所有点都大于等于</w:t>
      </w:r>
      <w:r>
        <w:rPr>
          <w:rFonts w:hint="eastAsia"/>
        </w:rPr>
        <w:t>fInsertPos</w:t>
      </w:r>
      <w:r>
        <w:rPr>
          <w:rFonts w:hint="eastAsia"/>
        </w:rPr>
        <w:t>（二次曲线），或者第一个点就已经大于等于</w:t>
      </w:r>
      <w:r>
        <w:rPr>
          <w:rFonts w:hint="eastAsia"/>
        </w:rPr>
        <w:t>fInsertPos</w:t>
      </w:r>
      <w:r>
        <w:rPr>
          <w:rFonts w:hint="eastAsia"/>
        </w:rPr>
        <w:t>（一次曲线），则将插入到曲线的最前面。</w:t>
      </w:r>
    </w:p>
    <w:p w:rsidR="00467667" w:rsidRDefault="00467667">
      <w:pPr>
        <w:autoSpaceDE w:val="0"/>
        <w:autoSpaceDN w:val="0"/>
        <w:ind w:firstLine="420"/>
      </w:pPr>
      <w:r>
        <w:rPr>
          <w:rFonts w:hint="eastAsia"/>
        </w:rPr>
        <w:t>注意，所有这四个函数，后面确定的范围，都指的是</w:t>
      </w:r>
      <w:r>
        <w:rPr>
          <w:rFonts w:hint="eastAsia"/>
        </w:rPr>
        <w:t>Id</w:t>
      </w:r>
      <w:r>
        <w:rPr>
          <w:rFonts w:hint="eastAsia"/>
        </w:rPr>
        <w:t>曲线的范围，而非</w:t>
      </w:r>
      <w:r>
        <w:rPr>
          <w:rFonts w:hint="eastAsia"/>
        </w:rPr>
        <w:t>DesId</w:t>
      </w:r>
      <w:r>
        <w:rPr>
          <w:rFonts w:hint="eastAsia"/>
        </w:rPr>
        <w:t>曲线的范围。插入结束后，不会自动删除</w:t>
      </w:r>
      <w:r>
        <w:rPr>
          <w:rFonts w:hint="eastAsia"/>
        </w:rPr>
        <w:t>Id</w:t>
      </w:r>
      <w:r>
        <w:rPr>
          <w:rFonts w:hint="eastAsia"/>
        </w:rPr>
        <w:t>曲线。</w:t>
      </w:r>
    </w:p>
    <w:p w:rsidR="00467667" w:rsidRDefault="00467667">
      <w:pPr>
        <w:autoSpaceDE w:val="0"/>
        <w:autoSpaceDN w:val="0"/>
        <w:ind w:firstLine="420"/>
      </w:pPr>
      <w:r>
        <w:rPr>
          <w:rFonts w:hint="eastAsia"/>
        </w:rPr>
        <w:t>在</w:t>
      </w:r>
      <w:r>
        <w:rPr>
          <w:rFonts w:hint="eastAsia"/>
        </w:rPr>
        <w:t>demo</w:t>
      </w:r>
      <w:r>
        <w:rPr>
          <w:rFonts w:hint="eastAsia"/>
        </w:rPr>
        <w:t>的演示“方案一”里面，有使用这些函数的例子（可能注释掉了）。</w:t>
      </w:r>
    </w:p>
    <w:p w:rsidR="00467667" w:rsidRDefault="00467667">
      <w:pPr>
        <w:autoSpaceDE w:val="0"/>
        <w:autoSpaceDN w:val="0"/>
        <w:ind w:firstLine="420"/>
      </w:pPr>
    </w:p>
    <w:p w:rsidR="00467667" w:rsidRPr="00857787" w:rsidRDefault="00467667">
      <w:pPr>
        <w:pStyle w:val="Heading3"/>
        <w:rPr>
          <w:color w:val="FF0000"/>
        </w:rPr>
      </w:pPr>
      <w:bookmarkStart w:id="230" w:name="_Toc365820629"/>
      <w:r w:rsidRPr="00857787">
        <w:rPr>
          <w:rFonts w:hint="eastAsia"/>
          <w:color w:val="FF0000"/>
        </w:rPr>
        <w:t>BOOL</w:t>
      </w:r>
      <w:r w:rsidRPr="00857787">
        <w:rPr>
          <w:color w:val="FF0000"/>
        </w:rPr>
        <w:t xml:space="preserve"> OffSetCurve(long </w:t>
      </w:r>
      <w:r w:rsidRPr="00857787">
        <w:rPr>
          <w:rFonts w:hint="eastAsia"/>
          <w:color w:val="FF0000"/>
        </w:rPr>
        <w:t>Id</w:t>
      </w:r>
      <w:r w:rsidRPr="00857787">
        <w:rPr>
          <w:color w:val="FF0000"/>
        </w:rPr>
        <w:t xml:space="preserve">, </w:t>
      </w:r>
      <w:r w:rsidRPr="00857787">
        <w:rPr>
          <w:rFonts w:hint="eastAsia"/>
          <w:color w:val="FF0000"/>
        </w:rPr>
        <w:t>DATE</w:t>
      </w:r>
      <w:r w:rsidRPr="00857787">
        <w:rPr>
          <w:color w:val="FF0000"/>
        </w:rPr>
        <w:t xml:space="preserve"> Time, float Value</w:t>
      </w:r>
      <w:r w:rsidRPr="00857787">
        <w:rPr>
          <w:rFonts w:hint="eastAsia"/>
          <w:color w:val="FF0000"/>
        </w:rPr>
        <w:t xml:space="preserve">, short </w:t>
      </w:r>
      <w:r w:rsidRPr="00857787">
        <w:rPr>
          <w:color w:val="FF0000"/>
        </w:rPr>
        <w:t>Operator);</w:t>
      </w:r>
      <w:bookmarkEnd w:id="230"/>
    </w:p>
    <w:p w:rsidR="00467667" w:rsidRDefault="00467667">
      <w:pPr>
        <w:autoSpaceDE w:val="0"/>
        <w:autoSpaceDN w:val="0"/>
        <w:ind w:firstLine="420"/>
      </w:pPr>
      <w:r>
        <w:t>偏移曲线，</w:t>
      </w:r>
      <w:r>
        <w:t>Operator</w:t>
      </w:r>
      <w:r>
        <w:t>的高字节代表</w:t>
      </w:r>
      <w:r>
        <w:rPr>
          <w:rFonts w:hint="eastAsia"/>
        </w:rPr>
        <w:t>如何使用</w:t>
      </w:r>
      <w:r>
        <w:t>TimeSpan</w:t>
      </w:r>
      <w:r>
        <w:rPr>
          <w:rFonts w:hint="eastAsia"/>
        </w:rPr>
        <w:t>参数</w:t>
      </w:r>
      <w:r>
        <w:t>，低字节代表</w:t>
      </w:r>
      <w:r>
        <w:rPr>
          <w:rFonts w:hint="eastAsia"/>
        </w:rPr>
        <w:t>如何使用</w:t>
      </w:r>
      <w:r>
        <w:t>ValueStep</w:t>
      </w:r>
      <w:r>
        <w:rPr>
          <w:rFonts w:hint="eastAsia"/>
        </w:rPr>
        <w:t>参数</w:t>
      </w:r>
      <w:r>
        <w:t>，他们的具体意义</w:t>
      </w:r>
      <w:r>
        <w:rPr>
          <w:rFonts w:hint="eastAsia"/>
        </w:rPr>
        <w:t>是</w:t>
      </w:r>
      <w:r>
        <w:t>一样</w:t>
      </w:r>
      <w:r>
        <w:rPr>
          <w:rFonts w:hint="eastAsia"/>
        </w:rPr>
        <w:t>的</w:t>
      </w:r>
      <w:r>
        <w:t>：</w:t>
      </w:r>
    </w:p>
    <w:p w:rsidR="00467667" w:rsidRDefault="00467667">
      <w:pPr>
        <w:ind w:firstLine="420"/>
      </w:pPr>
      <w:r>
        <w:rPr>
          <w:rFonts w:hint="eastAsia"/>
        </w:rPr>
        <w:t>'+'</w:t>
      </w:r>
      <w:r>
        <w:t>－加，</w:t>
      </w:r>
      <w:r>
        <w:rPr>
          <w:rFonts w:hint="eastAsia"/>
        </w:rPr>
        <w:t>'*'</w:t>
      </w:r>
      <w:r>
        <w:t>－乘，</w:t>
      </w:r>
      <w:r>
        <w:rPr>
          <w:rFonts w:hint="eastAsia"/>
        </w:rPr>
        <w:t>其它值无效，</w:t>
      </w:r>
      <w:r>
        <w:t>如果横坐标显示为时间，则</w:t>
      </w:r>
      <w:r>
        <w:rPr>
          <w:rFonts w:hint="eastAsia"/>
        </w:rPr>
        <w:t>只能对横坐标做</w:t>
      </w:r>
      <w:r>
        <w:t>加</w:t>
      </w:r>
      <w:r>
        <w:rPr>
          <w:rFonts w:hint="eastAsia"/>
        </w:rPr>
        <w:t>操作</w:t>
      </w:r>
      <w:r>
        <w:t>，因为</w:t>
      </w:r>
      <w:r>
        <w:rPr>
          <w:rFonts w:hint="eastAsia"/>
        </w:rPr>
        <w:t>时间</w:t>
      </w:r>
      <w:r>
        <w:t>乘</w:t>
      </w:r>
      <w:r>
        <w:rPr>
          <w:rFonts w:hint="eastAsia"/>
        </w:rPr>
        <w:t>时间是</w:t>
      </w:r>
      <w:r>
        <w:t>无意义</w:t>
      </w:r>
      <w:r>
        <w:rPr>
          <w:rFonts w:hint="eastAsia"/>
        </w:rPr>
        <w:t>的。</w:t>
      </w:r>
    </w:p>
    <w:p w:rsidR="00467667" w:rsidRDefault="00467667">
      <w:pPr>
        <w:ind w:firstLine="420"/>
      </w:pPr>
      <w:r>
        <w:t>举个例子，下面的程序将</w:t>
      </w:r>
      <w:r>
        <w:t>14</w:t>
      </w:r>
      <w:r>
        <w:t>曲线的每一个点的横坐标加</w:t>
      </w:r>
      <w:r>
        <w:t>1.0 / 24 / 2</w:t>
      </w:r>
      <w:r>
        <w:t>（半小时），纵坐标乘以</w:t>
      </w:r>
      <w:r>
        <w:t>0.95</w:t>
      </w:r>
      <w:r>
        <w:t>：</w:t>
      </w:r>
    </w:p>
    <w:p w:rsidR="00467667" w:rsidRDefault="00467667">
      <w:pPr>
        <w:ind w:firstLine="420"/>
      </w:pPr>
      <w:r>
        <w:t>m_ST_Curve.OffSetCurve(14, 1.0 / 24 / 2, .95f, ('+' &lt;&lt; 8) + '*');</w:t>
      </w:r>
    </w:p>
    <w:p w:rsidR="00467667" w:rsidRDefault="00467667">
      <w:pPr>
        <w:ind w:firstLine="420"/>
      </w:pPr>
    </w:p>
    <w:p w:rsidR="00467667" w:rsidRPr="00857787" w:rsidRDefault="00467667">
      <w:pPr>
        <w:pStyle w:val="Heading3"/>
        <w:rPr>
          <w:color w:val="FF0000"/>
        </w:rPr>
      </w:pPr>
      <w:bookmarkStart w:id="231" w:name="_Toc365820630"/>
      <w:r w:rsidRPr="00857787">
        <w:rPr>
          <w:rFonts w:hint="eastAsia"/>
          <w:color w:val="FF0000"/>
        </w:rPr>
        <w:t xml:space="preserve">long </w:t>
      </w:r>
      <w:r w:rsidRPr="00857787">
        <w:rPr>
          <w:color w:val="FF0000"/>
        </w:rPr>
        <w:t>ArithmeticOperate(long Des</w:t>
      </w:r>
      <w:r w:rsidRPr="00857787">
        <w:rPr>
          <w:rFonts w:hint="eastAsia"/>
          <w:color w:val="FF0000"/>
        </w:rPr>
        <w:t>Id</w:t>
      </w:r>
      <w:r w:rsidRPr="00857787">
        <w:rPr>
          <w:color w:val="FF0000"/>
        </w:rPr>
        <w:t xml:space="preserve">, long </w:t>
      </w:r>
      <w:r w:rsidRPr="00857787">
        <w:rPr>
          <w:rFonts w:hint="eastAsia"/>
          <w:color w:val="FF0000"/>
        </w:rPr>
        <w:t>Id</w:t>
      </w:r>
      <w:r w:rsidRPr="00857787">
        <w:rPr>
          <w:color w:val="FF0000"/>
        </w:rPr>
        <w:t>,</w:t>
      </w:r>
      <w:r w:rsidRPr="00857787">
        <w:rPr>
          <w:rFonts w:hint="eastAsia"/>
          <w:color w:val="FF0000"/>
        </w:rPr>
        <w:t xml:space="preserve"> </w:t>
      </w:r>
      <w:r w:rsidRPr="00857787">
        <w:rPr>
          <w:color w:val="FF0000"/>
        </w:rPr>
        <w:t>short Operator)</w:t>
      </w:r>
      <w:r w:rsidRPr="00857787">
        <w:rPr>
          <w:rFonts w:hint="eastAsia"/>
          <w:color w:val="FF0000"/>
        </w:rPr>
        <w:t>;</w:t>
      </w:r>
      <w:bookmarkEnd w:id="231"/>
    </w:p>
    <w:p w:rsidR="00467667" w:rsidRDefault="00467667">
      <w:r>
        <w:rPr>
          <w:rFonts w:hint="eastAsia"/>
        </w:rPr>
        <w:tab/>
      </w:r>
      <w:r>
        <w:rPr>
          <w:rFonts w:hint="eastAsia"/>
        </w:rPr>
        <w:t>对两条曲线做算术运算，具体实现方法是找到两条曲线中横坐标相同的点，然后对这两个点的纵坐标做算术运算，包括加减乘除运算，注意只支持一次曲线。</w:t>
      </w:r>
    </w:p>
    <w:p w:rsidR="00467667" w:rsidRDefault="00467667">
      <w:pPr>
        <w:ind w:firstLine="420"/>
      </w:pPr>
      <w:r>
        <w:rPr>
          <w:rFonts w:hint="eastAsia"/>
        </w:rPr>
        <w:t>本函数只对</w:t>
      </w:r>
      <w:r>
        <w:rPr>
          <w:rFonts w:hint="eastAsia"/>
        </w:rPr>
        <w:t>DesId</w:t>
      </w:r>
      <w:r>
        <w:rPr>
          <w:rFonts w:hint="eastAsia"/>
        </w:rPr>
        <w:t>和</w:t>
      </w:r>
      <w:r>
        <w:rPr>
          <w:rFonts w:hint="eastAsia"/>
        </w:rPr>
        <w:t>Id</w:t>
      </w:r>
      <w:r>
        <w:rPr>
          <w:rFonts w:hint="eastAsia"/>
        </w:rPr>
        <w:t>曲线遍历一次，找到横坐标相等的点，然后对这两个点的纵坐标执行</w:t>
      </w:r>
      <w:r>
        <w:rPr>
          <w:rFonts w:hint="eastAsia"/>
        </w:rPr>
        <w:t>Style</w:t>
      </w:r>
      <w:r>
        <w:rPr>
          <w:rFonts w:hint="eastAsia"/>
        </w:rPr>
        <w:t>指定的操作，并将结果赋给</w:t>
      </w:r>
      <w:r>
        <w:rPr>
          <w:rFonts w:hint="eastAsia"/>
        </w:rPr>
        <w:t>DesId</w:t>
      </w:r>
      <w:r>
        <w:rPr>
          <w:rFonts w:hint="eastAsia"/>
        </w:rPr>
        <w:t>的相应点的纵坐标。这也是本函数只支持一次曲线的原因之一，如果要支持二次曲线，则对于每一个</w:t>
      </w:r>
      <w:r>
        <w:rPr>
          <w:rFonts w:hint="eastAsia"/>
        </w:rPr>
        <w:t>DesId</w:t>
      </w:r>
      <w:r>
        <w:rPr>
          <w:rFonts w:hint="eastAsia"/>
        </w:rPr>
        <w:t>里面的点，都将要遍历</w:t>
      </w:r>
      <w:r>
        <w:rPr>
          <w:rFonts w:hint="eastAsia"/>
        </w:rPr>
        <w:t>Id</w:t>
      </w:r>
      <w:r>
        <w:rPr>
          <w:rFonts w:hint="eastAsia"/>
        </w:rPr>
        <w:t>曲线一次，效率太差。而且，如果某一个</w:t>
      </w:r>
      <w:r>
        <w:rPr>
          <w:rFonts w:hint="eastAsia"/>
        </w:rPr>
        <w:t>DesId</w:t>
      </w:r>
      <w:r>
        <w:rPr>
          <w:rFonts w:hint="eastAsia"/>
        </w:rPr>
        <w:t>里面的点，其横坐标对应多个</w:t>
      </w:r>
      <w:r>
        <w:rPr>
          <w:rFonts w:hint="eastAsia"/>
        </w:rPr>
        <w:t>Id</w:t>
      </w:r>
      <w:r>
        <w:rPr>
          <w:rFonts w:hint="eastAsia"/>
        </w:rPr>
        <w:t>里面的点（二次曲线才会出现这样的情况），那么如何对这些点的纵坐标（多余两个）作</w:t>
      </w:r>
      <w:r>
        <w:t>Operator</w:t>
      </w:r>
      <w:r>
        <w:rPr>
          <w:rFonts w:hint="eastAsia"/>
        </w:rPr>
        <w:t>指定的操作呢？</w:t>
      </w:r>
    </w:p>
    <w:p w:rsidR="00467667" w:rsidRDefault="00467667">
      <w:pPr>
        <w:ind w:firstLine="420"/>
      </w:pPr>
      <w:r>
        <w:t>Operator</w:t>
      </w:r>
      <w:r>
        <w:rPr>
          <w:rFonts w:hint="eastAsia"/>
        </w:rPr>
        <w:t>：</w:t>
      </w:r>
      <w:r>
        <w:rPr>
          <w:rFonts w:hint="eastAsia"/>
        </w:rPr>
        <w:t>'+'</w:t>
      </w:r>
      <w:r>
        <w:rPr>
          <w:rFonts w:hint="eastAsia"/>
        </w:rPr>
        <w:t>－加，</w:t>
      </w:r>
      <w:r>
        <w:rPr>
          <w:rFonts w:hint="eastAsia"/>
        </w:rPr>
        <w:t>'-'</w:t>
      </w:r>
      <w:r>
        <w:rPr>
          <w:rFonts w:hint="eastAsia"/>
        </w:rPr>
        <w:t>－减，</w:t>
      </w:r>
      <w:r>
        <w:rPr>
          <w:rFonts w:hint="eastAsia"/>
        </w:rPr>
        <w:t>'*'</w:t>
      </w:r>
      <w:r>
        <w:rPr>
          <w:rFonts w:hint="eastAsia"/>
        </w:rPr>
        <w:t>－乘，</w:t>
      </w:r>
      <w:r>
        <w:rPr>
          <w:rFonts w:hint="eastAsia"/>
        </w:rPr>
        <w:t>'/'</w:t>
      </w:r>
      <w:r>
        <w:rPr>
          <w:rFonts w:hint="eastAsia"/>
        </w:rPr>
        <w:t>－除。</w:t>
      </w:r>
    </w:p>
    <w:p w:rsidR="00467667" w:rsidRDefault="00467667">
      <w:pPr>
        <w:ind w:firstLine="420"/>
      </w:pPr>
      <w:r>
        <w:rPr>
          <w:rFonts w:hint="eastAsia"/>
        </w:rPr>
        <w:t>本函数返回执行过算术运算的点数量。</w:t>
      </w:r>
    </w:p>
    <w:p w:rsidR="00467667" w:rsidRDefault="00467667">
      <w:pPr>
        <w:ind w:firstLine="420"/>
      </w:pPr>
    </w:p>
    <w:p w:rsidR="00467667" w:rsidRDefault="00467667">
      <w:pPr>
        <w:ind w:firstLine="420"/>
      </w:pPr>
      <w:r>
        <w:rPr>
          <w:rFonts w:hint="eastAsia"/>
        </w:rPr>
        <w:t>下面我说一下本函数的内部实现，其实和数据结构里面的合并两个有序序列，并让合并后的序列仍然有序的操作方法完全一样，如果大家对这种实现原理有什么疑问，可以查阅数据结构方面的书籍。本函数加上</w:t>
      </w:r>
      <w:r>
        <w:rPr>
          <w:rFonts w:hint="eastAsia"/>
        </w:rPr>
        <w:t>CloneCurve</w:t>
      </w:r>
      <w:r>
        <w:rPr>
          <w:rFonts w:hint="eastAsia"/>
        </w:rPr>
        <w:t>函数和</w:t>
      </w:r>
      <w:r>
        <w:rPr>
          <w:rFonts w:hint="eastAsia"/>
        </w:rPr>
        <w:t>OffSetCurve</w:t>
      </w:r>
      <w:r>
        <w:rPr>
          <w:rFonts w:hint="eastAsia"/>
        </w:rPr>
        <w:t>函数，可以完成一些较为复杂的曲线处理过程，特别是在统计的时候，可能会有用，比如每个月的收入是一条曲线，支出是另一条曲线，那么这两条曲线相减就是净收入曲线了。再复杂一点，比如要将曲线</w:t>
      </w:r>
      <w:r>
        <w:rPr>
          <w:rFonts w:hint="eastAsia"/>
        </w:rPr>
        <w:t>1</w:t>
      </w:r>
      <w:r>
        <w:rPr>
          <w:rFonts w:hint="eastAsia"/>
        </w:rPr>
        <w:t>加上曲线</w:t>
      </w:r>
      <w:r>
        <w:rPr>
          <w:rFonts w:hint="eastAsia"/>
        </w:rPr>
        <w:t>2</w:t>
      </w:r>
      <w:r>
        <w:rPr>
          <w:rFonts w:hint="eastAsia"/>
        </w:rPr>
        <w:t>和曲线</w:t>
      </w:r>
      <w:r>
        <w:rPr>
          <w:rFonts w:hint="eastAsia"/>
        </w:rPr>
        <w:t>3</w:t>
      </w:r>
      <w:r>
        <w:rPr>
          <w:rFonts w:hint="eastAsia"/>
        </w:rPr>
        <w:t>的乘，再给曲线</w:t>
      </w:r>
      <w:r>
        <w:rPr>
          <w:rFonts w:hint="eastAsia"/>
        </w:rPr>
        <w:t>1</w:t>
      </w:r>
      <w:r>
        <w:rPr>
          <w:rFonts w:hint="eastAsia"/>
        </w:rPr>
        <w:t>的每一个点的横坐标加上</w:t>
      </w:r>
      <w:r>
        <w:rPr>
          <w:rFonts w:hint="eastAsia"/>
        </w:rPr>
        <w:t>1.0</w:t>
      </w:r>
      <w:r>
        <w:rPr>
          <w:rFonts w:hint="eastAsia"/>
        </w:rPr>
        <w:t>，给纵坐标乘以</w:t>
      </w:r>
      <w:r>
        <w:rPr>
          <w:rFonts w:hint="eastAsia"/>
        </w:rPr>
        <w:t>1.5</w:t>
      </w:r>
      <w:r>
        <w:rPr>
          <w:rFonts w:hint="eastAsia"/>
        </w:rPr>
        <w:t>，可</w:t>
      </w:r>
      <w:r>
        <w:rPr>
          <w:rFonts w:hint="eastAsia"/>
        </w:rPr>
        <w:lastRenderedPageBreak/>
        <w:t>以这样操作：</w:t>
      </w:r>
    </w:p>
    <w:p w:rsidR="00467667" w:rsidRDefault="00467667">
      <w:pPr>
        <w:ind w:firstLine="420"/>
      </w:pPr>
      <w:r>
        <w:rPr>
          <w:rFonts w:hint="eastAsia"/>
        </w:rPr>
        <w:t>CloneCurve(2, 100); //</w:t>
      </w:r>
      <w:r>
        <w:rPr>
          <w:rFonts w:hint="eastAsia"/>
        </w:rPr>
        <w:t>从曲线</w:t>
      </w:r>
      <w:r>
        <w:rPr>
          <w:rFonts w:hint="eastAsia"/>
        </w:rPr>
        <w:t>2</w:t>
      </w:r>
      <w:r>
        <w:rPr>
          <w:rFonts w:hint="eastAsia"/>
        </w:rPr>
        <w:t>复制出临时曲线</w:t>
      </w:r>
      <w:r>
        <w:rPr>
          <w:rFonts w:hint="eastAsia"/>
        </w:rPr>
        <w:t>100</w:t>
      </w:r>
    </w:p>
    <w:p w:rsidR="00467667" w:rsidRDefault="00467667">
      <w:pPr>
        <w:ind w:firstLine="420"/>
      </w:pPr>
      <w:r>
        <w:rPr>
          <w:rFonts w:hint="eastAsia"/>
        </w:rPr>
        <w:t>ArithmeticOperate(100, 3, '*'); //</w:t>
      </w:r>
      <w:r>
        <w:rPr>
          <w:rFonts w:hint="eastAsia"/>
        </w:rPr>
        <w:t>临时曲线</w:t>
      </w:r>
      <w:r>
        <w:rPr>
          <w:rFonts w:hint="eastAsia"/>
        </w:rPr>
        <w:t>100</w:t>
      </w:r>
      <w:r>
        <w:rPr>
          <w:rFonts w:hint="eastAsia"/>
        </w:rPr>
        <w:t>与曲线</w:t>
      </w:r>
      <w:r>
        <w:rPr>
          <w:rFonts w:hint="eastAsia"/>
        </w:rPr>
        <w:t>3</w:t>
      </w:r>
      <w:r>
        <w:rPr>
          <w:rFonts w:hint="eastAsia"/>
        </w:rPr>
        <w:t>求乘</w:t>
      </w:r>
    </w:p>
    <w:p w:rsidR="00467667" w:rsidRDefault="00467667">
      <w:pPr>
        <w:ind w:firstLine="420"/>
      </w:pPr>
      <w:r>
        <w:rPr>
          <w:rFonts w:hint="eastAsia"/>
        </w:rPr>
        <w:t>ArithmeticOperate(1, 100, '+'); //</w:t>
      </w:r>
      <w:r>
        <w:rPr>
          <w:rFonts w:hint="eastAsia"/>
        </w:rPr>
        <w:t>将临时曲线</w:t>
      </w:r>
      <w:r>
        <w:rPr>
          <w:rFonts w:hint="eastAsia"/>
        </w:rPr>
        <w:t>100</w:t>
      </w:r>
      <w:r>
        <w:rPr>
          <w:rFonts w:hint="eastAsia"/>
        </w:rPr>
        <w:t>加到曲线</w:t>
      </w:r>
      <w:r>
        <w:rPr>
          <w:rFonts w:hint="eastAsia"/>
        </w:rPr>
        <w:t>1</w:t>
      </w:r>
      <w:r>
        <w:rPr>
          <w:rFonts w:hint="eastAsia"/>
        </w:rPr>
        <w:t>上</w:t>
      </w:r>
    </w:p>
    <w:p w:rsidR="00467667" w:rsidRDefault="00467667">
      <w:pPr>
        <w:ind w:firstLine="420"/>
      </w:pPr>
      <w:r>
        <w:rPr>
          <w:rFonts w:hint="eastAsia"/>
        </w:rPr>
        <w:t>OffSetCurve(1, 1.0, 1.5f, ('+' &lt;&lt; 8) + '*'); //</w:t>
      </w:r>
      <w:r>
        <w:rPr>
          <w:rFonts w:hint="eastAsia"/>
        </w:rPr>
        <w:t>偏移曲线</w:t>
      </w:r>
      <w:r>
        <w:rPr>
          <w:rFonts w:hint="eastAsia"/>
        </w:rPr>
        <w:t>1</w:t>
      </w:r>
    </w:p>
    <w:p w:rsidR="00467667" w:rsidRDefault="00467667">
      <w:pPr>
        <w:ind w:firstLine="420"/>
      </w:pPr>
      <w:r>
        <w:rPr>
          <w:rFonts w:hint="eastAsia"/>
        </w:rPr>
        <w:t>DelRange(100, 0, -1, FALSE, TRUE);</w:t>
      </w:r>
    </w:p>
    <w:p w:rsidR="00467667" w:rsidRDefault="00467667">
      <w:pPr>
        <w:widowControl/>
        <w:jc w:val="left"/>
      </w:pPr>
    </w:p>
    <w:p w:rsidR="00467667" w:rsidRPr="00D86698" w:rsidRDefault="00467667">
      <w:pPr>
        <w:pStyle w:val="Heading3"/>
        <w:rPr>
          <w:color w:val="FF0000"/>
        </w:rPr>
      </w:pPr>
      <w:bookmarkStart w:id="232" w:name="_Toc365820631"/>
      <w:r w:rsidRPr="00D86698">
        <w:rPr>
          <w:rFonts w:hint="eastAsia"/>
          <w:color w:val="FF0000"/>
        </w:rPr>
        <w:t>void ClearTempBuff();</w:t>
      </w:r>
      <w:bookmarkEnd w:id="232"/>
    </w:p>
    <w:p w:rsidR="00467667" w:rsidRDefault="00467667">
      <w:pPr>
        <w:ind w:firstLine="420"/>
      </w:pPr>
      <w:r>
        <w:rPr>
          <w:rFonts w:hint="eastAsia"/>
        </w:rPr>
        <w:t>本函数清除控件内部使用的缓存，该缓存专用于</w:t>
      </w:r>
      <w:r>
        <w:t>Polygon</w:t>
      </w:r>
      <w:r>
        <w:rPr>
          <w:rFonts w:hint="eastAsia"/>
        </w:rPr>
        <w:t>和</w:t>
      </w:r>
      <w:r>
        <w:t>Polyline</w:t>
      </w:r>
      <w:r>
        <w:rPr>
          <w:rFonts w:hint="eastAsia"/>
        </w:rPr>
        <w:t>函数，当然控件中使用的缓存远不止这些，但其它的缓存不允许控制，本着效率优先的思路（</w:t>
      </w:r>
      <w:r>
        <w:rPr>
          <w:rFonts w:hint="eastAsia"/>
        </w:rPr>
        <w:t>STL</w:t>
      </w:r>
      <w:r>
        <w:rPr>
          <w:rFonts w:hint="eastAsia"/>
        </w:rPr>
        <w:t>也是这种思想，比如</w:t>
      </w:r>
      <w:r>
        <w:rPr>
          <w:rFonts w:hint="eastAsia"/>
        </w:rPr>
        <w:t>vector</w:t>
      </w:r>
      <w:r>
        <w:rPr>
          <w:rFonts w:hint="eastAsia"/>
        </w:rPr>
        <w:t>，缓存不够时它将重新分配缓存，但缓存在因为删除了某些点而变得富余的时候，它不会回收，直到自己被析构），本控件在缓存有富余的情况下，并不会去压缩缓存，因为控件无法知道下一个时刻，缓存是否仍然还有富余，但二次开发者可能会知道什么时候压缩缓存，所以提供了此方法，让二次开发者对控件的内部缓存有一个初步控制。</w:t>
      </w:r>
    </w:p>
    <w:p w:rsidR="00467667" w:rsidRDefault="00467667">
      <w:pPr>
        <w:ind w:firstLine="420"/>
      </w:pPr>
      <w:r>
        <w:rPr>
          <w:rFonts w:hint="eastAsia"/>
        </w:rPr>
        <w:t>注意，清除了缓存并不代表控件内部就不使用缓存，其实这个函数是压缩缓存，控件会在需要的时候再次分配缓存，如果再次分配的大小和调用本函数之前一样大，那么这是一次错误的缓存压缩，只有缓存中有很多未使用的空间时，压缩才有意义。</w:t>
      </w:r>
    </w:p>
    <w:p w:rsidR="00467667" w:rsidRDefault="00467667">
      <w:pPr>
        <w:ind w:firstLine="420"/>
      </w:pPr>
      <w:r>
        <w:rPr>
          <w:rFonts w:hint="eastAsia"/>
        </w:rPr>
        <w:t>那么什么时候压缩缓存最好呢，比如在某一时刻，添加了一条点特别多的曲线，比如有一万个点，而在另一个时刻，删除了这条曲线，并且以后或者以后很长一段时间内，不会再有如此长的曲线被添加了，那么此时可以压缩缓存，以释放内存空间。</w:t>
      </w:r>
    </w:p>
    <w:p w:rsidR="00467667" w:rsidRDefault="00467667">
      <w:pPr>
        <w:ind w:firstLine="420"/>
      </w:pPr>
      <w:r>
        <w:rPr>
          <w:rFonts w:hint="eastAsia"/>
        </w:rPr>
        <w:t>控件内部默认会申请</w:t>
      </w:r>
      <w:r>
        <w:rPr>
          <w:rFonts w:hint="eastAsia"/>
        </w:rPr>
        <w:t>512</w:t>
      </w:r>
      <w:r>
        <w:rPr>
          <w:rFonts w:hint="eastAsia"/>
        </w:rPr>
        <w:t>个</w:t>
      </w:r>
      <w:r>
        <w:rPr>
          <w:rFonts w:hint="eastAsia"/>
        </w:rPr>
        <w:t>POINT</w:t>
      </w:r>
      <w:r>
        <w:rPr>
          <w:rFonts w:hint="eastAsia"/>
        </w:rPr>
        <w:t>的临时缓存空间。</w:t>
      </w:r>
    </w:p>
    <w:p w:rsidR="00467667" w:rsidRDefault="00467667">
      <w:pPr>
        <w:rPr>
          <w:color w:val="FF0000"/>
        </w:rPr>
      </w:pPr>
    </w:p>
    <w:p w:rsidR="00467667" w:rsidRPr="00D86698" w:rsidRDefault="00467667">
      <w:pPr>
        <w:pStyle w:val="Heading3"/>
        <w:rPr>
          <w:color w:val="FF0000"/>
        </w:rPr>
      </w:pPr>
      <w:bookmarkStart w:id="233" w:name="_Toc365820632"/>
      <w:r w:rsidRPr="00D86698">
        <w:rPr>
          <w:rFonts w:hint="eastAsia"/>
          <w:color w:val="FF0000"/>
        </w:rPr>
        <w:t>BOOL PreMallocMem(long Id, long size);</w:t>
      </w:r>
      <w:bookmarkEnd w:id="233"/>
    </w:p>
    <w:p w:rsidR="00467667" w:rsidRDefault="00467667">
      <w:pPr>
        <w:ind w:firstLine="420"/>
      </w:pPr>
      <w:r>
        <w:rPr>
          <w:rFonts w:hint="eastAsia"/>
        </w:rPr>
        <w:t>为曲线预分配空间，</w:t>
      </w:r>
      <w:r>
        <w:rPr>
          <w:rFonts w:hint="eastAsia"/>
        </w:rPr>
        <w:t>size</w:t>
      </w:r>
      <w:r>
        <w:rPr>
          <w:rFonts w:hint="eastAsia"/>
        </w:rPr>
        <w:t>指的是点的个数，如果你能预测某曲线的最大点数量（或者在添加删除点操作非常频繁的时候），则使用这个函数可以让控件达到最高的效率，因为在添加点的过程中，不需要再分配缓存。</w:t>
      </w:r>
    </w:p>
    <w:p w:rsidR="00467667" w:rsidRDefault="00467667">
      <w:pPr>
        <w:ind w:firstLine="420"/>
      </w:pPr>
      <w:r>
        <w:rPr>
          <w:rFonts w:hint="eastAsia"/>
        </w:rPr>
        <w:t>本接口需要在曲线已被添加之后调用，所以最好在成功调用一次</w:t>
      </w:r>
      <w:r>
        <w:rPr>
          <w:rFonts w:hint="eastAsia"/>
        </w:rPr>
        <w:t>AddMainData(2)</w:t>
      </w:r>
      <w:r>
        <w:rPr>
          <w:rFonts w:hint="eastAsia"/>
        </w:rPr>
        <w:t>函数之后调用，当然你也可以随时调用，但应该越早越好，如果曲线已经很长了再调用本函数，会涉及到大量的内存拷贝。</w:t>
      </w:r>
    </w:p>
    <w:p w:rsidR="00467667" w:rsidRDefault="00467667">
      <w:pPr>
        <w:ind w:firstLine="420"/>
      </w:pPr>
      <w:r>
        <w:rPr>
          <w:rFonts w:hint="eastAsia"/>
        </w:rPr>
        <w:t>如果</w:t>
      </w:r>
      <w:r>
        <w:rPr>
          <w:rFonts w:hint="eastAsia"/>
        </w:rPr>
        <w:t>size</w:t>
      </w:r>
      <w:r>
        <w:rPr>
          <w:rFonts w:hint="eastAsia"/>
        </w:rPr>
        <w:t>小于等于曲线已经分配的缓存，则设置将失败，比如先设置某条曲线的预分配空间为</w:t>
      </w:r>
      <w:r>
        <w:rPr>
          <w:rFonts w:hint="eastAsia"/>
        </w:rPr>
        <w:t>100</w:t>
      </w:r>
      <w:r>
        <w:rPr>
          <w:rFonts w:hint="eastAsia"/>
        </w:rPr>
        <w:t>个点，后来又更改为</w:t>
      </w:r>
      <w:r>
        <w:rPr>
          <w:rFonts w:hint="eastAsia"/>
        </w:rPr>
        <w:t>50</w:t>
      </w:r>
      <w:r>
        <w:rPr>
          <w:rFonts w:hint="eastAsia"/>
        </w:rPr>
        <w:t>个点，则更改不会成功，换句话说，缓存只能是增大不能减小（</w:t>
      </w:r>
      <w:r>
        <w:rPr>
          <w:rFonts w:hint="eastAsia"/>
        </w:rPr>
        <w:t>STL</w:t>
      </w:r>
      <w:r>
        <w:rPr>
          <w:rFonts w:hint="eastAsia"/>
        </w:rPr>
        <w:t>的</w:t>
      </w:r>
      <w:r>
        <w:rPr>
          <w:rFonts w:hint="eastAsia"/>
        </w:rPr>
        <w:t>vector</w:t>
      </w:r>
      <w:r>
        <w:rPr>
          <w:rFonts w:hint="eastAsia"/>
        </w:rPr>
        <w:t>就是这样做的）。</w:t>
      </w:r>
    </w:p>
    <w:p w:rsidR="00467667" w:rsidRDefault="00467667">
      <w:pPr>
        <w:ind w:firstLine="420"/>
      </w:pPr>
      <w:r>
        <w:rPr>
          <w:rFonts w:hint="eastAsia"/>
        </w:rPr>
        <w:t>如果</w:t>
      </w:r>
      <w:r>
        <w:rPr>
          <w:rFonts w:hint="eastAsia"/>
        </w:rPr>
        <w:t>size</w:t>
      </w:r>
      <w:r>
        <w:rPr>
          <w:rFonts w:hint="eastAsia"/>
        </w:rPr>
        <w:t>小于等于</w:t>
      </w:r>
      <w:r>
        <w:rPr>
          <w:rFonts w:hint="eastAsia"/>
        </w:rPr>
        <w:t>0</w:t>
      </w:r>
      <w:r>
        <w:rPr>
          <w:rFonts w:hint="eastAsia"/>
        </w:rPr>
        <w:t>，则压缩曲线的预分配空间为刚好装下曲线所有点大小的空间，如果你觉得某条曲线以后不会或者在很长一段时间之内不会有点增加，可以调用本函数，以减少内存占用量。</w:t>
      </w:r>
    </w:p>
    <w:p w:rsidR="00467667" w:rsidRDefault="00467667">
      <w:pPr>
        <w:ind w:firstLine="420"/>
        <w:rPr>
          <w:color w:val="FF0000"/>
        </w:rPr>
      </w:pPr>
      <w:r>
        <w:rPr>
          <w:rFonts w:hint="eastAsia"/>
          <w:color w:val="FF0000"/>
        </w:rPr>
        <w:t>注意：预分配与曲线实际长度无关（只是预分配不能比曲线实际长度更短），如果对这一点有疑惑，建议看看</w:t>
      </w:r>
      <w:r>
        <w:rPr>
          <w:rFonts w:hint="eastAsia"/>
          <w:color w:val="FF0000"/>
        </w:rPr>
        <w:t>STL</w:t>
      </w:r>
      <w:r>
        <w:rPr>
          <w:rFonts w:hint="eastAsia"/>
          <w:color w:val="FF0000"/>
        </w:rPr>
        <w:t>方面的书籍。</w:t>
      </w:r>
    </w:p>
    <w:p w:rsidR="00467667" w:rsidRDefault="00467667">
      <w:pPr>
        <w:ind w:firstLine="420"/>
        <w:rPr>
          <w:color w:val="FF0000"/>
        </w:rPr>
      </w:pPr>
      <w:r>
        <w:rPr>
          <w:rFonts w:hint="eastAsia"/>
          <w:color w:val="FF0000"/>
        </w:rPr>
        <w:t>删除曲线点（参看</w:t>
      </w:r>
      <w:r>
        <w:rPr>
          <w:rFonts w:hint="eastAsia"/>
          <w:color w:val="FF0000"/>
        </w:rPr>
        <w:t>DelRange(2)</w:t>
      </w:r>
      <w:r>
        <w:rPr>
          <w:rFonts w:hint="eastAsia"/>
          <w:color w:val="FF0000"/>
        </w:rPr>
        <w:t>接口）不会释放缓存，除非整条曲线被删除，这也是本着效率优先的原则（思想跟</w:t>
      </w:r>
      <w:r>
        <w:rPr>
          <w:rFonts w:hint="eastAsia"/>
          <w:color w:val="FF0000"/>
        </w:rPr>
        <w:t>STL</w:t>
      </w:r>
      <w:r>
        <w:rPr>
          <w:rFonts w:hint="eastAsia"/>
          <w:color w:val="FF0000"/>
        </w:rPr>
        <w:t>一样）。</w:t>
      </w:r>
    </w:p>
    <w:p w:rsidR="00467667" w:rsidRDefault="00467667"/>
    <w:p w:rsidR="00467667" w:rsidRPr="00D86698" w:rsidRDefault="00467667">
      <w:pPr>
        <w:pStyle w:val="Heading3"/>
        <w:rPr>
          <w:color w:val="FF0000"/>
        </w:rPr>
      </w:pPr>
      <w:bookmarkStart w:id="234" w:name="_Toc365820633"/>
      <w:r w:rsidRPr="00D86698">
        <w:rPr>
          <w:rFonts w:hint="eastAsia"/>
          <w:color w:val="FF0000"/>
        </w:rPr>
        <w:t>long GetMemSize(long Id);</w:t>
      </w:r>
      <w:bookmarkEnd w:id="234"/>
    </w:p>
    <w:p w:rsidR="00467667" w:rsidRDefault="00467667">
      <w:pPr>
        <w:ind w:firstLine="420"/>
      </w:pPr>
      <w:r>
        <w:rPr>
          <w:rFonts w:hint="eastAsia"/>
        </w:rPr>
        <w:t>返回指定曲线所分配的缓存（注意不是长度，长度用</w:t>
      </w:r>
      <w:r>
        <w:rPr>
          <w:rFonts w:hint="eastAsia"/>
        </w:rPr>
        <w:t>GetCurveLength</w:t>
      </w:r>
      <w:r>
        <w:rPr>
          <w:rFonts w:hint="eastAsia"/>
        </w:rPr>
        <w:t>接口获得），单位是点的个数（具体一个点占用多少字节，参看后面第</w:t>
      </w:r>
      <w:r>
        <w:rPr>
          <w:rFonts w:hint="eastAsia"/>
          <w:bCs/>
        </w:rPr>
        <w:t>六节：关于内存使用量</w:t>
      </w:r>
      <w:r>
        <w:rPr>
          <w:rFonts w:hint="eastAsia"/>
        </w:rPr>
        <w:t>）。</w:t>
      </w:r>
    </w:p>
    <w:p w:rsidR="00467667" w:rsidRDefault="00467667">
      <w:pPr>
        <w:ind w:firstLine="420"/>
      </w:pPr>
    </w:p>
    <w:p w:rsidR="00467667" w:rsidRPr="00A46837" w:rsidRDefault="00467667">
      <w:pPr>
        <w:pStyle w:val="Heading3"/>
        <w:rPr>
          <w:color w:val="FF0000"/>
        </w:rPr>
      </w:pPr>
      <w:bookmarkStart w:id="235" w:name="_Toc365820634"/>
      <w:r w:rsidRPr="00A46837">
        <w:rPr>
          <w:rFonts w:hint="eastAsia"/>
          <w:color w:val="FF0000"/>
        </w:rPr>
        <w:lastRenderedPageBreak/>
        <w:t>void GetMemInfo(long FAR* pTempBuffSize, long FAR* pAllBuffSize,</w:t>
      </w:r>
      <w:bookmarkEnd w:id="235"/>
    </w:p>
    <w:p w:rsidR="00467667" w:rsidRPr="00A46837" w:rsidRDefault="00A46837">
      <w:pPr>
        <w:pStyle w:val="Heading3"/>
        <w:numPr>
          <w:ilvl w:val="2"/>
          <w:numId w:val="0"/>
        </w:numPr>
        <w:ind w:left="851"/>
        <w:rPr>
          <w:color w:val="FF0000"/>
        </w:rPr>
      </w:pPr>
      <w:r w:rsidRPr="00A46837">
        <w:rPr>
          <w:rFonts w:hint="eastAsia"/>
          <w:color w:val="FF0000"/>
        </w:rPr>
        <w:tab/>
      </w:r>
      <w:r w:rsidRPr="00A46837">
        <w:rPr>
          <w:rFonts w:hint="eastAsia"/>
          <w:color w:val="FF0000"/>
        </w:rPr>
        <w:tab/>
      </w:r>
      <w:bookmarkStart w:id="236" w:name="_Toc365820635"/>
      <w:r w:rsidR="00467667" w:rsidRPr="00A46837">
        <w:rPr>
          <w:rFonts w:hint="eastAsia"/>
          <w:color w:val="FF0000"/>
        </w:rPr>
        <w:t>float FAR* pUseRate, long FAR* pId);</w:t>
      </w:r>
      <w:bookmarkEnd w:id="236"/>
    </w:p>
    <w:p w:rsidR="00467667" w:rsidRDefault="00467667">
      <w:pPr>
        <w:ind w:firstLine="420"/>
      </w:pPr>
      <w:r>
        <w:rPr>
          <w:rFonts w:hint="eastAsia"/>
        </w:rPr>
        <w:t>获取缓存详细信息，</w:t>
      </w:r>
      <w:r>
        <w:t>pTempBuffSize</w:t>
      </w:r>
      <w:r>
        <w:rPr>
          <w:rFonts w:hint="eastAsia"/>
        </w:rPr>
        <w:t>用于接收临时缓存分配量（参看</w:t>
      </w:r>
      <w:r>
        <w:rPr>
          <w:rFonts w:hint="eastAsia"/>
        </w:rPr>
        <w:t>ClearTempBuff</w:t>
      </w:r>
      <w:r>
        <w:rPr>
          <w:rFonts w:hint="eastAsia"/>
        </w:rPr>
        <w:t>接口），单位是</w:t>
      </w:r>
      <w:r>
        <w:rPr>
          <w:rFonts w:hint="eastAsia"/>
        </w:rPr>
        <w:t>POINT</w:t>
      </w:r>
      <w:r>
        <w:rPr>
          <w:rFonts w:hint="eastAsia"/>
        </w:rPr>
        <w:t>的个数（所以乘以</w:t>
      </w:r>
      <w:r>
        <w:rPr>
          <w:rFonts w:hint="eastAsia"/>
        </w:rPr>
        <w:t>8</w:t>
      </w:r>
      <w:r>
        <w:rPr>
          <w:rFonts w:hint="eastAsia"/>
        </w:rPr>
        <w:t>就是字节数）；</w:t>
      </w:r>
      <w:r>
        <w:t>p</w:t>
      </w:r>
      <w:r>
        <w:rPr>
          <w:rFonts w:hint="eastAsia"/>
        </w:rPr>
        <w:t>All</w:t>
      </w:r>
      <w:r>
        <w:t>BuffSize</w:t>
      </w:r>
      <w:r>
        <w:rPr>
          <w:rFonts w:hint="eastAsia"/>
        </w:rPr>
        <w:t>用于接收所有曲线的总的缓存分配量，单位是点的个数；</w:t>
      </w:r>
      <w:r>
        <w:t>pUseRate</w:t>
      </w:r>
      <w:r>
        <w:rPr>
          <w:rFonts w:hint="eastAsia"/>
        </w:rPr>
        <w:t>用于接收总的缓存利用率（小于等于</w:t>
      </w:r>
      <w:r>
        <w:rPr>
          <w:rFonts w:hint="eastAsia"/>
        </w:rPr>
        <w:t>1</w:t>
      </w:r>
      <w:r>
        <w:rPr>
          <w:rFonts w:hint="eastAsia"/>
        </w:rPr>
        <w:t>，比如分配了</w:t>
      </w:r>
      <w:r>
        <w:rPr>
          <w:rFonts w:hint="eastAsia"/>
        </w:rPr>
        <w:t>10</w:t>
      </w:r>
      <w:r>
        <w:rPr>
          <w:rFonts w:hint="eastAsia"/>
        </w:rPr>
        <w:t>个点的缓存，结果只有</w:t>
      </w:r>
      <w:r>
        <w:rPr>
          <w:rFonts w:hint="eastAsia"/>
        </w:rPr>
        <w:t>5</w:t>
      </w:r>
      <w:r>
        <w:rPr>
          <w:rFonts w:hint="eastAsia"/>
        </w:rPr>
        <w:t>个点，利用率就是</w:t>
      </w:r>
      <w:r>
        <w:rPr>
          <w:rFonts w:hint="eastAsia"/>
        </w:rPr>
        <w:t>0.5</w:t>
      </w:r>
      <w:r>
        <w:rPr>
          <w:rFonts w:hint="eastAsia"/>
        </w:rPr>
        <w:t>）；</w:t>
      </w:r>
      <w:r>
        <w:t>p</w:t>
      </w:r>
      <w:r>
        <w:rPr>
          <w:rFonts w:hint="eastAsia"/>
        </w:rPr>
        <w:t>Id</w:t>
      </w:r>
      <w:r>
        <w:rPr>
          <w:rFonts w:hint="eastAsia"/>
        </w:rPr>
        <w:t>用于接收缓存利用率最低的曲线的</w:t>
      </w:r>
      <w:r>
        <w:rPr>
          <w:rFonts w:hint="eastAsia"/>
        </w:rPr>
        <w:t>Id</w:t>
      </w:r>
      <w:r>
        <w:rPr>
          <w:rFonts w:hint="eastAsia"/>
        </w:rPr>
        <w:t>，二次开发者如果想要压缩缓存的话（参看</w:t>
      </w:r>
      <w:r>
        <w:rPr>
          <w:rFonts w:hint="eastAsia"/>
        </w:rPr>
        <w:t>PreMallocMem</w:t>
      </w:r>
      <w:r>
        <w:rPr>
          <w:rFonts w:hint="eastAsia"/>
        </w:rPr>
        <w:t>接口），这就是最应该被压缩的那条曲线。</w:t>
      </w:r>
    </w:p>
    <w:p w:rsidR="00467667" w:rsidRDefault="00467667">
      <w:pPr>
        <w:ind w:firstLine="420"/>
      </w:pPr>
      <w:r>
        <w:rPr>
          <w:rFonts w:hint="eastAsia"/>
        </w:rPr>
        <w:t>那么，如何得到指定的曲线的缓存利用率呢？答案是：</w:t>
      </w:r>
      <w:r>
        <w:rPr>
          <w:rFonts w:hint="eastAsia"/>
        </w:rPr>
        <w:t>GetCurveLength/GetMemSize</w:t>
      </w:r>
      <w:r>
        <w:rPr>
          <w:rFonts w:hint="eastAsia"/>
        </w:rPr>
        <w:t>，由此可见，对于后三个参数，二次开发者其实是可以通过遍历所有曲线而自己计算出来的，之所以提供本接口，是考虑还有第一个参数无法获取的问题，另外也是为了方便二次开发。</w:t>
      </w:r>
    </w:p>
    <w:p w:rsidR="00467667" w:rsidRDefault="00467667"/>
    <w:p w:rsidR="00467667" w:rsidRPr="006A2CFE" w:rsidRDefault="00467667">
      <w:pPr>
        <w:pStyle w:val="Heading3"/>
        <w:rPr>
          <w:color w:val="FF0000"/>
        </w:rPr>
      </w:pPr>
      <w:bookmarkStart w:id="237" w:name="_Toc365820636"/>
      <w:r w:rsidRPr="006A2CFE">
        <w:rPr>
          <w:rFonts w:hint="eastAsia"/>
          <w:color w:val="FF0000"/>
        </w:rPr>
        <w:t>BOOL IsCurve(long Id);</w:t>
      </w:r>
      <w:bookmarkEnd w:id="237"/>
    </w:p>
    <w:p w:rsidR="00467667" w:rsidRDefault="00467667">
      <w:pPr>
        <w:ind w:firstLine="420"/>
      </w:pPr>
      <w:r>
        <w:rPr>
          <w:rFonts w:hint="eastAsia"/>
        </w:rPr>
        <w:t>查看</w:t>
      </w:r>
      <w:r>
        <w:rPr>
          <w:rFonts w:hint="eastAsia"/>
        </w:rPr>
        <w:t>Id</w:t>
      </w:r>
      <w:r>
        <w:rPr>
          <w:rFonts w:hint="eastAsia"/>
        </w:rPr>
        <w:t>是不是一条曲线，非常有讽刺意味的是，我为控件添加了这么多的接口，认为接口已经很全面了，却忽略了上面这个接口，也就是说，在这之前，二次开发者连是否存在某条曲线（</w:t>
      </w:r>
      <w:r>
        <w:rPr>
          <w:rFonts w:hint="eastAsia"/>
        </w:rPr>
        <w:t>Id</w:t>
      </w:r>
      <w:r>
        <w:rPr>
          <w:rFonts w:hint="eastAsia"/>
        </w:rPr>
        <w:t>）这样简单的要求都得不到满足！</w:t>
      </w:r>
    </w:p>
    <w:p w:rsidR="00467667" w:rsidRPr="006A2CFE" w:rsidRDefault="00467667">
      <w:pPr>
        <w:rPr>
          <w:color w:val="FF0000"/>
        </w:rPr>
      </w:pPr>
    </w:p>
    <w:p w:rsidR="00467667" w:rsidRPr="006A2CFE" w:rsidRDefault="00467667">
      <w:pPr>
        <w:pStyle w:val="Heading3"/>
        <w:rPr>
          <w:color w:val="FF0000"/>
        </w:rPr>
      </w:pPr>
      <w:bookmarkStart w:id="238" w:name="_Toc365820637"/>
      <w:r w:rsidRPr="006A2CFE">
        <w:rPr>
          <w:rFonts w:hint="eastAsia"/>
          <w:color w:val="FF0000"/>
        </w:rPr>
        <w:t>void SetSorptionRange(short Range);</w:t>
      </w:r>
      <w:bookmarkEnd w:id="238"/>
    </w:p>
    <w:p w:rsidR="00467667" w:rsidRPr="006A2CFE" w:rsidRDefault="00467667">
      <w:pPr>
        <w:pStyle w:val="Heading3"/>
        <w:rPr>
          <w:color w:val="FF0000"/>
        </w:rPr>
      </w:pPr>
      <w:bookmarkStart w:id="239" w:name="_Toc365820638"/>
      <w:r w:rsidRPr="006A2CFE">
        <w:rPr>
          <w:rFonts w:hint="eastAsia"/>
          <w:color w:val="FF0000"/>
        </w:rPr>
        <w:t>short GetSorptionRange();</w:t>
      </w:r>
      <w:bookmarkEnd w:id="239"/>
    </w:p>
    <w:p w:rsidR="00467667" w:rsidRDefault="00467667">
      <w:pPr>
        <w:ind w:firstLine="420"/>
      </w:pPr>
      <w:r>
        <w:rPr>
          <w:rFonts w:hint="eastAsia"/>
        </w:rPr>
        <w:t>设置吸附效应，吸附效应就像</w:t>
      </w:r>
      <w:r>
        <w:rPr>
          <w:rFonts w:hint="eastAsia"/>
        </w:rPr>
        <w:t>AutoCAD</w:t>
      </w:r>
      <w:r>
        <w:rPr>
          <w:rFonts w:hint="eastAsia"/>
        </w:rPr>
        <w:t>自动找圆心的功能差不多，鼠标会自动跳到附近的一个点上，以便观看其坐标值，控件内部实现办法是，找到一个在吸附范围之内的点即告成功，将鼠标跳到这一点之上，并没有去求在吸附范围之内的所有点中的最佳点（离鼠标点最近的点），这考虑到效率问题，我想</w:t>
      </w:r>
      <w:r>
        <w:rPr>
          <w:rFonts w:hint="eastAsia"/>
        </w:rPr>
        <w:t>AutoCAD</w:t>
      </w:r>
      <w:r>
        <w:rPr>
          <w:rFonts w:hint="eastAsia"/>
        </w:rPr>
        <w:t>也是这样做的，只是他不会在文档里说明，我这个文档面对于二次开发者，所以我要说明一下。其实鼠标在正常移动的时候，总会有一个点最先移动到吸附范围之内（除非点有重合），不可能同时出现多个点都在吸附范围之内，但有一点，鼠标在启用加速后，移动非常快时，或者系统忙时，鼠标都会跳跃前进，此时鼠标完全有可能一下子跳到一个存在多个点的吸附范围之内，比如有</w:t>
      </w:r>
      <w:r>
        <w:rPr>
          <w:rFonts w:hint="eastAsia"/>
        </w:rPr>
        <w:t>2</w:t>
      </w:r>
      <w:r>
        <w:rPr>
          <w:rFonts w:hint="eastAsia"/>
        </w:rPr>
        <w:t>个点，这</w:t>
      </w:r>
      <w:r>
        <w:rPr>
          <w:rFonts w:hint="eastAsia"/>
        </w:rPr>
        <w:t>2</w:t>
      </w:r>
      <w:r>
        <w:rPr>
          <w:rFonts w:hint="eastAsia"/>
        </w:rPr>
        <w:t>个点离鼠标点的距离可能有远有近，由于控件在查询吸附点的时候，采用最先匹配算法（为了效率，没有查找最佳点），所以判断的结果可能是鼠标被吸附到一个与自己相隔较远的点（这个点是在吸附范围之内的），这在人用眼睛看来，好像是控件出现了</w:t>
      </w:r>
      <w:r>
        <w:rPr>
          <w:rFonts w:hint="eastAsia"/>
        </w:rPr>
        <w:t>BUG</w:t>
      </w:r>
      <w:r>
        <w:rPr>
          <w:rFonts w:hint="eastAsia"/>
        </w:rPr>
        <w:t>，实际设计即是这样。这样的现象其实是很难遇得上的。</w:t>
      </w:r>
    </w:p>
    <w:p w:rsidR="00467667" w:rsidRDefault="00467667">
      <w:pPr>
        <w:ind w:firstLine="420"/>
      </w:pPr>
      <w:r>
        <w:rPr>
          <w:rFonts w:hint="eastAsia"/>
        </w:rPr>
        <w:t>函数的</w:t>
      </w:r>
      <w:r>
        <w:rPr>
          <w:rFonts w:hint="eastAsia"/>
        </w:rPr>
        <w:t>Range</w:t>
      </w:r>
      <w:r>
        <w:rPr>
          <w:rFonts w:hint="eastAsia"/>
        </w:rPr>
        <w:t>参数即吸附范围，如果鼠标的坐标为</w:t>
      </w:r>
      <w:r>
        <w:rPr>
          <w:rFonts w:hint="eastAsia"/>
        </w:rPr>
        <w:t>x</w:t>
      </w:r>
      <w:r>
        <w:rPr>
          <w:rFonts w:hint="eastAsia"/>
        </w:rPr>
        <w:t>和</w:t>
      </w:r>
      <w:r>
        <w:rPr>
          <w:rFonts w:hint="eastAsia"/>
        </w:rPr>
        <w:t>y</w:t>
      </w:r>
      <w:r>
        <w:rPr>
          <w:rFonts w:hint="eastAsia"/>
        </w:rPr>
        <w:t>，则吸附范围为这样一个正方形：</w:t>
      </w:r>
      <w:r>
        <w:rPr>
          <w:rFonts w:hint="eastAsia"/>
        </w:rPr>
        <w:t>(x - Range, y - Range), (x + Range, y + Range)</w:t>
      </w:r>
      <w:r>
        <w:rPr>
          <w:rFonts w:hint="eastAsia"/>
        </w:rPr>
        <w:t>。</w:t>
      </w:r>
    </w:p>
    <w:p w:rsidR="00467667" w:rsidRDefault="00467667">
      <w:pPr>
        <w:ind w:firstLine="420"/>
      </w:pPr>
      <w:r>
        <w:rPr>
          <w:rFonts w:hint="eastAsia"/>
        </w:rPr>
        <w:t>据个人经验，</w:t>
      </w:r>
      <w:r>
        <w:rPr>
          <w:rFonts w:hint="eastAsia"/>
        </w:rPr>
        <w:t>Range</w:t>
      </w:r>
      <w:r>
        <w:rPr>
          <w:rFonts w:hint="eastAsia"/>
        </w:rPr>
        <w:t>应该要大于等于</w:t>
      </w:r>
      <w:r>
        <w:rPr>
          <w:rFonts w:hint="eastAsia"/>
        </w:rPr>
        <w:t>8</w:t>
      </w:r>
      <w:r>
        <w:rPr>
          <w:rFonts w:hint="eastAsia"/>
        </w:rPr>
        <w:t>（象素），否则吸附效果不明显，如果</w:t>
      </w:r>
      <w:r>
        <w:rPr>
          <w:rFonts w:hint="eastAsia"/>
        </w:rPr>
        <w:t>Range</w:t>
      </w:r>
      <w:r>
        <w:rPr>
          <w:rFonts w:hint="eastAsia"/>
        </w:rPr>
        <w:t>小于等于</w:t>
      </w:r>
      <w:r>
        <w:rPr>
          <w:rFonts w:hint="eastAsia"/>
        </w:rPr>
        <w:t>0</w:t>
      </w:r>
      <w:r>
        <w:rPr>
          <w:rFonts w:hint="eastAsia"/>
        </w:rPr>
        <w:t>，则取消吸附效应。</w:t>
      </w:r>
    </w:p>
    <w:p w:rsidR="00467667" w:rsidRDefault="00467667">
      <w:pPr>
        <w:ind w:firstLine="420"/>
      </w:pPr>
      <w:r>
        <w:rPr>
          <w:rFonts w:hint="eastAsia"/>
        </w:rPr>
        <w:t>如果按钮</w:t>
      </w:r>
      <w:r>
        <w:rPr>
          <w:rFonts w:hint="eastAsia"/>
        </w:rPr>
        <w:t>shift</w:t>
      </w:r>
      <w:r>
        <w:rPr>
          <w:rFonts w:hint="eastAsia"/>
        </w:rPr>
        <w:t>或者</w:t>
      </w:r>
      <w:r>
        <w:rPr>
          <w:rFonts w:hint="eastAsia"/>
        </w:rPr>
        <w:t>ctrl</w:t>
      </w:r>
      <w:r>
        <w:rPr>
          <w:rFonts w:hint="eastAsia"/>
        </w:rPr>
        <w:t>移动鼠标，则不会产生吸附效应。</w:t>
      </w:r>
    </w:p>
    <w:p w:rsidR="00467667" w:rsidRDefault="00467667">
      <w:pPr>
        <w:ind w:firstLine="420"/>
      </w:pPr>
    </w:p>
    <w:p w:rsidR="00467667" w:rsidRPr="006A2CFE" w:rsidRDefault="00467667">
      <w:pPr>
        <w:pStyle w:val="Heading3"/>
        <w:rPr>
          <w:color w:val="FF0000"/>
        </w:rPr>
      </w:pPr>
      <w:bookmarkStart w:id="240" w:name="_Toc365820639"/>
      <w:r w:rsidRPr="006A2CFE">
        <w:rPr>
          <w:rFonts w:hint="eastAsia"/>
          <w:color w:val="FF0000"/>
        </w:rPr>
        <w:t>BOOL GetActualPoint(long x, long y, DATE* pTime, DATE* pValue);</w:t>
      </w:r>
      <w:bookmarkEnd w:id="240"/>
    </w:p>
    <w:p w:rsidR="00467667" w:rsidRDefault="00467667">
      <w:pPr>
        <w:ind w:firstLine="420"/>
      </w:pPr>
      <w:r>
        <w:rPr>
          <w:rFonts w:hint="eastAsia"/>
        </w:rPr>
        <w:t>根据屏幕坐标得到实际坐标，坐标为客户区坐标，参看</w:t>
      </w:r>
      <w:r>
        <w:rPr>
          <w:rFonts w:hint="eastAsia"/>
        </w:rPr>
        <w:t>MouseDown(Up)</w:t>
      </w:r>
      <w:r>
        <w:rPr>
          <w:rFonts w:hint="eastAsia"/>
        </w:rPr>
        <w:t>事件，如果坐标不在画布里面，则返回假（但此时仍然可以得到实际坐标，实际坐标与屏幕坐标只是一种对应关系）。对于</w:t>
      </w:r>
      <w:r>
        <w:rPr>
          <w:rFonts w:hint="eastAsia"/>
        </w:rPr>
        <w:t>pTime</w:t>
      </w:r>
      <w:r>
        <w:rPr>
          <w:rFonts w:hint="eastAsia"/>
        </w:rPr>
        <w:t>和</w:t>
      </w:r>
      <w:r>
        <w:rPr>
          <w:rFonts w:hint="eastAsia"/>
        </w:rPr>
        <w:t>pValue</w:t>
      </w:r>
      <w:r>
        <w:rPr>
          <w:rFonts w:hint="eastAsia"/>
        </w:rPr>
        <w:t>，如果不需要某个值，将指针赋一个空指针即可。</w:t>
      </w:r>
    </w:p>
    <w:p w:rsidR="00467667" w:rsidRDefault="00467667">
      <w:pPr>
        <w:ind w:firstLine="420"/>
      </w:pPr>
      <w:r>
        <w:rPr>
          <w:rFonts w:hint="eastAsia"/>
        </w:rPr>
        <w:t>由于本函数没有曲线</w:t>
      </w:r>
      <w:r>
        <w:rPr>
          <w:rFonts w:hint="eastAsia"/>
        </w:rPr>
        <w:t>Id</w:t>
      </w:r>
      <w:r>
        <w:rPr>
          <w:rFonts w:hint="eastAsia"/>
        </w:rPr>
        <w:t>这样一个参数，所以无法考虑</w:t>
      </w:r>
      <w:r>
        <w:rPr>
          <w:rFonts w:hint="eastAsia"/>
        </w:rPr>
        <w:t>Z</w:t>
      </w:r>
      <w:r>
        <w:rPr>
          <w:rFonts w:hint="eastAsia"/>
        </w:rPr>
        <w:t>坐标影响，如果要计算</w:t>
      </w:r>
      <w:r>
        <w:rPr>
          <w:rFonts w:hint="eastAsia"/>
        </w:rPr>
        <w:t>xy</w:t>
      </w:r>
      <w:r>
        <w:rPr>
          <w:rFonts w:hint="eastAsia"/>
        </w:rPr>
        <w:t>点相对于某条曲线来说的实际坐标，需要二次开发者对</w:t>
      </w:r>
      <w:r>
        <w:rPr>
          <w:rFonts w:hint="eastAsia"/>
        </w:rPr>
        <w:t>xy</w:t>
      </w:r>
      <w:r>
        <w:rPr>
          <w:rFonts w:hint="eastAsia"/>
        </w:rPr>
        <w:t>坐标进行一个处理，说是处理，其实</w:t>
      </w:r>
      <w:r>
        <w:rPr>
          <w:rFonts w:hint="eastAsia"/>
        </w:rPr>
        <w:lastRenderedPageBreak/>
        <w:t>也就加减一个偏移量，非常简单（需要用到</w:t>
      </w:r>
      <w:r>
        <w:rPr>
          <w:rFonts w:hint="eastAsia"/>
        </w:rPr>
        <w:t>GetZOffset</w:t>
      </w:r>
      <w:r>
        <w:rPr>
          <w:rFonts w:hint="eastAsia"/>
        </w:rPr>
        <w:t>接口），具体请看</w:t>
      </w:r>
      <w:r>
        <w:rPr>
          <w:rFonts w:hint="eastAsia"/>
        </w:rPr>
        <w:t>demo</w:t>
      </w:r>
      <w:r>
        <w:rPr>
          <w:rFonts w:hint="eastAsia"/>
        </w:rPr>
        <w:t>的</w:t>
      </w:r>
      <w:r>
        <w:rPr>
          <w:rFonts w:hint="eastAsia"/>
        </w:rPr>
        <w:t>OnMouseUpStcurvectrl</w:t>
      </w:r>
      <w:r>
        <w:rPr>
          <w:rFonts w:hint="eastAsia"/>
        </w:rPr>
        <w:t>函数里面，有通过鼠标点击增加点的例子（我注释掉了）。</w:t>
      </w:r>
    </w:p>
    <w:p w:rsidR="00467667" w:rsidRDefault="00467667">
      <w:pPr>
        <w:rPr>
          <w:color w:val="FF0000"/>
        </w:rPr>
      </w:pPr>
    </w:p>
    <w:p w:rsidR="00467667" w:rsidRPr="004A0F50" w:rsidRDefault="00467667">
      <w:pPr>
        <w:pStyle w:val="Heading3"/>
        <w:rPr>
          <w:color w:val="FF0000"/>
        </w:rPr>
      </w:pPr>
      <w:bookmarkStart w:id="241" w:name="_Toc365820640"/>
      <w:r w:rsidRPr="004A0F50">
        <w:rPr>
          <w:rFonts w:hint="eastAsia"/>
          <w:color w:val="FF0000"/>
        </w:rPr>
        <w:t>long GetPointFromScreenPoint(long Id, long x, long y, short MaxRange);</w:t>
      </w:r>
      <w:bookmarkEnd w:id="241"/>
    </w:p>
    <w:p w:rsidR="00467667" w:rsidRDefault="00467667">
      <w:pPr>
        <w:ind w:firstLine="420"/>
      </w:pPr>
      <w:r>
        <w:rPr>
          <w:rFonts w:hint="eastAsia"/>
        </w:rPr>
        <w:t>获取屏幕坐标指向的真实坐标在曲线中的序号，有了这个序号，可以调用</w:t>
      </w:r>
      <w:r>
        <w:rPr>
          <w:rFonts w:hint="eastAsia"/>
        </w:rPr>
        <w:t>DelRange2</w:t>
      </w:r>
      <w:r>
        <w:rPr>
          <w:rFonts w:hint="eastAsia"/>
        </w:rPr>
        <w:t>函数轻松的删除掉这个点。此时一定要开启吸附效应，否则很难刚好点中想要的点。如果返回</w:t>
      </w:r>
      <w:r>
        <w:rPr>
          <w:rFonts w:hint="eastAsia"/>
        </w:rPr>
        <w:t>-1</w:t>
      </w:r>
      <w:r>
        <w:rPr>
          <w:rFonts w:hint="eastAsia"/>
        </w:rPr>
        <w:t>，说明没有点中屏幕点，或者点中的屏幕点不属于</w:t>
      </w:r>
      <w:r>
        <w:rPr>
          <w:rFonts w:hint="eastAsia"/>
        </w:rPr>
        <w:t>Id</w:t>
      </w:r>
      <w:r>
        <w:rPr>
          <w:rFonts w:hint="eastAsia"/>
        </w:rPr>
        <w:t>曲线。</w:t>
      </w:r>
      <w:r>
        <w:rPr>
          <w:rFonts w:hint="eastAsia"/>
        </w:rPr>
        <w:t>MaxRange</w:t>
      </w:r>
      <w:r>
        <w:rPr>
          <w:rFonts w:hint="eastAsia"/>
        </w:rPr>
        <w:t>参数很重要，它的作用是确定一个范围，和吸附范围一样，只要在这个范围之内</w:t>
      </w:r>
      <w:r>
        <w:rPr>
          <w:rFonts w:hint="eastAsia"/>
        </w:rPr>
        <w:t>Id</w:t>
      </w:r>
      <w:r>
        <w:rPr>
          <w:rFonts w:hint="eastAsia"/>
        </w:rPr>
        <w:t>曲线有点，就会返回这个点在曲线中的序号。大家要问，开启吸附效应后，鼠标不是自动跳到点上去了吗，按道理来说，</w:t>
      </w:r>
      <w:r>
        <w:rPr>
          <w:rFonts w:hint="eastAsia"/>
        </w:rPr>
        <w:t>xy</w:t>
      </w:r>
      <w:r>
        <w:rPr>
          <w:rFonts w:hint="eastAsia"/>
        </w:rPr>
        <w:t>应该确定了一个真正的屏幕点，不需要范围了，其实不然，在开启吸附效应后，当鼠标从远处向某个屏幕点靠近，近到一定程度后，十字架的确会自动跳到屏幕点上，但相反，当鼠标渐渐向屏幕点远去的时候，也要远到一定程度，十字架才会从屏幕点上脱离，说得更通俗一点，开启吸附效应后，鼠标点（鼠标被隐藏了，所以看不到）与十字架的中心点可能不是重合的。比如我举个例子：</w:t>
      </w:r>
    </w:p>
    <w:p w:rsidR="00467667" w:rsidRDefault="00467667">
      <w:pPr>
        <w:ind w:firstLine="420"/>
      </w:pPr>
      <w:r>
        <w:rPr>
          <w:rFonts w:hint="eastAsia"/>
        </w:rPr>
        <w:t>当十字架刚刚跳到屏幕点之上时，此时十字架与真正的鼠标位置（鼠标是隐藏的）是重合的，后来操作员轻微的动了下鼠标，此时鼠标位置偏离了十字架的中心，但由于仍然在吸附范围之内，所以十字架不会跟着鼠标一起移动，此时操作员点击鼠标，得到的鼠标坐标与十字架是不重合的，所以要找到一个在曲线上的点，与此时的鼠标坐标完全重合，是找不到的。这个问题让人想不明白的原因是，</w:t>
      </w:r>
      <w:r>
        <w:rPr>
          <w:rFonts w:hint="eastAsia"/>
          <w:color w:val="FF0000"/>
        </w:rPr>
        <w:t>鼠标是隐藏的，十字架并不是鼠标</w:t>
      </w:r>
      <w:r>
        <w:rPr>
          <w:rFonts w:hint="eastAsia"/>
        </w:rPr>
        <w:t>，所以操作员看到十字架就在点上，但是得到的屏幕点（</w:t>
      </w:r>
      <w:r>
        <w:rPr>
          <w:rFonts w:hint="eastAsia"/>
        </w:rPr>
        <w:t>MouseDown</w:t>
      </w:r>
      <w:r>
        <w:rPr>
          <w:rFonts w:hint="eastAsia"/>
        </w:rPr>
        <w:t>事件）可能并不在十字架的位置上。</w:t>
      </w:r>
    </w:p>
    <w:p w:rsidR="00467667" w:rsidRDefault="00467667">
      <w:pPr>
        <w:ind w:firstLine="420"/>
      </w:pPr>
      <w:r>
        <w:rPr>
          <w:rFonts w:hint="eastAsia"/>
        </w:rPr>
        <w:t>这个</w:t>
      </w:r>
      <w:r>
        <w:rPr>
          <w:rFonts w:hint="eastAsia"/>
        </w:rPr>
        <w:t>MaxRange</w:t>
      </w:r>
      <w:r>
        <w:rPr>
          <w:rFonts w:hint="eastAsia"/>
        </w:rPr>
        <w:t>最好是等于吸附范围，这个接口之所以没有直接使用吸附范围，而是让二次开发者传入一个范围值，是考虑到灵活性的要求。</w:t>
      </w:r>
    </w:p>
    <w:p w:rsidR="00467667" w:rsidRDefault="00467667">
      <w:pPr>
        <w:ind w:firstLine="420"/>
      </w:pPr>
      <w:r>
        <w:rPr>
          <w:rFonts w:hint="eastAsia"/>
        </w:rPr>
        <w:t>本函数不用考虑</w:t>
      </w:r>
      <w:r>
        <w:rPr>
          <w:rFonts w:hint="eastAsia"/>
        </w:rPr>
        <w:t>Z</w:t>
      </w:r>
      <w:r>
        <w:rPr>
          <w:rFonts w:hint="eastAsia"/>
        </w:rPr>
        <w:t>坐标的影响，具体请看</w:t>
      </w:r>
      <w:r>
        <w:rPr>
          <w:rFonts w:hint="eastAsia"/>
        </w:rPr>
        <w:t>demo</w:t>
      </w:r>
      <w:r>
        <w:rPr>
          <w:rFonts w:hint="eastAsia"/>
        </w:rPr>
        <w:t>的</w:t>
      </w:r>
      <w:r>
        <w:rPr>
          <w:rFonts w:hint="eastAsia"/>
        </w:rPr>
        <w:t>OnMouseUpStcurvectrl</w:t>
      </w:r>
      <w:r>
        <w:rPr>
          <w:rFonts w:hint="eastAsia"/>
        </w:rPr>
        <w:t>函数里面，有通过鼠标点击删除点的例子（我注释掉了）。</w:t>
      </w:r>
    </w:p>
    <w:p w:rsidR="00467667" w:rsidRDefault="00467667"/>
    <w:p w:rsidR="00467667" w:rsidRPr="004A0F50" w:rsidRDefault="00467667">
      <w:pPr>
        <w:pStyle w:val="Heading3"/>
        <w:rPr>
          <w:color w:val="FF0000"/>
        </w:rPr>
      </w:pPr>
      <w:bookmarkStart w:id="242" w:name="_Toc365820641"/>
      <w:r w:rsidRPr="004A0F50">
        <w:rPr>
          <w:rFonts w:hint="eastAsia"/>
          <w:color w:val="FF0000"/>
        </w:rPr>
        <w:t>BOOL GetPixelPoint(DATE Time, float Value, long* px, long* py);</w:t>
      </w:r>
      <w:bookmarkEnd w:id="242"/>
    </w:p>
    <w:p w:rsidR="00467667" w:rsidRDefault="00467667">
      <w:pPr>
        <w:ind w:firstLine="420"/>
      </w:pPr>
      <w:r>
        <w:rPr>
          <w:rFonts w:hint="eastAsia"/>
        </w:rPr>
        <w:t>根据实际坐标得到客户区坐标（像素单位），定点缩放时有用。</w:t>
      </w:r>
    </w:p>
    <w:p w:rsidR="00467667" w:rsidRDefault="00467667">
      <w:pPr>
        <w:ind w:firstLine="420"/>
      </w:pPr>
    </w:p>
    <w:p w:rsidR="00467667" w:rsidRPr="004A0F50" w:rsidRDefault="00467667">
      <w:pPr>
        <w:pStyle w:val="Heading3"/>
        <w:rPr>
          <w:color w:val="FF0000"/>
        </w:rPr>
      </w:pPr>
      <w:bookmarkStart w:id="243" w:name="_Toc365820642"/>
      <w:r w:rsidRPr="004A0F50">
        <w:rPr>
          <w:rFonts w:hint="eastAsia"/>
          <w:color w:val="FF0000"/>
        </w:rPr>
        <w:t>void EnableFullScreen(BOOL bEnable);</w:t>
      </w:r>
      <w:bookmarkEnd w:id="243"/>
    </w:p>
    <w:p w:rsidR="00467667" w:rsidRDefault="00467667">
      <w:pPr>
        <w:ind w:firstLine="420"/>
      </w:pPr>
      <w:r>
        <w:rPr>
          <w:rFonts w:hint="eastAsia"/>
        </w:rPr>
        <w:t>全屏控件，这里的全屏，意思是将控件的全部窗口用于绘制曲线，标题、坐标、图例这些统统隐藏。</w:t>
      </w:r>
    </w:p>
    <w:p w:rsidR="00467667" w:rsidRPr="004A0F50" w:rsidRDefault="00467667">
      <w:pPr>
        <w:rPr>
          <w:color w:val="FF0000"/>
        </w:rPr>
      </w:pPr>
    </w:p>
    <w:p w:rsidR="00467667" w:rsidRPr="004A0F50" w:rsidRDefault="00467667">
      <w:pPr>
        <w:pStyle w:val="Heading3"/>
        <w:rPr>
          <w:color w:val="FF0000"/>
        </w:rPr>
      </w:pPr>
      <w:bookmarkStart w:id="244" w:name="_Toc365820643"/>
      <w:r w:rsidRPr="004A0F50">
        <w:rPr>
          <w:rFonts w:hint="eastAsia"/>
          <w:color w:val="FF0000"/>
        </w:rPr>
        <w:t>DATE GetEndTime();</w:t>
      </w:r>
      <w:bookmarkEnd w:id="244"/>
    </w:p>
    <w:p w:rsidR="00467667" w:rsidRPr="004A0F50" w:rsidRDefault="00467667">
      <w:pPr>
        <w:pStyle w:val="Heading3"/>
        <w:rPr>
          <w:color w:val="FF0000"/>
        </w:rPr>
      </w:pPr>
      <w:bookmarkStart w:id="245" w:name="_Toc365820644"/>
      <w:r w:rsidRPr="004A0F50">
        <w:rPr>
          <w:rFonts w:hint="eastAsia"/>
          <w:color w:val="FF0000"/>
        </w:rPr>
        <w:t>CString GetEndTime2();</w:t>
      </w:r>
      <w:bookmarkEnd w:id="245"/>
    </w:p>
    <w:p w:rsidR="00467667" w:rsidRPr="004A0F50" w:rsidRDefault="00467667">
      <w:pPr>
        <w:pStyle w:val="Heading3"/>
        <w:rPr>
          <w:color w:val="FF0000"/>
        </w:rPr>
      </w:pPr>
      <w:bookmarkStart w:id="246" w:name="_Toc365820645"/>
      <w:r w:rsidRPr="004A0F50">
        <w:rPr>
          <w:rFonts w:hint="eastAsia"/>
          <w:color w:val="FF0000"/>
        </w:rPr>
        <w:t>float GetEndValue();</w:t>
      </w:r>
      <w:bookmarkEnd w:id="246"/>
    </w:p>
    <w:p w:rsidR="00467667" w:rsidRDefault="00467667">
      <w:pPr>
        <w:ind w:firstLine="420"/>
      </w:pPr>
      <w:r>
        <w:rPr>
          <w:rFonts w:hint="eastAsia"/>
        </w:rPr>
        <w:t>获取当前坐标的结束值，其实可以通过</w:t>
      </w:r>
      <w:r>
        <w:rPr>
          <w:rFonts w:hint="eastAsia"/>
        </w:rPr>
        <w:t>GetZoom</w:t>
      </w:r>
      <w:r>
        <w:rPr>
          <w:rFonts w:hint="eastAsia"/>
        </w:rPr>
        <w:t>函数得到缩放比，再通过</w:t>
      </w:r>
      <w:r>
        <w:rPr>
          <w:rFonts w:hint="eastAsia"/>
        </w:rPr>
        <w:t>GetTimeSpan</w:t>
      </w:r>
      <w:r>
        <w:rPr>
          <w:rFonts w:hint="eastAsia"/>
        </w:rPr>
        <w:t>和</w:t>
      </w:r>
      <w:r>
        <w:rPr>
          <w:rFonts w:hint="eastAsia"/>
        </w:rPr>
        <w:t>GetValueStep</w:t>
      </w:r>
      <w:r>
        <w:rPr>
          <w:rFonts w:hint="eastAsia"/>
        </w:rPr>
        <w:t>函数跟一个公式就可以得到当前的坐标间隔，再通过</w:t>
      </w:r>
      <w:r>
        <w:t>GetScaleNums</w:t>
      </w:r>
      <w:r>
        <w:rPr>
          <w:rFonts w:hint="eastAsia"/>
        </w:rPr>
        <w:t>函数得到刻度个数，就可以算出来当前坐标的结束值来，只是显得麻烦，所以提供了这两个辅助函数。得到这两个值的用途比如可以删除某条曲线不在画布中的所有点，比如：</w:t>
      </w:r>
    </w:p>
    <w:p w:rsidR="00467667" w:rsidRDefault="00467667">
      <w:pPr>
        <w:ind w:firstLine="420"/>
      </w:pPr>
      <w:r>
        <w:rPr>
          <w:rFonts w:hint="eastAsia"/>
        </w:rPr>
        <w:t xml:space="preserve">m_ST_Curve.DelRange2(1, .0, m_ST_Curve.GetBeginTime2() - .000000000000001, 2, FALSE, TRUE); </w:t>
      </w:r>
    </w:p>
    <w:p w:rsidR="00467667" w:rsidRDefault="00467667">
      <w:pPr>
        <w:ind w:firstLine="420"/>
      </w:pPr>
      <w:r>
        <w:rPr>
          <w:rFonts w:hint="eastAsia"/>
        </w:rPr>
        <w:t>m_ST_Curve.DelRange2(1, m_ST_Curve.GetEndTime() + .000000000000001, .0, 1, FALSE, TRUE);</w:t>
      </w:r>
    </w:p>
    <w:p w:rsidR="00B93766" w:rsidRDefault="00467667" w:rsidP="00F068D5">
      <w:pPr>
        <w:ind w:firstLine="420"/>
        <w:rPr>
          <w:color w:val="0000FF"/>
        </w:rPr>
      </w:pPr>
      <w:r>
        <w:rPr>
          <w:rFonts w:hint="eastAsia"/>
        </w:rPr>
        <w:lastRenderedPageBreak/>
        <w:t>注意加减</w:t>
      </w:r>
      <w:r>
        <w:rPr>
          <w:rFonts w:hint="eastAsia"/>
        </w:rPr>
        <w:t>.000000000000001</w:t>
      </w:r>
      <w:r>
        <w:rPr>
          <w:rFonts w:hint="eastAsia"/>
        </w:rPr>
        <w:t>，这样可以防止将刚好在画面边沿的点删除掉（如果你希望他们被保留的话，从这里可以看出来，</w:t>
      </w:r>
      <w:r>
        <w:rPr>
          <w:rFonts w:hint="eastAsia"/>
        </w:rPr>
        <w:t>DelRange2</w:t>
      </w:r>
      <w:r>
        <w:rPr>
          <w:rFonts w:hint="eastAsia"/>
        </w:rPr>
        <w:t>函数在时间相等的时候，仍然执行删除）。</w:t>
      </w:r>
    </w:p>
    <w:p w:rsidR="00467667" w:rsidRPr="001A20A7" w:rsidRDefault="00467667">
      <w:pPr>
        <w:pStyle w:val="Heading3"/>
        <w:rPr>
          <w:color w:val="FF0000"/>
        </w:rPr>
      </w:pPr>
      <w:bookmarkStart w:id="247" w:name="_Toc365820646"/>
      <w:r w:rsidRPr="001A20A7">
        <w:rPr>
          <w:rFonts w:hint="eastAsia"/>
          <w:color w:val="FF0000"/>
        </w:rPr>
        <w:t>void SetZLength(short ZLength);</w:t>
      </w:r>
      <w:bookmarkEnd w:id="247"/>
    </w:p>
    <w:p w:rsidR="00467667" w:rsidRPr="001A20A7" w:rsidRDefault="00467667">
      <w:pPr>
        <w:pStyle w:val="Heading3"/>
        <w:rPr>
          <w:color w:val="FF0000"/>
        </w:rPr>
      </w:pPr>
      <w:bookmarkStart w:id="248" w:name="_Toc365820647"/>
      <w:r w:rsidRPr="001A20A7">
        <w:rPr>
          <w:rFonts w:hint="eastAsia"/>
          <w:color w:val="FF0000"/>
        </w:rPr>
        <w:t>short GetZLength();</w:t>
      </w:r>
      <w:bookmarkEnd w:id="248"/>
    </w:p>
    <w:p w:rsidR="00467667" w:rsidRDefault="00467667">
      <w:pPr>
        <w:ind w:firstLine="420"/>
      </w:pPr>
      <w:r>
        <w:rPr>
          <w:rFonts w:hint="eastAsia"/>
        </w:rPr>
        <w:t>设置</w:t>
      </w:r>
      <w:r>
        <w:rPr>
          <w:rFonts w:hint="eastAsia"/>
        </w:rPr>
        <w:t>Z</w:t>
      </w:r>
      <w:r>
        <w:rPr>
          <w:rFonts w:hint="eastAsia"/>
        </w:rPr>
        <w:t>轴的长度（大于等于</w:t>
      </w:r>
      <w:r>
        <w:rPr>
          <w:rFonts w:hint="eastAsia"/>
        </w:rPr>
        <w:t>0</w:t>
      </w:r>
      <w:r>
        <w:rPr>
          <w:rFonts w:hint="eastAsia"/>
        </w:rPr>
        <w:t>），单位为网格的一个格子，一般两三个格子就好了。</w:t>
      </w:r>
    </w:p>
    <w:p w:rsidR="00467667" w:rsidRDefault="00467667">
      <w:pPr>
        <w:ind w:firstLine="420"/>
      </w:pPr>
      <w:r>
        <w:rPr>
          <w:rFonts w:hint="eastAsia"/>
        </w:rPr>
        <w:t>有一点很重要，需要指出来，翻页时，</w:t>
      </w:r>
      <w:r>
        <w:rPr>
          <w:rFonts w:hint="eastAsia"/>
        </w:rPr>
        <w:t>Z</w:t>
      </w:r>
      <w:r>
        <w:rPr>
          <w:rFonts w:hint="eastAsia"/>
        </w:rPr>
        <w:t>轴会缩小一个页面的大小，也就是说，在计算翻页大小时，是按有网格的区域来的，只有在</w:t>
      </w:r>
      <w:r>
        <w:rPr>
          <w:rFonts w:hint="eastAsia"/>
        </w:rPr>
        <w:t>Z</w:t>
      </w:r>
      <w:r>
        <w:rPr>
          <w:rFonts w:hint="eastAsia"/>
        </w:rPr>
        <w:t>轴长度为</w:t>
      </w:r>
      <w:r>
        <w:rPr>
          <w:rFonts w:hint="eastAsia"/>
        </w:rPr>
        <w:t>0</w:t>
      </w:r>
      <w:r>
        <w:rPr>
          <w:rFonts w:hint="eastAsia"/>
        </w:rPr>
        <w:t>的时候，有网格的区域才与画布是重合的，否则小于画布的面积。具体将会影响</w:t>
      </w:r>
      <w:r>
        <w:rPr>
          <w:rFonts w:hint="eastAsia"/>
        </w:rPr>
        <w:t>ReportPageInfo</w:t>
      </w:r>
      <w:r>
        <w:rPr>
          <w:rFonts w:hint="eastAsia"/>
        </w:rPr>
        <w:t>、</w:t>
      </w:r>
      <w:r>
        <w:t>ExportImageFromPage</w:t>
      </w:r>
      <w:r>
        <w:rPr>
          <w:rFonts w:hint="eastAsia"/>
        </w:rPr>
        <w:t>、</w:t>
      </w:r>
      <w:r>
        <w:rPr>
          <w:rFonts w:hint="eastAsia"/>
        </w:rPr>
        <w:t>FirstPage</w:t>
      </w:r>
      <w:r>
        <w:rPr>
          <w:rFonts w:hint="eastAsia"/>
        </w:rPr>
        <w:t>、</w:t>
      </w:r>
      <w:r>
        <w:rPr>
          <w:rFonts w:hint="eastAsia"/>
        </w:rPr>
        <w:t>GotoPage</w:t>
      </w:r>
      <w:r>
        <w:rPr>
          <w:rFonts w:hint="eastAsia"/>
        </w:rPr>
        <w:t>等接口。</w:t>
      </w:r>
    </w:p>
    <w:p w:rsidR="00467667" w:rsidRDefault="00467667">
      <w:pPr>
        <w:widowControl/>
        <w:jc w:val="left"/>
      </w:pPr>
    </w:p>
    <w:p w:rsidR="00467667" w:rsidRPr="001A20A7" w:rsidRDefault="00467667">
      <w:pPr>
        <w:pStyle w:val="Heading3"/>
        <w:rPr>
          <w:color w:val="FF0000"/>
        </w:rPr>
      </w:pPr>
      <w:bookmarkStart w:id="249" w:name="_Toc365820648"/>
      <w:r w:rsidRPr="001A20A7">
        <w:rPr>
          <w:rFonts w:hint="eastAsia"/>
          <w:color w:val="FF0000"/>
        </w:rPr>
        <w:t>void SetLeftBkColor(OLE_COLOR Color);</w:t>
      </w:r>
      <w:bookmarkEnd w:id="249"/>
    </w:p>
    <w:p w:rsidR="00467667" w:rsidRPr="001A20A7" w:rsidRDefault="00467667">
      <w:pPr>
        <w:pStyle w:val="Heading3"/>
        <w:rPr>
          <w:color w:val="FF0000"/>
        </w:rPr>
      </w:pPr>
      <w:bookmarkStart w:id="250" w:name="_Toc365820649"/>
      <w:r w:rsidRPr="001A20A7">
        <w:rPr>
          <w:rFonts w:hint="eastAsia"/>
          <w:color w:val="FF0000"/>
        </w:rPr>
        <w:t>OLE_COLOR GetLeftBkColor();</w:t>
      </w:r>
      <w:bookmarkEnd w:id="250"/>
    </w:p>
    <w:p w:rsidR="00467667" w:rsidRDefault="00467667">
      <w:pPr>
        <w:ind w:firstLine="420"/>
      </w:pPr>
      <w:r>
        <w:rPr>
          <w:rFonts w:hint="eastAsia"/>
        </w:rPr>
        <w:t>三维画布左边的壁的颜色，如果不想使用，可以将</w:t>
      </w:r>
      <w:r>
        <w:rPr>
          <w:rFonts w:hint="eastAsia"/>
        </w:rPr>
        <w:t>Color</w:t>
      </w:r>
      <w:r>
        <w:rPr>
          <w:rFonts w:hint="eastAsia"/>
        </w:rPr>
        <w:t>参数的低位起第</w:t>
      </w:r>
      <w:r>
        <w:rPr>
          <w:rFonts w:hint="eastAsia"/>
        </w:rPr>
        <w:t>31</w:t>
      </w:r>
      <w:r>
        <w:rPr>
          <w:rFonts w:hint="eastAsia"/>
        </w:rPr>
        <w:t>位置</w:t>
      </w:r>
      <w:r>
        <w:rPr>
          <w:rFonts w:hint="eastAsia"/>
        </w:rPr>
        <w:t>1</w:t>
      </w:r>
      <w:r>
        <w:rPr>
          <w:rFonts w:hint="eastAsia"/>
        </w:rPr>
        <w:t>。如果第</w:t>
      </w:r>
      <w:r>
        <w:rPr>
          <w:rFonts w:hint="eastAsia"/>
        </w:rPr>
        <w:t>32</w:t>
      </w:r>
      <w:r>
        <w:rPr>
          <w:rFonts w:hint="eastAsia"/>
        </w:rPr>
        <w:t>位为</w:t>
      </w:r>
      <w:r>
        <w:rPr>
          <w:rFonts w:hint="eastAsia"/>
        </w:rPr>
        <w:t>1</w:t>
      </w:r>
      <w:r>
        <w:rPr>
          <w:rFonts w:hint="eastAsia"/>
        </w:rPr>
        <w:t>，则弹出颜色选择框让用户选择，由于这是个方法而不是属性，所以不必像属性那样将当前的颜色放在</w:t>
      </w:r>
      <w:r>
        <w:rPr>
          <w:rFonts w:hint="eastAsia"/>
        </w:rPr>
        <w:t>Color</w:t>
      </w:r>
      <w:r>
        <w:rPr>
          <w:rFonts w:hint="eastAsia"/>
        </w:rPr>
        <w:t>的低三个字节里面，像下面这样调用即可：</w:t>
      </w:r>
    </w:p>
    <w:p w:rsidR="00467667" w:rsidRDefault="00467667">
      <w:pPr>
        <w:ind w:firstLine="420"/>
      </w:pPr>
      <w:r>
        <w:rPr>
          <w:rFonts w:hint="eastAsia"/>
        </w:rPr>
        <w:t>m_ST_Curve.SetLeftBkColor(0x80000000);</w:t>
      </w:r>
    </w:p>
    <w:p w:rsidR="00467667" w:rsidRDefault="00467667">
      <w:pPr>
        <w:ind w:firstLine="420"/>
      </w:pPr>
      <w:r>
        <w:rPr>
          <w:rFonts w:hint="eastAsia"/>
        </w:rPr>
        <w:t>如果</w:t>
      </w:r>
      <w:r>
        <w:rPr>
          <w:rFonts w:hint="eastAsia"/>
        </w:rPr>
        <w:t>31</w:t>
      </w:r>
      <w:r>
        <w:rPr>
          <w:rFonts w:hint="eastAsia"/>
        </w:rPr>
        <w:t>和</w:t>
      </w:r>
      <w:r>
        <w:rPr>
          <w:rFonts w:hint="eastAsia"/>
        </w:rPr>
        <w:t>32</w:t>
      </w:r>
      <w:r>
        <w:rPr>
          <w:rFonts w:hint="eastAsia"/>
        </w:rPr>
        <w:t>位同时为</w:t>
      </w:r>
      <w:r>
        <w:rPr>
          <w:rFonts w:hint="eastAsia"/>
        </w:rPr>
        <w:t>1</w:t>
      </w:r>
      <w:r>
        <w:rPr>
          <w:rFonts w:hint="eastAsia"/>
        </w:rPr>
        <w:t>，则</w:t>
      </w:r>
      <w:r>
        <w:rPr>
          <w:rFonts w:hint="eastAsia"/>
        </w:rPr>
        <w:t>31</w:t>
      </w:r>
      <w:r>
        <w:rPr>
          <w:rFonts w:hint="eastAsia"/>
        </w:rPr>
        <w:t>位有效。</w:t>
      </w:r>
    </w:p>
    <w:p w:rsidR="00467667" w:rsidRPr="001A20A7" w:rsidRDefault="00467667">
      <w:pPr>
        <w:ind w:firstLine="420"/>
        <w:rPr>
          <w:color w:val="FF0000"/>
        </w:rPr>
      </w:pPr>
    </w:p>
    <w:p w:rsidR="00467667" w:rsidRPr="001A20A7" w:rsidRDefault="00467667">
      <w:pPr>
        <w:pStyle w:val="Heading3"/>
        <w:rPr>
          <w:color w:val="FF0000"/>
        </w:rPr>
      </w:pPr>
      <w:bookmarkStart w:id="251" w:name="_Toc365820650"/>
      <w:r w:rsidRPr="001A20A7">
        <w:rPr>
          <w:rFonts w:hint="eastAsia"/>
          <w:color w:val="FF0000"/>
        </w:rPr>
        <w:t>void SetBottomBkColor(OLE_COLOR Color);</w:t>
      </w:r>
      <w:bookmarkEnd w:id="251"/>
    </w:p>
    <w:p w:rsidR="00467667" w:rsidRPr="001A20A7" w:rsidRDefault="00467667">
      <w:pPr>
        <w:pStyle w:val="Heading3"/>
        <w:rPr>
          <w:color w:val="FF0000"/>
        </w:rPr>
      </w:pPr>
      <w:bookmarkStart w:id="252" w:name="_Toc365820651"/>
      <w:r w:rsidRPr="001A20A7">
        <w:rPr>
          <w:rFonts w:hint="eastAsia"/>
          <w:color w:val="FF0000"/>
        </w:rPr>
        <w:t>OLE_COLOR GetBottomBkColor();</w:t>
      </w:r>
      <w:bookmarkEnd w:id="252"/>
    </w:p>
    <w:p w:rsidR="00467667" w:rsidRDefault="00467667">
      <w:pPr>
        <w:ind w:firstLine="420"/>
      </w:pPr>
      <w:r>
        <w:rPr>
          <w:rFonts w:hint="eastAsia"/>
        </w:rPr>
        <w:t>三维画布下边的壁的颜色，参看上面的左壁颜色的说明部分。</w:t>
      </w:r>
    </w:p>
    <w:p w:rsidR="00467667" w:rsidRDefault="00467667">
      <w:pPr>
        <w:rPr>
          <w:color w:val="FF0000"/>
        </w:rPr>
      </w:pPr>
    </w:p>
    <w:p w:rsidR="00467667" w:rsidRPr="001A20A7" w:rsidRDefault="00467667">
      <w:pPr>
        <w:pStyle w:val="Heading3"/>
        <w:rPr>
          <w:color w:val="FF0000"/>
        </w:rPr>
      </w:pPr>
      <w:bookmarkStart w:id="253" w:name="_Toc365820652"/>
      <w:r w:rsidRPr="001A20A7">
        <w:rPr>
          <w:rFonts w:hint="eastAsia"/>
          <w:color w:val="FF0000"/>
        </w:rPr>
        <w:t>BOOL SetZOffset(long Id, short nOffset, BOOL bUpdate);</w:t>
      </w:r>
      <w:bookmarkEnd w:id="253"/>
    </w:p>
    <w:p w:rsidR="00467667" w:rsidRPr="001A20A7" w:rsidRDefault="00467667">
      <w:pPr>
        <w:pStyle w:val="Heading3"/>
        <w:rPr>
          <w:color w:val="FF0000"/>
        </w:rPr>
      </w:pPr>
      <w:bookmarkStart w:id="254" w:name="_Toc365820653"/>
      <w:r w:rsidRPr="001A20A7">
        <w:rPr>
          <w:rFonts w:hint="eastAsia"/>
          <w:color w:val="FF0000"/>
        </w:rPr>
        <w:t>long GetZOffset(long Id);</w:t>
      </w:r>
      <w:bookmarkEnd w:id="254"/>
    </w:p>
    <w:p w:rsidR="00467667" w:rsidRDefault="00467667">
      <w:pPr>
        <w:ind w:firstLine="420"/>
      </w:pPr>
      <w:r>
        <w:rPr>
          <w:rFonts w:hint="eastAsia"/>
        </w:rPr>
        <w:t>设置指定曲线在</w:t>
      </w:r>
      <w:r>
        <w:rPr>
          <w:rFonts w:hint="eastAsia"/>
        </w:rPr>
        <w:t>Z</w:t>
      </w:r>
      <w:r>
        <w:rPr>
          <w:rFonts w:hint="eastAsia"/>
        </w:rPr>
        <w:t>轴上的偏移量（屏幕坐标，大于等于</w:t>
      </w:r>
      <w:r>
        <w:rPr>
          <w:rFonts w:hint="eastAsia"/>
        </w:rPr>
        <w:t>0</w:t>
      </w:r>
      <w:r>
        <w:rPr>
          <w:rFonts w:hint="eastAsia"/>
        </w:rPr>
        <w:t>），一个格子（参看</w:t>
      </w:r>
      <w:r>
        <w:rPr>
          <w:rFonts w:hint="eastAsia"/>
        </w:rPr>
        <w:t>SetZLength</w:t>
      </w:r>
      <w:r>
        <w:rPr>
          <w:rFonts w:hint="eastAsia"/>
        </w:rPr>
        <w:t>函数）的长度为</w:t>
      </w:r>
      <w:r>
        <w:t>29.698484809834996</w:t>
      </w:r>
      <w:r>
        <w:rPr>
          <w:rFonts w:hint="eastAsia"/>
        </w:rPr>
        <w:t>（大家一定记住这个值，如果你需要刚好偏移到某个格子上的时候需要），控件将根据</w:t>
      </w:r>
      <w:r>
        <w:rPr>
          <w:rFonts w:hint="eastAsia"/>
        </w:rPr>
        <w:t>nOffset</w:t>
      </w:r>
      <w:r>
        <w:rPr>
          <w:rFonts w:hint="eastAsia"/>
        </w:rPr>
        <w:t>量，计算真正的偏移量——</w:t>
      </w:r>
      <w:r>
        <w:rPr>
          <w:rFonts w:hint="eastAsia"/>
        </w:rPr>
        <w:t>X</w:t>
      </w:r>
      <w:r>
        <w:rPr>
          <w:rFonts w:hint="eastAsia"/>
        </w:rPr>
        <w:t>分量和</w:t>
      </w:r>
      <w:r>
        <w:rPr>
          <w:rFonts w:hint="eastAsia"/>
        </w:rPr>
        <w:t>Y</w:t>
      </w:r>
      <w:r>
        <w:rPr>
          <w:rFonts w:hint="eastAsia"/>
        </w:rPr>
        <w:t>分量，然后在绘制曲线的时候，执行这个偏移。注意，这个偏移与</w:t>
      </w:r>
      <w:r>
        <w:rPr>
          <w:rFonts w:hint="eastAsia"/>
        </w:rPr>
        <w:t>OffSetCurve</w:t>
      </w:r>
      <w:r>
        <w:rPr>
          <w:rFonts w:hint="eastAsia"/>
        </w:rPr>
        <w:t>有本质区别，这是在</w:t>
      </w:r>
      <w:r>
        <w:rPr>
          <w:rFonts w:hint="eastAsia"/>
        </w:rPr>
        <w:t>Z</w:t>
      </w:r>
      <w:r>
        <w:rPr>
          <w:rFonts w:hint="eastAsia"/>
        </w:rPr>
        <w:t>轴上的偏移，当曲线画到画布之外的时候，不同的</w:t>
      </w:r>
      <w:r>
        <w:rPr>
          <w:rFonts w:hint="eastAsia"/>
        </w:rPr>
        <w:t>Z</w:t>
      </w:r>
      <w:r>
        <w:rPr>
          <w:rFonts w:hint="eastAsia"/>
        </w:rPr>
        <w:t>坐标，穿出画布的位置将不一样，具体看</w:t>
      </w:r>
      <w:r>
        <w:rPr>
          <w:rFonts w:hint="eastAsia"/>
        </w:rPr>
        <w:t>demo</w:t>
      </w:r>
      <w:r>
        <w:rPr>
          <w:rFonts w:hint="eastAsia"/>
        </w:rPr>
        <w:t>里面的最后一个演示方案。</w:t>
      </w:r>
    </w:p>
    <w:p w:rsidR="00467667" w:rsidRDefault="00467667">
      <w:pPr>
        <w:ind w:firstLine="420"/>
      </w:pPr>
      <w:r>
        <w:rPr>
          <w:rFonts w:hint="eastAsia"/>
        </w:rPr>
        <w:t>GetZOffset</w:t>
      </w:r>
      <w:r>
        <w:rPr>
          <w:rFonts w:hint="eastAsia"/>
        </w:rPr>
        <w:t>函数得到的是</w:t>
      </w:r>
      <w:r>
        <w:rPr>
          <w:rFonts w:hint="eastAsia"/>
        </w:rPr>
        <w:t>X</w:t>
      </w:r>
      <w:r>
        <w:rPr>
          <w:rFonts w:hint="eastAsia"/>
        </w:rPr>
        <w:t>分量和</w:t>
      </w:r>
      <w:r>
        <w:rPr>
          <w:rFonts w:hint="eastAsia"/>
        </w:rPr>
        <w:t>Y</w:t>
      </w:r>
      <w:r>
        <w:rPr>
          <w:rFonts w:hint="eastAsia"/>
        </w:rPr>
        <w:t>分量（</w:t>
      </w:r>
      <w:r>
        <w:rPr>
          <w:rFonts w:hint="eastAsia"/>
        </w:rPr>
        <w:t>X</w:t>
      </w:r>
      <w:r>
        <w:rPr>
          <w:rFonts w:hint="eastAsia"/>
        </w:rPr>
        <w:t>占高</w:t>
      </w:r>
      <w:r>
        <w:rPr>
          <w:rFonts w:hint="eastAsia"/>
        </w:rPr>
        <w:t>16</w:t>
      </w:r>
      <w:r>
        <w:rPr>
          <w:rFonts w:hint="eastAsia"/>
        </w:rPr>
        <w:t>位，</w:t>
      </w:r>
      <w:r>
        <w:rPr>
          <w:rFonts w:hint="eastAsia"/>
        </w:rPr>
        <w:t>Y</w:t>
      </w:r>
      <w:r>
        <w:rPr>
          <w:rFonts w:hint="eastAsia"/>
        </w:rPr>
        <w:t>占低</w:t>
      </w:r>
      <w:r>
        <w:rPr>
          <w:rFonts w:hint="eastAsia"/>
        </w:rPr>
        <w:t>16</w:t>
      </w:r>
      <w:r>
        <w:rPr>
          <w:rFonts w:hint="eastAsia"/>
        </w:rPr>
        <w:t>位），而不是</w:t>
      </w:r>
      <w:r>
        <w:rPr>
          <w:rFonts w:hint="eastAsia"/>
        </w:rPr>
        <w:t>SetZOffset</w:t>
      </w:r>
      <w:r>
        <w:rPr>
          <w:rFonts w:hint="eastAsia"/>
        </w:rPr>
        <w:t>函数的</w:t>
      </w:r>
      <w:r>
        <w:rPr>
          <w:rFonts w:hint="eastAsia"/>
        </w:rPr>
        <w:t>nOffset</w:t>
      </w:r>
      <w:r>
        <w:rPr>
          <w:rFonts w:hint="eastAsia"/>
        </w:rPr>
        <w:t>参数，控件没有保存</w:t>
      </w:r>
      <w:r>
        <w:rPr>
          <w:rFonts w:hint="eastAsia"/>
        </w:rPr>
        <w:t>nOffset</w:t>
      </w:r>
      <w:r>
        <w:rPr>
          <w:rFonts w:hint="eastAsia"/>
        </w:rPr>
        <w:t>参数，所以无法取得。</w:t>
      </w:r>
    </w:p>
    <w:p w:rsidR="00467667" w:rsidRDefault="00467667">
      <w:pPr>
        <w:ind w:firstLine="420"/>
      </w:pPr>
      <w:r>
        <w:rPr>
          <w:rFonts w:hint="eastAsia"/>
        </w:rPr>
        <w:t>下面介绍一下</w:t>
      </w:r>
      <w:r>
        <w:rPr>
          <w:rFonts w:hint="eastAsia"/>
        </w:rPr>
        <w:t>SetZOffset</w:t>
      </w:r>
      <w:r>
        <w:rPr>
          <w:rFonts w:hint="eastAsia"/>
        </w:rPr>
        <w:t>函数的另外一个用途，大家也许注意到了，控件无法隐藏指定的某一条曲线，而只能按图例来隐藏曲线，可是一个图例可以包含多条曲线，这样，一隐藏图例，所有这个图例包涵的曲线都被隐藏了。现在有了</w:t>
      </w:r>
      <w:r>
        <w:rPr>
          <w:rFonts w:hint="eastAsia"/>
        </w:rPr>
        <w:t>SetZOffset</w:t>
      </w:r>
      <w:r>
        <w:rPr>
          <w:rFonts w:hint="eastAsia"/>
        </w:rPr>
        <w:t>函数，可以将指定的曲线偏出</w:t>
      </w:r>
      <w:r>
        <w:rPr>
          <w:rFonts w:hint="eastAsia"/>
        </w:rPr>
        <w:t>Z</w:t>
      </w:r>
      <w:r>
        <w:rPr>
          <w:rFonts w:hint="eastAsia"/>
        </w:rPr>
        <w:t>轴的范围来达到隐藏某条曲线的目的，具体看</w:t>
      </w:r>
      <w:r>
        <w:rPr>
          <w:rFonts w:hint="eastAsia"/>
        </w:rPr>
        <w:t>demo</w:t>
      </w:r>
      <w:r>
        <w:rPr>
          <w:rFonts w:hint="eastAsia"/>
        </w:rPr>
        <w:t>里面的最后一个演示方案，它隐藏了</w:t>
      </w:r>
      <w:r>
        <w:rPr>
          <w:rFonts w:hint="eastAsia"/>
        </w:rPr>
        <w:t>12</w:t>
      </w:r>
      <w:r>
        <w:rPr>
          <w:rFonts w:hint="eastAsia"/>
        </w:rPr>
        <w:t>曲线。注意一点是，在通过</w:t>
      </w:r>
      <w:r>
        <w:rPr>
          <w:rFonts w:hint="eastAsia"/>
        </w:rPr>
        <w:t>nOffset</w:t>
      </w:r>
      <w:r>
        <w:rPr>
          <w:rFonts w:hint="eastAsia"/>
        </w:rPr>
        <w:t>计算</w:t>
      </w:r>
      <w:r>
        <w:rPr>
          <w:rFonts w:hint="eastAsia"/>
        </w:rPr>
        <w:t>X</w:t>
      </w:r>
      <w:r>
        <w:rPr>
          <w:rFonts w:hint="eastAsia"/>
        </w:rPr>
        <w:t>分量和</w:t>
      </w:r>
      <w:r>
        <w:rPr>
          <w:rFonts w:hint="eastAsia"/>
        </w:rPr>
        <w:t>Y</w:t>
      </w:r>
      <w:r>
        <w:rPr>
          <w:rFonts w:hint="eastAsia"/>
        </w:rPr>
        <w:t>分量时候，涉及到开方运算，最后还要取整，所以误差肯定会有的，要想隐藏曲线，</w:t>
      </w:r>
      <w:r>
        <w:rPr>
          <w:rFonts w:hint="eastAsia"/>
        </w:rPr>
        <w:t>nOffset</w:t>
      </w:r>
      <w:r>
        <w:rPr>
          <w:rFonts w:hint="eastAsia"/>
        </w:rPr>
        <w:t>要设置的大一点，比如当前的</w:t>
      </w:r>
      <w:r>
        <w:rPr>
          <w:rFonts w:hint="eastAsia"/>
        </w:rPr>
        <w:t>Z</w:t>
      </w:r>
      <w:r>
        <w:rPr>
          <w:rFonts w:hint="eastAsia"/>
        </w:rPr>
        <w:t>轴长度为</w:t>
      </w:r>
      <w:r>
        <w:rPr>
          <w:rFonts w:hint="eastAsia"/>
        </w:rPr>
        <w:t>1</w:t>
      </w:r>
      <w:r>
        <w:rPr>
          <w:rFonts w:hint="eastAsia"/>
        </w:rPr>
        <w:t>个格式，那么</w:t>
      </w:r>
      <w:r>
        <w:rPr>
          <w:rFonts w:hint="eastAsia"/>
        </w:rPr>
        <w:t>nOffset</w:t>
      </w:r>
      <w:r>
        <w:rPr>
          <w:rFonts w:hint="eastAsia"/>
        </w:rPr>
        <w:t>取</w:t>
      </w:r>
      <w:r>
        <w:rPr>
          <w:rFonts w:hint="eastAsia"/>
        </w:rPr>
        <w:t>30</w:t>
      </w:r>
      <w:r>
        <w:rPr>
          <w:rFonts w:hint="eastAsia"/>
        </w:rPr>
        <w:t>按理来说已经在</w:t>
      </w:r>
      <w:r>
        <w:rPr>
          <w:rFonts w:hint="eastAsia"/>
        </w:rPr>
        <w:t>Z</w:t>
      </w:r>
      <w:r>
        <w:rPr>
          <w:rFonts w:hint="eastAsia"/>
        </w:rPr>
        <w:t>轴之外了，但由于计算过程中的误差，可能结果仍然在画布之内，所以应该设置大一点，比如</w:t>
      </w:r>
      <w:r>
        <w:rPr>
          <w:rFonts w:hint="eastAsia"/>
        </w:rPr>
        <w:t>31</w:t>
      </w:r>
      <w:r>
        <w:rPr>
          <w:rFonts w:hint="eastAsia"/>
        </w:rPr>
        <w:t>、</w:t>
      </w:r>
      <w:r>
        <w:rPr>
          <w:rFonts w:hint="eastAsia"/>
        </w:rPr>
        <w:t>32</w:t>
      </w:r>
      <w:r>
        <w:rPr>
          <w:rFonts w:hint="eastAsia"/>
        </w:rPr>
        <w:t>什么的，或者干脆设置成</w:t>
      </w:r>
      <w:r>
        <w:rPr>
          <w:rFonts w:hint="eastAsia"/>
        </w:rPr>
        <w:t>0x7FFF</w:t>
      </w:r>
      <w:r>
        <w:rPr>
          <w:rFonts w:hint="eastAsia"/>
        </w:rPr>
        <w:t>。</w:t>
      </w:r>
    </w:p>
    <w:p w:rsidR="00467667" w:rsidRDefault="00467667">
      <w:pPr>
        <w:ind w:firstLine="420"/>
      </w:pPr>
      <w:r>
        <w:rPr>
          <w:rFonts w:hint="eastAsia"/>
        </w:rPr>
        <w:t>但有一点需要注意，通过</w:t>
      </w:r>
      <w:r>
        <w:rPr>
          <w:rFonts w:hint="eastAsia"/>
        </w:rPr>
        <w:t>Z</w:t>
      </w:r>
      <w:r>
        <w:rPr>
          <w:rFonts w:hint="eastAsia"/>
        </w:rPr>
        <w:t>轴隐藏的曲线，控件并不当它是隐藏的（因为要防止这一点非常的麻烦，所以没有实现），它与普通曲线唯一的不同只是它不显示。</w:t>
      </w:r>
    </w:p>
    <w:p w:rsidR="00467667" w:rsidRDefault="00467667">
      <w:pPr>
        <w:ind w:firstLine="420"/>
      </w:pPr>
      <w:r>
        <w:rPr>
          <w:rFonts w:hint="eastAsia"/>
        </w:rPr>
        <w:lastRenderedPageBreak/>
        <w:t>那么如何知道某条曲线被</w:t>
      </w:r>
      <w:r>
        <w:rPr>
          <w:rFonts w:hint="eastAsia"/>
        </w:rPr>
        <w:t>Z</w:t>
      </w:r>
      <w:r>
        <w:rPr>
          <w:rFonts w:hint="eastAsia"/>
        </w:rPr>
        <w:t>轴隐藏了呢，大家记住一个数字——</w:t>
      </w:r>
      <w:r>
        <w:rPr>
          <w:rFonts w:hint="eastAsia"/>
        </w:rPr>
        <w:t>21</w:t>
      </w:r>
      <w:r>
        <w:rPr>
          <w:rFonts w:hint="eastAsia"/>
        </w:rPr>
        <w:t>，假设</w:t>
      </w:r>
      <w:r>
        <w:rPr>
          <w:rFonts w:hint="eastAsia"/>
        </w:rPr>
        <w:t>Z</w:t>
      </w:r>
      <w:r>
        <w:rPr>
          <w:rFonts w:hint="eastAsia"/>
        </w:rPr>
        <w:t>轴长度为</w:t>
      </w:r>
      <w:r>
        <w:rPr>
          <w:rFonts w:hint="eastAsia"/>
        </w:rPr>
        <w:t>nZLength</w:t>
      </w:r>
      <w:r>
        <w:rPr>
          <w:rFonts w:hint="eastAsia"/>
        </w:rPr>
        <w:t>，那么当</w:t>
      </w:r>
      <w:r>
        <w:rPr>
          <w:rFonts w:hint="eastAsia"/>
        </w:rPr>
        <w:t>GetZOffset</w:t>
      </w:r>
      <w:r>
        <w:rPr>
          <w:rFonts w:hint="eastAsia"/>
        </w:rPr>
        <w:t>得到的</w:t>
      </w:r>
      <w:r>
        <w:rPr>
          <w:rFonts w:hint="eastAsia"/>
        </w:rPr>
        <w:t>X</w:t>
      </w:r>
      <w:r>
        <w:rPr>
          <w:rFonts w:hint="eastAsia"/>
        </w:rPr>
        <w:t>轴分量大于</w:t>
      </w:r>
      <w:r>
        <w:rPr>
          <w:rFonts w:hint="eastAsia"/>
        </w:rPr>
        <w:t>nZLength * 21</w:t>
      </w:r>
      <w:r>
        <w:rPr>
          <w:rFonts w:hint="eastAsia"/>
        </w:rPr>
        <w:t>的时候，就被隐藏了（由于这个判断太简单，所以没有提供接口）。</w:t>
      </w:r>
    </w:p>
    <w:p w:rsidR="00467667" w:rsidRDefault="00467667">
      <w:pPr>
        <w:ind w:firstLine="420"/>
      </w:pPr>
      <w:r>
        <w:rPr>
          <w:rFonts w:hint="eastAsia"/>
        </w:rPr>
        <w:t>从接口的签名不难看出，一条曲线只有一个</w:t>
      </w:r>
      <w:r>
        <w:rPr>
          <w:rFonts w:hint="eastAsia"/>
        </w:rPr>
        <w:t>Z</w:t>
      </w:r>
      <w:r>
        <w:rPr>
          <w:rFonts w:hint="eastAsia"/>
        </w:rPr>
        <w:t>坐标值，所以严格来说，控件所实现的三维效果并非真正的三维曲线（任何曲线永远只会在一个与</w:t>
      </w:r>
      <w:r>
        <w:rPr>
          <w:rFonts w:hint="eastAsia"/>
        </w:rPr>
        <w:t>XY</w:t>
      </w:r>
      <w:r>
        <w:rPr>
          <w:rFonts w:hint="eastAsia"/>
        </w:rPr>
        <w:t>平面平行的平面里面延伸，任意两条曲线不可能在</w:t>
      </w:r>
      <w:r>
        <w:rPr>
          <w:rFonts w:hint="eastAsia"/>
        </w:rPr>
        <w:t>Z</w:t>
      </w:r>
      <w:r>
        <w:rPr>
          <w:rFonts w:hint="eastAsia"/>
        </w:rPr>
        <w:t>轴上相交，除非他们处于同一个</w:t>
      </w:r>
      <w:r>
        <w:rPr>
          <w:rFonts w:hint="eastAsia"/>
        </w:rPr>
        <w:t>XY</w:t>
      </w:r>
      <w:r>
        <w:rPr>
          <w:rFonts w:hint="eastAsia"/>
        </w:rPr>
        <w:t>平面），这里的</w:t>
      </w:r>
      <w:r>
        <w:rPr>
          <w:rFonts w:hint="eastAsia"/>
        </w:rPr>
        <w:t>Z</w:t>
      </w:r>
      <w:r>
        <w:rPr>
          <w:rFonts w:hint="eastAsia"/>
        </w:rPr>
        <w:t>坐标更像是用来在曲线与曲线之间产生层次关系，而真正的三维曲线，每个坐标都是要有</w:t>
      </w:r>
      <w:r>
        <w:rPr>
          <w:rFonts w:hint="eastAsia"/>
        </w:rPr>
        <w:t>XYZ</w:t>
      </w:r>
      <w:r>
        <w:rPr>
          <w:rFonts w:hint="eastAsia"/>
        </w:rPr>
        <w:t>三个分量的。</w:t>
      </w:r>
    </w:p>
    <w:p w:rsidR="00467667" w:rsidRDefault="00467667">
      <w:pPr>
        <w:ind w:firstLine="420"/>
      </w:pPr>
      <w:r>
        <w:rPr>
          <w:rFonts w:hint="eastAsia"/>
        </w:rPr>
        <w:t>曲线的</w:t>
      </w:r>
      <w:r>
        <w:rPr>
          <w:rFonts w:hint="eastAsia"/>
        </w:rPr>
        <w:t>Z</w:t>
      </w:r>
      <w:r>
        <w:rPr>
          <w:rFonts w:hint="eastAsia"/>
        </w:rPr>
        <w:t>坐标将影响到</w:t>
      </w:r>
      <w:r>
        <w:t>CalcActualPoint</w:t>
      </w:r>
      <w:r>
        <w:rPr>
          <w:rFonts w:hint="eastAsia"/>
        </w:rPr>
        <w:t>函数，具体请看开发文档。</w:t>
      </w:r>
    </w:p>
    <w:p w:rsidR="00467667" w:rsidRDefault="00467667">
      <w:pPr>
        <w:ind w:firstLine="420"/>
      </w:pPr>
    </w:p>
    <w:p w:rsidR="00467667" w:rsidRPr="001A20A7" w:rsidRDefault="00467667">
      <w:pPr>
        <w:pStyle w:val="Heading3"/>
        <w:rPr>
          <w:color w:val="FF0000"/>
        </w:rPr>
      </w:pPr>
      <w:bookmarkStart w:id="255" w:name="_Toc365820654"/>
      <w:r w:rsidRPr="001A20A7">
        <w:rPr>
          <w:rFonts w:hint="eastAsia"/>
          <w:color w:val="FF0000"/>
        </w:rPr>
        <w:t>void EnableFocusState(BOOL bEnable);</w:t>
      </w:r>
      <w:bookmarkEnd w:id="255"/>
      <w:r w:rsidRPr="001A20A7">
        <w:rPr>
          <w:rFonts w:hint="eastAsia"/>
          <w:color w:val="FF0000"/>
        </w:rPr>
        <w:t xml:space="preserve"> </w:t>
      </w:r>
    </w:p>
    <w:p w:rsidR="00467667" w:rsidRDefault="00467667">
      <w:pPr>
        <w:rPr>
          <w:rFonts w:hint="eastAsia"/>
        </w:rPr>
      </w:pPr>
      <w:r>
        <w:rPr>
          <w:rFonts w:hint="eastAsia"/>
        </w:rPr>
        <w:t>当控件获得焦点时，是否绘制一个边框示意。</w:t>
      </w:r>
    </w:p>
    <w:p w:rsidR="00E1643D" w:rsidRDefault="00E1643D"/>
    <w:p w:rsidR="00467667" w:rsidRPr="001A20A7" w:rsidRDefault="00467667">
      <w:pPr>
        <w:pStyle w:val="Heading3"/>
        <w:rPr>
          <w:color w:val="FF0000"/>
        </w:rPr>
      </w:pPr>
      <w:bookmarkStart w:id="256" w:name="_Toc365820655"/>
      <w:r w:rsidRPr="001A20A7">
        <w:rPr>
          <w:rFonts w:hint="eastAsia"/>
          <w:color w:val="FF0000"/>
        </w:rPr>
        <w:t>BOOL SetReviseToolTip(short Type);</w:t>
      </w:r>
      <w:bookmarkEnd w:id="256"/>
    </w:p>
    <w:p w:rsidR="00467667" w:rsidRPr="001A20A7" w:rsidRDefault="00467667">
      <w:pPr>
        <w:pStyle w:val="Heading3"/>
        <w:rPr>
          <w:color w:val="FF0000"/>
        </w:rPr>
      </w:pPr>
      <w:bookmarkStart w:id="257" w:name="_Toc365820656"/>
      <w:r w:rsidRPr="001A20A7">
        <w:rPr>
          <w:rFonts w:hint="eastAsia"/>
          <w:color w:val="FF0000"/>
        </w:rPr>
        <w:t>short GetReviseToolTip();</w:t>
      </w:r>
      <w:bookmarkEnd w:id="257"/>
    </w:p>
    <w:p w:rsidR="00467667" w:rsidRDefault="00467667">
      <w:pPr>
        <w:ind w:firstLine="420"/>
      </w:pPr>
      <w:r>
        <w:rPr>
          <w:rFonts w:hint="eastAsia"/>
        </w:rPr>
        <w:t>控制曲线对于坐标提示的处理方式：</w:t>
      </w:r>
    </w:p>
    <w:p w:rsidR="00467667" w:rsidRDefault="00467667">
      <w:pPr>
        <w:autoSpaceDE w:val="0"/>
        <w:autoSpaceDN w:val="0"/>
        <w:ind w:firstLine="420"/>
      </w:pPr>
      <w:r>
        <w:t>0</w:t>
      </w:r>
      <w:r>
        <w:t>－始终按</w:t>
      </w:r>
      <w:r>
        <w:t>Z</w:t>
      </w:r>
      <w:r>
        <w:t>坐标等于</w:t>
      </w:r>
      <w:r>
        <w:t>0</w:t>
      </w:r>
      <w:r>
        <w:t>来校正坐标提示，其实就是不校正</w:t>
      </w:r>
      <w:r>
        <w:rPr>
          <w:rFonts w:hint="eastAsia"/>
        </w:rPr>
        <w:t>（默认）</w:t>
      </w:r>
    </w:p>
    <w:p w:rsidR="00467667" w:rsidRDefault="00467667">
      <w:pPr>
        <w:autoSpaceDE w:val="0"/>
        <w:autoSpaceDN w:val="0"/>
      </w:pPr>
      <w:r>
        <w:tab/>
        <w:t>1</w:t>
      </w:r>
      <w:r>
        <w:t>－始终按选中曲线的</w:t>
      </w:r>
      <w:r>
        <w:t>Z</w:t>
      </w:r>
      <w:r>
        <w:t>坐标来校正坐标提示，如果没有选中曲线，则等效于</w:t>
      </w:r>
      <w:r>
        <w:t>0</w:t>
      </w:r>
    </w:p>
    <w:p w:rsidR="00467667" w:rsidRDefault="00467667">
      <w:pPr>
        <w:autoSpaceDE w:val="0"/>
        <w:autoSpaceDN w:val="0"/>
      </w:pPr>
      <w:r>
        <w:tab/>
        <w:t>2</w:t>
      </w:r>
      <w:r>
        <w:t>－如果选中的曲线在画布中，则</w:t>
      </w:r>
      <w:r>
        <w:rPr>
          <w:rFonts w:hint="eastAsia"/>
        </w:rPr>
        <w:t>等效于</w:t>
      </w:r>
      <w:r>
        <w:rPr>
          <w:rFonts w:hint="eastAsia"/>
        </w:rPr>
        <w:t>1</w:t>
      </w:r>
      <w:r>
        <w:rPr>
          <w:rFonts w:hint="eastAsia"/>
        </w:rPr>
        <w:t>，如果</w:t>
      </w:r>
      <w:r>
        <w:t>没有选中曲线，或者选中曲线不在画布中，</w:t>
      </w:r>
      <w:r>
        <w:rPr>
          <w:rFonts w:hint="eastAsia"/>
        </w:rPr>
        <w:t>则</w:t>
      </w:r>
      <w:r>
        <w:t>等效于</w:t>
      </w:r>
      <w:r>
        <w:t>0</w:t>
      </w:r>
    </w:p>
    <w:p w:rsidR="00467667" w:rsidRDefault="00467667">
      <w:pPr>
        <w:ind w:firstLine="420"/>
      </w:pPr>
      <w:r>
        <w:t>3</w:t>
      </w:r>
      <w:r>
        <w:t>－只在曲线点上显示坐标提示</w:t>
      </w:r>
      <w:r>
        <w:rPr>
          <w:rFonts w:hint="eastAsia"/>
        </w:rPr>
        <w:t>，这个功能在三维显示状态下有用，如果没有使用三维效果，推荐设置为</w:t>
      </w:r>
      <w:r>
        <w:rPr>
          <w:rFonts w:hint="eastAsia"/>
        </w:rPr>
        <w:t>0</w:t>
      </w:r>
      <w:r>
        <w:rPr>
          <w:rFonts w:hint="eastAsia"/>
        </w:rPr>
        <w:t>。注：如果按</w:t>
      </w:r>
      <w:r>
        <w:rPr>
          <w:rFonts w:hint="eastAsia"/>
        </w:rPr>
        <w:t>3</w:t>
      </w:r>
      <w:r>
        <w:rPr>
          <w:rFonts w:hint="eastAsia"/>
        </w:rPr>
        <w:t>来处理坐标提示的话，一定要开启吸附效应，否则不会弹出坐标提示（哪怕鼠标刚好移动到了某个点之上，因为不吸附时根本不会判断鼠标点在不在曲线点之上，这是一个优化）。</w:t>
      </w:r>
    </w:p>
    <w:p w:rsidR="00467667" w:rsidRDefault="00467667"/>
    <w:p w:rsidR="00467667" w:rsidRPr="001A20A7" w:rsidRDefault="00467667">
      <w:pPr>
        <w:pStyle w:val="Heading3"/>
        <w:rPr>
          <w:color w:val="FF0000"/>
        </w:rPr>
      </w:pPr>
      <w:bookmarkStart w:id="258" w:name="_Toc365820657"/>
      <w:r w:rsidRPr="001A20A7">
        <w:rPr>
          <w:rFonts w:hint="eastAsia"/>
          <w:color w:val="FF0000"/>
        </w:rPr>
        <w:t>void LimitOnePage(BOOL bLimit);</w:t>
      </w:r>
      <w:bookmarkEnd w:id="258"/>
    </w:p>
    <w:p w:rsidR="00467667" w:rsidRDefault="00467667">
      <w:pPr>
        <w:ind w:firstLine="420"/>
      </w:pPr>
      <w:r>
        <w:rPr>
          <w:rFonts w:hint="eastAsia"/>
        </w:rPr>
        <w:t>限制曲线在一页之内，在绘制实时曲线时也有效。以同一值多次调用本接口，后面算为重复调用，控件不响应。</w:t>
      </w:r>
    </w:p>
    <w:p w:rsidR="00467667" w:rsidRDefault="00467667">
      <w:pPr>
        <w:rPr>
          <w:color w:val="FF0000"/>
        </w:rPr>
      </w:pPr>
    </w:p>
    <w:p w:rsidR="00467667" w:rsidRPr="001A20A7" w:rsidRDefault="00467667" w:rsidP="001A20A7">
      <w:pPr>
        <w:pStyle w:val="Heading3"/>
        <w:rPr>
          <w:color w:val="FF0000"/>
        </w:rPr>
      </w:pPr>
      <w:bookmarkStart w:id="259" w:name="_Toc365820658"/>
      <w:r w:rsidRPr="001A20A7">
        <w:rPr>
          <w:rFonts w:hint="eastAsia"/>
          <w:color w:val="FF0000"/>
        </w:rPr>
        <w:t>BOOL FixCoor(DATE MinTime, DATE MaxTime,</w:t>
      </w:r>
      <w:bookmarkEnd w:id="259"/>
    </w:p>
    <w:p w:rsidR="00467667" w:rsidRPr="001A20A7" w:rsidRDefault="001A20A7" w:rsidP="001A20A7">
      <w:pPr>
        <w:pStyle w:val="Heading3"/>
        <w:numPr>
          <w:ilvl w:val="0"/>
          <w:numId w:val="0"/>
        </w:numPr>
        <w:ind w:left="1418"/>
        <w:rPr>
          <w:color w:val="FF0000"/>
        </w:rPr>
      </w:pPr>
      <w:r>
        <w:rPr>
          <w:rFonts w:hint="eastAsia"/>
          <w:color w:val="FF0000"/>
        </w:rPr>
        <w:tab/>
      </w:r>
      <w:bookmarkStart w:id="260" w:name="_Toc365820659"/>
      <w:r w:rsidR="00467667" w:rsidRPr="001A20A7">
        <w:rPr>
          <w:rFonts w:hint="eastAsia"/>
          <w:color w:val="FF0000"/>
        </w:rPr>
        <w:t>float MinValue, float MaxValue, short Mask);</w:t>
      </w:r>
      <w:bookmarkEnd w:id="260"/>
    </w:p>
    <w:p w:rsidR="00467667" w:rsidRPr="001A20A7" w:rsidRDefault="00467667" w:rsidP="001A20A7">
      <w:pPr>
        <w:pStyle w:val="Heading3"/>
        <w:rPr>
          <w:color w:val="FF0000"/>
        </w:rPr>
      </w:pPr>
      <w:bookmarkStart w:id="261" w:name="_Toc365820660"/>
      <w:r w:rsidRPr="001A20A7">
        <w:rPr>
          <w:rFonts w:hint="eastAsia"/>
          <w:color w:val="FF0000"/>
        </w:rPr>
        <w:t>short GetFixCoor(DATE* pMinTime, DATE* pMaxTime,</w:t>
      </w:r>
      <w:bookmarkEnd w:id="261"/>
    </w:p>
    <w:p w:rsidR="00467667" w:rsidRPr="001A20A7" w:rsidRDefault="001A20A7" w:rsidP="001A20A7">
      <w:pPr>
        <w:pStyle w:val="Heading3"/>
        <w:numPr>
          <w:ilvl w:val="0"/>
          <w:numId w:val="0"/>
        </w:numPr>
        <w:ind w:left="1418"/>
        <w:rPr>
          <w:color w:val="FF0000"/>
        </w:rPr>
      </w:pPr>
      <w:r>
        <w:rPr>
          <w:rFonts w:hint="eastAsia"/>
          <w:color w:val="FF0000"/>
        </w:rPr>
        <w:tab/>
      </w:r>
      <w:bookmarkStart w:id="262" w:name="_Toc365820661"/>
      <w:r w:rsidR="00467667" w:rsidRPr="001A20A7">
        <w:rPr>
          <w:rFonts w:hint="eastAsia"/>
          <w:color w:val="FF0000"/>
        </w:rPr>
        <w:t>float* pMinValue, float* pMaxValue);</w:t>
      </w:r>
      <w:bookmarkEnd w:id="262"/>
    </w:p>
    <w:p w:rsidR="00467667" w:rsidRDefault="00467667">
      <w:pPr>
        <w:ind w:firstLine="420"/>
      </w:pPr>
      <w:r>
        <w:rPr>
          <w:rFonts w:hint="eastAsia"/>
        </w:rPr>
        <w:t>限制曲线的纵横坐标的开始结束值，</w:t>
      </w:r>
      <w:r>
        <w:rPr>
          <w:rFonts w:hint="eastAsia"/>
        </w:rPr>
        <w:t>Mask</w:t>
      </w:r>
      <w:r>
        <w:rPr>
          <w:rFonts w:hint="eastAsia"/>
        </w:rPr>
        <w:t>代表参数的有效性，次序以参数的次序为准，按位算，从低位起。</w:t>
      </w:r>
      <w:r>
        <w:rPr>
          <w:rFonts w:hint="eastAsia"/>
        </w:rPr>
        <w:t>GetFixCoor</w:t>
      </w:r>
      <w:r>
        <w:rPr>
          <w:rFonts w:hint="eastAsia"/>
        </w:rPr>
        <w:t>函数用于获取这些参数，不需要者传入一个空指针即可，返回的</w:t>
      </w:r>
      <w:r>
        <w:rPr>
          <w:rFonts w:hint="eastAsia"/>
        </w:rPr>
        <w:t>short</w:t>
      </w:r>
      <w:r>
        <w:rPr>
          <w:rFonts w:hint="eastAsia"/>
        </w:rPr>
        <w:t>数据，就是</w:t>
      </w:r>
      <w:r>
        <w:rPr>
          <w:rFonts w:hint="eastAsia"/>
        </w:rPr>
        <w:t>FixCoor</w:t>
      </w:r>
      <w:r>
        <w:rPr>
          <w:rFonts w:hint="eastAsia"/>
        </w:rPr>
        <w:t>的</w:t>
      </w:r>
      <w:r>
        <w:rPr>
          <w:rFonts w:hint="eastAsia"/>
        </w:rPr>
        <w:t>Mask</w:t>
      </w:r>
      <w:r>
        <w:rPr>
          <w:rFonts w:hint="eastAsia"/>
        </w:rPr>
        <w:t>参数。如果在调用</w:t>
      </w:r>
      <w:r>
        <w:rPr>
          <w:rFonts w:hint="eastAsia"/>
        </w:rPr>
        <w:t>FixCoor</w:t>
      </w:r>
      <w:r>
        <w:rPr>
          <w:rFonts w:hint="eastAsia"/>
        </w:rPr>
        <w:t>的时候，</w:t>
      </w:r>
      <w:r>
        <w:rPr>
          <w:rFonts w:hint="eastAsia"/>
        </w:rPr>
        <w:t>Mask</w:t>
      </w:r>
      <w:r>
        <w:rPr>
          <w:rFonts w:hint="eastAsia"/>
        </w:rPr>
        <w:t>的相位位置上为无效，而</w:t>
      </w:r>
      <w:r>
        <w:rPr>
          <w:rFonts w:hint="eastAsia"/>
        </w:rPr>
        <w:t>GetFixCoor</w:t>
      </w:r>
      <w:r>
        <w:rPr>
          <w:rFonts w:hint="eastAsia"/>
        </w:rPr>
        <w:t>的相应参数又提供了一个有效的地址，则控件仍然会给这个地址写入值，只是这个值可能是随机值或者是上上次调用</w:t>
      </w:r>
      <w:r>
        <w:rPr>
          <w:rFonts w:hint="eastAsia"/>
        </w:rPr>
        <w:t>FixCoor</w:t>
      </w:r>
      <w:r>
        <w:rPr>
          <w:rFonts w:hint="eastAsia"/>
        </w:rPr>
        <w:t>传入的值，所以有效性还是要按返回的</w:t>
      </w:r>
      <w:r>
        <w:rPr>
          <w:rFonts w:hint="eastAsia"/>
        </w:rPr>
        <w:t>Mask</w:t>
      </w:r>
      <w:r>
        <w:rPr>
          <w:rFonts w:hint="eastAsia"/>
        </w:rPr>
        <w:t>为准。</w:t>
      </w:r>
    </w:p>
    <w:p w:rsidR="00467667" w:rsidRDefault="00467667">
      <w:pPr>
        <w:ind w:firstLine="420"/>
      </w:pPr>
      <w:r>
        <w:rPr>
          <w:rFonts w:hint="eastAsia"/>
        </w:rPr>
        <w:t>如果最大、最小值同时有效，则最大值必须大于最小值，所以</w:t>
      </w:r>
      <w:r>
        <w:rPr>
          <w:rFonts w:hint="eastAsia"/>
        </w:rPr>
        <w:t>FixCoor</w:t>
      </w:r>
      <w:r>
        <w:rPr>
          <w:rFonts w:hint="eastAsia"/>
        </w:rPr>
        <w:t>返回布尔型来代表设置的成败。</w:t>
      </w:r>
    </w:p>
    <w:p w:rsidR="00467667" w:rsidRDefault="00467667">
      <w:pPr>
        <w:ind w:firstLine="420"/>
      </w:pPr>
      <w:r>
        <w:rPr>
          <w:rFonts w:hint="eastAsia"/>
        </w:rPr>
        <w:t>FixCoor</w:t>
      </w:r>
      <w:r>
        <w:rPr>
          <w:rFonts w:hint="eastAsia"/>
        </w:rPr>
        <w:t>这种坐标限制与</w:t>
      </w:r>
      <w:r>
        <w:rPr>
          <w:rFonts w:hint="eastAsia"/>
        </w:rPr>
        <w:t>LimitOnePage</w:t>
      </w:r>
      <w:r>
        <w:rPr>
          <w:rFonts w:hint="eastAsia"/>
        </w:rPr>
        <w:t>是互斥的，在设置了其中一种后，自动清除另外一种，如果两种都存在，则</w:t>
      </w:r>
      <w:r>
        <w:rPr>
          <w:rFonts w:hint="eastAsia"/>
        </w:rPr>
        <w:t>LimitOnePage</w:t>
      </w:r>
      <w:r>
        <w:rPr>
          <w:rFonts w:hint="eastAsia"/>
        </w:rPr>
        <w:t>有效。</w:t>
      </w:r>
    </w:p>
    <w:p w:rsidR="00467667" w:rsidRDefault="00467667">
      <w:pPr>
        <w:ind w:firstLine="420"/>
      </w:pPr>
      <w:r>
        <w:rPr>
          <w:rFonts w:hint="eastAsia"/>
        </w:rPr>
        <w:lastRenderedPageBreak/>
        <w:t>不同于</w:t>
      </w:r>
      <w:r>
        <w:rPr>
          <w:rFonts w:hint="eastAsia"/>
        </w:rPr>
        <w:t>LimitOnePage</w:t>
      </w:r>
      <w:r>
        <w:rPr>
          <w:rFonts w:hint="eastAsia"/>
        </w:rPr>
        <w:t>，</w:t>
      </w:r>
      <w:r>
        <w:rPr>
          <w:rFonts w:hint="eastAsia"/>
        </w:rPr>
        <w:t>FixCoor</w:t>
      </w:r>
      <w:r>
        <w:rPr>
          <w:rFonts w:hint="eastAsia"/>
        </w:rPr>
        <w:t>接口在多次按完全一样的参数调用时，仍然会响应，所以</w:t>
      </w:r>
      <w:r>
        <w:rPr>
          <w:rFonts w:hint="eastAsia"/>
        </w:rPr>
        <w:t>FixCoor</w:t>
      </w:r>
      <w:r>
        <w:rPr>
          <w:rFonts w:hint="eastAsia"/>
        </w:rPr>
        <w:t>可以当成</w:t>
      </w:r>
      <w:r>
        <w:rPr>
          <w:rFonts w:hint="eastAsia"/>
        </w:rPr>
        <w:t>RefreshLimitedOrFixedCoor</w:t>
      </w:r>
      <w:r>
        <w:rPr>
          <w:rFonts w:hint="eastAsia"/>
        </w:rPr>
        <w:t>来用，只是每次要提供众多的参数而已，这样做是因为</w:t>
      </w:r>
      <w:r>
        <w:rPr>
          <w:rFonts w:hint="eastAsia"/>
        </w:rPr>
        <w:t>FixCoor</w:t>
      </w:r>
      <w:r>
        <w:rPr>
          <w:rFonts w:hint="eastAsia"/>
        </w:rPr>
        <w:t>接口参数众多，不方便判断是否是重复调用。</w:t>
      </w:r>
    </w:p>
    <w:p w:rsidR="00467667" w:rsidRDefault="00467667">
      <w:pPr>
        <w:ind w:firstLine="420"/>
        <w:rPr>
          <w:color w:val="FF0000"/>
        </w:rPr>
      </w:pPr>
      <w:r>
        <w:rPr>
          <w:rFonts w:hint="eastAsia"/>
        </w:rPr>
        <w:t>注意：在打印时，一定不要坐标限制！在限制一页时打印，效果不会达到限制一页，而是按原来的曲线位置来打印（由于打印窗口比屏幕大，所以理论上应该在打印时放大曲线，以达到限制一页的效果，但实际上控件并没有这么做）；</w:t>
      </w:r>
      <w:r>
        <w:rPr>
          <w:rFonts w:hint="eastAsia"/>
          <w:color w:val="FF0000"/>
        </w:rPr>
        <w:t>在其它坐标限制模式下，可能让打印陷入死循环！</w:t>
      </w:r>
    </w:p>
    <w:p w:rsidR="00467667" w:rsidRDefault="00467667">
      <w:pPr>
        <w:rPr>
          <w:color w:val="FF0000"/>
        </w:rPr>
      </w:pPr>
    </w:p>
    <w:p w:rsidR="00467667" w:rsidRPr="00F966EB" w:rsidRDefault="00467667">
      <w:pPr>
        <w:pStyle w:val="Heading3"/>
        <w:rPr>
          <w:color w:val="FF0000"/>
        </w:rPr>
      </w:pPr>
      <w:bookmarkStart w:id="263" w:name="_Toc365820662"/>
      <w:r w:rsidRPr="00F966EB">
        <w:rPr>
          <w:rFonts w:hint="eastAsia"/>
          <w:color w:val="FF0000"/>
        </w:rPr>
        <w:t>BOOL RefreshLimitedOrFixedCoor();</w:t>
      </w:r>
      <w:bookmarkEnd w:id="263"/>
    </w:p>
    <w:p w:rsidR="00467667" w:rsidRDefault="00467667">
      <w:pPr>
        <w:ind w:firstLine="420"/>
      </w:pPr>
      <w:r>
        <w:rPr>
          <w:rFonts w:hint="eastAsia"/>
        </w:rPr>
        <w:t>按照</w:t>
      </w:r>
      <w:r>
        <w:rPr>
          <w:rFonts w:hint="eastAsia"/>
        </w:rPr>
        <w:t>LimitOnePage</w:t>
      </w:r>
      <w:r>
        <w:rPr>
          <w:rFonts w:hint="eastAsia"/>
        </w:rPr>
        <w:t>或者</w:t>
      </w:r>
      <w:r>
        <w:rPr>
          <w:rFonts w:hint="eastAsia"/>
        </w:rPr>
        <w:t>FixCoor</w:t>
      </w:r>
      <w:r>
        <w:rPr>
          <w:rFonts w:hint="eastAsia"/>
        </w:rPr>
        <w:t>函数设置的样子，强行让控件复位。</w:t>
      </w:r>
    </w:p>
    <w:p w:rsidR="00467667" w:rsidRDefault="00467667">
      <w:pPr>
        <w:ind w:firstLine="420"/>
      </w:pPr>
      <w:r>
        <w:rPr>
          <w:rFonts w:hint="eastAsia"/>
        </w:rPr>
        <w:t>至于为什么要提供这个接口，因为就算调用过</w:t>
      </w:r>
      <w:r>
        <w:rPr>
          <w:rFonts w:hint="eastAsia"/>
        </w:rPr>
        <w:t>LimitOnePage</w:t>
      </w:r>
      <w:r>
        <w:rPr>
          <w:rFonts w:hint="eastAsia"/>
        </w:rPr>
        <w:t>或者</w:t>
      </w:r>
      <w:r>
        <w:rPr>
          <w:rFonts w:hint="eastAsia"/>
        </w:rPr>
        <w:t>FixCoor</w:t>
      </w:r>
      <w:r>
        <w:rPr>
          <w:rFonts w:hint="eastAsia"/>
        </w:rPr>
        <w:t>函数以后，画布的原点仍然是有可能被修改的，原点一修改，就必须要调用这个函数来复位，原点被修改可能有如下一些情况：</w:t>
      </w:r>
    </w:p>
    <w:p w:rsidR="00467667" w:rsidRDefault="00467667">
      <w:pPr>
        <w:ind w:firstLine="420"/>
      </w:pPr>
      <w:r>
        <w:rPr>
          <w:rFonts w:hint="eastAsia"/>
        </w:rPr>
        <w:t>一：移动曲线（包括鼠标键盘移动、二次开发者调用接口移动，控件自动移动）；</w:t>
      </w:r>
    </w:p>
    <w:p w:rsidR="00467667" w:rsidRDefault="00467667">
      <w:pPr>
        <w:ind w:firstLine="420"/>
      </w:pPr>
      <w:r>
        <w:rPr>
          <w:rFonts w:hint="eastAsia"/>
        </w:rPr>
        <w:t>二：纵坐标精度改变，从而引起画布大小改变；</w:t>
      </w:r>
    </w:p>
    <w:p w:rsidR="00467667" w:rsidRDefault="00467667">
      <w:pPr>
        <w:ind w:firstLine="420"/>
      </w:pPr>
      <w:r>
        <w:rPr>
          <w:rFonts w:hint="eastAsia"/>
        </w:rPr>
        <w:t>三：图例长度改变，从而引起画布大小改变；</w:t>
      </w:r>
    </w:p>
    <w:p w:rsidR="00467667" w:rsidRDefault="00467667">
      <w:pPr>
        <w:ind w:firstLine="420"/>
      </w:pPr>
      <w:r>
        <w:rPr>
          <w:rFonts w:hint="eastAsia"/>
        </w:rPr>
        <w:t>四：定点缩放。</w:t>
      </w:r>
    </w:p>
    <w:p w:rsidR="00467667" w:rsidRDefault="00467667">
      <w:pPr>
        <w:ind w:firstLine="420"/>
      </w:pPr>
      <w:r>
        <w:rPr>
          <w:rFonts w:hint="eastAsia"/>
        </w:rPr>
        <w:t>注：对于因控件窗口大小的改变而引起的画布大小的改变不用关心。</w:t>
      </w:r>
    </w:p>
    <w:p w:rsidR="00467667" w:rsidRDefault="00467667">
      <w:pPr>
        <w:ind w:firstLine="420"/>
      </w:pPr>
      <w:r>
        <w:rPr>
          <w:rFonts w:hint="eastAsia"/>
        </w:rPr>
        <w:t>现在问题的焦点是，二次开发者比较难于知道“控件自动移动曲线”是何时发生，建议二次开发者在界面上放一个按钮，或者设置一个热键，让操作者来控制对本接口的调用。</w:t>
      </w:r>
    </w:p>
    <w:p w:rsidR="00467667" w:rsidRDefault="00467667">
      <w:pPr>
        <w:ind w:firstLine="420"/>
      </w:pPr>
      <w:r>
        <w:rPr>
          <w:rFonts w:hint="eastAsia"/>
        </w:rPr>
        <w:t>一般在如下这些情况，会引起“控件自动移动曲线”这个操作（假设曲线移动已被禁止，二次开发者也不会调用接口移动曲线，调用任何可控制曲线移动的接口，比如</w:t>
      </w:r>
      <w:r>
        <w:rPr>
          <w:rFonts w:hint="eastAsia"/>
        </w:rPr>
        <w:t>AddMainData2</w:t>
      </w:r>
      <w:r>
        <w:rPr>
          <w:rFonts w:hint="eastAsia"/>
        </w:rPr>
        <w:t>接口的</w:t>
      </w:r>
      <w:r>
        <w:rPr>
          <w:color w:val="000000"/>
        </w:rPr>
        <w:t>VisibleState</w:t>
      </w:r>
      <w:r>
        <w:rPr>
          <w:rFonts w:hint="eastAsia"/>
          <w:color w:val="000000"/>
        </w:rPr>
        <w:t>参数，都已经设置了不让曲线移动</w:t>
      </w:r>
      <w:r>
        <w:rPr>
          <w:rFonts w:hint="eastAsia"/>
        </w:rPr>
        <w:t>）：</w:t>
      </w:r>
    </w:p>
    <w:p w:rsidR="00467667" w:rsidRDefault="00467667">
      <w:pPr>
        <w:ind w:firstLine="420"/>
      </w:pPr>
      <w:r>
        <w:rPr>
          <w:rFonts w:hint="eastAsia"/>
        </w:rPr>
        <w:t>一：删除曲线；</w:t>
      </w:r>
    </w:p>
    <w:p w:rsidR="00467667" w:rsidRDefault="00467667">
      <w:pPr>
        <w:ind w:firstLine="420"/>
      </w:pPr>
      <w:r>
        <w:rPr>
          <w:rFonts w:hint="eastAsia"/>
        </w:rPr>
        <w:t>二：字体改变；</w:t>
      </w:r>
    </w:p>
    <w:p w:rsidR="00467667" w:rsidRDefault="00467667">
      <w:pPr>
        <w:ind w:firstLine="420"/>
      </w:pPr>
      <w:r>
        <w:rPr>
          <w:rFonts w:hint="eastAsia"/>
        </w:rPr>
        <w:t>三：选中曲线（</w:t>
      </w:r>
      <w:r>
        <w:rPr>
          <w:color w:val="000000"/>
        </w:rPr>
        <w:t>Enable</w:t>
      </w:r>
      <w:r>
        <w:rPr>
          <w:rFonts w:hint="eastAsia"/>
          <w:color w:val="000000"/>
        </w:rPr>
        <w:t>SelectCurve</w:t>
      </w:r>
      <w:r>
        <w:rPr>
          <w:rFonts w:hint="eastAsia"/>
          <w:color w:val="000000"/>
        </w:rPr>
        <w:t>接口可以防止曲线被选中，参看开发文档</w:t>
      </w:r>
      <w:r>
        <w:rPr>
          <w:rFonts w:hint="eastAsia"/>
        </w:rPr>
        <w:t>）。</w:t>
      </w:r>
    </w:p>
    <w:p w:rsidR="00467667" w:rsidRDefault="00467667">
      <w:pPr>
        <w:ind w:firstLine="420"/>
      </w:pPr>
      <w:r>
        <w:rPr>
          <w:rFonts w:hint="eastAsia"/>
        </w:rPr>
        <w:t>二次开发者只要注意以上几条，在适当的地方调用一下</w:t>
      </w:r>
      <w:r>
        <w:rPr>
          <w:rFonts w:hint="eastAsia"/>
        </w:rPr>
        <w:t>RefreshLimitedOrFixedCoor</w:t>
      </w:r>
      <w:r>
        <w:rPr>
          <w:rFonts w:hint="eastAsia"/>
        </w:rPr>
        <w:t>接口，应该是可以始终控制曲线的坐标的。</w:t>
      </w:r>
    </w:p>
    <w:p w:rsidR="00467667" w:rsidRDefault="00467667">
      <w:pPr>
        <w:ind w:firstLine="420"/>
      </w:pPr>
      <w:r>
        <w:rPr>
          <w:rFonts w:hint="eastAsia"/>
        </w:rPr>
        <w:t>在</w:t>
      </w:r>
      <w:r>
        <w:rPr>
          <w:rFonts w:hint="eastAsia"/>
        </w:rPr>
        <w:t>FixCoor</w:t>
      </w:r>
      <w:r>
        <w:rPr>
          <w:rFonts w:hint="eastAsia"/>
        </w:rPr>
        <w:t>函数的内部，其实仍然是调用</w:t>
      </w:r>
      <w:r>
        <w:rPr>
          <w:rFonts w:hint="eastAsia"/>
        </w:rPr>
        <w:t>SetBeginTime2</w:t>
      </w:r>
      <w:r>
        <w:rPr>
          <w:rFonts w:hint="eastAsia"/>
        </w:rPr>
        <w:t>等等函数的，所以也有可能会失败，二次开发者必须要保证</w:t>
      </w:r>
      <w:r>
        <w:rPr>
          <w:rFonts w:hint="eastAsia"/>
        </w:rPr>
        <w:t>MinTime</w:t>
      </w:r>
      <w:r>
        <w:rPr>
          <w:rFonts w:hint="eastAsia"/>
        </w:rPr>
        <w:t>、</w:t>
      </w:r>
      <w:r>
        <w:rPr>
          <w:rFonts w:hint="eastAsia"/>
        </w:rPr>
        <w:t>MaxTime</w:t>
      </w:r>
      <w:r>
        <w:rPr>
          <w:rFonts w:hint="eastAsia"/>
        </w:rPr>
        <w:t>、</w:t>
      </w:r>
      <w:r>
        <w:rPr>
          <w:rFonts w:hint="eastAsia"/>
        </w:rPr>
        <w:t>MinValue</w:t>
      </w:r>
      <w:r>
        <w:rPr>
          <w:rFonts w:hint="eastAsia"/>
        </w:rPr>
        <w:t>、</w:t>
      </w:r>
      <w:r>
        <w:rPr>
          <w:rFonts w:hint="eastAsia"/>
        </w:rPr>
        <w:t>MaxValue</w:t>
      </w:r>
      <w:r>
        <w:rPr>
          <w:rFonts w:hint="eastAsia"/>
        </w:rPr>
        <w:t>这些参数确定的区域里面存在曲线。</w:t>
      </w:r>
    </w:p>
    <w:p w:rsidR="00467667" w:rsidRDefault="00467667">
      <w:pPr>
        <w:ind w:firstLine="420"/>
        <w:rPr>
          <w:color w:val="000000"/>
        </w:rPr>
      </w:pPr>
      <w:r>
        <w:rPr>
          <w:rFonts w:hint="eastAsia"/>
        </w:rPr>
        <w:t>如果</w:t>
      </w:r>
      <w:r>
        <w:rPr>
          <w:rFonts w:hint="eastAsia"/>
        </w:rPr>
        <w:t>MinTime</w:t>
      </w:r>
      <w:r>
        <w:rPr>
          <w:rFonts w:hint="eastAsia"/>
        </w:rPr>
        <w:t>和</w:t>
      </w:r>
      <w:r>
        <w:rPr>
          <w:rFonts w:hint="eastAsia"/>
        </w:rPr>
        <w:t>MaxTime</w:t>
      </w:r>
      <w:r>
        <w:rPr>
          <w:rFonts w:hint="eastAsia"/>
        </w:rPr>
        <w:t>不全有效，则限制坐标采用的是移动曲线，对于</w:t>
      </w:r>
      <w:r>
        <w:rPr>
          <w:rFonts w:hint="eastAsia"/>
        </w:rPr>
        <w:t>MinValue</w:t>
      </w:r>
      <w:r>
        <w:rPr>
          <w:rFonts w:hint="eastAsia"/>
        </w:rPr>
        <w:t>和</w:t>
      </w:r>
      <w:r>
        <w:rPr>
          <w:rFonts w:hint="eastAsia"/>
        </w:rPr>
        <w:t>MaxValue</w:t>
      </w:r>
      <w:r>
        <w:rPr>
          <w:rFonts w:hint="eastAsia"/>
        </w:rPr>
        <w:t>同理。如果同时有效，限制坐标采用的是</w:t>
      </w:r>
      <w:r>
        <w:rPr>
          <w:rFonts w:hint="eastAsia"/>
        </w:rPr>
        <w:t>SetTimeSpan</w:t>
      </w:r>
      <w:r>
        <w:rPr>
          <w:rFonts w:hint="eastAsia"/>
        </w:rPr>
        <w:t>或者</w:t>
      </w:r>
      <w:r>
        <w:rPr>
          <w:rFonts w:hint="eastAsia"/>
        </w:rPr>
        <w:t>SetValueStep</w:t>
      </w:r>
      <w:r>
        <w:rPr>
          <w:rFonts w:hint="eastAsia"/>
        </w:rPr>
        <w:t>函数，此时一定要注意，控件原有的</w:t>
      </w:r>
      <w:r>
        <w:rPr>
          <w:rFonts w:hint="eastAsia"/>
        </w:rPr>
        <w:t>TimeSpan</w:t>
      </w:r>
      <w:r>
        <w:rPr>
          <w:rFonts w:hint="eastAsia"/>
        </w:rPr>
        <w:t>和</w:t>
      </w:r>
      <w:r>
        <w:rPr>
          <w:rFonts w:hint="eastAsia"/>
        </w:rPr>
        <w:t>ValueStep</w:t>
      </w:r>
      <w:r>
        <w:rPr>
          <w:rFonts w:hint="eastAsia"/>
        </w:rPr>
        <w:t>将丢失，如果二次开发者准备在以后的某个时候，恢复到限制坐标以前的状态，必须要自己记录当前的</w:t>
      </w:r>
      <w:r>
        <w:rPr>
          <w:rFonts w:hint="eastAsia"/>
        </w:rPr>
        <w:t>TimeSpan</w:t>
      </w:r>
      <w:r>
        <w:rPr>
          <w:rFonts w:hint="eastAsia"/>
        </w:rPr>
        <w:t>和</w:t>
      </w:r>
      <w:r>
        <w:rPr>
          <w:rFonts w:hint="eastAsia"/>
        </w:rPr>
        <w:t>ValueStep</w:t>
      </w:r>
      <w:r>
        <w:rPr>
          <w:rFonts w:hint="eastAsia"/>
        </w:rPr>
        <w:t>值，参看</w:t>
      </w:r>
      <w:r>
        <w:rPr>
          <w:color w:val="000000"/>
        </w:rPr>
        <w:t>GetTimeSpan</w:t>
      </w:r>
      <w:r>
        <w:rPr>
          <w:rFonts w:hint="eastAsia"/>
          <w:color w:val="000000"/>
        </w:rPr>
        <w:t>和</w:t>
      </w:r>
      <w:r>
        <w:rPr>
          <w:color w:val="000000"/>
        </w:rPr>
        <w:t>GetValueStep</w:t>
      </w:r>
      <w:r>
        <w:rPr>
          <w:rFonts w:hint="eastAsia"/>
          <w:color w:val="000000"/>
        </w:rPr>
        <w:t>接口，以便在再需要的时候恢复，参看</w:t>
      </w:r>
      <w:r>
        <w:rPr>
          <w:rFonts w:hint="eastAsia"/>
          <w:color w:val="000000"/>
        </w:rPr>
        <w:t>S</w:t>
      </w:r>
      <w:r>
        <w:rPr>
          <w:color w:val="000000"/>
        </w:rPr>
        <w:t>etTimeSpan</w:t>
      </w:r>
      <w:r>
        <w:rPr>
          <w:rFonts w:hint="eastAsia"/>
          <w:color w:val="000000"/>
        </w:rPr>
        <w:t>和</w:t>
      </w:r>
      <w:r>
        <w:rPr>
          <w:rFonts w:hint="eastAsia"/>
          <w:color w:val="000000"/>
        </w:rPr>
        <w:t>S</w:t>
      </w:r>
      <w:r>
        <w:rPr>
          <w:color w:val="000000"/>
        </w:rPr>
        <w:t>etValueStep</w:t>
      </w:r>
      <w:r>
        <w:rPr>
          <w:rFonts w:hint="eastAsia"/>
          <w:color w:val="000000"/>
        </w:rPr>
        <w:t>接口。</w:t>
      </w:r>
    </w:p>
    <w:p w:rsidR="00467667" w:rsidRDefault="00467667">
      <w:pPr>
        <w:ind w:firstLine="420"/>
      </w:pPr>
      <w:r>
        <w:rPr>
          <w:rFonts w:hint="eastAsia"/>
          <w:color w:val="000000"/>
        </w:rPr>
        <w:t>在缩放的时候，限制坐标可能会有误差，以</w:t>
      </w:r>
      <w:r>
        <w:rPr>
          <w:rFonts w:hint="eastAsia"/>
        </w:rPr>
        <w:t>TimeSpan</w:t>
      </w:r>
      <w:r>
        <w:rPr>
          <w:rFonts w:hint="eastAsia"/>
        </w:rPr>
        <w:t>为例，</w:t>
      </w:r>
      <w:r>
        <w:rPr>
          <w:rFonts w:hint="eastAsia"/>
          <w:color w:val="000000"/>
        </w:rPr>
        <w:t>控件根据当前的</w:t>
      </w:r>
      <w:r>
        <w:rPr>
          <w:rFonts w:hint="eastAsia"/>
        </w:rPr>
        <w:t>TimeSpan</w:t>
      </w:r>
      <w:r>
        <w:rPr>
          <w:rFonts w:hint="eastAsia"/>
        </w:rPr>
        <w:t>（缩放后的</w:t>
      </w:r>
      <w:r>
        <w:rPr>
          <w:rFonts w:hint="eastAsia"/>
        </w:rPr>
        <w:t>TimeSpan</w:t>
      </w:r>
      <w:r>
        <w:rPr>
          <w:rFonts w:hint="eastAsia"/>
        </w:rPr>
        <w:t>），生成一个新的</w:t>
      </w:r>
      <w:r>
        <w:rPr>
          <w:rFonts w:hint="eastAsia"/>
        </w:rPr>
        <w:t>TimeSpan</w:t>
      </w:r>
      <w:r>
        <w:rPr>
          <w:rFonts w:hint="eastAsia"/>
        </w:rPr>
        <w:t>（以便让横坐标从</w:t>
      </w:r>
      <w:r>
        <w:rPr>
          <w:rFonts w:hint="eastAsia"/>
        </w:rPr>
        <w:t>MinTime</w:t>
      </w:r>
      <w:r>
        <w:rPr>
          <w:rFonts w:hint="eastAsia"/>
        </w:rPr>
        <w:t>开始，并且结束于</w:t>
      </w:r>
      <w:r>
        <w:rPr>
          <w:rFonts w:hint="eastAsia"/>
        </w:rPr>
        <w:t>MaxTime</w:t>
      </w:r>
      <w:r>
        <w:rPr>
          <w:rFonts w:hint="eastAsia"/>
        </w:rPr>
        <w:t>），再在这个新的</w:t>
      </w:r>
      <w:r>
        <w:rPr>
          <w:rFonts w:hint="eastAsia"/>
        </w:rPr>
        <w:t>TimeSpan</w:t>
      </w:r>
      <w:r>
        <w:rPr>
          <w:rFonts w:hint="eastAsia"/>
        </w:rPr>
        <w:t>上反向应用缩放，然后在调用</w:t>
      </w:r>
      <w:r>
        <w:rPr>
          <w:rFonts w:hint="eastAsia"/>
          <w:color w:val="000000"/>
        </w:rPr>
        <w:t>S</w:t>
      </w:r>
      <w:r>
        <w:rPr>
          <w:color w:val="000000"/>
        </w:rPr>
        <w:t>etTimeSpan</w:t>
      </w:r>
      <w:r>
        <w:rPr>
          <w:rFonts w:hint="eastAsia"/>
          <w:color w:val="000000"/>
        </w:rPr>
        <w:t>函数，该函数再正向应用</w:t>
      </w:r>
      <w:r>
        <w:rPr>
          <w:rFonts w:hint="eastAsia"/>
        </w:rPr>
        <w:t>缩放，理论上结果是相等的，但在计算机的世界里，就可能不相等，比如：</w:t>
      </w:r>
    </w:p>
    <w:p w:rsidR="00467667" w:rsidRDefault="00467667">
      <w:pPr>
        <w:ind w:firstLine="420"/>
      </w:pPr>
      <w:r>
        <w:rPr>
          <w:rFonts w:hint="eastAsia"/>
        </w:rPr>
        <w:t>1.0f / 0.4f * 0.4f</w:t>
      </w:r>
      <w:r>
        <w:rPr>
          <w:rFonts w:hint="eastAsia"/>
        </w:rPr>
        <w:t>应该是不等于</w:t>
      </w:r>
      <w:r>
        <w:rPr>
          <w:rFonts w:hint="eastAsia"/>
        </w:rPr>
        <w:t>1.0f</w:t>
      </w:r>
      <w:r>
        <w:rPr>
          <w:rFonts w:hint="eastAsia"/>
        </w:rPr>
        <w:t>的，这就是浮点数误差。</w:t>
      </w:r>
    </w:p>
    <w:p w:rsidR="00467667" w:rsidRDefault="00467667"/>
    <w:p w:rsidR="00467667" w:rsidRPr="00F966EB" w:rsidRDefault="00467667">
      <w:pPr>
        <w:pStyle w:val="Heading3"/>
        <w:rPr>
          <w:color w:val="FF0000"/>
        </w:rPr>
      </w:pPr>
      <w:bookmarkStart w:id="264" w:name="_Toc365820663"/>
      <w:r w:rsidRPr="00F966EB">
        <w:rPr>
          <w:color w:val="FF0000"/>
        </w:rPr>
        <w:lastRenderedPageBreak/>
        <w:t>BOOL SetLimitOnePageMode(short Mode);</w:t>
      </w:r>
      <w:bookmarkEnd w:id="264"/>
    </w:p>
    <w:p w:rsidR="00467667" w:rsidRPr="00F966EB" w:rsidRDefault="00467667">
      <w:pPr>
        <w:pStyle w:val="Heading3"/>
        <w:rPr>
          <w:color w:val="FF0000"/>
        </w:rPr>
      </w:pPr>
      <w:bookmarkStart w:id="265" w:name="_Toc365820664"/>
      <w:r w:rsidRPr="00F966EB">
        <w:rPr>
          <w:color w:val="FF0000"/>
        </w:rPr>
        <w:t>short GetLimitOnePageMode();</w:t>
      </w:r>
      <w:bookmarkEnd w:id="265"/>
    </w:p>
    <w:p w:rsidR="00467667" w:rsidRDefault="00467667">
      <w:r>
        <w:rPr>
          <w:rFonts w:hint="eastAsia"/>
        </w:rPr>
        <w:tab/>
      </w:r>
      <w:r>
        <w:rPr>
          <w:rFonts w:hint="eastAsia"/>
        </w:rPr>
        <w:t>限制一页模式：</w:t>
      </w:r>
    </w:p>
    <w:p w:rsidR="00467667" w:rsidRDefault="00467667">
      <w:r>
        <w:tab/>
        <w:t>0-</w:t>
      </w:r>
      <w:r>
        <w:t>永远充满一页（除非只有一个点</w:t>
      </w:r>
      <w:r>
        <w:rPr>
          <w:rFonts w:hint="eastAsia"/>
        </w:rPr>
        <w:t>，</w:t>
      </w:r>
      <w:r w:rsidR="00B93766">
        <w:rPr>
          <w:rFonts w:hint="eastAsia"/>
        </w:rPr>
        <w:t>默认模式</w:t>
      </w:r>
      <w:r>
        <w:t>）</w:t>
      </w:r>
      <w:r>
        <w:rPr>
          <w:rFonts w:hint="eastAsia"/>
        </w:rPr>
        <w:t>；</w:t>
      </w:r>
    </w:p>
    <w:p w:rsidR="00467667" w:rsidRDefault="00467667">
      <w:r>
        <w:tab/>
        <w:t>1-</w:t>
      </w:r>
      <w:r>
        <w:t>当点绘制到画布之外时，把相应的坐标间隔增至原来的</w:t>
      </w:r>
      <w:r>
        <w:t>2</w:t>
      </w:r>
      <w:r>
        <w:t>倍，纵</w:t>
      </w:r>
      <w:r>
        <w:rPr>
          <w:rFonts w:hint="eastAsia"/>
        </w:rPr>
        <w:t>横</w:t>
      </w:r>
      <w:r>
        <w:t>坐标一样处理</w:t>
      </w:r>
      <w:r w:rsidR="009C479E">
        <w:rPr>
          <w:rFonts w:hint="eastAsia"/>
        </w:rPr>
        <w:t>（如果只在某一个方向比如</w:t>
      </w:r>
      <w:r w:rsidR="009C479E">
        <w:rPr>
          <w:rFonts w:hint="eastAsia"/>
        </w:rPr>
        <w:t>X</w:t>
      </w:r>
      <w:r w:rsidR="009C479E">
        <w:rPr>
          <w:rFonts w:hint="eastAsia"/>
        </w:rPr>
        <w:t>方向上出了画布，则只会对该方向增加间隔）</w:t>
      </w:r>
      <w:r>
        <w:rPr>
          <w:rFonts w:hint="eastAsia"/>
        </w:rPr>
        <w:t>，</w:t>
      </w:r>
      <w:r>
        <w:t>如果增加坐标间隔之后，点还是在画布之外，则继续增加，也就是相当于原来的</w:t>
      </w:r>
      <w:r>
        <w:t>4</w:t>
      </w:r>
      <w:r>
        <w:rPr>
          <w:rFonts w:hint="eastAsia"/>
        </w:rPr>
        <w:t>倍；</w:t>
      </w:r>
    </w:p>
    <w:p w:rsidR="00467667" w:rsidRDefault="00467667">
      <w:r>
        <w:tab/>
        <w:t>2-</w:t>
      </w:r>
      <w:r>
        <w:t>同上，只是坐标间隔增至原来的</w:t>
      </w:r>
      <w:r>
        <w:t>3</w:t>
      </w:r>
      <w:r>
        <w:t>倍</w:t>
      </w:r>
      <w:r>
        <w:rPr>
          <w:rFonts w:hint="eastAsia"/>
        </w:rPr>
        <w:t>；</w:t>
      </w:r>
    </w:p>
    <w:p w:rsidR="00467667" w:rsidRDefault="00467667">
      <w:r>
        <w:tab/>
        <w:t>n-</w:t>
      </w:r>
      <w:r>
        <w:t>同上，只是坐标间隔增至原来的</w:t>
      </w:r>
      <w:r>
        <w:t>n+1</w:t>
      </w:r>
      <w:r>
        <w:t>倍</w:t>
      </w:r>
      <w:r>
        <w:rPr>
          <w:rFonts w:hint="eastAsia"/>
        </w:rPr>
        <w:t>；</w:t>
      </w:r>
    </w:p>
    <w:p w:rsidR="00467667" w:rsidRDefault="00467667">
      <w:r>
        <w:tab/>
      </w:r>
      <w:r>
        <w:t>取值</w:t>
      </w:r>
      <w:r>
        <w:t>0-16</w:t>
      </w:r>
      <w:r>
        <w:t>，其余值保留以后扩展</w:t>
      </w:r>
      <w:r>
        <w:rPr>
          <w:rFonts w:hint="eastAsia"/>
        </w:rPr>
        <w:t>。</w:t>
      </w:r>
    </w:p>
    <w:p w:rsidR="00467667" w:rsidRDefault="00467667"/>
    <w:p w:rsidR="00467667" w:rsidRPr="00F966EB" w:rsidRDefault="00467667">
      <w:pPr>
        <w:pStyle w:val="Heading3"/>
        <w:rPr>
          <w:color w:val="FF0000"/>
        </w:rPr>
      </w:pPr>
      <w:bookmarkStart w:id="266" w:name="_Toc365820665"/>
      <w:r w:rsidRPr="00F966EB">
        <w:rPr>
          <w:rFonts w:hint="eastAsia"/>
          <w:color w:val="FF0000"/>
        </w:rPr>
        <w:t>void EnablePreview(BOOL bEnable);</w:t>
      </w:r>
      <w:bookmarkEnd w:id="266"/>
    </w:p>
    <w:p w:rsidR="00467667" w:rsidRDefault="00467667">
      <w:pPr>
        <w:ind w:firstLine="420"/>
      </w:pPr>
      <w:r>
        <w:rPr>
          <w:rFonts w:hint="eastAsia"/>
        </w:rPr>
        <w:t>显示或者隐藏全局位置预览窗口，这个窗口里面有一个小窗口，代表当前窗口在整个画布中的位置，可以在这个预览窗口里面点击鼠标左键，以达到快速移动曲线的目的。操作员可以在原点处的小矩形框内点击鼠标或者按快捷键</w:t>
      </w:r>
      <w:r>
        <w:rPr>
          <w:rFonts w:hint="eastAsia"/>
        </w:rPr>
        <w:t>F6</w:t>
      </w:r>
      <w:r>
        <w:rPr>
          <w:rFonts w:hint="eastAsia"/>
        </w:rPr>
        <w:t>来显示或者隐藏这个预览窗口，二次开发者则是通过此操作来操作。注，在窗口处于显示状态下时，如果在这个窗口里面点击鼠标右键，也会隐藏本窗口。</w:t>
      </w:r>
    </w:p>
    <w:p w:rsidR="00467667" w:rsidRDefault="00467667">
      <w:pPr>
        <w:ind w:firstLine="420"/>
      </w:pPr>
      <w:r>
        <w:rPr>
          <w:rFonts w:hint="eastAsia"/>
        </w:rPr>
        <w:t>控件在默认情况下，会开启这个功能。</w:t>
      </w:r>
    </w:p>
    <w:p w:rsidR="00467667" w:rsidRDefault="00467667">
      <w:pPr>
        <w:rPr>
          <w:color w:val="FF0000"/>
        </w:rPr>
      </w:pPr>
    </w:p>
    <w:p w:rsidR="00467667" w:rsidRPr="00F966EB" w:rsidRDefault="00467667">
      <w:pPr>
        <w:pStyle w:val="Heading3"/>
        <w:rPr>
          <w:color w:val="FF0000"/>
        </w:rPr>
      </w:pPr>
      <w:bookmarkStart w:id="267" w:name="_Toc365820666"/>
      <w:r w:rsidRPr="00F966EB">
        <w:rPr>
          <w:color w:val="FF0000"/>
        </w:rPr>
        <w:t>void SetWaterMark(LPCTSTR pWaterMark)</w:t>
      </w:r>
      <w:r w:rsidRPr="00F966EB">
        <w:rPr>
          <w:rFonts w:hint="eastAsia"/>
          <w:color w:val="FF0000"/>
        </w:rPr>
        <w:t>;</w:t>
      </w:r>
      <w:bookmarkEnd w:id="267"/>
    </w:p>
    <w:p w:rsidR="00467667" w:rsidRDefault="00467667">
      <w:pPr>
        <w:ind w:firstLine="420"/>
      </w:pPr>
      <w:r>
        <w:t>设置水印内容，水印是一行文字，居中显示在背景中，颜色在前面说过了，和帮助的颜色一样，参看</w:t>
      </w:r>
      <w:r>
        <w:t>PrintCurve</w:t>
      </w:r>
      <w:r>
        <w:t>接口的说明文档的最后部分。</w:t>
      </w:r>
    </w:p>
    <w:p w:rsidR="00467667" w:rsidRDefault="00467667">
      <w:pPr>
        <w:widowControl/>
        <w:jc w:val="left"/>
      </w:pPr>
    </w:p>
    <w:p w:rsidR="00467667" w:rsidRPr="00F966EB" w:rsidRDefault="00467667">
      <w:pPr>
        <w:pStyle w:val="Heading3"/>
        <w:rPr>
          <w:color w:val="FF0000"/>
        </w:rPr>
      </w:pPr>
      <w:bookmarkStart w:id="268" w:name="_Toc365820667"/>
      <w:r w:rsidRPr="00F966EB">
        <w:rPr>
          <w:color w:val="FF0000"/>
        </w:rPr>
        <w:t>long GetSysState();</w:t>
      </w:r>
      <w:bookmarkEnd w:id="268"/>
    </w:p>
    <w:p w:rsidR="00467667" w:rsidRDefault="00467667">
      <w:pPr>
        <w:ind w:firstLine="420"/>
      </w:pPr>
      <w:r>
        <w:t>获取</w:t>
      </w:r>
      <w:r>
        <w:t>Enable</w:t>
      </w:r>
      <w:r>
        <w:t>系列函数设置的状态，大家注意到</w:t>
      </w:r>
      <w:r>
        <w:t>Enable</w:t>
      </w:r>
      <w:r>
        <w:t>系列函数与</w:t>
      </w:r>
      <w:r>
        <w:t>Set/Get</w:t>
      </w:r>
      <w:r>
        <w:t>系列函数是不一样的，</w:t>
      </w:r>
      <w:r>
        <w:t>Enable</w:t>
      </w:r>
      <w:r>
        <w:t>系列函数无法获取当前状态，只能修改当前状态，这样设计的目的是为了减少接口数量，因为</w:t>
      </w:r>
      <w:r>
        <w:t>Enable</w:t>
      </w:r>
      <w:r>
        <w:t>系列函数都是开关量（只能取</w:t>
      </w:r>
      <w:r>
        <w:t>0</w:t>
      </w:r>
      <w:r>
        <w:t>或者</w:t>
      </w:r>
      <w:r>
        <w:t>1</w:t>
      </w:r>
      <w:r>
        <w:t>），非常简单，设计成</w:t>
      </w:r>
      <w:r>
        <w:t>Set/Get</w:t>
      </w:r>
      <w:r>
        <w:t>系列函数没有多大的必要性，但有些时候，难免还是会遇到需要获取这些开关量的时候，此时使用</w:t>
      </w:r>
      <w:r>
        <w:t>GetSysState</w:t>
      </w:r>
      <w:r>
        <w:t>接口就刚好满足要求了。返回值按位看，从低位起依次是：</w:t>
      </w:r>
    </w:p>
    <w:p w:rsidR="00467667" w:rsidRDefault="00467667">
      <w:pPr>
        <w:ind w:firstLine="420"/>
      </w:pPr>
      <w:r>
        <w:t>EnableZoom</w:t>
      </w:r>
      <w:r>
        <w:t>、</w:t>
      </w:r>
      <w:r>
        <w:t>EnablePageChangeEve</w:t>
      </w:r>
      <w:r>
        <w:rPr>
          <w:rFonts w:hint="eastAsia"/>
        </w:rPr>
        <w:t>nt</w:t>
      </w:r>
      <w:r>
        <w:rPr>
          <w:rFonts w:hint="eastAsia"/>
        </w:rPr>
        <w:t>（</w:t>
      </w:r>
      <w:r>
        <w:rPr>
          <w:rFonts w:hint="eastAsia"/>
          <w:color w:val="FF0000"/>
        </w:rPr>
        <w:t>已废除，改为</w:t>
      </w:r>
      <w:r>
        <w:rPr>
          <w:rFonts w:hint="eastAsia"/>
          <w:color w:val="FF0000"/>
        </w:rPr>
        <w:t>G</w:t>
      </w:r>
      <w:r>
        <w:rPr>
          <w:color w:val="FF0000"/>
        </w:rPr>
        <w:t>etEventMask</w:t>
      </w:r>
      <w:r>
        <w:rPr>
          <w:rFonts w:hint="eastAsia"/>
          <w:color w:val="FF0000"/>
        </w:rPr>
        <w:t>实现，恒为</w:t>
      </w:r>
      <w:r>
        <w:rPr>
          <w:rFonts w:hint="eastAsia"/>
          <w:color w:val="FF0000"/>
        </w:rPr>
        <w:t>0</w:t>
      </w:r>
      <w:r>
        <w:rPr>
          <w:rFonts w:hint="eastAsia"/>
        </w:rPr>
        <w:t>）</w:t>
      </w:r>
      <w:r>
        <w:t>、</w:t>
      </w:r>
      <w:r>
        <w:t>EnableAdjustZOrder</w:t>
      </w:r>
      <w:r>
        <w:t>、</w:t>
      </w:r>
      <w:r>
        <w:t>EnableAutoTrimCoor</w:t>
      </w:r>
      <w:r>
        <w:t>、</w:t>
      </w:r>
      <w:r>
        <w:t>EnableHelpTip</w:t>
      </w:r>
      <w:r>
        <w:t>、</w:t>
      </w:r>
      <w:r>
        <w:t>EnableFullScreen</w:t>
      </w:r>
      <w:r>
        <w:t>、</w:t>
      </w:r>
      <w:r>
        <w:t>EnableFocusState</w:t>
      </w:r>
      <w:r>
        <w:t>、</w:t>
      </w:r>
      <w:r>
        <w:t>EnablePreview</w:t>
      </w:r>
      <w:r>
        <w:rPr>
          <w:rFonts w:hint="eastAsia"/>
        </w:rPr>
        <w:t>、</w:t>
      </w:r>
      <w:r>
        <w:rPr>
          <w:rFonts w:hint="eastAsia"/>
        </w:rPr>
        <w:t>EnableHZoom</w:t>
      </w:r>
      <w:r>
        <w:rPr>
          <w:rFonts w:hint="eastAsia"/>
        </w:rPr>
        <w:t>、</w:t>
      </w:r>
      <w:r>
        <w:rPr>
          <w:rFonts w:hint="eastAsia"/>
        </w:rPr>
        <w:t>EnableSelectCurve</w:t>
      </w:r>
      <w:r>
        <w:t>。</w:t>
      </w:r>
    </w:p>
    <w:p w:rsidR="00467667" w:rsidRDefault="00467667">
      <w:pPr>
        <w:ind w:firstLine="420"/>
      </w:pPr>
    </w:p>
    <w:p w:rsidR="00467667" w:rsidRPr="00F966EB" w:rsidRDefault="00467667">
      <w:pPr>
        <w:pStyle w:val="Heading3"/>
        <w:rPr>
          <w:color w:val="FF0000"/>
        </w:rPr>
      </w:pPr>
      <w:bookmarkStart w:id="269" w:name="_Toc365820668"/>
      <w:r w:rsidRPr="00F966EB">
        <w:rPr>
          <w:color w:val="FF0000"/>
        </w:rPr>
        <w:t>void SetTension(float Tension);</w:t>
      </w:r>
      <w:bookmarkEnd w:id="269"/>
    </w:p>
    <w:p w:rsidR="00467667" w:rsidRPr="00F966EB" w:rsidRDefault="00467667">
      <w:pPr>
        <w:pStyle w:val="Heading3"/>
        <w:rPr>
          <w:color w:val="FF0000"/>
        </w:rPr>
      </w:pPr>
      <w:bookmarkStart w:id="270" w:name="_Toc365820669"/>
      <w:r w:rsidRPr="00F966EB">
        <w:rPr>
          <w:color w:val="FF0000"/>
        </w:rPr>
        <w:t>float GetTension();</w:t>
      </w:r>
      <w:bookmarkEnd w:id="270"/>
    </w:p>
    <w:p w:rsidR="00467667" w:rsidRDefault="00467667">
      <w:pPr>
        <w:ind w:firstLine="420"/>
      </w:pPr>
      <w:r>
        <w:rPr>
          <w:rFonts w:hint="eastAsia"/>
        </w:rPr>
        <w:t>绘制平滑曲线的张力，如果张力等于</w:t>
      </w:r>
      <w:r>
        <w:rPr>
          <w:rFonts w:hint="eastAsia"/>
        </w:rPr>
        <w:t>0</w:t>
      </w:r>
      <w:r>
        <w:rPr>
          <w:rFonts w:hint="eastAsia"/>
        </w:rPr>
        <w:t>，就是折线图了。这个张力是控制所有曲线的，至于绘制时按平滑曲线还是普通曲线是通过图例来控制的，参看</w:t>
      </w:r>
      <w:r>
        <w:rPr>
          <w:rFonts w:hint="eastAsia"/>
        </w:rPr>
        <w:t>AddLegend</w:t>
      </w:r>
      <w:r>
        <w:rPr>
          <w:rFonts w:hint="eastAsia"/>
        </w:rPr>
        <w:t>和</w:t>
      </w:r>
      <w:r>
        <w:rPr>
          <w:rFonts w:hint="eastAsia"/>
        </w:rPr>
        <w:t>AddLegendHelper</w:t>
      </w:r>
      <w:r>
        <w:rPr>
          <w:rFonts w:hint="eastAsia"/>
        </w:rPr>
        <w:t>函数。</w:t>
      </w:r>
    </w:p>
    <w:p w:rsidR="00467667" w:rsidRDefault="00467667">
      <w:pPr>
        <w:ind w:firstLine="420"/>
      </w:pPr>
      <w:r>
        <w:rPr>
          <w:rFonts w:hint="eastAsia"/>
        </w:rPr>
        <w:t>如果大家不想显示平滑曲线，则一定要使用图例来控制，不要通过将本值设置为</w:t>
      </w:r>
      <w:r>
        <w:rPr>
          <w:rFonts w:hint="eastAsia"/>
        </w:rPr>
        <w:t>0</w:t>
      </w:r>
      <w:r>
        <w:rPr>
          <w:rFonts w:hint="eastAsia"/>
        </w:rPr>
        <w:t>来达到目的，因为如果图例里面的</w:t>
      </w:r>
      <w:r>
        <w:rPr>
          <w:rFonts w:hint="eastAsia"/>
        </w:rPr>
        <w:t>CurveMode</w:t>
      </w:r>
      <w:r>
        <w:rPr>
          <w:rFonts w:hint="eastAsia"/>
        </w:rPr>
        <w:t>等于</w:t>
      </w:r>
      <w:r>
        <w:rPr>
          <w:rFonts w:hint="eastAsia"/>
        </w:rPr>
        <w:t>3</w:t>
      </w:r>
      <w:r>
        <w:rPr>
          <w:rFonts w:hint="eastAsia"/>
        </w:rPr>
        <w:t>，不管张力等于多少，都将采用</w:t>
      </w:r>
      <w:r>
        <w:rPr>
          <w:rFonts w:hint="eastAsia"/>
        </w:rPr>
        <w:t>GDI+</w:t>
      </w:r>
      <w:r>
        <w:rPr>
          <w:rFonts w:hint="eastAsia"/>
        </w:rPr>
        <w:t>来绘制，这样不但是速度慢了，达到的效果和</w:t>
      </w:r>
      <w:r>
        <w:rPr>
          <w:rFonts w:hint="eastAsia"/>
        </w:rPr>
        <w:t>GDI</w:t>
      </w:r>
      <w:r>
        <w:rPr>
          <w:rFonts w:hint="eastAsia"/>
        </w:rPr>
        <w:t>还一样，吃力不讨好！</w:t>
      </w:r>
    </w:p>
    <w:p w:rsidR="00467667" w:rsidRDefault="00467667">
      <w:pPr>
        <w:ind w:firstLine="420"/>
      </w:pPr>
      <w:r>
        <w:rPr>
          <w:rFonts w:hint="eastAsia"/>
        </w:rPr>
        <w:t>本值默认为</w:t>
      </w:r>
      <w:r>
        <w:rPr>
          <w:rFonts w:hint="eastAsia"/>
        </w:rPr>
        <w:t>0.5</w:t>
      </w:r>
      <w:r>
        <w:rPr>
          <w:rFonts w:hint="eastAsia"/>
        </w:rPr>
        <w:t>，这也是</w:t>
      </w:r>
      <w:r>
        <w:rPr>
          <w:rFonts w:hint="eastAsia"/>
        </w:rPr>
        <w:t>GDI+</w:t>
      </w:r>
      <w:r>
        <w:rPr>
          <w:rFonts w:hint="eastAsia"/>
        </w:rPr>
        <w:t>的默认值。</w:t>
      </w:r>
    </w:p>
    <w:p w:rsidR="00467667" w:rsidRDefault="00467667">
      <w:pPr>
        <w:ind w:firstLine="420"/>
      </w:pPr>
    </w:p>
    <w:p w:rsidR="00467667" w:rsidRPr="003F7F14" w:rsidRDefault="00467667">
      <w:pPr>
        <w:pStyle w:val="Heading3"/>
        <w:rPr>
          <w:color w:val="FF0000"/>
        </w:rPr>
      </w:pPr>
      <w:bookmarkStart w:id="271" w:name="_Toc365820670"/>
      <w:r w:rsidRPr="003F7F14">
        <w:rPr>
          <w:color w:val="FF0000"/>
        </w:rPr>
        <w:lastRenderedPageBreak/>
        <w:t>long LoadPlugIn(LPCTSTR pFileName, short Type, long Mask)</w:t>
      </w:r>
      <w:r w:rsidRPr="003F7F14">
        <w:rPr>
          <w:rFonts w:hint="eastAsia"/>
          <w:color w:val="FF0000"/>
        </w:rPr>
        <w:t>;</w:t>
      </w:r>
      <w:bookmarkEnd w:id="271"/>
    </w:p>
    <w:p w:rsidR="00467667" w:rsidRDefault="00467667">
      <w:pPr>
        <w:ind w:firstLine="420"/>
      </w:pPr>
      <w:r>
        <w:rPr>
          <w:rFonts w:hint="eastAsia"/>
        </w:rPr>
        <w:t>加载插件，插件是一个动态库，通过</w:t>
      </w:r>
      <w:r>
        <w:rPr>
          <w:rFonts w:hint="eastAsia"/>
        </w:rPr>
        <w:t>pFileName</w:t>
      </w:r>
      <w:r>
        <w:rPr>
          <w:rFonts w:hint="eastAsia"/>
        </w:rPr>
        <w:t>指定其名字。</w:t>
      </w:r>
      <w:r>
        <w:rPr>
          <w:rFonts w:hint="eastAsia"/>
        </w:rPr>
        <w:t>Type</w:t>
      </w:r>
      <w:r>
        <w:rPr>
          <w:rFonts w:hint="eastAsia"/>
        </w:rPr>
        <w:t>是插件的类型，目前只支持</w:t>
      </w:r>
      <w:r>
        <w:rPr>
          <w:rFonts w:hint="eastAsia"/>
        </w:rPr>
        <w:t>1</w:t>
      </w:r>
      <w:r>
        <w:rPr>
          <w:rFonts w:hint="eastAsia"/>
        </w:rPr>
        <w:t>种插件，所以这个字段目前必须为</w:t>
      </w:r>
      <w:r>
        <w:rPr>
          <w:rFonts w:hint="eastAsia"/>
        </w:rPr>
        <w:t>1</w:t>
      </w:r>
      <w:r>
        <w:rPr>
          <w:rFonts w:hint="eastAsia"/>
        </w:rPr>
        <w:t>。</w:t>
      </w:r>
      <w:r>
        <w:rPr>
          <w:rFonts w:hint="eastAsia"/>
        </w:rPr>
        <w:t>Mask</w:t>
      </w:r>
      <w:r>
        <w:rPr>
          <w:rFonts w:hint="eastAsia"/>
        </w:rPr>
        <w:t>用于控制加载具体哪些函数，按位算，每一位代表一个插件接口，比如</w:t>
      </w:r>
      <w:r>
        <w:rPr>
          <w:rFonts w:hint="eastAsia"/>
        </w:rPr>
        <w:t>Mask</w:t>
      </w:r>
      <w:r>
        <w:rPr>
          <w:rFonts w:hint="eastAsia"/>
        </w:rPr>
        <w:t>等于</w:t>
      </w:r>
      <w:r>
        <w:rPr>
          <w:rFonts w:hint="eastAsia"/>
        </w:rPr>
        <w:t>2</w:t>
      </w:r>
      <w:r>
        <w:rPr>
          <w:rFonts w:hint="eastAsia"/>
        </w:rPr>
        <w:t>，则加载第二个接口，如果为</w:t>
      </w:r>
      <w:r>
        <w:rPr>
          <w:rFonts w:hint="eastAsia"/>
        </w:rPr>
        <w:t>3</w:t>
      </w:r>
      <w:r>
        <w:rPr>
          <w:rFonts w:hint="eastAsia"/>
        </w:rPr>
        <w:t>，则加载第一二两个接口。接口的序号根据在头文件</w:t>
      </w:r>
      <w:r>
        <w:rPr>
          <w:rFonts w:hint="eastAsia"/>
        </w:rPr>
        <w:t>ST_Curve_PlugIn.hpp</w:t>
      </w:r>
      <w:r>
        <w:rPr>
          <w:rFonts w:hint="eastAsia"/>
        </w:rPr>
        <w:t>里面的定义顺序而定，所以千万不要改动</w:t>
      </w:r>
      <w:r>
        <w:rPr>
          <w:rFonts w:hint="eastAsia"/>
        </w:rPr>
        <w:t>ST_Curve_PlugIn.hpp</w:t>
      </w:r>
      <w:r>
        <w:rPr>
          <w:rFonts w:hint="eastAsia"/>
        </w:rPr>
        <w:t>里面的函数签名及函数之间的顺序。</w:t>
      </w:r>
    </w:p>
    <w:p w:rsidR="00467667" w:rsidRDefault="00467667">
      <w:pPr>
        <w:ind w:firstLine="420"/>
      </w:pPr>
      <w:r>
        <w:rPr>
          <w:rFonts w:hint="eastAsia"/>
        </w:rPr>
        <w:t>注意：控件通过</w:t>
      </w:r>
      <w:r>
        <w:rPr>
          <w:rFonts w:hint="eastAsia"/>
        </w:rPr>
        <w:t>LoadLibrary</w:t>
      </w:r>
      <w:r>
        <w:rPr>
          <w:rFonts w:hint="eastAsia"/>
        </w:rPr>
        <w:t>加载插件，只要是</w:t>
      </w:r>
      <w:r>
        <w:rPr>
          <w:rFonts w:hint="eastAsia"/>
        </w:rPr>
        <w:t>LoadLibrary</w:t>
      </w:r>
      <w:r>
        <w:rPr>
          <w:rFonts w:hint="eastAsia"/>
        </w:rPr>
        <w:t>成功，则上一次调用</w:t>
      </w:r>
      <w:r>
        <w:t>LoadPlugIn</w:t>
      </w:r>
      <w:r>
        <w:rPr>
          <w:rFonts w:hint="eastAsia"/>
        </w:rPr>
        <w:t>加载的插件将自动被</w:t>
      </w:r>
      <w:r>
        <w:rPr>
          <w:rFonts w:hint="eastAsia"/>
        </w:rPr>
        <w:t>FreeLibrary</w:t>
      </w:r>
      <w:r>
        <w:rPr>
          <w:rFonts w:hint="eastAsia"/>
        </w:rPr>
        <w:t>，比如上次加载插件装载了接口</w:t>
      </w:r>
      <w:r>
        <w:rPr>
          <w:rFonts w:hint="eastAsia"/>
        </w:rPr>
        <w:t>1</w:t>
      </w:r>
      <w:r>
        <w:rPr>
          <w:rFonts w:hint="eastAsia"/>
        </w:rPr>
        <w:t>，再次加载另外一个插件，想装载接口</w:t>
      </w:r>
      <w:r>
        <w:rPr>
          <w:rFonts w:hint="eastAsia"/>
        </w:rPr>
        <w:t>2</w:t>
      </w:r>
      <w:r>
        <w:rPr>
          <w:rFonts w:hint="eastAsia"/>
        </w:rPr>
        <w:t>并且保持接口</w:t>
      </w:r>
      <w:r>
        <w:rPr>
          <w:rFonts w:hint="eastAsia"/>
        </w:rPr>
        <w:t>1</w:t>
      </w:r>
      <w:r>
        <w:rPr>
          <w:rFonts w:hint="eastAsia"/>
        </w:rPr>
        <w:t>，这是办不到了。如果接口</w:t>
      </w:r>
      <w:r>
        <w:rPr>
          <w:rFonts w:hint="eastAsia"/>
        </w:rPr>
        <w:t>1</w:t>
      </w:r>
      <w:r>
        <w:rPr>
          <w:rFonts w:hint="eastAsia"/>
        </w:rPr>
        <w:t>和</w:t>
      </w:r>
      <w:r>
        <w:rPr>
          <w:rFonts w:hint="eastAsia"/>
        </w:rPr>
        <w:t>2</w:t>
      </w:r>
      <w:r>
        <w:rPr>
          <w:rFonts w:hint="eastAsia"/>
        </w:rPr>
        <w:t>都想要，必须放在同一个</w:t>
      </w:r>
      <w:r>
        <w:rPr>
          <w:rFonts w:hint="eastAsia"/>
        </w:rPr>
        <w:t>dll</w:t>
      </w:r>
      <w:r>
        <w:rPr>
          <w:rFonts w:hint="eastAsia"/>
        </w:rPr>
        <w:t>里面，且在一次调用</w:t>
      </w:r>
      <w:r>
        <w:rPr>
          <w:rFonts w:hint="eastAsia"/>
        </w:rPr>
        <w:t>LoadPlugIn</w:t>
      </w:r>
      <w:r>
        <w:rPr>
          <w:rFonts w:hint="eastAsia"/>
        </w:rPr>
        <w:t>里面同时添加这两个接口。</w:t>
      </w:r>
    </w:p>
    <w:p w:rsidR="00467667" w:rsidRDefault="00467667">
      <w:pPr>
        <w:ind w:firstLine="420"/>
      </w:pPr>
      <w:r>
        <w:rPr>
          <w:rFonts w:hint="eastAsia"/>
        </w:rPr>
        <w:t>如果相应的接口加载成功，控件会置</w:t>
      </w:r>
      <w:r>
        <w:rPr>
          <w:rFonts w:hint="eastAsia"/>
        </w:rPr>
        <w:t>Mask</w:t>
      </w:r>
      <w:r>
        <w:rPr>
          <w:rFonts w:hint="eastAsia"/>
        </w:rPr>
        <w:t>的相应位为</w:t>
      </w:r>
      <w:r>
        <w:rPr>
          <w:rFonts w:hint="eastAsia"/>
        </w:rPr>
        <w:t>0</w:t>
      </w:r>
      <w:r>
        <w:rPr>
          <w:rFonts w:hint="eastAsia"/>
        </w:rPr>
        <w:t>，如果返回值等于传入的</w:t>
      </w:r>
      <w:r>
        <w:rPr>
          <w:rFonts w:hint="eastAsia"/>
        </w:rPr>
        <w:t>Mask</w:t>
      </w:r>
      <w:r>
        <w:rPr>
          <w:rFonts w:hint="eastAsia"/>
        </w:rPr>
        <w:t>的说，说明一个接口也没加载成功。</w:t>
      </w:r>
    </w:p>
    <w:p w:rsidR="00467667" w:rsidRDefault="00467667">
      <w:pPr>
        <w:ind w:firstLine="420"/>
      </w:pPr>
      <w:r>
        <w:rPr>
          <w:rFonts w:hint="eastAsia"/>
        </w:rPr>
        <w:t>关于怎么使用插件，在</w:t>
      </w:r>
      <w:r>
        <w:rPr>
          <w:rFonts w:hint="eastAsia"/>
        </w:rPr>
        <w:t>ST_Curve_PlugIn.hpp</w:t>
      </w:r>
      <w:r>
        <w:rPr>
          <w:rFonts w:hint="eastAsia"/>
        </w:rPr>
        <w:t>里面有详细的说明，</w:t>
      </w:r>
      <w:r>
        <w:rPr>
          <w:rFonts w:hint="eastAsia"/>
        </w:rPr>
        <w:t>demo</w:t>
      </w:r>
      <w:r>
        <w:rPr>
          <w:rFonts w:hint="eastAsia"/>
        </w:rPr>
        <w:t>里面也做了一个简单的插件（带源代码），大家可以试一试。</w:t>
      </w:r>
    </w:p>
    <w:p w:rsidR="00467667" w:rsidRDefault="00467667">
      <w:pPr>
        <w:ind w:firstLine="420"/>
      </w:pPr>
      <w:r>
        <w:rPr>
          <w:rFonts w:hint="eastAsia"/>
        </w:rPr>
        <w:t>大家千万注意不能修改</w:t>
      </w:r>
      <w:r>
        <w:rPr>
          <w:rFonts w:hint="eastAsia"/>
        </w:rPr>
        <w:t>ST_Curve_PlugIn.hpp</w:t>
      </w:r>
      <w:r>
        <w:rPr>
          <w:rFonts w:hint="eastAsia"/>
        </w:rPr>
        <w:t>里面的接口定义，因为控件是按函数的名字去加载（调用</w:t>
      </w:r>
      <w:r>
        <w:rPr>
          <w:color w:val="000000"/>
        </w:rPr>
        <w:t>GetProcAddress</w:t>
      </w:r>
      <w:r>
        <w:rPr>
          <w:rFonts w:hint="eastAsia"/>
        </w:rPr>
        <w:t>）插件接口的，如果签名错了，加载的时候不会有问题，一但调用就会崩溃。</w:t>
      </w:r>
    </w:p>
    <w:p w:rsidR="00467667" w:rsidRDefault="00467667">
      <w:pPr>
        <w:ind w:firstLine="420"/>
      </w:pPr>
      <w:r>
        <w:rPr>
          <w:rFonts w:hint="eastAsia"/>
        </w:rPr>
        <w:t>如果想卸载已加载的插件怎么办呢？用</w:t>
      </w:r>
      <w:r>
        <w:rPr>
          <w:rFonts w:hint="eastAsia"/>
        </w:rPr>
        <w:t>Mask</w:t>
      </w:r>
      <w:r>
        <w:rPr>
          <w:rFonts w:hint="eastAsia"/>
        </w:rPr>
        <w:t>等于</w:t>
      </w:r>
      <w:r>
        <w:rPr>
          <w:rFonts w:hint="eastAsia"/>
        </w:rPr>
        <w:t>0</w:t>
      </w:r>
      <w:r>
        <w:rPr>
          <w:rFonts w:hint="eastAsia"/>
        </w:rPr>
        <w:t>去调用这个接口，就是卸载（但只能卸载通过</w:t>
      </w:r>
      <w:r>
        <w:t>LoadPlugIn</w:t>
      </w:r>
      <w:r>
        <w:rPr>
          <w:rFonts w:hint="eastAsia"/>
        </w:rPr>
        <w:t>加载的接口）。</w:t>
      </w:r>
    </w:p>
    <w:p w:rsidR="00467667" w:rsidRDefault="00467667">
      <w:pPr>
        <w:ind w:firstLine="420"/>
        <w:rPr>
          <w:color w:val="FF0000"/>
        </w:rPr>
      </w:pPr>
      <w:r>
        <w:rPr>
          <w:rFonts w:hint="eastAsia"/>
          <w:color w:val="FF0000"/>
        </w:rPr>
        <w:t>更多信息请参看本文档第五个大类：插件。</w:t>
      </w:r>
    </w:p>
    <w:p w:rsidR="00467667" w:rsidRDefault="00467667">
      <w:pPr>
        <w:ind w:firstLine="420"/>
        <w:rPr>
          <w:color w:val="FF0000"/>
        </w:rPr>
      </w:pPr>
    </w:p>
    <w:p w:rsidR="00467667" w:rsidRPr="003F7F14" w:rsidRDefault="00467667">
      <w:pPr>
        <w:pStyle w:val="Heading3"/>
        <w:rPr>
          <w:color w:val="FF0000"/>
        </w:rPr>
      </w:pPr>
      <w:bookmarkStart w:id="272" w:name="_Toc365820671"/>
      <w:r w:rsidRPr="003F7F14">
        <w:rPr>
          <w:color w:val="FF0000"/>
        </w:rPr>
        <w:t>long Load</w:t>
      </w:r>
      <w:r w:rsidRPr="003F7F14">
        <w:rPr>
          <w:rFonts w:hint="eastAsia"/>
          <w:color w:val="FF0000"/>
        </w:rPr>
        <w:t>LuaScript</w:t>
      </w:r>
      <w:r w:rsidRPr="003F7F14">
        <w:rPr>
          <w:color w:val="FF0000"/>
        </w:rPr>
        <w:t>(LPCTSTR pFileName, short Type, long Mask)</w:t>
      </w:r>
      <w:r w:rsidRPr="003F7F14">
        <w:rPr>
          <w:rFonts w:hint="eastAsia"/>
          <w:color w:val="FF0000"/>
        </w:rPr>
        <w:t>;</w:t>
      </w:r>
      <w:bookmarkEnd w:id="272"/>
    </w:p>
    <w:p w:rsidR="00467667" w:rsidRDefault="00467667">
      <w:pPr>
        <w:ind w:firstLine="420"/>
      </w:pPr>
      <w:r>
        <w:rPr>
          <w:rFonts w:hint="eastAsia"/>
        </w:rPr>
        <w:t>这个接口与</w:t>
      </w:r>
      <w:r>
        <w:t>LoadPlugIn</w:t>
      </w:r>
      <w:r>
        <w:rPr>
          <w:rFonts w:hint="eastAsia"/>
        </w:rPr>
        <w:t>作用及用法一样，只不过是加载</w:t>
      </w:r>
      <w:r>
        <w:rPr>
          <w:rFonts w:hint="eastAsia"/>
        </w:rPr>
        <w:t>Lua</w:t>
      </w:r>
      <w:r>
        <w:rPr>
          <w:rFonts w:hint="eastAsia"/>
        </w:rPr>
        <w:t>脚本。在</w:t>
      </w:r>
      <w:r>
        <w:rPr>
          <w:rFonts w:hint="eastAsia"/>
        </w:rPr>
        <w:t>demo</w:t>
      </w:r>
      <w:r>
        <w:rPr>
          <w:rFonts w:hint="eastAsia"/>
        </w:rPr>
        <w:t>源代码里面，已经包含了一个写好的示例</w:t>
      </w:r>
      <w:r>
        <w:rPr>
          <w:rFonts w:hint="eastAsia"/>
        </w:rPr>
        <w:t>Lua</w:t>
      </w:r>
      <w:r>
        <w:rPr>
          <w:rFonts w:hint="eastAsia"/>
        </w:rPr>
        <w:t>脚本，里面有和</w:t>
      </w:r>
      <w:r>
        <w:rPr>
          <w:rFonts w:hint="eastAsia"/>
        </w:rPr>
        <w:t>ST_Curve_PlugIn.hpp</w:t>
      </w:r>
      <w:r>
        <w:rPr>
          <w:rFonts w:hint="eastAsia"/>
        </w:rPr>
        <w:t>里面申明类似的函数（其实就是相同的函数，只是</w:t>
      </w:r>
      <w:r>
        <w:rPr>
          <w:rFonts w:hint="eastAsia"/>
        </w:rPr>
        <w:t>Lua</w:t>
      </w:r>
      <w:r>
        <w:rPr>
          <w:rFonts w:hint="eastAsia"/>
        </w:rPr>
        <w:t>语法不一样，所以写法上就不一样），其签名是不能修改的（当然，非接口函数可以修改，比如</w:t>
      </w:r>
      <w:r>
        <w:rPr>
          <w:rFonts w:hint="eastAsia"/>
        </w:rPr>
        <w:t>GETSTEP</w:t>
      </w:r>
      <w:r>
        <w:rPr>
          <w:rFonts w:hint="eastAsia"/>
        </w:rPr>
        <w:t>这个函数，它仅仅是个辅助函数，不是必须的），至于函数里面的实现，二次开发者就尽情发挥吧（你也可以增加任意多的函数或者变量）；当然，他们的返回值还是有点要求，就是要是</w:t>
      </w:r>
      <w:r>
        <w:rPr>
          <w:rFonts w:hint="eastAsia"/>
        </w:rPr>
        <w:t>ST_Curve_PlugIn.hpp</w:t>
      </w:r>
      <w:r>
        <w:rPr>
          <w:rFonts w:hint="eastAsia"/>
        </w:rPr>
        <w:t>里面要求的返回值一样（由于</w:t>
      </w:r>
      <w:r>
        <w:rPr>
          <w:rFonts w:hint="eastAsia"/>
        </w:rPr>
        <w:t>Lua</w:t>
      </w:r>
      <w:r>
        <w:rPr>
          <w:rFonts w:hint="eastAsia"/>
        </w:rPr>
        <w:t>语言里面变量类型很弱，返回什么都没有语法错误，但可能到了控件里面就出问题了），如果返回多个值，则只取第一个（这是</w:t>
      </w:r>
      <w:r>
        <w:rPr>
          <w:rFonts w:hint="eastAsia"/>
        </w:rPr>
        <w:t>Lua</w:t>
      </w:r>
      <w:r>
        <w:rPr>
          <w:rFonts w:hint="eastAsia"/>
        </w:rPr>
        <w:t>的特性，说的有点偏了）。</w:t>
      </w:r>
    </w:p>
    <w:p w:rsidR="00467667" w:rsidRDefault="00467667">
      <w:pPr>
        <w:ind w:firstLine="420"/>
      </w:pPr>
      <w:r>
        <w:rPr>
          <w:rFonts w:hint="eastAsia"/>
        </w:rPr>
        <w:t>注意，</w:t>
      </w:r>
      <w:r>
        <w:rPr>
          <w:rFonts w:hint="eastAsia"/>
        </w:rPr>
        <w:t>Lua</w:t>
      </w:r>
      <w:r>
        <w:rPr>
          <w:rFonts w:hint="eastAsia"/>
        </w:rPr>
        <w:t>脚本不像</w:t>
      </w:r>
      <w:r>
        <w:rPr>
          <w:rFonts w:hint="eastAsia"/>
        </w:rPr>
        <w:t>dll</w:t>
      </w:r>
      <w:r>
        <w:rPr>
          <w:rFonts w:hint="eastAsia"/>
        </w:rPr>
        <w:t>插件，它是允许从多个文件里面加载的（前面我们讲过，所有插件接口必须都从同一个</w:t>
      </w:r>
      <w:r>
        <w:rPr>
          <w:rFonts w:hint="eastAsia"/>
        </w:rPr>
        <w:t>dll</w:t>
      </w:r>
      <w:r>
        <w:rPr>
          <w:rFonts w:hint="eastAsia"/>
        </w:rPr>
        <w:t>插件里面加载），你可以从</w:t>
      </w:r>
      <w:r>
        <w:rPr>
          <w:rFonts w:hint="eastAsia"/>
        </w:rPr>
        <w:t>dll</w:t>
      </w:r>
      <w:r>
        <w:rPr>
          <w:rFonts w:hint="eastAsia"/>
        </w:rPr>
        <w:t>插件里面加载一个接口，再从</w:t>
      </w:r>
      <w:r>
        <w:rPr>
          <w:rFonts w:hint="eastAsia"/>
        </w:rPr>
        <w:t>Lua</w:t>
      </w:r>
      <w:r>
        <w:rPr>
          <w:rFonts w:hint="eastAsia"/>
        </w:rPr>
        <w:t>脚本里面加载另外一个接口（</w:t>
      </w:r>
      <w:r>
        <w:rPr>
          <w:rFonts w:hint="eastAsia"/>
        </w:rPr>
        <w:t>demo</w:t>
      </w:r>
      <w:r>
        <w:rPr>
          <w:rFonts w:hint="eastAsia"/>
        </w:rPr>
        <w:t>里面有示例），甚至从一个</w:t>
      </w:r>
      <w:r>
        <w:rPr>
          <w:rFonts w:hint="eastAsia"/>
        </w:rPr>
        <w:t>Lua</w:t>
      </w:r>
      <w:r>
        <w:rPr>
          <w:rFonts w:hint="eastAsia"/>
        </w:rPr>
        <w:t>脚本里面加载接口一，再从另一个</w:t>
      </w:r>
      <w:r>
        <w:rPr>
          <w:rFonts w:hint="eastAsia"/>
        </w:rPr>
        <w:t>Lua</w:t>
      </w:r>
      <w:r>
        <w:rPr>
          <w:rFonts w:hint="eastAsia"/>
        </w:rPr>
        <w:t>脚本里面加载接口二。</w:t>
      </w:r>
    </w:p>
    <w:p w:rsidR="00467667" w:rsidRDefault="00467667">
      <w:pPr>
        <w:ind w:firstLine="420"/>
      </w:pPr>
      <w:r>
        <w:rPr>
          <w:rFonts w:hint="eastAsia"/>
        </w:rPr>
        <w:t>同样，卸载的时候，用</w:t>
      </w:r>
      <w:r>
        <w:rPr>
          <w:rFonts w:hint="eastAsia"/>
        </w:rPr>
        <w:t>Mask</w:t>
      </w:r>
      <w:r>
        <w:rPr>
          <w:rFonts w:hint="eastAsia"/>
        </w:rPr>
        <w:t>等于</w:t>
      </w:r>
      <w:r>
        <w:rPr>
          <w:rFonts w:hint="eastAsia"/>
        </w:rPr>
        <w:t>0</w:t>
      </w:r>
      <w:r>
        <w:rPr>
          <w:rFonts w:hint="eastAsia"/>
        </w:rPr>
        <w:t>去调用本接口（但只能卸载通过</w:t>
      </w:r>
      <w:r>
        <w:t>Load</w:t>
      </w:r>
      <w:r>
        <w:rPr>
          <w:rFonts w:hint="eastAsia"/>
        </w:rPr>
        <w:t>LuaScript</w:t>
      </w:r>
      <w:r>
        <w:rPr>
          <w:rFonts w:hint="eastAsia"/>
        </w:rPr>
        <w:t>加载的接口）。</w:t>
      </w:r>
    </w:p>
    <w:p w:rsidR="00467667" w:rsidRDefault="00467667">
      <w:pPr>
        <w:ind w:firstLine="420"/>
      </w:pPr>
      <w:r>
        <w:rPr>
          <w:rFonts w:hint="eastAsia"/>
        </w:rPr>
        <w:t>如果一前一后加载同一个接口，不管是从什么地方加载，都是后者覆盖前者。</w:t>
      </w:r>
    </w:p>
    <w:p w:rsidR="00467667" w:rsidRDefault="00467667">
      <w:pPr>
        <w:ind w:firstLine="420"/>
        <w:rPr>
          <w:color w:val="000000"/>
        </w:rPr>
      </w:pPr>
      <w:r>
        <w:rPr>
          <w:rFonts w:hint="eastAsia"/>
          <w:color w:val="000000"/>
        </w:rPr>
        <w:t>脚本的好处显而易见，修改行为甚至连控件都不用重启，也不需要像</w:t>
      </w:r>
      <w:r>
        <w:rPr>
          <w:rFonts w:hint="eastAsia"/>
          <w:color w:val="000000"/>
        </w:rPr>
        <w:t>dll</w:t>
      </w:r>
      <w:r>
        <w:rPr>
          <w:rFonts w:hint="eastAsia"/>
          <w:color w:val="000000"/>
        </w:rPr>
        <w:t>那样重新编译，重新加载一下脚本即可。</w:t>
      </w:r>
    </w:p>
    <w:p w:rsidR="00467667" w:rsidRDefault="00467667">
      <w:pPr>
        <w:ind w:firstLine="420"/>
        <w:rPr>
          <w:color w:val="000000"/>
        </w:rPr>
      </w:pPr>
    </w:p>
    <w:p w:rsidR="00467667" w:rsidRPr="003F7F14" w:rsidRDefault="00467667">
      <w:pPr>
        <w:pStyle w:val="Heading3"/>
        <w:rPr>
          <w:color w:val="FF0000"/>
        </w:rPr>
      </w:pPr>
      <w:bookmarkStart w:id="273" w:name="_Toc365820672"/>
      <w:r w:rsidRPr="003F7F14">
        <w:rPr>
          <w:rFonts w:hint="eastAsia"/>
          <w:color w:val="FF0000"/>
        </w:rPr>
        <w:t>CString GetLuaVer();</w:t>
      </w:r>
      <w:bookmarkEnd w:id="273"/>
    </w:p>
    <w:p w:rsidR="00467667" w:rsidRDefault="00467667">
      <w:pPr>
        <w:ind w:firstLine="420"/>
      </w:pPr>
      <w:r>
        <w:rPr>
          <w:rFonts w:hint="eastAsia"/>
        </w:rPr>
        <w:t>返回控件里面使用的</w:t>
      </w:r>
      <w:r>
        <w:rPr>
          <w:rFonts w:hint="eastAsia"/>
        </w:rPr>
        <w:t>Lua</w:t>
      </w:r>
      <w:r>
        <w:rPr>
          <w:rFonts w:hint="eastAsia"/>
        </w:rPr>
        <w:t>解释器的，不排除将来会随着</w:t>
      </w:r>
      <w:r>
        <w:rPr>
          <w:rFonts w:hint="eastAsia"/>
        </w:rPr>
        <w:t>Lua</w:t>
      </w:r>
      <w:r>
        <w:rPr>
          <w:rFonts w:hint="eastAsia"/>
        </w:rPr>
        <w:t>的升级而升级，知道</w:t>
      </w:r>
      <w:r>
        <w:rPr>
          <w:rFonts w:hint="eastAsia"/>
        </w:rPr>
        <w:t>Lua</w:t>
      </w:r>
      <w:r>
        <w:rPr>
          <w:rFonts w:hint="eastAsia"/>
        </w:rPr>
        <w:t>的版本，对于二次开发者很重要，以免二次开发者写出这个版本不支持的</w:t>
      </w:r>
      <w:r>
        <w:rPr>
          <w:rFonts w:hint="eastAsia"/>
        </w:rPr>
        <w:t>Lua</w:t>
      </w:r>
      <w:r>
        <w:rPr>
          <w:rFonts w:hint="eastAsia"/>
        </w:rPr>
        <w:t>脚本。</w:t>
      </w:r>
    </w:p>
    <w:p w:rsidR="00467667" w:rsidRDefault="00467667">
      <w:pPr>
        <w:rPr>
          <w:color w:val="000000"/>
        </w:rPr>
      </w:pPr>
    </w:p>
    <w:p w:rsidR="003F7F14" w:rsidRPr="00765E61" w:rsidRDefault="00467667" w:rsidP="00765E61">
      <w:pPr>
        <w:pStyle w:val="Heading3"/>
        <w:rPr>
          <w:color w:val="FF0000"/>
        </w:rPr>
      </w:pPr>
      <w:bookmarkStart w:id="274" w:name="_Toc365820673"/>
      <w:r w:rsidRPr="00765E61">
        <w:rPr>
          <w:color w:val="FF0000"/>
        </w:rPr>
        <w:lastRenderedPageBreak/>
        <w:t xml:space="preserve">BOOL </w:t>
      </w:r>
      <w:r w:rsidR="00A16C54">
        <w:rPr>
          <w:rFonts w:hint="eastAsia"/>
          <w:color w:val="FF0000"/>
        </w:rPr>
        <w:t xml:space="preserve"> </w:t>
      </w:r>
      <w:r w:rsidRPr="00765E61">
        <w:rPr>
          <w:color w:val="FF0000"/>
        </w:rPr>
        <w:t>AppendLegendEx(LPCTSTR pSign,</w:t>
      </w:r>
      <w:bookmarkEnd w:id="274"/>
    </w:p>
    <w:p w:rsidR="003F7F14" w:rsidRPr="00765E61" w:rsidRDefault="00467667" w:rsidP="00765E61">
      <w:pPr>
        <w:pStyle w:val="Heading3"/>
        <w:rPr>
          <w:color w:val="FF0000"/>
        </w:rPr>
      </w:pPr>
      <w:bookmarkStart w:id="275" w:name="_Toc365820674"/>
      <w:r w:rsidRPr="00765E61">
        <w:rPr>
          <w:color w:val="FF0000"/>
        </w:rPr>
        <w:t>OLE_COLOR BeginNodeColor,</w:t>
      </w:r>
      <w:r w:rsidR="003F7F14" w:rsidRPr="00765E61">
        <w:rPr>
          <w:rFonts w:hint="eastAsia"/>
          <w:color w:val="FF0000"/>
        </w:rPr>
        <w:t xml:space="preserve"> </w:t>
      </w:r>
      <w:r w:rsidRPr="00765E61">
        <w:rPr>
          <w:color w:val="FF0000"/>
        </w:rPr>
        <w:t>OLE_COLOR EndNodeColor,</w:t>
      </w:r>
      <w:bookmarkEnd w:id="275"/>
      <w:r w:rsidRPr="00765E61">
        <w:rPr>
          <w:rFonts w:hint="eastAsia"/>
          <w:color w:val="FF0000"/>
        </w:rPr>
        <w:t xml:space="preserve"> </w:t>
      </w:r>
    </w:p>
    <w:p w:rsidR="00467667" w:rsidRPr="00765E61" w:rsidRDefault="00467667" w:rsidP="002C1A57">
      <w:pPr>
        <w:pStyle w:val="Heading3"/>
        <w:numPr>
          <w:ilvl w:val="0"/>
          <w:numId w:val="0"/>
        </w:numPr>
        <w:ind w:left="1418"/>
        <w:rPr>
          <w:color w:val="FF0000"/>
        </w:rPr>
      </w:pPr>
      <w:bookmarkStart w:id="276" w:name="_Toc365820675"/>
      <w:r w:rsidRPr="00765E61">
        <w:rPr>
          <w:color w:val="FF0000"/>
        </w:rPr>
        <w:t>OLE_COLOR SelectedNodeColor</w:t>
      </w:r>
      <w:r w:rsidRPr="00765E61">
        <w:rPr>
          <w:rFonts w:hint="eastAsia"/>
          <w:color w:val="FF0000"/>
        </w:rPr>
        <w:t xml:space="preserve">, </w:t>
      </w:r>
      <w:r w:rsidRPr="00765E61">
        <w:rPr>
          <w:color w:val="FF0000"/>
        </w:rPr>
        <w:t>short NodeModeEx);</w:t>
      </w:r>
      <w:bookmarkEnd w:id="276"/>
    </w:p>
    <w:p w:rsidR="003F7F14" w:rsidRPr="00765E61" w:rsidRDefault="00467667" w:rsidP="00765E61">
      <w:pPr>
        <w:pStyle w:val="Heading3"/>
        <w:rPr>
          <w:color w:val="FF0000"/>
        </w:rPr>
      </w:pPr>
      <w:bookmarkStart w:id="277" w:name="_Toc365820676"/>
      <w:r w:rsidRPr="00765E61">
        <w:rPr>
          <w:color w:val="FF0000"/>
        </w:rPr>
        <w:t>BOOL GetLegendEx(LPCTSTR pSign,</w:t>
      </w:r>
      <w:bookmarkEnd w:id="277"/>
      <w:r w:rsidRPr="00765E61">
        <w:rPr>
          <w:color w:val="FF0000"/>
        </w:rPr>
        <w:t xml:space="preserve"> </w:t>
      </w:r>
    </w:p>
    <w:p w:rsidR="003F7F14" w:rsidRPr="00765E61" w:rsidRDefault="003F7F14" w:rsidP="00990478">
      <w:pPr>
        <w:pStyle w:val="Heading3"/>
        <w:numPr>
          <w:ilvl w:val="0"/>
          <w:numId w:val="0"/>
        </w:numPr>
        <w:ind w:left="1418"/>
        <w:rPr>
          <w:color w:val="FF0000"/>
        </w:rPr>
      </w:pPr>
      <w:r w:rsidRPr="00765E61">
        <w:rPr>
          <w:rFonts w:hint="eastAsia"/>
          <w:color w:val="FF0000"/>
        </w:rPr>
        <w:tab/>
      </w:r>
      <w:bookmarkStart w:id="278" w:name="_Toc365820677"/>
      <w:r w:rsidR="00467667" w:rsidRPr="00765E61">
        <w:rPr>
          <w:color w:val="FF0000"/>
        </w:rPr>
        <w:t>OLE_COLOR* pBeginNodeColor, OLE_COLOR* pEndNodeColor,</w:t>
      </w:r>
      <w:bookmarkEnd w:id="278"/>
      <w:r w:rsidR="00467667" w:rsidRPr="00765E61">
        <w:rPr>
          <w:color w:val="FF0000"/>
        </w:rPr>
        <w:t xml:space="preserve"> </w:t>
      </w:r>
    </w:p>
    <w:p w:rsidR="00467667" w:rsidRPr="00765E61" w:rsidRDefault="003F7F14" w:rsidP="00990478">
      <w:pPr>
        <w:pStyle w:val="Heading3"/>
        <w:numPr>
          <w:ilvl w:val="0"/>
          <w:numId w:val="0"/>
        </w:numPr>
        <w:ind w:left="1418"/>
        <w:rPr>
          <w:color w:val="FF0000"/>
        </w:rPr>
      </w:pPr>
      <w:r w:rsidRPr="00765E61">
        <w:rPr>
          <w:rFonts w:hint="eastAsia"/>
          <w:color w:val="FF0000"/>
        </w:rPr>
        <w:tab/>
      </w:r>
      <w:bookmarkStart w:id="279" w:name="_Toc365820678"/>
      <w:r w:rsidR="00467667" w:rsidRPr="00765E61">
        <w:rPr>
          <w:color w:val="FF0000"/>
        </w:rPr>
        <w:t>OLE_COLOR</w:t>
      </w:r>
      <w:r w:rsidR="00467667" w:rsidRPr="00765E61">
        <w:rPr>
          <w:rFonts w:hint="eastAsia"/>
          <w:color w:val="FF0000"/>
        </w:rPr>
        <w:t>*</w:t>
      </w:r>
      <w:r w:rsidR="00467667" w:rsidRPr="00765E61">
        <w:rPr>
          <w:color w:val="FF0000"/>
        </w:rPr>
        <w:t xml:space="preserve"> </w:t>
      </w:r>
      <w:r w:rsidR="00467667" w:rsidRPr="00765E61">
        <w:rPr>
          <w:rFonts w:hint="eastAsia"/>
          <w:color w:val="FF0000"/>
        </w:rPr>
        <w:t>p</w:t>
      </w:r>
      <w:r w:rsidR="00467667" w:rsidRPr="00765E61">
        <w:rPr>
          <w:color w:val="FF0000"/>
        </w:rPr>
        <w:t>SelectedNodeColor</w:t>
      </w:r>
      <w:r w:rsidR="00467667" w:rsidRPr="00765E61">
        <w:rPr>
          <w:rFonts w:hint="eastAsia"/>
          <w:color w:val="FF0000"/>
        </w:rPr>
        <w:t>,</w:t>
      </w:r>
      <w:r w:rsidRPr="00765E61">
        <w:rPr>
          <w:rFonts w:hint="eastAsia"/>
          <w:color w:val="FF0000"/>
        </w:rPr>
        <w:t xml:space="preserve"> </w:t>
      </w:r>
      <w:r w:rsidR="00467667" w:rsidRPr="00765E61">
        <w:rPr>
          <w:color w:val="FF0000"/>
        </w:rPr>
        <w:t>short* pNodeModeEx);</w:t>
      </w:r>
      <w:bookmarkEnd w:id="279"/>
    </w:p>
    <w:p w:rsidR="00467667" w:rsidRPr="00765E61" w:rsidRDefault="00467667" w:rsidP="00765E61">
      <w:pPr>
        <w:pStyle w:val="Heading3"/>
        <w:rPr>
          <w:color w:val="FF0000"/>
        </w:rPr>
      </w:pPr>
      <w:bookmarkStart w:id="280" w:name="_Toc365820679"/>
      <w:r w:rsidRPr="00765E61">
        <w:rPr>
          <w:color w:val="FF0000"/>
        </w:rPr>
        <w:t xml:space="preserve">BOOL </w:t>
      </w:r>
      <w:r w:rsidR="009C4CE7">
        <w:rPr>
          <w:rFonts w:hint="eastAsia"/>
          <w:color w:val="FF0000"/>
        </w:rPr>
        <w:t xml:space="preserve"> </w:t>
      </w:r>
      <w:r w:rsidRPr="00765E61">
        <w:rPr>
          <w:color w:val="FF0000"/>
        </w:rPr>
        <w:t>GetLegendEx2(short nIndex, OLE_COLOR* pBeginNodeColor,</w:t>
      </w:r>
      <w:bookmarkEnd w:id="280"/>
    </w:p>
    <w:p w:rsidR="00467667" w:rsidRPr="00765E61" w:rsidRDefault="009C4CE7" w:rsidP="009C4CE7">
      <w:pPr>
        <w:pStyle w:val="Heading3"/>
        <w:numPr>
          <w:ilvl w:val="0"/>
          <w:numId w:val="0"/>
        </w:numPr>
        <w:ind w:left="1418"/>
        <w:rPr>
          <w:color w:val="FF0000"/>
        </w:rPr>
      </w:pPr>
      <w:r>
        <w:rPr>
          <w:rFonts w:hint="eastAsia"/>
          <w:color w:val="FF0000"/>
        </w:rPr>
        <w:tab/>
      </w:r>
      <w:bookmarkStart w:id="281" w:name="_Toc365820680"/>
      <w:r w:rsidR="00467667" w:rsidRPr="00765E61">
        <w:rPr>
          <w:color w:val="FF0000"/>
        </w:rPr>
        <w:t>OLE_COLOR* pEndNodeColor, OLE_COLOR</w:t>
      </w:r>
      <w:r w:rsidR="00467667" w:rsidRPr="00765E61">
        <w:rPr>
          <w:rFonts w:hint="eastAsia"/>
          <w:color w:val="FF0000"/>
        </w:rPr>
        <w:t>*</w:t>
      </w:r>
      <w:r w:rsidR="00467667" w:rsidRPr="00765E61">
        <w:rPr>
          <w:color w:val="FF0000"/>
        </w:rPr>
        <w:t xml:space="preserve"> </w:t>
      </w:r>
      <w:r w:rsidR="00467667" w:rsidRPr="00765E61">
        <w:rPr>
          <w:rFonts w:hint="eastAsia"/>
          <w:color w:val="FF0000"/>
        </w:rPr>
        <w:t>p</w:t>
      </w:r>
      <w:r w:rsidR="00467667" w:rsidRPr="00765E61">
        <w:rPr>
          <w:color w:val="FF0000"/>
        </w:rPr>
        <w:t>SelectedNodeColor</w:t>
      </w:r>
      <w:r w:rsidR="00467667" w:rsidRPr="00765E61">
        <w:rPr>
          <w:rFonts w:hint="eastAsia"/>
          <w:color w:val="FF0000"/>
        </w:rPr>
        <w:t>,</w:t>
      </w:r>
      <w:bookmarkEnd w:id="281"/>
    </w:p>
    <w:p w:rsidR="00467667" w:rsidRPr="00765E61" w:rsidRDefault="00990478" w:rsidP="00990478">
      <w:pPr>
        <w:pStyle w:val="Heading3"/>
        <w:numPr>
          <w:ilvl w:val="0"/>
          <w:numId w:val="0"/>
        </w:numPr>
        <w:ind w:left="1418"/>
        <w:rPr>
          <w:color w:val="FF0000"/>
        </w:rPr>
      </w:pPr>
      <w:r>
        <w:rPr>
          <w:rFonts w:hint="eastAsia"/>
          <w:color w:val="FF0000"/>
        </w:rPr>
        <w:tab/>
      </w:r>
      <w:bookmarkStart w:id="282" w:name="_Toc365820681"/>
      <w:r w:rsidR="00467667" w:rsidRPr="00765E61">
        <w:rPr>
          <w:color w:val="FF0000"/>
        </w:rPr>
        <w:t>short* pNodeModeEx);</w:t>
      </w:r>
      <w:bookmarkEnd w:id="282"/>
    </w:p>
    <w:p w:rsidR="00467667" w:rsidRPr="00765E61" w:rsidRDefault="00467667" w:rsidP="00765E61">
      <w:pPr>
        <w:pStyle w:val="Heading3"/>
        <w:rPr>
          <w:color w:val="FF0000"/>
        </w:rPr>
      </w:pPr>
      <w:bookmarkStart w:id="283" w:name="_Toc365820682"/>
      <w:r w:rsidRPr="00765E61">
        <w:rPr>
          <w:color w:val="FF0000"/>
        </w:rPr>
        <w:t xml:space="preserve">long GetSelectedNodeIndex(long </w:t>
      </w:r>
      <w:r w:rsidRPr="00765E61">
        <w:rPr>
          <w:rFonts w:hint="eastAsia"/>
          <w:color w:val="FF0000"/>
        </w:rPr>
        <w:t>Id</w:t>
      </w:r>
      <w:r w:rsidRPr="00765E61">
        <w:rPr>
          <w:color w:val="FF0000"/>
        </w:rPr>
        <w:t>);</w:t>
      </w:r>
      <w:bookmarkEnd w:id="283"/>
    </w:p>
    <w:p w:rsidR="00467667" w:rsidRPr="00765E61" w:rsidRDefault="00467667" w:rsidP="00765E61">
      <w:pPr>
        <w:pStyle w:val="Heading3"/>
        <w:rPr>
          <w:color w:val="FF0000"/>
        </w:rPr>
      </w:pPr>
      <w:bookmarkStart w:id="284" w:name="_Toc365820683"/>
      <w:r w:rsidRPr="00765E61">
        <w:rPr>
          <w:color w:val="FF0000"/>
        </w:rPr>
        <w:t xml:space="preserve">BOOL SetSelectedNodeIndex(long </w:t>
      </w:r>
      <w:r w:rsidRPr="00765E61">
        <w:rPr>
          <w:rFonts w:hint="eastAsia"/>
          <w:color w:val="FF0000"/>
        </w:rPr>
        <w:t>Id</w:t>
      </w:r>
      <w:r w:rsidRPr="00765E61">
        <w:rPr>
          <w:color w:val="FF0000"/>
        </w:rPr>
        <w:t>, long NewNodeIndex);</w:t>
      </w:r>
      <w:bookmarkEnd w:id="284"/>
    </w:p>
    <w:p w:rsidR="00467667" w:rsidRDefault="00467667">
      <w:pPr>
        <w:ind w:firstLine="420"/>
      </w:pPr>
      <w:r>
        <w:rPr>
          <w:rFonts w:hint="eastAsia"/>
        </w:rPr>
        <w:t>起始、结束、选中点标识是通过在绘制节点的时候，采用不用的颜色来区分的，这样做的好处是当曲线点很多的时候（特别是绘制二次曲线的时候，起始点不一定在屏幕的最左边，结束点同样不一定在屏幕的最右边），仍然可以找到目前绘制到哪个位置了。</w:t>
      </w:r>
    </w:p>
    <w:p w:rsidR="00467667" w:rsidRDefault="00467667">
      <w:pPr>
        <w:ind w:firstLine="420"/>
      </w:pPr>
      <w:r>
        <w:rPr>
          <w:rFonts w:hint="eastAsia"/>
        </w:rPr>
        <w:t>起始、结束、选中点标识属于图例范畴，所以需要提供一个图例标识，至于为什么不添加到</w:t>
      </w:r>
      <w:r>
        <w:rPr>
          <w:rFonts w:hint="eastAsia"/>
        </w:rPr>
        <w:t>AddLegend(Helper)</w:t>
      </w:r>
      <w:r>
        <w:rPr>
          <w:rFonts w:hint="eastAsia"/>
        </w:rPr>
        <w:t>，原因在</w:t>
      </w:r>
      <w:r>
        <w:rPr>
          <w:rFonts w:hint="eastAsia"/>
        </w:rPr>
        <w:t>S(G)etXYFormat</w:t>
      </w:r>
      <w:r>
        <w:rPr>
          <w:rFonts w:hint="eastAsia"/>
        </w:rPr>
        <w:t>里面说得很清楚了。</w:t>
      </w:r>
    </w:p>
    <w:p w:rsidR="00467667" w:rsidRDefault="00467667">
      <w:pPr>
        <w:ind w:firstLine="420"/>
      </w:pPr>
      <w:r>
        <w:rPr>
          <w:rFonts w:hint="eastAsia"/>
        </w:rPr>
        <w:t>要想标识起始、结束、选中点，则相应的曲线的节点一定是处于显示状态的，否则调用本接口无效果。至于如何才能让曲线的节点显示出来，参看</w:t>
      </w:r>
      <w:r>
        <w:rPr>
          <w:rFonts w:hint="eastAsia"/>
        </w:rPr>
        <w:t>AddLegend</w:t>
      </w:r>
      <w:r>
        <w:rPr>
          <w:rFonts w:hint="eastAsia"/>
        </w:rPr>
        <w:t>函数。</w:t>
      </w:r>
    </w:p>
    <w:p w:rsidR="00467667" w:rsidRDefault="00467667">
      <w:pPr>
        <w:ind w:firstLine="420"/>
      </w:pPr>
      <w:r>
        <w:rPr>
          <w:rFonts w:hint="eastAsia"/>
        </w:rPr>
        <w:t>NodeModeEx</w:t>
      </w:r>
      <w:r>
        <w:rPr>
          <w:rFonts w:hint="eastAsia"/>
        </w:rPr>
        <w:t>按位算，从低位起：</w:t>
      </w:r>
      <w:r>
        <w:rPr>
          <w:rFonts w:hint="eastAsia"/>
        </w:rPr>
        <w:t>1-</w:t>
      </w:r>
      <w:r>
        <w:t>BeginNodeColor</w:t>
      </w:r>
      <w:r>
        <w:rPr>
          <w:rFonts w:hint="eastAsia"/>
        </w:rPr>
        <w:t>是否有效；</w:t>
      </w:r>
      <w:r>
        <w:rPr>
          <w:rFonts w:hint="eastAsia"/>
        </w:rPr>
        <w:t>2-</w:t>
      </w:r>
      <w:r>
        <w:t>EndNodeColor</w:t>
      </w:r>
      <w:r>
        <w:rPr>
          <w:rFonts w:hint="eastAsia"/>
        </w:rPr>
        <w:t>是否有效；</w:t>
      </w:r>
      <w:r>
        <w:rPr>
          <w:rFonts w:hint="eastAsia"/>
        </w:rPr>
        <w:t>3-</w:t>
      </w:r>
      <w:r>
        <w:t>SelectedNodeColor</w:t>
      </w:r>
      <w:r>
        <w:rPr>
          <w:rFonts w:hint="eastAsia"/>
        </w:rPr>
        <w:t>是否有效。</w:t>
      </w:r>
    </w:p>
    <w:p w:rsidR="00467667" w:rsidRDefault="00467667">
      <w:pPr>
        <w:ind w:firstLine="420"/>
      </w:pPr>
      <w:r>
        <w:rPr>
          <w:rFonts w:hint="eastAsia"/>
        </w:rPr>
        <w:t>关于选中点，还有一个操作方法，就是按住</w:t>
      </w:r>
      <w:r>
        <w:rPr>
          <w:rFonts w:hint="eastAsia"/>
        </w:rPr>
        <w:t>ctrl</w:t>
      </w:r>
      <w:r>
        <w:rPr>
          <w:rFonts w:hint="eastAsia"/>
        </w:rPr>
        <w:t>键再按方向键，这样选中点就会像火炬传递一样一个一个传递下去，大家可以实际操作一下。但问题是，操作哪一条曲线呢，答案是选中的曲线，如果没有选中曲线，则按住</w:t>
      </w:r>
      <w:r>
        <w:rPr>
          <w:rFonts w:hint="eastAsia"/>
        </w:rPr>
        <w:t>ctrl</w:t>
      </w:r>
      <w:r>
        <w:rPr>
          <w:rFonts w:hint="eastAsia"/>
        </w:rPr>
        <w:t>和不按</w:t>
      </w:r>
      <w:r>
        <w:rPr>
          <w:rFonts w:hint="eastAsia"/>
        </w:rPr>
        <w:t>ctrl</w:t>
      </w:r>
      <w:r>
        <w:rPr>
          <w:rFonts w:hint="eastAsia"/>
        </w:rPr>
        <w:t>效果是一样的，都是移动所有曲线。这个可以在我的</w:t>
      </w:r>
      <w:r>
        <w:rPr>
          <w:rFonts w:hint="eastAsia"/>
        </w:rPr>
        <w:t>demo</w:t>
      </w:r>
      <w:r>
        <w:rPr>
          <w:rFonts w:hint="eastAsia"/>
        </w:rPr>
        <w:t>里面做实际操作看看效果，操作方法是选中黄色曲线，然后操作（注意选中其它曲线则不行，因为图例不支持，大家看看其它曲线的图例就知道了）。</w:t>
      </w:r>
    </w:p>
    <w:p w:rsidR="00467667" w:rsidRDefault="00467667">
      <w:pPr>
        <w:ind w:firstLine="420"/>
      </w:pPr>
    </w:p>
    <w:p w:rsidR="00467667" w:rsidRDefault="00467667">
      <w:pPr>
        <w:pStyle w:val="Heading3"/>
        <w:rPr>
          <w:color w:val="FF0000"/>
        </w:rPr>
      </w:pPr>
      <w:bookmarkStart w:id="285" w:name="_Toc365820684"/>
      <w:r>
        <w:rPr>
          <w:color w:val="FF0000"/>
        </w:rPr>
        <w:t>void SetShortcutKeyMask(long ShortcutKey);</w:t>
      </w:r>
      <w:bookmarkEnd w:id="285"/>
    </w:p>
    <w:p w:rsidR="00467667" w:rsidRDefault="00467667">
      <w:pPr>
        <w:pStyle w:val="Heading3"/>
        <w:rPr>
          <w:color w:val="FF0000"/>
        </w:rPr>
      </w:pPr>
      <w:bookmarkStart w:id="286" w:name="_Toc365820685"/>
      <w:r>
        <w:rPr>
          <w:color w:val="FF0000"/>
        </w:rPr>
        <w:t>long GetShortcutKeyMask();</w:t>
      </w:r>
      <w:bookmarkEnd w:id="286"/>
    </w:p>
    <w:p w:rsidR="00467667" w:rsidRDefault="00467667">
      <w:pPr>
        <w:autoSpaceDE w:val="0"/>
        <w:autoSpaceDN w:val="0"/>
        <w:ind w:firstLine="420"/>
      </w:pPr>
      <w:r>
        <w:rPr>
          <w:rFonts w:hint="eastAsia"/>
        </w:rPr>
        <w:t>开启禁止快捷键，</w:t>
      </w:r>
      <w:r>
        <w:t>按位算，从低位起，为</w:t>
      </w:r>
      <w:r>
        <w:t>1</w:t>
      </w:r>
      <w:r>
        <w:t>表示开启（</w:t>
      </w:r>
      <w:r>
        <w:rPr>
          <w:rFonts w:hint="eastAsia"/>
        </w:rPr>
        <w:t>注意：</w:t>
      </w:r>
      <w:r>
        <w:t>有些快捷键只能按组开启或者禁止</w:t>
      </w:r>
      <w:r>
        <w:rPr>
          <w:rFonts w:hint="eastAsia"/>
        </w:rPr>
        <w:t>，对于</w:t>
      </w:r>
      <w:r>
        <w:t>缩放键（</w:t>
      </w:r>
      <w:r>
        <w:t>-+</w:t>
      </w:r>
      <w:r>
        <w:t>）</w:t>
      </w:r>
      <w:r>
        <w:rPr>
          <w:rFonts w:hint="eastAsia"/>
        </w:rPr>
        <w:t>，</w:t>
      </w:r>
      <w:r>
        <w:t>虽然</w:t>
      </w:r>
      <w:r>
        <w:rPr>
          <w:rFonts w:hint="eastAsia"/>
        </w:rPr>
        <w:t>其</w:t>
      </w:r>
      <w:r>
        <w:t>也是快捷键，但通过</w:t>
      </w:r>
      <w:r>
        <w:t>EnableZoom</w:t>
      </w:r>
      <w:r>
        <w:rPr>
          <w:rFonts w:hint="eastAsia"/>
        </w:rPr>
        <w:t>来</w:t>
      </w:r>
      <w:r>
        <w:t>开启与禁止</w:t>
      </w:r>
      <w:r>
        <w:rPr>
          <w:rFonts w:hint="eastAsia"/>
        </w:rPr>
        <w:t>）；想要绝对保持画面位置不变的朋友，需要禁止快捷键，因为快捷键也可能引起画面位置改变。</w:t>
      </w:r>
    </w:p>
    <w:p w:rsidR="00467667" w:rsidRDefault="00467667">
      <w:pPr>
        <w:autoSpaceDE w:val="0"/>
        <w:autoSpaceDN w:val="0"/>
      </w:pPr>
      <w:r>
        <w:tab/>
        <w:t>1 -F4</w:t>
      </w:r>
    </w:p>
    <w:p w:rsidR="00467667" w:rsidRDefault="00467667">
      <w:pPr>
        <w:autoSpaceDE w:val="0"/>
        <w:autoSpaceDN w:val="0"/>
      </w:pPr>
      <w:r>
        <w:tab/>
        <w:t>2 -F5</w:t>
      </w:r>
    </w:p>
    <w:p w:rsidR="00467667" w:rsidRDefault="00467667">
      <w:pPr>
        <w:autoSpaceDE w:val="0"/>
        <w:autoSpaceDN w:val="0"/>
      </w:pPr>
      <w:r>
        <w:tab/>
        <w:t>3 -F6</w:t>
      </w:r>
    </w:p>
    <w:p w:rsidR="00467667" w:rsidRDefault="00467667">
      <w:pPr>
        <w:autoSpaceDE w:val="0"/>
        <w:autoSpaceDN w:val="0"/>
      </w:pPr>
      <w:r>
        <w:tab/>
        <w:t>4 -F7</w:t>
      </w:r>
    </w:p>
    <w:p w:rsidR="00467667" w:rsidRDefault="00467667">
      <w:pPr>
        <w:autoSpaceDE w:val="0"/>
        <w:autoSpaceDN w:val="0"/>
      </w:pPr>
      <w:r>
        <w:tab/>
        <w:t>5 -home/page up/page down/end</w:t>
      </w:r>
    </w:p>
    <w:p w:rsidR="00467667" w:rsidRDefault="00467667">
      <w:pPr>
        <w:autoSpaceDE w:val="0"/>
        <w:autoSpaceDN w:val="0"/>
      </w:pPr>
      <w:r>
        <w:tab/>
        <w:t>6 -</w:t>
      </w:r>
      <w:r>
        <w:t>上下方向键</w:t>
      </w:r>
    </w:p>
    <w:p w:rsidR="00467667" w:rsidRDefault="00467667">
      <w:pPr>
        <w:autoSpaceDE w:val="0"/>
        <w:autoSpaceDN w:val="0"/>
      </w:pPr>
      <w:r>
        <w:tab/>
        <w:t>7 -</w:t>
      </w:r>
      <w:r>
        <w:t>左右方向键</w:t>
      </w:r>
    </w:p>
    <w:p w:rsidR="00467667" w:rsidRDefault="00467667">
      <w:pPr>
        <w:autoSpaceDE w:val="0"/>
        <w:autoSpaceDN w:val="0"/>
      </w:pPr>
      <w:r>
        <w:tab/>
        <w:t>8</w:t>
      </w:r>
      <w:r>
        <w:rPr>
          <w:rFonts w:hint="eastAsia"/>
        </w:rPr>
        <w:t>-16</w:t>
      </w:r>
      <w:r>
        <w:t xml:space="preserve"> -</w:t>
      </w:r>
      <w:r>
        <w:t>数字</w:t>
      </w:r>
      <w:r>
        <w:t>1</w:t>
      </w:r>
      <w:r>
        <w:t>键</w:t>
      </w:r>
      <w:r>
        <w:rPr>
          <w:rFonts w:hint="eastAsia"/>
        </w:rPr>
        <w:t>-9</w:t>
      </w:r>
      <w:r>
        <w:rPr>
          <w:rFonts w:hint="eastAsia"/>
        </w:rPr>
        <w:t>键</w:t>
      </w:r>
    </w:p>
    <w:p w:rsidR="00467667" w:rsidRDefault="00467667">
      <w:pPr>
        <w:autoSpaceDE w:val="0"/>
        <w:autoSpaceDN w:val="0"/>
      </w:pPr>
    </w:p>
    <w:p w:rsidR="00467667" w:rsidRDefault="00467667">
      <w:pPr>
        <w:autoSpaceDE w:val="0"/>
        <w:autoSpaceDN w:val="0"/>
      </w:pPr>
    </w:p>
    <w:p w:rsidR="00467667" w:rsidRDefault="00467667">
      <w:pPr>
        <w:pStyle w:val="Heading3"/>
        <w:rPr>
          <w:color w:val="FF0000"/>
        </w:rPr>
      </w:pPr>
      <w:bookmarkStart w:id="287" w:name="_Toc365820686"/>
      <w:r>
        <w:rPr>
          <w:color w:val="FF0000"/>
        </w:rPr>
        <w:lastRenderedPageBreak/>
        <w:t>OLE_HANDLE GetFrceHDC</w:t>
      </w:r>
      <w:r>
        <w:rPr>
          <w:rFonts w:hint="eastAsia"/>
          <w:color w:val="FF0000"/>
        </w:rPr>
        <w:t>()</w:t>
      </w:r>
      <w:bookmarkEnd w:id="287"/>
    </w:p>
    <w:p w:rsidR="00467667" w:rsidRDefault="00467667">
      <w:pPr>
        <w:ind w:firstLine="420"/>
        <w:rPr>
          <w:rFonts w:ascii="Arial"/>
        </w:rPr>
      </w:pPr>
      <w:r>
        <w:rPr>
          <w:rFonts w:hint="eastAsia"/>
        </w:rPr>
        <w:t>获取控件内部核心变量——双缓冲使用的内存兼容</w:t>
      </w:r>
      <w:r>
        <w:rPr>
          <w:rFonts w:hint="eastAsia"/>
        </w:rPr>
        <w:t>DC</w:t>
      </w:r>
      <w:r>
        <w:rPr>
          <w:rFonts w:hint="eastAsia"/>
        </w:rPr>
        <w:t>句柄（</w:t>
      </w:r>
      <w:r>
        <w:rPr>
          <w:rFonts w:hint="eastAsia"/>
        </w:rPr>
        <w:t>HDC</w:t>
      </w:r>
      <w:r>
        <w:rPr>
          <w:rFonts w:hint="eastAsia"/>
        </w:rPr>
        <w:t>类型）。</w:t>
      </w:r>
      <w:r>
        <w:rPr>
          <w:rFonts w:ascii="Arial"/>
        </w:rPr>
        <w:t>二次开发者可以通过它做一些非常极端的事，比如在自己控制打印的页面的某个地方，嵌入控件所绘制的曲线</w:t>
      </w:r>
      <w:r>
        <w:rPr>
          <w:rFonts w:ascii="Arial" w:hint="eastAsia"/>
        </w:rPr>
        <w:t>（</w:t>
      </w:r>
      <w:r>
        <w:rPr>
          <w:rFonts w:ascii="Arial"/>
        </w:rPr>
        <w:t>当然是以图形的形式</w:t>
      </w:r>
      <w:r>
        <w:rPr>
          <w:rFonts w:ascii="Arial" w:hint="eastAsia"/>
        </w:rPr>
        <w:t>）；或者针对控件界面截图（此时直接从这个</w:t>
      </w:r>
      <w:r>
        <w:rPr>
          <w:rFonts w:ascii="Arial" w:hint="eastAsia"/>
        </w:rPr>
        <w:t>DC</w:t>
      </w:r>
      <w:r>
        <w:rPr>
          <w:rFonts w:ascii="Arial" w:hint="eastAsia"/>
        </w:rPr>
        <w:t>句柄里面</w:t>
      </w:r>
      <w:r>
        <w:rPr>
          <w:rFonts w:ascii="Arial" w:hint="eastAsia"/>
        </w:rPr>
        <w:t>BitBlt</w:t>
      </w:r>
      <w:r>
        <w:rPr>
          <w:rFonts w:ascii="Arial" w:hint="eastAsia"/>
        </w:rPr>
        <w:t>出来即可，相信大家都会吧）；或者通过</w:t>
      </w:r>
      <w:r>
        <w:rPr>
          <w:rFonts w:ascii="Arial" w:hint="eastAsia"/>
        </w:rPr>
        <w:t>GetCurrentObject</w:t>
      </w:r>
      <w:r>
        <w:rPr>
          <w:rFonts w:ascii="Arial" w:hint="eastAsia"/>
        </w:rPr>
        <w:t>函数从这个</w:t>
      </w:r>
      <w:r>
        <w:rPr>
          <w:rFonts w:ascii="Arial" w:hint="eastAsia"/>
        </w:rPr>
        <w:t>DC</w:t>
      </w:r>
      <w:r>
        <w:rPr>
          <w:rFonts w:ascii="Arial" w:hint="eastAsia"/>
        </w:rPr>
        <w:t>里面获取其它的</w:t>
      </w:r>
      <w:r>
        <w:rPr>
          <w:rFonts w:ascii="Arial" w:hint="eastAsia"/>
        </w:rPr>
        <w:t>GDI</w:t>
      </w:r>
      <w:r>
        <w:rPr>
          <w:rFonts w:ascii="Arial" w:hint="eastAsia"/>
        </w:rPr>
        <w:t>句柄，比如位图（位图只能选择到一个内存兼容</w:t>
      </w:r>
      <w:r>
        <w:rPr>
          <w:rFonts w:ascii="Arial" w:hint="eastAsia"/>
        </w:rPr>
        <w:t>DC</w:t>
      </w:r>
      <w:r>
        <w:rPr>
          <w:rFonts w:ascii="Arial" w:hint="eastAsia"/>
        </w:rPr>
        <w:t>里面，这是</w:t>
      </w:r>
      <w:r>
        <w:rPr>
          <w:rFonts w:ascii="Arial" w:hint="eastAsia"/>
        </w:rPr>
        <w:t>GDI</w:t>
      </w:r>
      <w:r>
        <w:rPr>
          <w:rFonts w:ascii="Arial" w:hint="eastAsia"/>
        </w:rPr>
        <w:t>的限制，所以二次开发者得到的位图句柄不能直接使用，但可以复制这个位图来使用）、画笔、画刷等；总之想怎么操作都可以，只要你能保证不出错，不过不推荐修改这个</w:t>
      </w:r>
      <w:r>
        <w:rPr>
          <w:rFonts w:ascii="Arial" w:hint="eastAsia"/>
        </w:rPr>
        <w:t>DC</w:t>
      </w:r>
      <w:r>
        <w:rPr>
          <w:rFonts w:ascii="Arial" w:hint="eastAsia"/>
        </w:rPr>
        <w:t>句柄，读取一般不会有什么问题。</w:t>
      </w:r>
    </w:p>
    <w:p w:rsidR="00467667" w:rsidRDefault="00467667">
      <w:pPr>
        <w:ind w:firstLine="420"/>
        <w:rPr>
          <w:rFonts w:ascii="Arial"/>
        </w:rPr>
      </w:pPr>
    </w:p>
    <w:p w:rsidR="00467667" w:rsidRDefault="00467667">
      <w:pPr>
        <w:pStyle w:val="Heading3"/>
        <w:rPr>
          <w:color w:val="FF0000"/>
        </w:rPr>
      </w:pPr>
      <w:bookmarkStart w:id="288" w:name="_Toc365820687"/>
      <w:r>
        <w:rPr>
          <w:rFonts w:hint="eastAsia"/>
          <w:color w:val="FF0000"/>
        </w:rPr>
        <w:t xml:space="preserve">BOOL </w:t>
      </w:r>
      <w:r>
        <w:rPr>
          <w:color w:val="FF0000"/>
        </w:rPr>
        <w:t>SetBottomSpace(short Space);</w:t>
      </w:r>
      <w:bookmarkEnd w:id="288"/>
    </w:p>
    <w:p w:rsidR="00467667" w:rsidRPr="00235DA6" w:rsidRDefault="00467667" w:rsidP="00235DA6">
      <w:pPr>
        <w:pStyle w:val="Heading3"/>
        <w:rPr>
          <w:color w:val="FF0000"/>
        </w:rPr>
      </w:pPr>
      <w:bookmarkStart w:id="289" w:name="_Toc365820688"/>
      <w:r w:rsidRPr="00235DA6">
        <w:rPr>
          <w:color w:val="FF0000"/>
        </w:rPr>
        <w:t>short GetBottomSpace();</w:t>
      </w:r>
      <w:bookmarkEnd w:id="289"/>
    </w:p>
    <w:p w:rsidR="00467667" w:rsidRDefault="00467667">
      <w:pPr>
        <w:ind w:firstLine="420"/>
      </w:pPr>
      <w:r>
        <w:rPr>
          <w:rFonts w:hint="eastAsia"/>
        </w:rPr>
        <w:t>控件横坐标的显示位置（与控件窗口底部的距离），</w:t>
      </w:r>
      <w:r>
        <w:rPr>
          <w:rFonts w:hint="eastAsia"/>
        </w:rPr>
        <w:t>Space</w:t>
      </w:r>
      <w:r>
        <w:rPr>
          <w:rFonts w:hint="eastAsia"/>
        </w:rPr>
        <w:t>的单位为行，默认为</w:t>
      </w:r>
      <w:r>
        <w:rPr>
          <w:rFonts w:hint="eastAsia"/>
        </w:rPr>
        <w:t>2</w:t>
      </w:r>
      <w:r>
        <w:rPr>
          <w:rFonts w:hint="eastAsia"/>
        </w:rPr>
        <w:t>，即横坐标距离控件窗口底部为</w:t>
      </w:r>
      <w:r>
        <w:rPr>
          <w:rFonts w:hint="eastAsia"/>
        </w:rPr>
        <w:t>3</w:t>
      </w:r>
      <w:r>
        <w:rPr>
          <w:rFonts w:hint="eastAsia"/>
        </w:rPr>
        <w:t>（加上一行脚注）行距离。如果设置为</w:t>
      </w:r>
      <w:r>
        <w:rPr>
          <w:rFonts w:hint="eastAsia"/>
        </w:rPr>
        <w:t>1</w:t>
      </w:r>
      <w:r>
        <w:rPr>
          <w:rFonts w:hint="eastAsia"/>
        </w:rPr>
        <w:t>，则横坐标只显示为一行（如果有两行的话，后一行不显示），设置为</w:t>
      </w:r>
      <w:r>
        <w:rPr>
          <w:rFonts w:hint="eastAsia"/>
        </w:rPr>
        <w:t>0</w:t>
      </w:r>
      <w:r>
        <w:rPr>
          <w:rFonts w:hint="eastAsia"/>
        </w:rPr>
        <w:t>，则不显示。所以说，隐藏横坐标就有两种方式了（另外一种是显示模式，参看</w:t>
      </w:r>
      <w:r>
        <w:rPr>
          <w:rFonts w:hint="eastAsia"/>
        </w:rPr>
        <w:t>SetShowMode</w:t>
      </w:r>
      <w:r>
        <w:rPr>
          <w:rFonts w:hint="eastAsia"/>
        </w:rPr>
        <w:t>接口）。</w:t>
      </w:r>
    </w:p>
    <w:p w:rsidR="00467667" w:rsidRDefault="00467667">
      <w:pPr>
        <w:ind w:firstLine="420"/>
      </w:pPr>
      <w:r>
        <w:rPr>
          <w:rFonts w:hint="eastAsia"/>
        </w:rPr>
        <w:t>至于说为什么要添加这个接口，是因为考虑到横坐标只显示一行的情况下（通过插件、</w:t>
      </w:r>
      <w:r>
        <w:rPr>
          <w:rFonts w:hint="eastAsia"/>
        </w:rPr>
        <w:t>Lua</w:t>
      </w:r>
      <w:r>
        <w:rPr>
          <w:rFonts w:hint="eastAsia"/>
        </w:rPr>
        <w:t>脚本、</w:t>
      </w:r>
      <w:r>
        <w:rPr>
          <w:rFonts w:hint="eastAsia"/>
        </w:rPr>
        <w:t>SetShowMode</w:t>
      </w:r>
      <w:r>
        <w:rPr>
          <w:rFonts w:hint="eastAsia"/>
        </w:rPr>
        <w:t>接口等，都可以让控件的横坐标只显示一行），坐标刻度值与控件窗口底部间距太远，浪费画布空间，且不美观。后来我干脆一不做二不休，让这个参数支持从</w:t>
      </w:r>
      <w:r>
        <w:rPr>
          <w:rFonts w:hint="eastAsia"/>
        </w:rPr>
        <w:t>0-127</w:t>
      </w:r>
      <w:r>
        <w:rPr>
          <w:rFonts w:hint="eastAsia"/>
        </w:rPr>
        <w:t>之间。</w:t>
      </w:r>
    </w:p>
    <w:p w:rsidR="00467667" w:rsidRDefault="00467667">
      <w:pPr>
        <w:ind w:firstLine="420"/>
      </w:pPr>
      <w:r>
        <w:rPr>
          <w:rFonts w:hint="eastAsia"/>
        </w:rPr>
        <w:t>注：虽然本接口也可隐藏横坐标，但用</w:t>
      </w:r>
      <w:r>
        <w:rPr>
          <w:rFonts w:hint="eastAsia"/>
        </w:rPr>
        <w:t>SetShowMode</w:t>
      </w:r>
      <w:r>
        <w:rPr>
          <w:rFonts w:hint="eastAsia"/>
        </w:rPr>
        <w:t>效率会更高，所以推荐使用</w:t>
      </w:r>
      <w:r>
        <w:rPr>
          <w:rFonts w:hint="eastAsia"/>
        </w:rPr>
        <w:t>SetShowMode</w:t>
      </w:r>
      <w:r>
        <w:rPr>
          <w:rFonts w:hint="eastAsia"/>
        </w:rPr>
        <w:t>，本接口建议只是用来消除调用</w:t>
      </w:r>
      <w:r>
        <w:rPr>
          <w:rFonts w:hint="eastAsia"/>
        </w:rPr>
        <w:t>SetShowMode</w:t>
      </w:r>
      <w:r>
        <w:rPr>
          <w:rFonts w:hint="eastAsia"/>
        </w:rPr>
        <w:t>后，在横坐标刻度与控件窗口底部之间的间距。本来在调用</w:t>
      </w:r>
      <w:r>
        <w:rPr>
          <w:rFonts w:hint="eastAsia"/>
        </w:rPr>
        <w:t>SetShowMode</w:t>
      </w:r>
      <w:r>
        <w:rPr>
          <w:rFonts w:hint="eastAsia"/>
        </w:rPr>
        <w:t>后，控件是知道是否需要调用</w:t>
      </w:r>
      <w:r>
        <w:t>SetBottomSpace</w:t>
      </w:r>
      <w:r>
        <w:rPr>
          <w:rFonts w:hint="eastAsia"/>
        </w:rPr>
        <w:t>接口的，但考虑到还有插件和</w:t>
      </w:r>
      <w:r>
        <w:rPr>
          <w:rFonts w:hint="eastAsia"/>
        </w:rPr>
        <w:t>Lua</w:t>
      </w:r>
      <w:r>
        <w:rPr>
          <w:rFonts w:hint="eastAsia"/>
        </w:rPr>
        <w:t>脚本，所以干脆一并交给二次开发者去调用。</w:t>
      </w:r>
    </w:p>
    <w:p w:rsidR="00467667" w:rsidRDefault="00467667">
      <w:pPr>
        <w:widowControl/>
        <w:jc w:val="left"/>
      </w:pPr>
    </w:p>
    <w:p w:rsidR="00467667" w:rsidRPr="00EE0FAD" w:rsidRDefault="00467667">
      <w:pPr>
        <w:pStyle w:val="Heading3"/>
        <w:rPr>
          <w:color w:val="FF0000"/>
        </w:rPr>
      </w:pPr>
      <w:bookmarkStart w:id="290" w:name="_Toc365820689"/>
      <w:r w:rsidRPr="00EE0FAD">
        <w:rPr>
          <w:rFonts w:hint="eastAsia"/>
          <w:color w:val="FF0000"/>
        </w:rPr>
        <w:t>Long GetEventMask();</w:t>
      </w:r>
      <w:bookmarkEnd w:id="290"/>
    </w:p>
    <w:p w:rsidR="00467667" w:rsidRDefault="00467667">
      <w:pPr>
        <w:pStyle w:val="Heading3"/>
        <w:rPr>
          <w:color w:val="FF0000"/>
        </w:rPr>
      </w:pPr>
      <w:bookmarkStart w:id="291" w:name="_Toc365820690"/>
      <w:r>
        <w:rPr>
          <w:rFonts w:hint="eastAsia"/>
          <w:color w:val="FF0000"/>
        </w:rPr>
        <w:t>void SetEventMask(long Event);</w:t>
      </w:r>
      <w:bookmarkEnd w:id="291"/>
    </w:p>
    <w:p w:rsidR="00467667" w:rsidRDefault="00467667">
      <w:pPr>
        <w:ind w:firstLine="420"/>
      </w:pPr>
      <w:r>
        <w:rPr>
          <w:rFonts w:hint="eastAsia"/>
        </w:rPr>
        <w:t>开启或者关闭事件，</w:t>
      </w:r>
      <w:r>
        <w:rPr>
          <w:rFonts w:hint="eastAsia"/>
        </w:rPr>
        <w:t>Event</w:t>
      </w:r>
      <w:r>
        <w:rPr>
          <w:rFonts w:hint="eastAsia"/>
        </w:rPr>
        <w:t>按位算，从低位起以次是：</w:t>
      </w:r>
    </w:p>
    <w:p w:rsidR="00467667" w:rsidRDefault="00467667">
      <w:pPr>
        <w:ind w:firstLine="420"/>
      </w:pPr>
      <w:r>
        <w:rPr>
          <w:rFonts w:hint="eastAsia"/>
        </w:rPr>
        <w:t>PageChange</w:t>
      </w:r>
      <w:r>
        <w:rPr>
          <w:rFonts w:hint="eastAsia"/>
        </w:rPr>
        <w:t>、</w:t>
      </w:r>
      <w:r>
        <w:rPr>
          <w:rFonts w:hint="eastAsia"/>
        </w:rPr>
        <w:t>BeginTimeChange</w:t>
      </w:r>
      <w:r>
        <w:rPr>
          <w:rFonts w:hint="eastAsia"/>
        </w:rPr>
        <w:t>、</w:t>
      </w:r>
      <w:r>
        <w:rPr>
          <w:rFonts w:hint="eastAsia"/>
        </w:rPr>
        <w:t>BeginValueChange</w:t>
      </w:r>
      <w:r>
        <w:rPr>
          <w:rFonts w:hint="eastAsia"/>
        </w:rPr>
        <w:t>、</w:t>
      </w:r>
      <w:r>
        <w:rPr>
          <w:rFonts w:hint="eastAsia"/>
        </w:rPr>
        <w:t>TimeSpanChange</w:t>
      </w:r>
      <w:r>
        <w:rPr>
          <w:rFonts w:hint="eastAsia"/>
        </w:rPr>
        <w:t>、</w:t>
      </w:r>
    </w:p>
    <w:p w:rsidR="00467667" w:rsidRDefault="00467667">
      <w:r>
        <w:rPr>
          <w:rFonts w:hint="eastAsia"/>
        </w:rPr>
        <w:t>ValueStepChange</w:t>
      </w:r>
      <w:r>
        <w:rPr>
          <w:rFonts w:hint="eastAsia"/>
        </w:rPr>
        <w:t>、</w:t>
      </w:r>
      <w:r>
        <w:rPr>
          <w:rFonts w:hint="eastAsia"/>
        </w:rPr>
        <w:t>ZoomChange</w:t>
      </w:r>
      <w:r>
        <w:rPr>
          <w:rFonts w:hint="eastAsia"/>
        </w:rPr>
        <w:t>、</w:t>
      </w:r>
      <w:r>
        <w:rPr>
          <w:rFonts w:hint="eastAsia"/>
        </w:rPr>
        <w:t>SelectedCurveChange</w:t>
      </w:r>
      <w:r>
        <w:rPr>
          <w:rFonts w:hint="eastAsia"/>
        </w:rPr>
        <w:t>、</w:t>
      </w:r>
      <w:r>
        <w:rPr>
          <w:rFonts w:hint="eastAsia"/>
        </w:rPr>
        <w:t>LegendVisableChange</w:t>
      </w:r>
      <w:r>
        <w:rPr>
          <w:rFonts w:hint="eastAsia"/>
        </w:rPr>
        <w:t>、</w:t>
      </w:r>
    </w:p>
    <w:p w:rsidR="00467667" w:rsidRDefault="00467667">
      <w:r>
        <w:rPr>
          <w:rFonts w:hint="eastAsia"/>
        </w:rPr>
        <w:t>SorptionChange</w:t>
      </w:r>
      <w:r>
        <w:rPr>
          <w:rFonts w:hint="eastAsia"/>
        </w:rPr>
        <w:t>、</w:t>
      </w:r>
      <w:r>
        <w:t>CurveStateChange</w:t>
      </w:r>
      <w:r>
        <w:rPr>
          <w:rFonts w:hint="eastAsia"/>
        </w:rPr>
        <w:t>、</w:t>
      </w:r>
      <w:r>
        <w:t>ZoomModeChange</w:t>
      </w:r>
      <w:r>
        <w:rPr>
          <w:rFonts w:hint="eastAsia"/>
        </w:rPr>
        <w:t>、</w:t>
      </w:r>
      <w:r>
        <w:t>HZoomChange</w:t>
      </w:r>
      <w:r>
        <w:rPr>
          <w:rFonts w:hint="eastAsia"/>
        </w:rPr>
        <w:t>。</w:t>
      </w:r>
    </w:p>
    <w:p w:rsidR="00041FC1" w:rsidRDefault="00467667" w:rsidP="00041FC1">
      <w:pPr>
        <w:ind w:firstLine="420"/>
      </w:pPr>
      <w:r>
        <w:rPr>
          <w:rFonts w:hint="eastAsia"/>
        </w:rPr>
        <w:t>所以，所有事件的定义为：</w:t>
      </w:r>
      <w:r>
        <w:t>#define ALL_EVENT_MASK</w:t>
      </w:r>
      <w:r>
        <w:rPr>
          <w:rFonts w:hint="eastAsia"/>
        </w:rPr>
        <w:t xml:space="preserve"> </w:t>
      </w:r>
      <w:r>
        <w:t>0xFFF</w:t>
      </w:r>
      <w:r>
        <w:rPr>
          <w:rFonts w:hint="eastAsia"/>
        </w:rPr>
        <w:t>，至于三个鼠标按下弹起移动事件，则不能开启或者关闭，那是</w:t>
      </w:r>
      <w:r>
        <w:rPr>
          <w:rFonts w:hint="eastAsia"/>
        </w:rPr>
        <w:t>MFC</w:t>
      </w:r>
      <w:r>
        <w:rPr>
          <w:rFonts w:hint="eastAsia"/>
        </w:rPr>
        <w:t>框架自己处理的。</w:t>
      </w:r>
    </w:p>
    <w:p w:rsidR="00041FC1" w:rsidRDefault="00041FC1">
      <w:pPr>
        <w:widowControl/>
        <w:jc w:val="left"/>
      </w:pPr>
      <w:r>
        <w:br w:type="page"/>
      </w:r>
    </w:p>
    <w:p w:rsidR="00467667" w:rsidRPr="0061658A" w:rsidRDefault="00467667" w:rsidP="0061658A">
      <w:pPr>
        <w:pStyle w:val="Heading3"/>
        <w:rPr>
          <w:color w:val="FF0000"/>
        </w:rPr>
      </w:pPr>
      <w:bookmarkStart w:id="292" w:name="_Toc365820691"/>
      <w:r w:rsidRPr="0061658A">
        <w:rPr>
          <w:color w:val="FF0000"/>
        </w:rPr>
        <w:lastRenderedPageBreak/>
        <w:t>short AddComment(DATE Time, float Value, short Position</w:t>
      </w:r>
      <w:r w:rsidRPr="0061658A">
        <w:rPr>
          <w:rFonts w:hint="eastAsia"/>
          <w:color w:val="FF0000"/>
        </w:rPr>
        <w:t xml:space="preserve">, </w:t>
      </w:r>
      <w:r w:rsidRPr="0061658A">
        <w:rPr>
          <w:color w:val="FF0000"/>
        </w:rPr>
        <w:t>short nBkBitmap,</w:t>
      </w:r>
      <w:r w:rsidR="00926831" w:rsidRPr="0061658A">
        <w:rPr>
          <w:rFonts w:hint="eastAsia"/>
          <w:color w:val="FF0000"/>
        </w:rPr>
        <w:t xml:space="preserve"> </w:t>
      </w:r>
      <w:r w:rsidRPr="0061658A">
        <w:rPr>
          <w:color w:val="FF0000"/>
        </w:rPr>
        <w:t>short Width, short Height</w:t>
      </w:r>
      <w:r w:rsidRPr="0061658A">
        <w:rPr>
          <w:rFonts w:hint="eastAsia"/>
          <w:color w:val="FF0000"/>
        </w:rPr>
        <w:t xml:space="preserve">, </w:t>
      </w:r>
      <w:r w:rsidRPr="0061658A">
        <w:rPr>
          <w:color w:val="FF0000"/>
        </w:rPr>
        <w:t>OLE_COLOR TransColor,</w:t>
      </w:r>
      <w:r w:rsidRPr="0061658A">
        <w:rPr>
          <w:rFonts w:hint="eastAsia"/>
          <w:color w:val="FF0000"/>
        </w:rPr>
        <w:t xml:space="preserve"> </w:t>
      </w:r>
      <w:r w:rsidRPr="0061658A">
        <w:rPr>
          <w:color w:val="FF0000"/>
        </w:rPr>
        <w:t>LPCTSTR pComment,</w:t>
      </w:r>
      <w:r w:rsidR="00926831" w:rsidRPr="0061658A">
        <w:rPr>
          <w:rFonts w:hint="eastAsia"/>
          <w:color w:val="FF0000"/>
        </w:rPr>
        <w:t xml:space="preserve"> </w:t>
      </w:r>
      <w:r w:rsidRPr="0061658A">
        <w:rPr>
          <w:color w:val="FF0000"/>
        </w:rPr>
        <w:t>OLE_COLOR TextColor, short XOffSet, short YOffSet,</w:t>
      </w:r>
      <w:r w:rsidRPr="0061658A">
        <w:rPr>
          <w:rFonts w:hint="eastAsia"/>
          <w:color w:val="FF0000"/>
        </w:rPr>
        <w:t xml:space="preserve"> </w:t>
      </w:r>
      <w:r w:rsidRPr="0061658A">
        <w:rPr>
          <w:color w:val="FF0000"/>
        </w:rPr>
        <w:t>BOOL bUpdate);</w:t>
      </w:r>
      <w:bookmarkEnd w:id="292"/>
    </w:p>
    <w:p w:rsidR="00467667" w:rsidRPr="00926831" w:rsidRDefault="00467667" w:rsidP="00926831">
      <w:pPr>
        <w:pStyle w:val="Heading3"/>
        <w:rPr>
          <w:color w:val="FF0000"/>
        </w:rPr>
      </w:pPr>
      <w:bookmarkStart w:id="293" w:name="_Toc365820692"/>
      <w:r w:rsidRPr="00926831">
        <w:rPr>
          <w:color w:val="FF0000"/>
        </w:rPr>
        <w:t>BOOL DelComment(long nIndex, BOOL bAll, BOOL bUpdate);</w:t>
      </w:r>
      <w:bookmarkEnd w:id="293"/>
    </w:p>
    <w:p w:rsidR="00467667" w:rsidRPr="00926831" w:rsidRDefault="00467667" w:rsidP="00926831">
      <w:pPr>
        <w:pStyle w:val="Heading3"/>
        <w:rPr>
          <w:color w:val="FF0000"/>
        </w:rPr>
      </w:pPr>
      <w:bookmarkStart w:id="294" w:name="_Toc365820693"/>
      <w:r w:rsidRPr="00926831">
        <w:rPr>
          <w:color w:val="FF0000"/>
        </w:rPr>
        <w:t>long GetCommentNum();</w:t>
      </w:r>
      <w:bookmarkEnd w:id="294"/>
    </w:p>
    <w:p w:rsidR="00467667" w:rsidRPr="00A95A8F" w:rsidRDefault="00467667" w:rsidP="00A95A8F">
      <w:pPr>
        <w:pStyle w:val="Heading3"/>
        <w:rPr>
          <w:color w:val="FF0000"/>
        </w:rPr>
      </w:pPr>
      <w:bookmarkStart w:id="295" w:name="_Toc365820694"/>
      <w:r w:rsidRPr="00A95A8F">
        <w:rPr>
          <w:color w:val="FF0000"/>
        </w:rPr>
        <w:t xml:space="preserve">BOOL </w:t>
      </w:r>
      <w:bookmarkStart w:id="296" w:name="OLE_LINK1"/>
      <w:bookmarkStart w:id="297" w:name="OLE_LINK2"/>
      <w:r w:rsidRPr="00A95A8F">
        <w:rPr>
          <w:color w:val="FF0000"/>
        </w:rPr>
        <w:t>GetComment</w:t>
      </w:r>
      <w:bookmarkEnd w:id="296"/>
      <w:bookmarkEnd w:id="297"/>
      <w:r w:rsidRPr="00A95A8F">
        <w:rPr>
          <w:color w:val="FF0000"/>
        </w:rPr>
        <w:t>(long nIndex,</w:t>
      </w:r>
      <w:r w:rsidR="00A95A8F" w:rsidRPr="00A95A8F">
        <w:rPr>
          <w:rFonts w:hint="eastAsia"/>
          <w:color w:val="FF0000"/>
        </w:rPr>
        <w:t xml:space="preserve"> </w:t>
      </w:r>
      <w:r w:rsidRPr="00A95A8F">
        <w:rPr>
          <w:color w:val="FF0000"/>
        </w:rPr>
        <w:t>DATE* pTime, float* pValue, short</w:t>
      </w:r>
      <w:r w:rsidRPr="00A95A8F">
        <w:rPr>
          <w:rFonts w:hint="eastAsia"/>
          <w:color w:val="FF0000"/>
        </w:rPr>
        <w:t>*</w:t>
      </w:r>
      <w:r w:rsidRPr="00A95A8F">
        <w:rPr>
          <w:color w:val="FF0000"/>
        </w:rPr>
        <w:t xml:space="preserve"> </w:t>
      </w:r>
      <w:r w:rsidRPr="00A95A8F">
        <w:rPr>
          <w:rFonts w:hint="eastAsia"/>
          <w:color w:val="FF0000"/>
        </w:rPr>
        <w:t>p</w:t>
      </w:r>
      <w:r w:rsidRPr="00A95A8F">
        <w:rPr>
          <w:color w:val="FF0000"/>
        </w:rPr>
        <w:t>Position</w:t>
      </w:r>
      <w:r w:rsidRPr="00A95A8F">
        <w:rPr>
          <w:rFonts w:hint="eastAsia"/>
          <w:color w:val="FF0000"/>
        </w:rPr>
        <w:t xml:space="preserve">, </w:t>
      </w:r>
      <w:r w:rsidRPr="00A95A8F">
        <w:rPr>
          <w:color w:val="FF0000"/>
        </w:rPr>
        <w:t>short* pBkBitmap,Short</w:t>
      </w:r>
      <w:r w:rsidRPr="00A95A8F">
        <w:rPr>
          <w:rFonts w:hint="eastAsia"/>
          <w:color w:val="FF0000"/>
        </w:rPr>
        <w:t>*</w:t>
      </w:r>
      <w:r w:rsidRPr="00A95A8F">
        <w:rPr>
          <w:color w:val="FF0000"/>
        </w:rPr>
        <w:t xml:space="preserve"> </w:t>
      </w:r>
      <w:r w:rsidRPr="00A95A8F">
        <w:rPr>
          <w:rFonts w:hint="eastAsia"/>
          <w:color w:val="FF0000"/>
        </w:rPr>
        <w:t>p</w:t>
      </w:r>
      <w:r w:rsidRPr="00A95A8F">
        <w:rPr>
          <w:color w:val="FF0000"/>
        </w:rPr>
        <w:t>Width, short</w:t>
      </w:r>
      <w:r w:rsidRPr="00A95A8F">
        <w:rPr>
          <w:rFonts w:hint="eastAsia"/>
          <w:color w:val="FF0000"/>
        </w:rPr>
        <w:t>*</w:t>
      </w:r>
      <w:r w:rsidRPr="00A95A8F">
        <w:rPr>
          <w:color w:val="FF0000"/>
        </w:rPr>
        <w:t xml:space="preserve"> </w:t>
      </w:r>
      <w:r w:rsidRPr="00A95A8F">
        <w:rPr>
          <w:rFonts w:hint="eastAsia"/>
          <w:color w:val="FF0000"/>
        </w:rPr>
        <w:t>p</w:t>
      </w:r>
      <w:r w:rsidRPr="00A95A8F">
        <w:rPr>
          <w:color w:val="FF0000"/>
        </w:rPr>
        <w:t>Height</w:t>
      </w:r>
      <w:r w:rsidRPr="00A95A8F">
        <w:rPr>
          <w:rFonts w:hint="eastAsia"/>
          <w:color w:val="FF0000"/>
        </w:rPr>
        <w:t xml:space="preserve">, </w:t>
      </w:r>
      <w:r w:rsidRPr="00A95A8F">
        <w:rPr>
          <w:color w:val="FF0000"/>
        </w:rPr>
        <w:t>OLE_COLOR* pTransColor, BSTR* pComment,</w:t>
      </w:r>
      <w:r w:rsidR="00C17D21" w:rsidRPr="00A95A8F">
        <w:rPr>
          <w:rFonts w:hint="eastAsia"/>
          <w:color w:val="FF0000"/>
        </w:rPr>
        <w:t xml:space="preserve"> </w:t>
      </w:r>
      <w:r w:rsidRPr="00A95A8F">
        <w:rPr>
          <w:color w:val="FF0000"/>
        </w:rPr>
        <w:t>OLE_COLOR* pTextColor,</w:t>
      </w:r>
      <w:r w:rsidRPr="00A95A8F">
        <w:rPr>
          <w:rFonts w:hint="eastAsia"/>
          <w:color w:val="FF0000"/>
        </w:rPr>
        <w:t xml:space="preserve"> </w:t>
      </w:r>
      <w:r w:rsidRPr="00A95A8F">
        <w:rPr>
          <w:color w:val="FF0000"/>
        </w:rPr>
        <w:t>short* pXOffSet, short* pYOffSet);</w:t>
      </w:r>
      <w:bookmarkEnd w:id="295"/>
    </w:p>
    <w:p w:rsidR="00467667" w:rsidRPr="00246F71" w:rsidRDefault="00467667" w:rsidP="00246F71">
      <w:pPr>
        <w:pStyle w:val="Heading3"/>
        <w:rPr>
          <w:color w:val="FF0000"/>
        </w:rPr>
      </w:pPr>
      <w:bookmarkStart w:id="298" w:name="_Toc365820695"/>
      <w:r w:rsidRPr="00246F71">
        <w:rPr>
          <w:color w:val="FF0000"/>
        </w:rPr>
        <w:t>short SetComment(long nIndex,</w:t>
      </w:r>
      <w:r w:rsidR="00EC1B7F" w:rsidRPr="00246F71">
        <w:rPr>
          <w:rFonts w:hint="eastAsia"/>
          <w:color w:val="FF0000"/>
        </w:rPr>
        <w:t xml:space="preserve"> </w:t>
      </w:r>
      <w:r w:rsidRPr="00246F71">
        <w:rPr>
          <w:color w:val="FF0000"/>
        </w:rPr>
        <w:t>DATE Time, float Value, short Position</w:t>
      </w:r>
      <w:r w:rsidRPr="00246F71">
        <w:rPr>
          <w:rFonts w:hint="eastAsia"/>
          <w:color w:val="FF0000"/>
        </w:rPr>
        <w:t xml:space="preserve">, </w:t>
      </w:r>
      <w:r w:rsidRPr="00246F71">
        <w:rPr>
          <w:color w:val="FF0000"/>
        </w:rPr>
        <w:t>short nBkBitmap,</w:t>
      </w:r>
      <w:r w:rsidR="00EC1B7F" w:rsidRPr="00246F71">
        <w:rPr>
          <w:rFonts w:hint="eastAsia"/>
          <w:color w:val="FF0000"/>
        </w:rPr>
        <w:t xml:space="preserve"> </w:t>
      </w:r>
      <w:r w:rsidRPr="00246F71">
        <w:rPr>
          <w:color w:val="FF0000"/>
        </w:rPr>
        <w:t>short Width, short Height</w:t>
      </w:r>
      <w:r w:rsidRPr="00246F71">
        <w:rPr>
          <w:rFonts w:hint="eastAsia"/>
          <w:color w:val="FF0000"/>
        </w:rPr>
        <w:t xml:space="preserve">, </w:t>
      </w:r>
      <w:r w:rsidRPr="00246F71">
        <w:rPr>
          <w:color w:val="FF0000"/>
        </w:rPr>
        <w:t>OLE_COLOR TransColor, LPCTSTR pComment,</w:t>
      </w:r>
      <w:r w:rsidR="00EC1B7F" w:rsidRPr="00246F71">
        <w:rPr>
          <w:rFonts w:hint="eastAsia"/>
          <w:color w:val="FF0000"/>
        </w:rPr>
        <w:t xml:space="preserve"> </w:t>
      </w:r>
      <w:r w:rsidRPr="00246F71">
        <w:rPr>
          <w:color w:val="FF0000"/>
        </w:rPr>
        <w:t>OLE_COLOR TextColor,</w:t>
      </w:r>
      <w:r w:rsidRPr="00246F71">
        <w:rPr>
          <w:rFonts w:hint="eastAsia"/>
          <w:color w:val="FF0000"/>
        </w:rPr>
        <w:t xml:space="preserve"> </w:t>
      </w:r>
      <w:r w:rsidRPr="00246F71">
        <w:rPr>
          <w:color w:val="FF0000"/>
        </w:rPr>
        <w:t>short XOffSet, short YOffSet, short Mask, BOOL bUpdate);</w:t>
      </w:r>
      <w:bookmarkEnd w:id="298"/>
    </w:p>
    <w:p w:rsidR="00467667" w:rsidRDefault="00467667">
      <w:pPr>
        <w:ind w:firstLine="420"/>
      </w:pPr>
      <w:r>
        <w:rPr>
          <w:rFonts w:hint="eastAsia"/>
        </w:rPr>
        <w:t>以上注解相关，你可以用任意文字在画布的任意位置做注解，这也是应网友要求而增加的功能。</w:t>
      </w:r>
    </w:p>
    <w:p w:rsidR="00467667" w:rsidRDefault="00467667">
      <w:pPr>
        <w:ind w:firstLine="420"/>
      </w:pPr>
      <w:r>
        <w:rPr>
          <w:rFonts w:hint="eastAsia"/>
        </w:rPr>
        <w:t>AddComment</w:t>
      </w:r>
      <w:r>
        <w:rPr>
          <w:rFonts w:hint="eastAsia"/>
        </w:rPr>
        <w:t>添加一个新的注解，</w:t>
      </w:r>
      <w:r>
        <w:rPr>
          <w:rFonts w:hint="eastAsia"/>
        </w:rPr>
        <w:t>SetComment</w:t>
      </w:r>
      <w:r>
        <w:rPr>
          <w:rFonts w:hint="eastAsia"/>
        </w:rPr>
        <w:t>修改一个已经存在的注解（</w:t>
      </w:r>
      <w:r>
        <w:rPr>
          <w:rFonts w:hint="eastAsia"/>
        </w:rPr>
        <w:t>nIndex</w:t>
      </w:r>
      <w:r>
        <w:rPr>
          <w:rFonts w:hint="eastAsia"/>
        </w:rPr>
        <w:t>从</w:t>
      </w:r>
      <w:r>
        <w:rPr>
          <w:rFonts w:hint="eastAsia"/>
        </w:rPr>
        <w:t>0</w:t>
      </w:r>
      <w:r>
        <w:rPr>
          <w:rFonts w:hint="eastAsia"/>
        </w:rPr>
        <w:t>开始）。</w:t>
      </w:r>
    </w:p>
    <w:p w:rsidR="00467667" w:rsidRDefault="00467667">
      <w:pPr>
        <w:ind w:firstLine="420"/>
      </w:pPr>
      <w:r>
        <w:rPr>
          <w:rFonts w:hint="eastAsia"/>
        </w:rPr>
        <w:t>二次开发者需要提供一个坐标点用来确定显示位置（一般来说，二次开发者应该为注解提供一张位图，这样显得好看，位图设置方法跟背景位图一样）。</w:t>
      </w:r>
      <w:r>
        <w:rPr>
          <w:rFonts w:hint="eastAsia"/>
        </w:rPr>
        <w:t>Time</w:t>
      </w:r>
      <w:r>
        <w:rPr>
          <w:rFonts w:hint="eastAsia"/>
        </w:rPr>
        <w:t>和</w:t>
      </w:r>
      <w:r>
        <w:rPr>
          <w:rFonts w:hint="eastAsia"/>
        </w:rPr>
        <w:t>Value</w:t>
      </w:r>
      <w:r>
        <w:rPr>
          <w:rFonts w:hint="eastAsia"/>
        </w:rPr>
        <w:t>这个坐标就是用来确定位图的显示位置的（先姑且这样说，其实还需考虑</w:t>
      </w:r>
      <w:r>
        <w:rPr>
          <w:rFonts w:hint="eastAsia"/>
        </w:rPr>
        <w:t>Position</w:t>
      </w:r>
      <w:r>
        <w:rPr>
          <w:rFonts w:hint="eastAsia"/>
        </w:rPr>
        <w:t>参数，请往后看）。</w:t>
      </w:r>
    </w:p>
    <w:p w:rsidR="00467667" w:rsidRDefault="00467667">
      <w:pPr>
        <w:ind w:firstLine="420"/>
      </w:pPr>
      <w:r>
        <w:rPr>
          <w:rFonts w:hint="eastAsia"/>
        </w:rPr>
        <w:t>Position</w:t>
      </w:r>
      <w:r>
        <w:rPr>
          <w:rFonts w:hint="eastAsia"/>
        </w:rPr>
        <w:t>指</w:t>
      </w:r>
      <w:r>
        <w:rPr>
          <w:rFonts w:hint="eastAsia"/>
        </w:rPr>
        <w:t>Time Value</w:t>
      </w:r>
      <w:r>
        <w:rPr>
          <w:rFonts w:hint="eastAsia"/>
        </w:rPr>
        <w:t>这个坐标的位置：</w:t>
      </w:r>
    </w:p>
    <w:p w:rsidR="00467667" w:rsidRDefault="00467667">
      <w:pPr>
        <w:ind w:firstLine="420"/>
      </w:pPr>
      <w:r>
        <w:t>0-</w:t>
      </w:r>
      <w:r>
        <w:t>左上角</w:t>
      </w:r>
      <w:r>
        <w:t xml:space="preserve"> 1-</w:t>
      </w:r>
      <w:r>
        <w:t>左下角</w:t>
      </w:r>
      <w:r>
        <w:t xml:space="preserve"> 2-</w:t>
      </w:r>
      <w:r>
        <w:t>右上角</w:t>
      </w:r>
      <w:r>
        <w:t xml:space="preserve"> 3-</w:t>
      </w:r>
      <w:r>
        <w:t>右下角</w:t>
      </w:r>
      <w:r>
        <w:rPr>
          <w:rFonts w:hint="eastAsia"/>
        </w:rPr>
        <w:t xml:space="preserve"> 4-</w:t>
      </w:r>
      <w:r>
        <w:rPr>
          <w:rFonts w:hint="eastAsia"/>
        </w:rPr>
        <w:t>中心</w:t>
      </w:r>
    </w:p>
    <w:p w:rsidR="00467667" w:rsidRDefault="00467667">
      <w:pPr>
        <w:ind w:firstLine="420"/>
      </w:pPr>
      <w:r>
        <w:rPr>
          <w:rFonts w:hint="eastAsia"/>
        </w:rPr>
        <w:t>这个参数难以理解，举个例子，假设</w:t>
      </w:r>
      <w:r>
        <w:rPr>
          <w:rFonts w:hint="eastAsia"/>
        </w:rPr>
        <w:t>Time Value</w:t>
      </w:r>
      <w:r>
        <w:rPr>
          <w:rFonts w:hint="eastAsia"/>
        </w:rPr>
        <w:t>这个坐标最终对应屏幕上的</w:t>
      </w:r>
      <w:r>
        <w:rPr>
          <w:rFonts w:hint="eastAsia"/>
        </w:rPr>
        <w:t>x y</w:t>
      </w:r>
      <w:r>
        <w:rPr>
          <w:rFonts w:hint="eastAsia"/>
        </w:rPr>
        <w:t>点，此时如果</w:t>
      </w:r>
      <w:r>
        <w:rPr>
          <w:rFonts w:hint="eastAsia"/>
        </w:rPr>
        <w:t>Position</w:t>
      </w:r>
      <w:r>
        <w:rPr>
          <w:rFonts w:hint="eastAsia"/>
        </w:rPr>
        <w:t>等于</w:t>
      </w:r>
      <w:r>
        <w:rPr>
          <w:rFonts w:hint="eastAsia"/>
        </w:rPr>
        <w:t>3</w:t>
      </w:r>
      <w:r>
        <w:rPr>
          <w:rFonts w:hint="eastAsia"/>
        </w:rPr>
        <w:t>，则得到矩形：</w:t>
      </w:r>
      <w:r>
        <w:rPr>
          <w:rFonts w:hint="eastAsia"/>
        </w:rPr>
        <w:t>x-Width y-Height x y</w:t>
      </w:r>
      <w:r>
        <w:rPr>
          <w:rFonts w:hint="eastAsia"/>
        </w:rPr>
        <w:t>；如果</w:t>
      </w:r>
      <w:r>
        <w:rPr>
          <w:rFonts w:hint="eastAsia"/>
        </w:rPr>
        <w:t>Position</w:t>
      </w:r>
      <w:r>
        <w:rPr>
          <w:rFonts w:hint="eastAsia"/>
        </w:rPr>
        <w:t>等于</w:t>
      </w:r>
      <w:r>
        <w:rPr>
          <w:rFonts w:hint="eastAsia"/>
        </w:rPr>
        <w:t>1</w:t>
      </w:r>
      <w:r>
        <w:rPr>
          <w:rFonts w:hint="eastAsia"/>
        </w:rPr>
        <w:t>，则得到矩形：</w:t>
      </w:r>
      <w:r>
        <w:rPr>
          <w:rFonts w:hint="eastAsia"/>
        </w:rPr>
        <w:t>x y-Height x+Width y</w:t>
      </w:r>
      <w:r>
        <w:rPr>
          <w:rFonts w:hint="eastAsia"/>
        </w:rPr>
        <w:t>。矩形的长为</w:t>
      </w:r>
      <w:r>
        <w:rPr>
          <w:rFonts w:hint="eastAsia"/>
        </w:rPr>
        <w:t>Widht</w:t>
      </w:r>
      <w:r>
        <w:rPr>
          <w:rFonts w:hint="eastAsia"/>
        </w:rPr>
        <w:t>，高为</w:t>
      </w:r>
      <w:r>
        <w:rPr>
          <w:rFonts w:hint="eastAsia"/>
        </w:rPr>
        <w:t>Height</w:t>
      </w:r>
      <w:r>
        <w:rPr>
          <w:rFonts w:hint="eastAsia"/>
        </w:rPr>
        <w:t>，如果他们等于</w:t>
      </w:r>
      <w:r>
        <w:rPr>
          <w:rFonts w:hint="eastAsia"/>
        </w:rPr>
        <w:t>0</w:t>
      </w:r>
      <w:r>
        <w:rPr>
          <w:rFonts w:hint="eastAsia"/>
        </w:rPr>
        <w:t>，则取位图的长和高（</w:t>
      </w:r>
      <w:r>
        <w:rPr>
          <w:rFonts w:hint="eastAsia"/>
          <w:color w:val="FF0000"/>
        </w:rPr>
        <w:t>它们可以某一个为</w:t>
      </w:r>
      <w:r>
        <w:rPr>
          <w:rFonts w:hint="eastAsia"/>
          <w:color w:val="FF0000"/>
        </w:rPr>
        <w:t>0</w:t>
      </w:r>
      <w:r>
        <w:rPr>
          <w:rFonts w:hint="eastAsia"/>
          <w:color w:val="FF0000"/>
        </w:rPr>
        <w:t>，而另外一个不为</w:t>
      </w:r>
      <w:r>
        <w:rPr>
          <w:rFonts w:hint="eastAsia"/>
          <w:color w:val="FF0000"/>
        </w:rPr>
        <w:t>0</w:t>
      </w:r>
      <w:r>
        <w:rPr>
          <w:rFonts w:hint="eastAsia"/>
          <w:color w:val="FF0000"/>
        </w:rPr>
        <w:t>，也可同时为</w:t>
      </w:r>
      <w:r>
        <w:rPr>
          <w:rFonts w:hint="eastAsia"/>
          <w:color w:val="FF0000"/>
        </w:rPr>
        <w:t>0</w:t>
      </w:r>
      <w:r>
        <w:rPr>
          <w:rFonts w:hint="eastAsia"/>
          <w:color w:val="FF0000"/>
        </w:rPr>
        <w:t>，负数非法</w:t>
      </w:r>
      <w:r>
        <w:rPr>
          <w:rFonts w:hint="eastAsia"/>
        </w:rPr>
        <w:t>），如果既不提供</w:t>
      </w:r>
      <w:r>
        <w:rPr>
          <w:rFonts w:hint="eastAsia"/>
        </w:rPr>
        <w:t>Width</w:t>
      </w:r>
      <w:r>
        <w:rPr>
          <w:rFonts w:hint="eastAsia"/>
        </w:rPr>
        <w:t>和</w:t>
      </w:r>
      <w:r>
        <w:rPr>
          <w:rFonts w:hint="eastAsia"/>
        </w:rPr>
        <w:t>Height</w:t>
      </w:r>
      <w:r>
        <w:rPr>
          <w:rFonts w:hint="eastAsia"/>
        </w:rPr>
        <w:t>，也不提供位图，则</w:t>
      </w:r>
      <w:r>
        <w:rPr>
          <w:rFonts w:hint="eastAsia"/>
        </w:rPr>
        <w:t>Position</w:t>
      </w:r>
      <w:r>
        <w:rPr>
          <w:rFonts w:hint="eastAsia"/>
        </w:rPr>
        <w:t>当成</w:t>
      </w:r>
      <w:r>
        <w:rPr>
          <w:rFonts w:hint="eastAsia"/>
        </w:rPr>
        <w:t>0</w:t>
      </w:r>
      <w:r>
        <w:rPr>
          <w:rFonts w:hint="eastAsia"/>
        </w:rPr>
        <w:t>处理。得到这个矩形之后，位图从</w:t>
      </w:r>
      <w:r>
        <w:rPr>
          <w:rFonts w:hint="eastAsia"/>
        </w:rPr>
        <w:t>left top</w:t>
      </w:r>
      <w:r>
        <w:rPr>
          <w:rFonts w:hint="eastAsia"/>
        </w:rPr>
        <w:t>开始绘制（原始大小绘制，不拉伸压缩，为了效率），至于文字的绘制，则从</w:t>
      </w:r>
      <w:r>
        <w:rPr>
          <w:rFonts w:hint="eastAsia"/>
        </w:rPr>
        <w:t>left top</w:t>
      </w:r>
      <w:r>
        <w:rPr>
          <w:rFonts w:hint="eastAsia"/>
        </w:rPr>
        <w:t>偏移</w:t>
      </w:r>
      <w:r>
        <w:rPr>
          <w:rFonts w:hint="eastAsia"/>
        </w:rPr>
        <w:t>XOffSet YOffSet</w:t>
      </w:r>
      <w:r>
        <w:rPr>
          <w:rFonts w:hint="eastAsia"/>
        </w:rPr>
        <w:t>，偏移可正可负（</w:t>
      </w:r>
      <w:r>
        <w:rPr>
          <w:rFonts w:hint="eastAsia"/>
          <w:color w:val="FF0000"/>
        </w:rPr>
        <w:t>单位为像素</w:t>
      </w:r>
      <w:r>
        <w:rPr>
          <w:rFonts w:hint="eastAsia"/>
        </w:rPr>
        <w:t>）。</w:t>
      </w:r>
    </w:p>
    <w:p w:rsidR="00467667" w:rsidRDefault="00467667">
      <w:pPr>
        <w:ind w:firstLine="420"/>
        <w:rPr>
          <w:color w:val="FF0000"/>
        </w:rPr>
      </w:pPr>
      <w:r>
        <w:rPr>
          <w:rFonts w:hint="eastAsia"/>
          <w:color w:val="FF0000"/>
        </w:rPr>
        <w:t>注意，这里虽然我们得到一个矩形，但控件不会把注解限制在这个矩形之内，这个由二次开发者去保证，控件只是在规定的点绘制文字罢了（支持换行符，可任意多行）。</w:t>
      </w:r>
    </w:p>
    <w:p w:rsidR="00467667" w:rsidRDefault="00467667">
      <w:pPr>
        <w:ind w:firstLine="420"/>
      </w:pPr>
      <w:r>
        <w:rPr>
          <w:rFonts w:hint="eastAsia"/>
        </w:rPr>
        <w:t>上面得到的这个矩形还有一个用处，在非默认坐标系之下，有了它，可以保证注解的绘制更到位（跟默认坐标系下表现一样）。</w:t>
      </w:r>
    </w:p>
    <w:p w:rsidR="00467667" w:rsidRDefault="00467667">
      <w:pPr>
        <w:autoSpaceDE w:val="0"/>
        <w:autoSpaceDN w:val="0"/>
        <w:adjustRightInd w:val="0"/>
        <w:jc w:val="left"/>
        <w:rPr>
          <w:rFonts w:ascii="新宋体" w:hAnsi="新宋体" w:cs="新宋体"/>
          <w:kern w:val="0"/>
          <w:sz w:val="19"/>
          <w:szCs w:val="19"/>
        </w:rPr>
      </w:pPr>
      <w:r>
        <w:rPr>
          <w:rFonts w:hint="eastAsia"/>
        </w:rPr>
        <w:tab/>
      </w:r>
      <w:r>
        <w:rPr>
          <w:rFonts w:hint="eastAsia"/>
        </w:rPr>
        <w:t>至于</w:t>
      </w:r>
      <w:r>
        <w:rPr>
          <w:rFonts w:hint="eastAsia"/>
        </w:rPr>
        <w:t>TransColor</w:t>
      </w:r>
      <w:r>
        <w:rPr>
          <w:rFonts w:hint="eastAsia"/>
        </w:rPr>
        <w:t>，控件可以对位图里面等于这个颜色的点做透明处理，要是没有这个，注解的背景就是个矩形，很难看，具体效果还是看</w:t>
      </w:r>
      <w:r>
        <w:rPr>
          <w:rFonts w:hint="eastAsia"/>
        </w:rPr>
        <w:t>demo</w:t>
      </w:r>
      <w:r>
        <w:rPr>
          <w:rFonts w:hint="eastAsia"/>
        </w:rPr>
        <w:t>吧。如果</w:t>
      </w:r>
      <w:r>
        <w:rPr>
          <w:rFonts w:hint="eastAsia"/>
        </w:rPr>
        <w:t>TransColor</w:t>
      </w:r>
      <w:r>
        <w:rPr>
          <w:rFonts w:hint="eastAsia"/>
        </w:rPr>
        <w:t>的最高位为</w:t>
      </w:r>
      <w:r>
        <w:rPr>
          <w:rFonts w:hint="eastAsia"/>
        </w:rPr>
        <w:t>1</w:t>
      </w:r>
      <w:r>
        <w:rPr>
          <w:rFonts w:hint="eastAsia"/>
        </w:rPr>
        <w:t>，则不做透明处理（控件内部使用</w:t>
      </w:r>
      <w:r>
        <w:rPr>
          <w:rFonts w:ascii="宋体" w:hAnsi="宋体" w:cs="新宋体"/>
          <w:kern w:val="0"/>
          <w:szCs w:val="21"/>
        </w:rPr>
        <w:t>TransparentBlt</w:t>
      </w:r>
      <w:r>
        <w:rPr>
          <w:rFonts w:ascii="新宋体" w:hAnsi="新宋体" w:cs="新宋体" w:hint="eastAsia"/>
          <w:kern w:val="0"/>
          <w:sz w:val="19"/>
          <w:szCs w:val="19"/>
        </w:rPr>
        <w:t>来</w:t>
      </w:r>
      <w:r>
        <w:rPr>
          <w:rFonts w:ascii="新宋体" w:hAnsi="新宋体" w:cs="新宋体" w:hint="eastAsia"/>
          <w:kern w:val="0"/>
          <w:szCs w:val="21"/>
        </w:rPr>
        <w:t>做透明处理，某些打印机是不支持这个函数的，此时必须设置为不做透明处理，否则位图无法显示</w:t>
      </w:r>
      <w:r>
        <w:rPr>
          <w:rFonts w:hint="eastAsia"/>
        </w:rPr>
        <w:t>）。如果不想做透明处理，一定要设置该位，不要通过给</w:t>
      </w:r>
      <w:r>
        <w:rPr>
          <w:rFonts w:hint="eastAsia"/>
        </w:rPr>
        <w:t>TransColor</w:t>
      </w:r>
      <w:r>
        <w:rPr>
          <w:rFonts w:hint="eastAsia"/>
        </w:rPr>
        <w:t>指定一个在位图中不存在的点去达到不透明的效果，这样会损失效率。注意，如果图片的格式是</w:t>
      </w:r>
      <w:r>
        <w:rPr>
          <w:rFonts w:hint="eastAsia"/>
        </w:rPr>
        <w:t>png</w:t>
      </w:r>
      <w:r>
        <w:rPr>
          <w:rFonts w:hint="eastAsia"/>
        </w:rPr>
        <w:t>，则只有在默认坐标下，才会有透明效果，原因未知，如果图片是</w:t>
      </w:r>
      <w:r>
        <w:rPr>
          <w:rFonts w:hint="eastAsia"/>
        </w:rPr>
        <w:t>jpg</w:t>
      </w:r>
      <w:r>
        <w:rPr>
          <w:rFonts w:hint="eastAsia"/>
        </w:rPr>
        <w:t>的，则完全不能表现透明效果，</w:t>
      </w:r>
      <w:r>
        <w:rPr>
          <w:rFonts w:hint="eastAsia"/>
        </w:rPr>
        <w:t>bmp</w:t>
      </w:r>
      <w:r>
        <w:rPr>
          <w:rFonts w:hint="eastAsia"/>
        </w:rPr>
        <w:t>和</w:t>
      </w:r>
      <w:r>
        <w:rPr>
          <w:rFonts w:hint="eastAsia"/>
        </w:rPr>
        <w:t>gif</w:t>
      </w:r>
      <w:r>
        <w:rPr>
          <w:rFonts w:hint="eastAsia"/>
        </w:rPr>
        <w:t>则完美支持。</w:t>
      </w:r>
    </w:p>
    <w:p w:rsidR="00467667" w:rsidRDefault="00467667">
      <w:pPr>
        <w:ind w:firstLine="420"/>
      </w:pPr>
      <w:r>
        <w:rPr>
          <w:rFonts w:hint="eastAsia"/>
        </w:rPr>
        <w:t>pComment</w:t>
      </w:r>
      <w:r>
        <w:rPr>
          <w:rFonts w:hint="eastAsia"/>
        </w:rPr>
        <w:t>当然就是注解的真正内容了（可以为空），长度限制在</w:t>
      </w:r>
      <w:r>
        <w:rPr>
          <w:rFonts w:hint="eastAsia"/>
        </w:rPr>
        <w:t>63</w:t>
      </w:r>
      <w:r>
        <w:rPr>
          <w:rFonts w:hint="eastAsia"/>
        </w:rPr>
        <w:t>个字符以内，</w:t>
      </w:r>
      <w:r>
        <w:rPr>
          <w:rFonts w:hint="eastAsia"/>
        </w:rPr>
        <w:t>TextColor</w:t>
      </w:r>
      <w:r>
        <w:rPr>
          <w:rFonts w:hint="eastAsia"/>
        </w:rPr>
        <w:t>则是注解的显示颜色。</w:t>
      </w:r>
    </w:p>
    <w:p w:rsidR="00467667" w:rsidRDefault="00467667">
      <w:pPr>
        <w:ind w:firstLine="420"/>
      </w:pPr>
      <w:r>
        <w:rPr>
          <w:rFonts w:hint="eastAsia"/>
        </w:rPr>
        <w:t>S</w:t>
      </w:r>
      <w:r>
        <w:t>etComment</w:t>
      </w:r>
      <w:r>
        <w:rPr>
          <w:rFonts w:hint="eastAsia"/>
        </w:rPr>
        <w:t>返回的是</w:t>
      </w:r>
      <w:r>
        <w:rPr>
          <w:rFonts w:hint="eastAsia"/>
        </w:rPr>
        <w:t>Mask</w:t>
      </w:r>
      <w:r>
        <w:rPr>
          <w:rFonts w:hint="eastAsia"/>
        </w:rPr>
        <w:t>，在什么位置上为</w:t>
      </w:r>
      <w:r>
        <w:rPr>
          <w:rFonts w:hint="eastAsia"/>
        </w:rPr>
        <w:t>1</w:t>
      </w:r>
      <w:r>
        <w:rPr>
          <w:rFonts w:hint="eastAsia"/>
        </w:rPr>
        <w:t>，则说明相应的设置没有成功（跟以前</w:t>
      </w:r>
      <w:r>
        <w:rPr>
          <w:rFonts w:hint="eastAsia"/>
        </w:rPr>
        <w:lastRenderedPageBreak/>
        <w:t>众多接口一样），入参</w:t>
      </w:r>
      <w:r>
        <w:rPr>
          <w:rFonts w:hint="eastAsia"/>
        </w:rPr>
        <w:t>Mask</w:t>
      </w:r>
      <w:r>
        <w:rPr>
          <w:rFonts w:hint="eastAsia"/>
        </w:rPr>
        <w:t>指明了哪些位置需要修改（从</w:t>
      </w:r>
      <w:r>
        <w:rPr>
          <w:rFonts w:hint="eastAsia"/>
        </w:rPr>
        <w:t>Time</w:t>
      </w:r>
      <w:r>
        <w:rPr>
          <w:rFonts w:hint="eastAsia"/>
        </w:rPr>
        <w:t>以次开始），</w:t>
      </w:r>
      <w:r>
        <w:rPr>
          <w:rFonts w:hint="eastAsia"/>
        </w:rPr>
        <w:t>AddComment</w:t>
      </w:r>
      <w:r>
        <w:rPr>
          <w:rFonts w:hint="eastAsia"/>
        </w:rPr>
        <w:t>返回的值的意义与</w:t>
      </w:r>
      <w:r>
        <w:rPr>
          <w:rFonts w:hint="eastAsia"/>
        </w:rPr>
        <w:t>SetComment</w:t>
      </w:r>
      <w:r>
        <w:rPr>
          <w:rFonts w:hint="eastAsia"/>
        </w:rPr>
        <w:t>相同，你就理解为</w:t>
      </w:r>
      <w:r>
        <w:rPr>
          <w:rFonts w:hint="eastAsia"/>
        </w:rPr>
        <w:t>AddComment</w:t>
      </w:r>
      <w:r>
        <w:rPr>
          <w:rFonts w:hint="eastAsia"/>
        </w:rPr>
        <w:t>是用</w:t>
      </w:r>
      <w:r>
        <w:rPr>
          <w:rFonts w:hint="eastAsia"/>
        </w:rPr>
        <w:t>0x7FF</w:t>
      </w:r>
      <w:r>
        <w:rPr>
          <w:rFonts w:hint="eastAsia"/>
        </w:rPr>
        <w:t>去调用</w:t>
      </w:r>
      <w:r>
        <w:rPr>
          <w:rFonts w:hint="eastAsia"/>
        </w:rPr>
        <w:t>SetComment</w:t>
      </w:r>
      <w:r>
        <w:rPr>
          <w:rFonts w:hint="eastAsia"/>
        </w:rPr>
        <w:t>就好了。</w:t>
      </w:r>
    </w:p>
    <w:p w:rsidR="00467667" w:rsidRDefault="00467667">
      <w:pPr>
        <w:ind w:firstLine="420"/>
      </w:pPr>
      <w:r>
        <w:rPr>
          <w:rFonts w:hint="eastAsia"/>
        </w:rPr>
        <w:t>但</w:t>
      </w:r>
      <w:r>
        <w:rPr>
          <w:rFonts w:hint="eastAsia"/>
        </w:rPr>
        <w:t>SetComment</w:t>
      </w:r>
      <w:r>
        <w:rPr>
          <w:rFonts w:hint="eastAsia"/>
        </w:rPr>
        <w:t>和</w:t>
      </w:r>
      <w:r>
        <w:rPr>
          <w:rFonts w:hint="eastAsia"/>
        </w:rPr>
        <w:t>AddCommnet</w:t>
      </w:r>
      <w:r>
        <w:rPr>
          <w:rFonts w:hint="eastAsia"/>
        </w:rPr>
        <w:t>有一点不同，对于</w:t>
      </w:r>
      <w:r>
        <w:rPr>
          <w:rFonts w:hint="eastAsia"/>
        </w:rPr>
        <w:t>SetComment</w:t>
      </w:r>
      <w:r>
        <w:rPr>
          <w:rFonts w:hint="eastAsia"/>
        </w:rPr>
        <w:t>，返回的</w:t>
      </w:r>
      <w:r>
        <w:rPr>
          <w:rFonts w:hint="eastAsia"/>
        </w:rPr>
        <w:t>Mask</w:t>
      </w:r>
      <w:r>
        <w:rPr>
          <w:rFonts w:hint="eastAsia"/>
        </w:rPr>
        <w:t>与入参</w:t>
      </w:r>
      <w:r>
        <w:rPr>
          <w:rFonts w:hint="eastAsia"/>
        </w:rPr>
        <w:t>Mask</w:t>
      </w:r>
      <w:r>
        <w:rPr>
          <w:rFonts w:hint="eastAsia"/>
        </w:rPr>
        <w:t>比较，凡是从</w:t>
      </w:r>
      <w:r>
        <w:rPr>
          <w:rFonts w:hint="eastAsia"/>
        </w:rPr>
        <w:t>1</w:t>
      </w:r>
      <w:r>
        <w:rPr>
          <w:rFonts w:hint="eastAsia"/>
        </w:rPr>
        <w:t>变成了</w:t>
      </w:r>
      <w:r>
        <w:rPr>
          <w:rFonts w:hint="eastAsia"/>
        </w:rPr>
        <w:t>0</w:t>
      </w:r>
      <w:r>
        <w:rPr>
          <w:rFonts w:hint="eastAsia"/>
        </w:rPr>
        <w:t>的位置，设置都是成功的（所以可能出现部分成功）；而对于</w:t>
      </w:r>
      <w:r>
        <w:rPr>
          <w:rFonts w:hint="eastAsia"/>
        </w:rPr>
        <w:t>AddComment</w:t>
      </w:r>
      <w:r>
        <w:rPr>
          <w:rFonts w:hint="eastAsia"/>
        </w:rPr>
        <w:t>，返回的</w:t>
      </w:r>
      <w:r>
        <w:rPr>
          <w:rFonts w:hint="eastAsia"/>
        </w:rPr>
        <w:t>Mask</w:t>
      </w:r>
      <w:r>
        <w:rPr>
          <w:rFonts w:hint="eastAsia"/>
        </w:rPr>
        <w:t>只要不等于</w:t>
      </w:r>
      <w:r>
        <w:rPr>
          <w:rFonts w:hint="eastAsia"/>
        </w:rPr>
        <w:t>0</w:t>
      </w:r>
      <w:r>
        <w:rPr>
          <w:rFonts w:hint="eastAsia"/>
        </w:rPr>
        <w:t>（有失败），则所有的设置都是失败的，即注解没有被添加。</w:t>
      </w:r>
    </w:p>
    <w:p w:rsidR="00467667" w:rsidRDefault="00467667">
      <w:pPr>
        <w:ind w:firstLine="420"/>
      </w:pPr>
      <w:r>
        <w:rPr>
          <w:rFonts w:hint="eastAsia"/>
        </w:rPr>
        <w:t>至于</w:t>
      </w:r>
      <w:r>
        <w:t>GetComment</w:t>
      </w:r>
      <w:r>
        <w:rPr>
          <w:rFonts w:hint="eastAsia"/>
        </w:rPr>
        <w:t>里面的指针参数，如果不需要，就置空，这个在以前的接口里面都是这样的，控件会尽量保持风格，以方便大家理解，以后类似的功能在开发文档中可能就一笔带过了，以节省我编写文档的时间和二次开发者的阅读时间。</w:t>
      </w:r>
    </w:p>
    <w:p w:rsidR="00467667" w:rsidRDefault="00467667">
      <w:pPr>
        <w:ind w:firstLine="420"/>
        <w:rPr>
          <w:color w:val="FF0000"/>
        </w:rPr>
      </w:pPr>
      <w:r>
        <w:rPr>
          <w:rFonts w:hint="eastAsia"/>
          <w:color w:val="FF0000"/>
        </w:rPr>
        <w:t>注解的绘制速度远远低于曲线，所以不要添加过多的注解。</w:t>
      </w:r>
    </w:p>
    <w:p w:rsidR="00467667" w:rsidRDefault="00467667">
      <w:pPr>
        <w:ind w:firstLine="420"/>
        <w:rPr>
          <w:color w:val="FF0000"/>
        </w:rPr>
      </w:pPr>
      <w:r>
        <w:rPr>
          <w:rFonts w:hint="eastAsia"/>
        </w:rPr>
        <w:t>由于我个人时间的原因，注解没有导出到文件或者从文件导入，但控件提供了读取注解功能，二次开发者可以轻松实现导出导入功能。</w:t>
      </w:r>
    </w:p>
    <w:p w:rsidR="00467667" w:rsidRPr="009B0E06" w:rsidRDefault="00467667">
      <w:pPr>
        <w:rPr>
          <w:color w:val="FF0000"/>
        </w:rPr>
      </w:pPr>
    </w:p>
    <w:p w:rsidR="00467667" w:rsidRPr="009B0E06" w:rsidRDefault="00467667">
      <w:pPr>
        <w:pStyle w:val="Heading3"/>
        <w:rPr>
          <w:color w:val="FF0000"/>
        </w:rPr>
      </w:pPr>
      <w:bookmarkStart w:id="299" w:name="_Toc365820696"/>
      <w:r w:rsidRPr="009B0E06">
        <w:rPr>
          <w:color w:val="FF0000"/>
        </w:rPr>
        <w:t>BOOL SwapCommentIndex(long nIndex, long nOldIndex, BOOL bUpdate);</w:t>
      </w:r>
      <w:bookmarkEnd w:id="299"/>
    </w:p>
    <w:p w:rsidR="00467667" w:rsidRDefault="00467667">
      <w:pPr>
        <w:autoSpaceDE w:val="0"/>
        <w:autoSpaceDN w:val="0"/>
        <w:ind w:firstLine="420"/>
      </w:pPr>
      <w:r>
        <w:rPr>
          <w:rFonts w:hint="eastAsia"/>
        </w:rPr>
        <w:t>交换两个注解，用处不是很大，后面的注解由于最后绘制，所以会出现在最上层，如果两个注解相交叠，则后面的（</w:t>
      </w:r>
      <w:r>
        <w:rPr>
          <w:rFonts w:hint="eastAsia"/>
        </w:rPr>
        <w:t>nIndex</w:t>
      </w:r>
      <w:r>
        <w:rPr>
          <w:rFonts w:hint="eastAsia"/>
        </w:rPr>
        <w:t>大者）注解覆盖前面的注解。之所以说用处不大，是二次开发者不容易知道被覆盖的注解到底是谁（它的</w:t>
      </w:r>
      <w:r>
        <w:rPr>
          <w:rFonts w:hint="eastAsia"/>
        </w:rPr>
        <w:t>nIndex</w:t>
      </w:r>
      <w:r>
        <w:rPr>
          <w:rFonts w:hint="eastAsia"/>
        </w:rPr>
        <w:t>）。每次</w:t>
      </w:r>
      <w:r>
        <w:rPr>
          <w:rFonts w:hint="eastAsia"/>
        </w:rPr>
        <w:t>AddComment</w:t>
      </w:r>
      <w:r>
        <w:rPr>
          <w:rFonts w:hint="eastAsia"/>
        </w:rPr>
        <w:t>的时候，都向后添加（</w:t>
      </w:r>
      <w:r>
        <w:rPr>
          <w:rFonts w:hint="eastAsia"/>
        </w:rPr>
        <w:t>nIndex</w:t>
      </w:r>
      <w:r>
        <w:rPr>
          <w:rFonts w:hint="eastAsia"/>
        </w:rPr>
        <w:t>增大），不会对其排序。</w:t>
      </w:r>
    </w:p>
    <w:p w:rsidR="00467667" w:rsidRDefault="00467667">
      <w:pPr>
        <w:autoSpaceDE w:val="0"/>
        <w:autoSpaceDN w:val="0"/>
        <w:ind w:firstLine="420"/>
      </w:pPr>
    </w:p>
    <w:p w:rsidR="00467667" w:rsidRDefault="00467667">
      <w:pPr>
        <w:pStyle w:val="Heading3"/>
        <w:rPr>
          <w:color w:val="FF0000"/>
        </w:rPr>
      </w:pPr>
      <w:bookmarkStart w:id="300" w:name="_Toc365820697"/>
      <w:r>
        <w:rPr>
          <w:color w:val="FF0000"/>
        </w:rPr>
        <w:t>BOOL ShowComment(long nIndex, BOOL bShow, BOOL bUpdate);</w:t>
      </w:r>
      <w:bookmarkEnd w:id="300"/>
    </w:p>
    <w:p w:rsidR="00467667" w:rsidRDefault="00467667">
      <w:pPr>
        <w:pStyle w:val="Heading3"/>
        <w:rPr>
          <w:color w:val="FF0000"/>
        </w:rPr>
      </w:pPr>
      <w:bookmarkStart w:id="301" w:name="_Toc365820698"/>
      <w:r>
        <w:rPr>
          <w:color w:val="FF0000"/>
        </w:rPr>
        <w:t>BOOL IsCommentVisiable(long nIndex);</w:t>
      </w:r>
      <w:bookmarkEnd w:id="301"/>
    </w:p>
    <w:p w:rsidR="00467667" w:rsidRDefault="00467667">
      <w:pPr>
        <w:ind w:firstLine="420"/>
      </w:pPr>
      <w:r>
        <w:rPr>
          <w:rFonts w:hint="eastAsia"/>
        </w:rPr>
        <w:t>显示或者隐藏注解。</w:t>
      </w:r>
    </w:p>
    <w:p w:rsidR="00467667" w:rsidRDefault="00467667">
      <w:pPr>
        <w:rPr>
          <w:color w:val="808080"/>
          <w:sz w:val="18"/>
        </w:rPr>
      </w:pPr>
    </w:p>
    <w:p w:rsidR="00467667" w:rsidRDefault="00467667">
      <w:pPr>
        <w:pStyle w:val="Heading3"/>
        <w:rPr>
          <w:color w:val="FF0000"/>
        </w:rPr>
      </w:pPr>
      <w:bookmarkStart w:id="302" w:name="_Toc365820699"/>
      <w:r>
        <w:rPr>
          <w:color w:val="FF0000"/>
        </w:rPr>
        <w:t>BOOL SetCommentPosition(short Position);</w:t>
      </w:r>
      <w:bookmarkEnd w:id="302"/>
    </w:p>
    <w:p w:rsidR="00467667" w:rsidRDefault="00467667">
      <w:pPr>
        <w:pStyle w:val="Heading3"/>
        <w:rPr>
          <w:color w:val="FF0000"/>
        </w:rPr>
      </w:pPr>
      <w:bookmarkStart w:id="303" w:name="_Toc365820700"/>
      <w:r>
        <w:rPr>
          <w:color w:val="FF0000"/>
        </w:rPr>
        <w:t>short GetCommentPosition();</w:t>
      </w:r>
      <w:bookmarkEnd w:id="303"/>
    </w:p>
    <w:p w:rsidR="00467667" w:rsidRDefault="00467667">
      <w:pPr>
        <w:ind w:firstLine="420"/>
      </w:pPr>
      <w:r>
        <w:rPr>
          <w:rFonts w:hint="eastAsia"/>
        </w:rPr>
        <w:t>设置注解的位置，注解只有两个位置，</w:t>
      </w:r>
      <w:r>
        <w:rPr>
          <w:rFonts w:hint="eastAsia"/>
        </w:rPr>
        <w:t>0-</w:t>
      </w:r>
      <w:r>
        <w:rPr>
          <w:rFonts w:hint="eastAsia"/>
        </w:rPr>
        <w:t>置于所有曲线的最下面，</w:t>
      </w:r>
      <w:r>
        <w:rPr>
          <w:rFonts w:hint="eastAsia"/>
        </w:rPr>
        <w:t>1-</w:t>
      </w:r>
      <w:r>
        <w:rPr>
          <w:rFonts w:hint="eastAsia"/>
        </w:rPr>
        <w:t>置于所有曲线的最上面。</w:t>
      </w:r>
    </w:p>
    <w:p w:rsidR="00467667" w:rsidRDefault="00467667">
      <w:pPr>
        <w:widowControl/>
        <w:jc w:val="left"/>
      </w:pPr>
    </w:p>
    <w:p w:rsidR="00467667" w:rsidRDefault="00467667">
      <w:pPr>
        <w:pStyle w:val="Heading3"/>
        <w:rPr>
          <w:color w:val="FF0000"/>
        </w:rPr>
      </w:pPr>
      <w:bookmarkStart w:id="304" w:name="_Toc365820701"/>
      <w:r>
        <w:rPr>
          <w:color w:val="FF0000"/>
        </w:rPr>
        <w:t>BOOL SetFixedZoomMode(short ZoomMode);</w:t>
      </w:r>
      <w:bookmarkEnd w:id="304"/>
    </w:p>
    <w:p w:rsidR="00467667" w:rsidRDefault="00467667">
      <w:pPr>
        <w:pStyle w:val="Heading3"/>
        <w:rPr>
          <w:color w:val="FF0000"/>
        </w:rPr>
      </w:pPr>
      <w:bookmarkStart w:id="305" w:name="_Toc365820702"/>
      <w:r>
        <w:rPr>
          <w:color w:val="FF0000"/>
        </w:rPr>
        <w:t>short GetFixedZoomMode();</w:t>
      </w:r>
      <w:bookmarkEnd w:id="305"/>
    </w:p>
    <w:p w:rsidR="00CA1E7F" w:rsidRDefault="00467667">
      <w:pPr>
        <w:pStyle w:val="Heading3"/>
        <w:rPr>
          <w:color w:val="FF0000"/>
        </w:rPr>
      </w:pPr>
      <w:bookmarkStart w:id="306" w:name="_Toc365820703"/>
      <w:r>
        <w:rPr>
          <w:color w:val="FF0000"/>
        </w:rPr>
        <w:t>BOOL FixedZoom(short ZoomMode, short x, short y,</w:t>
      </w:r>
      <w:bookmarkEnd w:id="306"/>
      <w:r>
        <w:rPr>
          <w:color w:val="FF0000"/>
        </w:rPr>
        <w:t xml:space="preserve"> </w:t>
      </w:r>
    </w:p>
    <w:p w:rsidR="00467667" w:rsidRDefault="00CA1E7F" w:rsidP="00CA1E7F">
      <w:pPr>
        <w:pStyle w:val="Heading3"/>
        <w:numPr>
          <w:ilvl w:val="0"/>
          <w:numId w:val="0"/>
        </w:numPr>
        <w:ind w:left="1418"/>
        <w:rPr>
          <w:color w:val="FF0000"/>
        </w:rPr>
      </w:pPr>
      <w:r>
        <w:rPr>
          <w:rFonts w:hint="eastAsia"/>
          <w:color w:val="FF0000"/>
        </w:rPr>
        <w:tab/>
      </w:r>
      <w:r>
        <w:rPr>
          <w:rFonts w:hint="eastAsia"/>
          <w:color w:val="FF0000"/>
        </w:rPr>
        <w:tab/>
      </w:r>
      <w:bookmarkStart w:id="307" w:name="_Toc365820704"/>
      <w:r w:rsidR="00467667">
        <w:rPr>
          <w:color w:val="FF0000"/>
        </w:rPr>
        <w:t>BOOL bHoldMode);</w:t>
      </w:r>
      <w:bookmarkEnd w:id="307"/>
    </w:p>
    <w:p w:rsidR="00467667" w:rsidRDefault="00467667">
      <w:pPr>
        <w:ind w:firstLine="420"/>
      </w:pPr>
      <w:r>
        <w:rPr>
          <w:rFonts w:hint="eastAsia"/>
        </w:rPr>
        <w:t>定点缩放，</w:t>
      </w:r>
      <w:r>
        <w:rPr>
          <w:rFonts w:hint="eastAsia"/>
        </w:rPr>
        <w:t>ZoomMode</w:t>
      </w:r>
      <w:r>
        <w:rPr>
          <w:rFonts w:hint="eastAsia"/>
        </w:rPr>
        <w:t>参数只能取值字符</w:t>
      </w:r>
      <w:r>
        <w:rPr>
          <w:rFonts w:hint="eastAsia"/>
        </w:rPr>
        <w:t>'-'</w:t>
      </w:r>
      <w:r>
        <w:rPr>
          <w:rFonts w:hint="eastAsia"/>
        </w:rPr>
        <w:t>、</w:t>
      </w:r>
      <w:r>
        <w:rPr>
          <w:rFonts w:hint="eastAsia"/>
        </w:rPr>
        <w:t>'+'</w:t>
      </w:r>
      <w:r>
        <w:rPr>
          <w:rFonts w:hint="eastAsia"/>
        </w:rPr>
        <w:t>和数字</w:t>
      </w:r>
      <w:r>
        <w:rPr>
          <w:rFonts w:hint="eastAsia"/>
        </w:rPr>
        <w:t>0</w:t>
      </w:r>
      <w:r>
        <w:rPr>
          <w:rFonts w:hint="eastAsia"/>
        </w:rPr>
        <w:t>，代表缩小、放大和取消缩放状态（等同于点击鼠标右键），重复设置同一个状态，也认为是取消（等同于按键操作）。</w:t>
      </w:r>
    </w:p>
    <w:p w:rsidR="00467667" w:rsidRDefault="00467667">
      <w:pPr>
        <w:ind w:firstLine="420"/>
        <w:rPr>
          <w:color w:val="000000"/>
        </w:rPr>
      </w:pPr>
      <w:r>
        <w:rPr>
          <w:rFonts w:hint="eastAsia"/>
        </w:rPr>
        <w:t>重点说说</w:t>
      </w:r>
      <w:r>
        <w:t>FixedZoom</w:t>
      </w:r>
      <w:r>
        <w:rPr>
          <w:rFonts w:hint="eastAsia"/>
        </w:rPr>
        <w:t>函数，它用来真正的执行缩放（相当于在缩放状态下点击鼠标左键），它也带一个</w:t>
      </w:r>
      <w:r>
        <w:rPr>
          <w:rFonts w:hint="eastAsia"/>
        </w:rPr>
        <w:t>ZoomMode</w:t>
      </w:r>
      <w:r>
        <w:rPr>
          <w:rFonts w:hint="eastAsia"/>
        </w:rPr>
        <w:t>参数（不可为数字</w:t>
      </w:r>
      <w:r>
        <w:rPr>
          <w:rFonts w:hint="eastAsia"/>
        </w:rPr>
        <w:t>0</w:t>
      </w:r>
      <w:r>
        <w:rPr>
          <w:rFonts w:hint="eastAsia"/>
        </w:rPr>
        <w:t>），所以它也可以完成</w:t>
      </w:r>
      <w:r>
        <w:t>SetFixedZoomMode</w:t>
      </w:r>
      <w:r>
        <w:rPr>
          <w:rFonts w:hint="eastAsia"/>
        </w:rPr>
        <w:t>函数的工作，</w:t>
      </w:r>
      <w:r>
        <w:t>bHoldMode</w:t>
      </w:r>
      <w:r>
        <w:rPr>
          <w:rFonts w:hint="eastAsia"/>
        </w:rPr>
        <w:t>参数如果为真，则保持住</w:t>
      </w:r>
      <w:r>
        <w:t>ZoomMode</w:t>
      </w:r>
      <w:r>
        <w:rPr>
          <w:rFonts w:hint="eastAsia"/>
        </w:rPr>
        <w:t>状态，本函数的内部实现大致是：先判断当前缩放状态，如果状态与</w:t>
      </w:r>
      <w:r>
        <w:rPr>
          <w:rFonts w:hint="eastAsia"/>
        </w:rPr>
        <w:t>ZoomMode</w:t>
      </w:r>
      <w:r>
        <w:rPr>
          <w:rFonts w:hint="eastAsia"/>
        </w:rPr>
        <w:t>相同，则也认为是合法的，此时把</w:t>
      </w:r>
      <w:r>
        <w:rPr>
          <w:rFonts w:hint="eastAsia"/>
        </w:rPr>
        <w:t>bHoldMode</w:t>
      </w:r>
      <w:r>
        <w:rPr>
          <w:rFonts w:hint="eastAsia"/>
        </w:rPr>
        <w:t>置真（防止取消缩放状态，因为缩放状态是早就存在了的，不应取消，哪怕是调用者指定要取消），否则调用</w:t>
      </w:r>
      <w:r>
        <w:t>SetFixedZoomMode</w:t>
      </w:r>
      <w:r>
        <w:rPr>
          <w:rFonts w:hint="eastAsia"/>
        </w:rPr>
        <w:t>函数，接着执行定点缩放，最后根据</w:t>
      </w:r>
      <w:r>
        <w:t>bHoldMode</w:t>
      </w:r>
      <w:r>
        <w:rPr>
          <w:rFonts w:hint="eastAsia"/>
        </w:rPr>
        <w:t>决定是否取消</w:t>
      </w:r>
      <w:r>
        <w:t>ZoomMode</w:t>
      </w:r>
      <w:r>
        <w:rPr>
          <w:rFonts w:hint="eastAsia"/>
        </w:rPr>
        <w:t>状态。</w:t>
      </w:r>
      <w:r>
        <w:rPr>
          <w:rFonts w:hint="eastAsia"/>
        </w:rPr>
        <w:t>xy</w:t>
      </w:r>
      <w:r>
        <w:rPr>
          <w:rFonts w:hint="eastAsia"/>
        </w:rPr>
        <w:t>参数指定了定点缩放需要的点（客户区坐标，</w:t>
      </w:r>
      <w:r>
        <w:rPr>
          <w:rFonts w:hint="eastAsia"/>
        </w:rPr>
        <w:lastRenderedPageBreak/>
        <w:t>像素），如果你想按照</w:t>
      </w:r>
      <w:r>
        <w:rPr>
          <w:rFonts w:hint="eastAsia"/>
        </w:rPr>
        <w:t>DATE float</w:t>
      </w:r>
      <w:r>
        <w:rPr>
          <w:rFonts w:hint="eastAsia"/>
        </w:rPr>
        <w:t>这样的坐标去定点缩放，需要先转换成像素，参看</w:t>
      </w:r>
      <w:r>
        <w:rPr>
          <w:color w:val="000000"/>
        </w:rPr>
        <w:t>GetPixelPoint</w:t>
      </w:r>
      <w:r>
        <w:rPr>
          <w:rFonts w:hint="eastAsia"/>
          <w:color w:val="000000"/>
        </w:rPr>
        <w:t>函数。跟鼠标点击一样，</w:t>
      </w:r>
      <w:r>
        <w:rPr>
          <w:rFonts w:hint="eastAsia"/>
          <w:color w:val="000000"/>
        </w:rPr>
        <w:t>xy</w:t>
      </w:r>
      <w:r>
        <w:rPr>
          <w:rFonts w:hint="eastAsia"/>
          <w:color w:val="000000"/>
        </w:rPr>
        <w:t>确定的点必须在画布之内，但有一点突破，</w:t>
      </w:r>
      <w:r>
        <w:t>FixedZoom</w:t>
      </w:r>
      <w:r>
        <w:rPr>
          <w:rFonts w:hint="eastAsia"/>
        </w:rPr>
        <w:t>函数可以接受处于全局位置窗口（原点处小窗口</w:t>
      </w:r>
      <w:r>
        <w:rPr>
          <w:rFonts w:hint="eastAsia"/>
          <w:color w:val="000000"/>
        </w:rPr>
        <w:t>）里面的点，而通过鼠标点击则不能。如果</w:t>
      </w:r>
      <w:r>
        <w:rPr>
          <w:rFonts w:hint="eastAsia"/>
          <w:color w:val="000000"/>
        </w:rPr>
        <w:t>xy</w:t>
      </w:r>
      <w:r>
        <w:rPr>
          <w:rFonts w:hint="eastAsia"/>
          <w:color w:val="000000"/>
        </w:rPr>
        <w:t>不在画布之内，则定点缩放失败，但</w:t>
      </w:r>
      <w:r>
        <w:rPr>
          <w:rFonts w:hint="eastAsia"/>
          <w:color w:val="000000"/>
        </w:rPr>
        <w:t>ZoomMode</w:t>
      </w:r>
      <w:r>
        <w:rPr>
          <w:rFonts w:hint="eastAsia"/>
          <w:color w:val="000000"/>
        </w:rPr>
        <w:t>的状态是设置成功的（因为</w:t>
      </w:r>
      <w:r>
        <w:t>SetFixedZoomMode</w:t>
      </w:r>
      <w:r>
        <w:rPr>
          <w:rFonts w:hint="eastAsia"/>
        </w:rPr>
        <w:t>调用在定点缩放之前</w:t>
      </w:r>
      <w:r>
        <w:rPr>
          <w:rFonts w:hint="eastAsia"/>
          <w:color w:val="000000"/>
        </w:rPr>
        <w:t>），如果</w:t>
      </w:r>
      <w:r>
        <w:rPr>
          <w:rFonts w:hint="eastAsia"/>
          <w:color w:val="000000"/>
        </w:rPr>
        <w:t>bHoldMode</w:t>
      </w:r>
      <w:r>
        <w:rPr>
          <w:rFonts w:hint="eastAsia"/>
          <w:color w:val="000000"/>
        </w:rPr>
        <w:t>为真，控件仍将保持缩放状态。</w:t>
      </w:r>
    </w:p>
    <w:p w:rsidR="00467667" w:rsidRDefault="00467667">
      <w:pPr>
        <w:ind w:firstLine="420"/>
        <w:rPr>
          <w:color w:val="000000"/>
        </w:rPr>
      </w:pPr>
    </w:p>
    <w:p w:rsidR="00467667" w:rsidRPr="00FA7C35" w:rsidRDefault="00467667" w:rsidP="00FA7C35">
      <w:pPr>
        <w:pStyle w:val="Heading3"/>
        <w:rPr>
          <w:color w:val="FF0000"/>
        </w:rPr>
      </w:pPr>
      <w:bookmarkStart w:id="308" w:name="_Toc365820705"/>
      <w:r w:rsidRPr="00FA7C35">
        <w:rPr>
          <w:rFonts w:hint="eastAsia"/>
          <w:color w:val="FF0000"/>
        </w:rPr>
        <w:t>BOOL SetAutoRefresh(</w:t>
      </w:r>
      <w:r w:rsidRPr="00FA7C35">
        <w:rPr>
          <w:color w:val="FF0000"/>
        </w:rPr>
        <w:t>short TimeInterval, short NumInterval</w:t>
      </w:r>
      <w:r w:rsidRPr="00FA7C35">
        <w:rPr>
          <w:rFonts w:hint="eastAsia"/>
          <w:color w:val="FF0000"/>
        </w:rPr>
        <w:t>);</w:t>
      </w:r>
      <w:bookmarkEnd w:id="308"/>
    </w:p>
    <w:p w:rsidR="00467667" w:rsidRPr="00FA7C35" w:rsidRDefault="00467667" w:rsidP="00FA7C35">
      <w:pPr>
        <w:pStyle w:val="Heading3"/>
        <w:numPr>
          <w:ilvl w:val="0"/>
          <w:numId w:val="0"/>
        </w:numPr>
        <w:ind w:left="1418"/>
        <w:rPr>
          <w:color w:val="FF0000"/>
        </w:rPr>
      </w:pPr>
      <w:bookmarkStart w:id="309" w:name="_Toc365820706"/>
      <w:r w:rsidRPr="00FA7C35">
        <w:rPr>
          <w:rFonts w:hint="eastAsia"/>
          <w:color w:val="FF0000"/>
        </w:rPr>
        <w:t>long GetAutoRefresh();</w:t>
      </w:r>
      <w:bookmarkEnd w:id="309"/>
    </w:p>
    <w:p w:rsidR="00467667" w:rsidRDefault="00467667">
      <w:pPr>
        <w:rPr>
          <w:szCs w:val="21"/>
        </w:rPr>
      </w:pPr>
      <w:r>
        <w:rPr>
          <w:rFonts w:hint="eastAsia"/>
          <w:color w:val="808080"/>
          <w:sz w:val="18"/>
        </w:rPr>
        <w:tab/>
      </w:r>
      <w:r>
        <w:rPr>
          <w:rFonts w:hint="eastAsia"/>
          <w:szCs w:val="21"/>
        </w:rPr>
        <w:t>自动刷新，考虑到很多开发者将本控件用于数据高速刷新的情况下，此时绘制实时曲线，会比较耗费</w:t>
      </w:r>
      <w:r>
        <w:rPr>
          <w:rFonts w:hint="eastAsia"/>
          <w:szCs w:val="21"/>
        </w:rPr>
        <w:t>CPU</w:t>
      </w:r>
      <w:r>
        <w:rPr>
          <w:rFonts w:hint="eastAsia"/>
          <w:szCs w:val="21"/>
        </w:rPr>
        <w:t>资源，比如每秒</w:t>
      </w:r>
      <w:r>
        <w:rPr>
          <w:rFonts w:hint="eastAsia"/>
          <w:szCs w:val="21"/>
        </w:rPr>
        <w:t>1000</w:t>
      </w:r>
      <w:r>
        <w:rPr>
          <w:rFonts w:hint="eastAsia"/>
          <w:szCs w:val="21"/>
        </w:rPr>
        <w:t>个点，很多人问我怎么办，我推荐的做法是：没必要每个点都刷新，</w:t>
      </w:r>
      <w:r>
        <w:rPr>
          <w:rFonts w:hint="eastAsia"/>
          <w:szCs w:val="21"/>
        </w:rPr>
        <w:t>10</w:t>
      </w:r>
      <w:r>
        <w:rPr>
          <w:rFonts w:hint="eastAsia"/>
          <w:szCs w:val="21"/>
        </w:rPr>
        <w:t>（或者你认为合适的数量）个点刷新一次即可，刷新太快了，就跟直接跳过去是一样的了（人眼是有延迟的）。可是，仍然有人不知道如何实现，或者是不想去实现，于是我添加了这两个接口，用于按时间间隔或者点个数间隔自动刷新。</w:t>
      </w:r>
      <w:r>
        <w:rPr>
          <w:szCs w:val="21"/>
        </w:rPr>
        <w:t>TimeInterval</w:t>
      </w:r>
      <w:r>
        <w:rPr>
          <w:rFonts w:hint="eastAsia"/>
          <w:szCs w:val="21"/>
        </w:rPr>
        <w:t>用于按时间间隔自动刷新，单位是</w:t>
      </w:r>
      <w:r>
        <w:rPr>
          <w:rFonts w:hint="eastAsia"/>
          <w:szCs w:val="21"/>
        </w:rPr>
        <w:t>0.1</w:t>
      </w:r>
      <w:r>
        <w:rPr>
          <w:rFonts w:hint="eastAsia"/>
          <w:szCs w:val="21"/>
        </w:rPr>
        <w:t>秒，当成无符号来看，所以最长间隔为</w:t>
      </w:r>
      <w:r>
        <w:rPr>
          <w:rFonts w:hint="eastAsia"/>
          <w:szCs w:val="21"/>
        </w:rPr>
        <w:t>6553.5</w:t>
      </w:r>
      <w:r>
        <w:rPr>
          <w:rFonts w:hint="eastAsia"/>
          <w:szCs w:val="21"/>
        </w:rPr>
        <w:t>秒（最短当然就是</w:t>
      </w:r>
      <w:r>
        <w:rPr>
          <w:rFonts w:hint="eastAsia"/>
          <w:szCs w:val="21"/>
        </w:rPr>
        <w:t>0.1</w:t>
      </w:r>
      <w:r>
        <w:rPr>
          <w:rFonts w:hint="eastAsia"/>
          <w:szCs w:val="21"/>
        </w:rPr>
        <w:t>秒了，用有符号表达无符号最大数，大家都知道吧，对了，就是</w:t>
      </w:r>
      <w:r>
        <w:rPr>
          <w:rFonts w:hint="eastAsia"/>
          <w:szCs w:val="21"/>
        </w:rPr>
        <w:t>-1</w:t>
      </w:r>
      <w:r>
        <w:rPr>
          <w:rFonts w:hint="eastAsia"/>
          <w:szCs w:val="21"/>
        </w:rPr>
        <w:t>，以后我不再重复这样的基础知识了）；</w:t>
      </w:r>
      <w:r>
        <w:rPr>
          <w:szCs w:val="21"/>
        </w:rPr>
        <w:t>NumInterval</w:t>
      </w:r>
      <w:r>
        <w:rPr>
          <w:rFonts w:hint="eastAsia"/>
          <w:szCs w:val="21"/>
        </w:rPr>
        <w:t>用于按点个数间隔自动刷新，它取值只能是</w:t>
      </w:r>
      <w:r>
        <w:rPr>
          <w:rFonts w:hint="eastAsia"/>
          <w:szCs w:val="21"/>
        </w:rPr>
        <w:t>2-</w:t>
      </w:r>
      <w:r>
        <w:rPr>
          <w:szCs w:val="21"/>
        </w:rPr>
        <w:t>32767</w:t>
      </w:r>
      <w:r>
        <w:rPr>
          <w:rFonts w:hint="eastAsia"/>
          <w:szCs w:val="21"/>
        </w:rPr>
        <w:t>，为什么不能为</w:t>
      </w:r>
      <w:r>
        <w:rPr>
          <w:rFonts w:hint="eastAsia"/>
          <w:szCs w:val="21"/>
        </w:rPr>
        <w:t>1</w:t>
      </w:r>
      <w:r>
        <w:rPr>
          <w:rFonts w:hint="eastAsia"/>
          <w:szCs w:val="21"/>
        </w:rPr>
        <w:t>呢，因为为</w:t>
      </w:r>
      <w:r>
        <w:rPr>
          <w:rFonts w:hint="eastAsia"/>
          <w:szCs w:val="21"/>
        </w:rPr>
        <w:t>1</w:t>
      </w:r>
      <w:r>
        <w:rPr>
          <w:rFonts w:hint="eastAsia"/>
          <w:szCs w:val="21"/>
        </w:rPr>
        <w:t>时，就和普通没有自动刷新时绘制实时曲线的效果一样了（效率上还会差于普通实时曲线）。</w:t>
      </w:r>
    </w:p>
    <w:p w:rsidR="00467667" w:rsidRDefault="00467667">
      <w:pPr>
        <w:rPr>
          <w:szCs w:val="21"/>
        </w:rPr>
      </w:pPr>
      <w:r>
        <w:rPr>
          <w:rFonts w:hint="eastAsia"/>
          <w:szCs w:val="21"/>
        </w:rPr>
        <w:tab/>
      </w:r>
      <w:r>
        <w:rPr>
          <w:rFonts w:hint="eastAsia"/>
          <w:szCs w:val="21"/>
        </w:rPr>
        <w:t>当</w:t>
      </w:r>
      <w:r>
        <w:rPr>
          <w:szCs w:val="21"/>
        </w:rPr>
        <w:t>TimeInterval</w:t>
      </w:r>
      <w:r>
        <w:rPr>
          <w:rFonts w:hint="eastAsia"/>
          <w:szCs w:val="21"/>
        </w:rPr>
        <w:t>和</w:t>
      </w:r>
      <w:r>
        <w:rPr>
          <w:szCs w:val="21"/>
        </w:rPr>
        <w:t>NumInterval</w:t>
      </w:r>
      <w:r>
        <w:rPr>
          <w:rFonts w:hint="eastAsia"/>
          <w:szCs w:val="21"/>
        </w:rPr>
        <w:t>都不为</w:t>
      </w:r>
      <w:r>
        <w:rPr>
          <w:rFonts w:hint="eastAsia"/>
          <w:szCs w:val="21"/>
        </w:rPr>
        <w:t>0</w:t>
      </w:r>
      <w:r>
        <w:rPr>
          <w:rFonts w:hint="eastAsia"/>
          <w:szCs w:val="21"/>
        </w:rPr>
        <w:t>时，后者有效，当两者都为</w:t>
      </w:r>
      <w:r>
        <w:rPr>
          <w:rFonts w:hint="eastAsia"/>
          <w:szCs w:val="21"/>
        </w:rPr>
        <w:t>0</w:t>
      </w:r>
      <w:r>
        <w:rPr>
          <w:rFonts w:hint="eastAsia"/>
          <w:szCs w:val="21"/>
        </w:rPr>
        <w:t>时，则取消自动刷新，否则取非</w:t>
      </w:r>
      <w:r>
        <w:rPr>
          <w:rFonts w:hint="eastAsia"/>
          <w:szCs w:val="21"/>
        </w:rPr>
        <w:t>0</w:t>
      </w:r>
      <w:r>
        <w:rPr>
          <w:rFonts w:hint="eastAsia"/>
          <w:szCs w:val="21"/>
        </w:rPr>
        <w:t>者为有效。</w:t>
      </w:r>
      <w:r>
        <w:rPr>
          <w:szCs w:val="21"/>
        </w:rPr>
        <w:t>GetAutoRefresh</w:t>
      </w:r>
      <w:r>
        <w:rPr>
          <w:rFonts w:hint="eastAsia"/>
          <w:szCs w:val="21"/>
        </w:rPr>
        <w:t>当然就是返回当前的自动刷新参数了，如果是按点个数自动刷新，则个数放在高二字节的低</w:t>
      </w:r>
      <w:r>
        <w:rPr>
          <w:rFonts w:hint="eastAsia"/>
          <w:szCs w:val="21"/>
        </w:rPr>
        <w:t>15</w:t>
      </w:r>
      <w:r>
        <w:rPr>
          <w:rFonts w:hint="eastAsia"/>
          <w:szCs w:val="21"/>
        </w:rPr>
        <w:t>位之内（第</w:t>
      </w:r>
      <w:r>
        <w:rPr>
          <w:rFonts w:hint="eastAsia"/>
          <w:szCs w:val="21"/>
        </w:rPr>
        <w:t>16</w:t>
      </w:r>
      <w:r>
        <w:rPr>
          <w:rFonts w:hint="eastAsia"/>
          <w:szCs w:val="21"/>
        </w:rPr>
        <w:t>位永远为</w:t>
      </w:r>
      <w:r>
        <w:rPr>
          <w:rFonts w:hint="eastAsia"/>
          <w:szCs w:val="21"/>
        </w:rPr>
        <w:t>0</w:t>
      </w:r>
      <w:r>
        <w:rPr>
          <w:rFonts w:hint="eastAsia"/>
          <w:szCs w:val="21"/>
        </w:rPr>
        <w:t>，其实就是</w:t>
      </w:r>
      <w:r>
        <w:t>TimeInterval</w:t>
      </w:r>
      <w:r>
        <w:rPr>
          <w:rFonts w:hint="eastAsia"/>
        </w:rPr>
        <w:t>左移</w:t>
      </w:r>
      <w:r>
        <w:rPr>
          <w:rFonts w:hint="eastAsia"/>
        </w:rPr>
        <w:t>16</w:t>
      </w:r>
      <w:r>
        <w:rPr>
          <w:rFonts w:hint="eastAsia"/>
        </w:rPr>
        <w:t>位的结果</w:t>
      </w:r>
      <w:r>
        <w:rPr>
          <w:rFonts w:hint="eastAsia"/>
          <w:szCs w:val="21"/>
        </w:rPr>
        <w:t>），如果是按时间间隔自动刷新，则这个刷新频率放在低二字节（就是</w:t>
      </w:r>
      <w:r>
        <w:t>TimeInterval</w:t>
      </w:r>
      <w:r>
        <w:rPr>
          <w:rFonts w:hint="eastAsia"/>
          <w:szCs w:val="21"/>
        </w:rPr>
        <w:t>）。</w:t>
      </w:r>
    </w:p>
    <w:p w:rsidR="00467667" w:rsidRDefault="00467667">
      <w:pPr>
        <w:rPr>
          <w:szCs w:val="21"/>
        </w:rPr>
      </w:pPr>
      <w:r>
        <w:rPr>
          <w:rFonts w:hint="eastAsia"/>
          <w:szCs w:val="21"/>
        </w:rPr>
        <w:tab/>
      </w:r>
      <w:r>
        <w:rPr>
          <w:rFonts w:hint="eastAsia"/>
          <w:szCs w:val="21"/>
        </w:rPr>
        <w:t>在自动刷新开启的情况下，二次开发者调用</w:t>
      </w:r>
      <w:r>
        <w:rPr>
          <w:rFonts w:hint="eastAsia"/>
          <w:szCs w:val="21"/>
        </w:rPr>
        <w:t>AddMainData(2)</w:t>
      </w:r>
      <w:r>
        <w:rPr>
          <w:rFonts w:hint="eastAsia"/>
          <w:szCs w:val="21"/>
        </w:rPr>
        <w:t>时，还是按照和原来的调用方式完全不变，控件内部会做处理，比如每两个点刷新一次，则两次调用</w:t>
      </w:r>
      <w:r>
        <w:rPr>
          <w:rFonts w:hint="eastAsia"/>
          <w:szCs w:val="21"/>
        </w:rPr>
        <w:t>AddMainData(2)</w:t>
      </w:r>
      <w:r>
        <w:rPr>
          <w:rFonts w:hint="eastAsia"/>
          <w:szCs w:val="21"/>
        </w:rPr>
        <w:t>时，仍然按普通实时曲线一样调用，控件内部会在每两次刷新请求时，只做一次。</w:t>
      </w:r>
      <w:r>
        <w:rPr>
          <w:rFonts w:hint="eastAsia"/>
          <w:color w:val="FF0000"/>
          <w:szCs w:val="21"/>
        </w:rPr>
        <w:t>总之，刷新仍然只发生在</w:t>
      </w:r>
      <w:r>
        <w:rPr>
          <w:color w:val="FF0000"/>
          <w:szCs w:val="21"/>
        </w:rPr>
        <w:t>VisibleState</w:t>
      </w:r>
      <w:r>
        <w:rPr>
          <w:rFonts w:hint="eastAsia"/>
          <w:color w:val="FF0000"/>
          <w:szCs w:val="21"/>
        </w:rPr>
        <w:t>里面指定要刷新的时候（唯一的变化就是，以前指定了刷新就肯定要刷新，现在不一定了；如果采用记点个数自动刷新，当</w:t>
      </w:r>
      <w:r>
        <w:rPr>
          <w:color w:val="FF0000"/>
          <w:szCs w:val="21"/>
        </w:rPr>
        <w:t>VisibleState</w:t>
      </w:r>
      <w:r>
        <w:rPr>
          <w:rFonts w:hint="eastAsia"/>
          <w:color w:val="FF0000"/>
          <w:szCs w:val="21"/>
        </w:rPr>
        <w:t>没有指定要刷新时，不记数）</w:t>
      </w:r>
      <w:r>
        <w:rPr>
          <w:rFonts w:hint="eastAsia"/>
          <w:szCs w:val="21"/>
        </w:rPr>
        <w:t>，这就带来一个问题，比如每两个点刷新一次，如果</w:t>
      </w:r>
      <w:r>
        <w:rPr>
          <w:rFonts w:hint="eastAsia"/>
          <w:szCs w:val="21"/>
        </w:rPr>
        <w:t>AddMainData(2)</w:t>
      </w:r>
      <w:r>
        <w:rPr>
          <w:rFonts w:hint="eastAsia"/>
          <w:szCs w:val="21"/>
        </w:rPr>
        <w:t>了</w:t>
      </w:r>
      <w:r>
        <w:rPr>
          <w:rFonts w:hint="eastAsia"/>
          <w:szCs w:val="21"/>
        </w:rPr>
        <w:t>3</w:t>
      </w:r>
      <w:r>
        <w:rPr>
          <w:rFonts w:hint="eastAsia"/>
          <w:szCs w:val="21"/>
        </w:rPr>
        <w:t>个点，那么第</w:t>
      </w:r>
      <w:r>
        <w:rPr>
          <w:rFonts w:hint="eastAsia"/>
          <w:szCs w:val="21"/>
        </w:rPr>
        <w:t>3</w:t>
      </w:r>
      <w:r>
        <w:rPr>
          <w:rFonts w:hint="eastAsia"/>
          <w:szCs w:val="21"/>
        </w:rPr>
        <w:t>个点就不会被刷新，因为它在等第</w:t>
      </w:r>
      <w:r>
        <w:rPr>
          <w:rFonts w:hint="eastAsia"/>
          <w:szCs w:val="21"/>
        </w:rPr>
        <w:t>4</w:t>
      </w:r>
      <w:r>
        <w:rPr>
          <w:rFonts w:hint="eastAsia"/>
          <w:szCs w:val="21"/>
        </w:rPr>
        <w:t>个点（好达到每两个点刷新一次的要求），怎么办呢，这个就需要二次开发者，在所有数据都添加完之后，手动调用一次</w:t>
      </w:r>
      <w:r>
        <w:rPr>
          <w:rFonts w:hint="eastAsia"/>
          <w:szCs w:val="21"/>
        </w:rPr>
        <w:t>Refresh</w:t>
      </w:r>
      <w:r>
        <w:rPr>
          <w:rFonts w:hint="eastAsia"/>
          <w:szCs w:val="21"/>
        </w:rPr>
        <w:t>，只要有数据不停的添加，就不需要调用</w:t>
      </w:r>
      <w:r>
        <w:rPr>
          <w:rFonts w:hint="eastAsia"/>
          <w:szCs w:val="21"/>
        </w:rPr>
        <w:t>Refresh</w:t>
      </w:r>
      <w:r>
        <w:rPr>
          <w:rFonts w:hint="eastAsia"/>
          <w:szCs w:val="21"/>
        </w:rPr>
        <w:t>，因为自动刷新的条件一定达得到。</w:t>
      </w:r>
    </w:p>
    <w:p w:rsidR="00467667" w:rsidRDefault="00467667">
      <w:pPr>
        <w:rPr>
          <w:szCs w:val="21"/>
        </w:rPr>
      </w:pPr>
    </w:p>
    <w:p w:rsidR="00467667" w:rsidRDefault="00057595">
      <w:pPr>
        <w:pStyle w:val="Heading3"/>
        <w:rPr>
          <w:color w:val="FF0000"/>
          <w:szCs w:val="21"/>
        </w:rPr>
      </w:pPr>
      <w:bookmarkStart w:id="310" w:name="_Toc365820707"/>
      <w:r>
        <w:rPr>
          <w:color w:val="FF0000"/>
          <w:szCs w:val="21"/>
        </w:rPr>
        <w:t xml:space="preserve">void </w:t>
      </w:r>
      <w:r w:rsidR="00467667">
        <w:rPr>
          <w:color w:val="FF0000"/>
          <w:szCs w:val="21"/>
        </w:rPr>
        <w:t>EnableSelectCurve(BOOL bEnable)</w:t>
      </w:r>
      <w:r w:rsidR="00467667">
        <w:rPr>
          <w:rFonts w:hint="eastAsia"/>
          <w:color w:val="FF0000"/>
          <w:szCs w:val="21"/>
        </w:rPr>
        <w:t>;</w:t>
      </w:r>
      <w:bookmarkEnd w:id="310"/>
    </w:p>
    <w:p w:rsidR="00467667" w:rsidRDefault="00467667" w:rsidP="004A3F1D">
      <w:pPr>
        <w:rPr>
          <w:szCs w:val="21"/>
        </w:rPr>
      </w:pPr>
      <w:r>
        <w:rPr>
          <w:rFonts w:hint="eastAsia"/>
          <w:szCs w:val="21"/>
        </w:rPr>
        <w:tab/>
      </w:r>
      <w:r>
        <w:rPr>
          <w:rFonts w:hint="eastAsia"/>
          <w:szCs w:val="21"/>
        </w:rPr>
        <w:t>是否允许曲线被选中，如果不允许，则不能通过点击图例或者按数字键来选中曲线（不用再禁止</w:t>
      </w:r>
      <w:r>
        <w:rPr>
          <w:rFonts w:hint="eastAsia"/>
          <w:szCs w:val="21"/>
        </w:rPr>
        <w:t>1-9</w:t>
      </w:r>
      <w:r>
        <w:rPr>
          <w:rFonts w:hint="eastAsia"/>
          <w:szCs w:val="21"/>
        </w:rPr>
        <w:t>数字键了），但二次开发者仍然可以通过</w:t>
      </w:r>
      <w:r>
        <w:rPr>
          <w:rFonts w:hint="eastAsia"/>
          <w:szCs w:val="21"/>
        </w:rPr>
        <w:t>SelectCurve</w:t>
      </w:r>
      <w:r>
        <w:rPr>
          <w:rFonts w:hint="eastAsia"/>
          <w:szCs w:val="21"/>
        </w:rPr>
        <w:t>来选中曲线（一贯风格了）。再重申一下，</w:t>
      </w:r>
      <w:r>
        <w:rPr>
          <w:rFonts w:hint="eastAsia"/>
          <w:szCs w:val="21"/>
        </w:rPr>
        <w:t>Enable</w:t>
      </w:r>
      <w:r>
        <w:rPr>
          <w:rFonts w:hint="eastAsia"/>
          <w:szCs w:val="21"/>
        </w:rPr>
        <w:t>系列接口，如果想获取当前状态但又没有找到对应的</w:t>
      </w:r>
      <w:r>
        <w:rPr>
          <w:rFonts w:hint="eastAsia"/>
          <w:szCs w:val="21"/>
        </w:rPr>
        <w:t>Get</w:t>
      </w:r>
      <w:r>
        <w:rPr>
          <w:rFonts w:hint="eastAsia"/>
          <w:szCs w:val="21"/>
        </w:rPr>
        <w:t>类似的接口的话，看看</w:t>
      </w:r>
      <w:r>
        <w:rPr>
          <w:rFonts w:hint="eastAsia"/>
          <w:szCs w:val="21"/>
        </w:rPr>
        <w:t>GetSysState</w:t>
      </w:r>
      <w:r>
        <w:rPr>
          <w:rFonts w:hint="eastAsia"/>
          <w:szCs w:val="21"/>
        </w:rPr>
        <w:t>接口，说不定就在其返回值的某个位中。</w:t>
      </w:r>
    </w:p>
    <w:p w:rsidR="00467667" w:rsidRPr="00554AAF" w:rsidRDefault="00F65C22">
      <w:pPr>
        <w:pStyle w:val="Heading3"/>
        <w:rPr>
          <w:color w:val="FF0000"/>
          <w:szCs w:val="21"/>
        </w:rPr>
      </w:pPr>
      <w:bookmarkStart w:id="311" w:name="_Toc365820708"/>
      <w:r>
        <w:rPr>
          <w:color w:val="FF0000"/>
          <w:szCs w:val="21"/>
        </w:rPr>
        <w:t xml:space="preserve">void </w:t>
      </w:r>
      <w:r w:rsidR="00467667" w:rsidRPr="00554AAF">
        <w:rPr>
          <w:color w:val="FF0000"/>
          <w:szCs w:val="21"/>
        </w:rPr>
        <w:t>SetToolTipDelay(short Delay)</w:t>
      </w:r>
      <w:r w:rsidR="00467667" w:rsidRPr="00554AAF">
        <w:rPr>
          <w:rFonts w:hint="eastAsia"/>
          <w:color w:val="FF0000"/>
          <w:szCs w:val="21"/>
        </w:rPr>
        <w:t>;</w:t>
      </w:r>
      <w:bookmarkEnd w:id="311"/>
    </w:p>
    <w:p w:rsidR="00467667" w:rsidRPr="00554AAF" w:rsidRDefault="00467667">
      <w:pPr>
        <w:pStyle w:val="Heading3"/>
        <w:rPr>
          <w:color w:val="FF0000"/>
          <w:szCs w:val="21"/>
        </w:rPr>
      </w:pPr>
      <w:bookmarkStart w:id="312" w:name="_Toc365820709"/>
      <w:r w:rsidRPr="00554AAF">
        <w:rPr>
          <w:color w:val="FF0000"/>
          <w:szCs w:val="21"/>
        </w:rPr>
        <w:t>short</w:t>
      </w:r>
      <w:r w:rsidR="00F550CE">
        <w:rPr>
          <w:rFonts w:hint="eastAsia"/>
          <w:color w:val="FF0000"/>
          <w:szCs w:val="21"/>
        </w:rPr>
        <w:t xml:space="preserve"> </w:t>
      </w:r>
      <w:r w:rsidRPr="00554AAF">
        <w:rPr>
          <w:color w:val="FF0000"/>
          <w:szCs w:val="21"/>
        </w:rPr>
        <w:t>GetToolTipDelay()</w:t>
      </w:r>
      <w:r w:rsidRPr="00554AAF">
        <w:rPr>
          <w:rFonts w:hint="eastAsia"/>
          <w:color w:val="FF0000"/>
          <w:szCs w:val="21"/>
        </w:rPr>
        <w:t>;</w:t>
      </w:r>
      <w:bookmarkEnd w:id="312"/>
    </w:p>
    <w:p w:rsidR="00467667" w:rsidRDefault="00467667">
      <w:pPr>
        <w:rPr>
          <w:szCs w:val="21"/>
        </w:rPr>
      </w:pPr>
      <w:r>
        <w:rPr>
          <w:rFonts w:hint="eastAsia"/>
          <w:szCs w:val="21"/>
        </w:rPr>
        <w:tab/>
      </w:r>
      <w:r>
        <w:rPr>
          <w:rFonts w:hint="eastAsia"/>
          <w:szCs w:val="21"/>
        </w:rPr>
        <w:t>设置坐标提示的延迟时间，就是当鼠标停下来之后，延迟多久开始显示坐标提示（如果有显示的话），这个数当成无符号处理，单位为毫秒，所以最长为</w:t>
      </w:r>
      <w:r>
        <w:rPr>
          <w:rFonts w:hint="eastAsia"/>
          <w:szCs w:val="21"/>
        </w:rPr>
        <w:t>65.535</w:t>
      </w:r>
      <w:r>
        <w:rPr>
          <w:rFonts w:hint="eastAsia"/>
          <w:szCs w:val="21"/>
        </w:rPr>
        <w:t>秒，默认是</w:t>
      </w:r>
      <w:r>
        <w:rPr>
          <w:rFonts w:hint="eastAsia"/>
          <w:szCs w:val="21"/>
        </w:rPr>
        <w:t>100</w:t>
      </w:r>
      <w:r>
        <w:rPr>
          <w:rFonts w:hint="eastAsia"/>
          <w:szCs w:val="21"/>
        </w:rPr>
        <w:t>毫秒；如果等于</w:t>
      </w:r>
      <w:r>
        <w:rPr>
          <w:rFonts w:hint="eastAsia"/>
          <w:szCs w:val="21"/>
        </w:rPr>
        <w:t>0</w:t>
      </w:r>
      <w:r>
        <w:rPr>
          <w:rFonts w:hint="eastAsia"/>
          <w:szCs w:val="21"/>
        </w:rPr>
        <w:t>，则不显示坐标提示。</w:t>
      </w:r>
    </w:p>
    <w:p w:rsidR="00467667" w:rsidRDefault="00467667">
      <w:pPr>
        <w:widowControl/>
        <w:jc w:val="left"/>
        <w:rPr>
          <w:szCs w:val="21"/>
        </w:rPr>
      </w:pPr>
    </w:p>
    <w:p w:rsidR="00467667" w:rsidRDefault="00467667">
      <w:pPr>
        <w:pStyle w:val="Heading3"/>
        <w:rPr>
          <w:color w:val="FF0000"/>
          <w:szCs w:val="21"/>
        </w:rPr>
      </w:pPr>
      <w:bookmarkStart w:id="313" w:name="_Toc365820710"/>
      <w:r>
        <w:rPr>
          <w:color w:val="FF0000"/>
          <w:szCs w:val="21"/>
        </w:rPr>
        <w:lastRenderedPageBreak/>
        <w:t xml:space="preserve">BOOL AddInfiniteCurve(long </w:t>
      </w:r>
      <w:r>
        <w:rPr>
          <w:rFonts w:hint="eastAsia"/>
          <w:color w:val="FF0000"/>
        </w:rPr>
        <w:t>Id</w:t>
      </w:r>
      <w:r>
        <w:rPr>
          <w:color w:val="FF0000"/>
          <w:szCs w:val="21"/>
        </w:rPr>
        <w:t>, DATE Time, float Value, short State,</w:t>
      </w:r>
      <w:r>
        <w:rPr>
          <w:rFonts w:hint="eastAsia"/>
          <w:color w:val="FF0000"/>
          <w:szCs w:val="21"/>
        </w:rPr>
        <w:tab/>
      </w:r>
      <w:r>
        <w:rPr>
          <w:rFonts w:hint="eastAsia"/>
          <w:color w:val="FF0000"/>
          <w:szCs w:val="21"/>
        </w:rPr>
        <w:tab/>
      </w:r>
      <w:r>
        <w:rPr>
          <w:rFonts w:hint="eastAsia"/>
          <w:color w:val="FF0000"/>
          <w:szCs w:val="21"/>
        </w:rPr>
        <w:tab/>
      </w:r>
      <w:r>
        <w:rPr>
          <w:rFonts w:hint="eastAsia"/>
          <w:color w:val="FF0000"/>
          <w:szCs w:val="21"/>
        </w:rPr>
        <w:tab/>
      </w:r>
      <w:r>
        <w:rPr>
          <w:rFonts w:hint="eastAsia"/>
          <w:color w:val="FF0000"/>
          <w:szCs w:val="21"/>
        </w:rPr>
        <w:tab/>
        <w:t xml:space="preserve">  </w:t>
      </w:r>
      <w:r>
        <w:rPr>
          <w:color w:val="FF0000"/>
          <w:szCs w:val="21"/>
        </w:rPr>
        <w:t>BOOL bUpdate);</w:t>
      </w:r>
      <w:bookmarkEnd w:id="313"/>
    </w:p>
    <w:p w:rsidR="00467667" w:rsidRDefault="00467667">
      <w:pPr>
        <w:pStyle w:val="Heading3"/>
        <w:rPr>
          <w:color w:val="FF0000"/>
          <w:szCs w:val="21"/>
        </w:rPr>
      </w:pPr>
      <w:bookmarkStart w:id="314" w:name="_Toc365820711"/>
      <w:r>
        <w:rPr>
          <w:color w:val="FF0000"/>
          <w:szCs w:val="21"/>
        </w:rPr>
        <w:t xml:space="preserve">BOOL DelInfiniteCurve(long </w:t>
      </w:r>
      <w:r>
        <w:rPr>
          <w:rFonts w:hint="eastAsia"/>
          <w:color w:val="FF0000"/>
        </w:rPr>
        <w:t>Id</w:t>
      </w:r>
      <w:r>
        <w:rPr>
          <w:color w:val="FF0000"/>
          <w:szCs w:val="21"/>
        </w:rPr>
        <w:t>, BOOL bAll, BOOL bUpdate);</w:t>
      </w:r>
      <w:bookmarkEnd w:id="314"/>
    </w:p>
    <w:p w:rsidR="00467667" w:rsidRDefault="00467667">
      <w:pPr>
        <w:rPr>
          <w:szCs w:val="21"/>
        </w:rPr>
      </w:pPr>
      <w:r>
        <w:rPr>
          <w:rFonts w:hint="eastAsia"/>
          <w:szCs w:val="21"/>
        </w:rPr>
        <w:tab/>
      </w:r>
      <w:r>
        <w:rPr>
          <w:rFonts w:hint="eastAsia"/>
          <w:szCs w:val="21"/>
        </w:rPr>
        <w:t>无限曲线，所谓无限曲线，其实是无限直线，什么叫无限直线呢，就是无论画布怎么拖动，它总是贯通画布。无限曲线分两类，一类是垂直贯通画布，另一类是水平贯通画布。无限直线也有一个</w:t>
      </w:r>
      <w:r>
        <w:rPr>
          <w:rFonts w:hint="eastAsia"/>
          <w:szCs w:val="21"/>
        </w:rPr>
        <w:t>Id</w:t>
      </w:r>
      <w:r>
        <w:rPr>
          <w:rFonts w:hint="eastAsia"/>
          <w:szCs w:val="21"/>
        </w:rPr>
        <w:t>，所以可以通过图例设置它的属性。</w:t>
      </w:r>
    </w:p>
    <w:p w:rsidR="00467667" w:rsidRDefault="00467667">
      <w:pPr>
        <w:rPr>
          <w:szCs w:val="21"/>
        </w:rPr>
      </w:pPr>
      <w:r>
        <w:rPr>
          <w:rFonts w:hint="eastAsia"/>
          <w:szCs w:val="21"/>
        </w:rPr>
        <w:tab/>
        <w:t>State</w:t>
      </w:r>
      <w:r>
        <w:rPr>
          <w:rFonts w:hint="eastAsia"/>
          <w:szCs w:val="21"/>
        </w:rPr>
        <w:t>分成两部分看，低字节取值</w:t>
      </w:r>
      <w:r>
        <w:rPr>
          <w:rFonts w:hint="eastAsia"/>
          <w:szCs w:val="21"/>
        </w:rPr>
        <w:t>0</w:t>
      </w:r>
      <w:r>
        <w:rPr>
          <w:rFonts w:hint="eastAsia"/>
          <w:szCs w:val="21"/>
        </w:rPr>
        <w:t>和</w:t>
      </w:r>
      <w:r>
        <w:rPr>
          <w:rFonts w:hint="eastAsia"/>
          <w:szCs w:val="21"/>
        </w:rPr>
        <w:t>1</w:t>
      </w:r>
      <w:r>
        <w:rPr>
          <w:rFonts w:hint="eastAsia"/>
          <w:szCs w:val="21"/>
        </w:rPr>
        <w:t>，</w:t>
      </w:r>
      <w:r>
        <w:rPr>
          <w:rFonts w:hint="eastAsia"/>
          <w:szCs w:val="21"/>
        </w:rPr>
        <w:t>0</w:t>
      </w:r>
      <w:r>
        <w:rPr>
          <w:rFonts w:hint="eastAsia"/>
          <w:szCs w:val="21"/>
        </w:rPr>
        <w:t>代表水平无限曲线，所以只有</w:t>
      </w:r>
      <w:r>
        <w:rPr>
          <w:rFonts w:hint="eastAsia"/>
          <w:szCs w:val="21"/>
        </w:rPr>
        <w:t>Value</w:t>
      </w:r>
      <w:r>
        <w:rPr>
          <w:rFonts w:hint="eastAsia"/>
          <w:szCs w:val="21"/>
        </w:rPr>
        <w:t>有效，</w:t>
      </w:r>
      <w:r>
        <w:rPr>
          <w:rFonts w:hint="eastAsia"/>
          <w:szCs w:val="21"/>
        </w:rPr>
        <w:t>1</w:t>
      </w:r>
      <w:r>
        <w:rPr>
          <w:rFonts w:hint="eastAsia"/>
          <w:szCs w:val="21"/>
        </w:rPr>
        <w:t>代表垂直无限曲线，所以只有</w:t>
      </w:r>
      <w:r>
        <w:rPr>
          <w:rFonts w:hint="eastAsia"/>
          <w:szCs w:val="21"/>
        </w:rPr>
        <w:t>Time</w:t>
      </w:r>
      <w:r>
        <w:rPr>
          <w:rFonts w:hint="eastAsia"/>
          <w:szCs w:val="21"/>
        </w:rPr>
        <w:t>有效。高字节只能设置低</w:t>
      </w:r>
      <w:r>
        <w:rPr>
          <w:rFonts w:hint="eastAsia"/>
          <w:szCs w:val="21"/>
        </w:rPr>
        <w:t>4</w:t>
      </w:r>
      <w:r>
        <w:rPr>
          <w:rFonts w:hint="eastAsia"/>
          <w:szCs w:val="21"/>
        </w:rPr>
        <w:t>位，否则失败，其取值与</w:t>
      </w:r>
      <w:r>
        <w:rPr>
          <w:szCs w:val="21"/>
        </w:rPr>
        <w:t>SetFillDirection</w:t>
      </w:r>
      <w:r>
        <w:rPr>
          <w:rFonts w:hint="eastAsia"/>
          <w:szCs w:val="21"/>
        </w:rPr>
        <w:t>接口里面的</w:t>
      </w:r>
      <w:r>
        <w:rPr>
          <w:szCs w:val="21"/>
        </w:rPr>
        <w:t>FillDirection</w:t>
      </w:r>
      <w:r>
        <w:rPr>
          <w:rFonts w:hint="eastAsia"/>
          <w:szCs w:val="21"/>
        </w:rPr>
        <w:t>一样，但只有低</w:t>
      </w:r>
      <w:r>
        <w:rPr>
          <w:rFonts w:hint="eastAsia"/>
          <w:szCs w:val="21"/>
        </w:rPr>
        <w:t>4</w:t>
      </w:r>
      <w:r>
        <w:rPr>
          <w:rFonts w:hint="eastAsia"/>
          <w:szCs w:val="21"/>
        </w:rPr>
        <w:t>位有效，所以要少些功能，具体请看</w:t>
      </w:r>
      <w:r>
        <w:rPr>
          <w:szCs w:val="21"/>
        </w:rPr>
        <w:t>SetFillDirection</w:t>
      </w:r>
      <w:r>
        <w:rPr>
          <w:rFonts w:hint="eastAsia"/>
          <w:szCs w:val="21"/>
        </w:rPr>
        <w:t>接口。</w:t>
      </w:r>
    </w:p>
    <w:p w:rsidR="00467667" w:rsidRDefault="00467667">
      <w:pPr>
        <w:rPr>
          <w:szCs w:val="21"/>
        </w:rPr>
      </w:pPr>
      <w:r>
        <w:rPr>
          <w:rFonts w:hint="eastAsia"/>
          <w:szCs w:val="21"/>
        </w:rPr>
        <w:tab/>
      </w:r>
      <w:r>
        <w:rPr>
          <w:rFonts w:hint="eastAsia"/>
          <w:szCs w:val="21"/>
        </w:rPr>
        <w:t>如果要添加的无限曲线已经存在，则修改它。</w:t>
      </w:r>
    </w:p>
    <w:p w:rsidR="00467667" w:rsidRDefault="00467667">
      <w:pPr>
        <w:rPr>
          <w:szCs w:val="21"/>
        </w:rPr>
      </w:pPr>
      <w:r>
        <w:rPr>
          <w:rFonts w:hint="eastAsia"/>
          <w:szCs w:val="21"/>
        </w:rPr>
        <w:tab/>
      </w:r>
      <w:r>
        <w:rPr>
          <w:szCs w:val="21"/>
        </w:rPr>
        <w:t>注意，</w:t>
      </w:r>
      <w:r>
        <w:rPr>
          <w:color w:val="FF0000"/>
          <w:szCs w:val="21"/>
        </w:rPr>
        <w:t>最好为无限</w:t>
      </w:r>
      <w:r>
        <w:rPr>
          <w:rFonts w:hint="eastAsia"/>
          <w:color w:val="FF0000"/>
          <w:szCs w:val="21"/>
        </w:rPr>
        <w:t>曲线</w:t>
      </w:r>
      <w:r>
        <w:rPr>
          <w:color w:val="FF0000"/>
          <w:szCs w:val="21"/>
        </w:rPr>
        <w:t>增加单独的图例</w:t>
      </w:r>
      <w:r>
        <w:rPr>
          <w:szCs w:val="21"/>
        </w:rPr>
        <w:t>，因为：</w:t>
      </w:r>
    </w:p>
    <w:p w:rsidR="00467667" w:rsidRDefault="00467667">
      <w:pPr>
        <w:rPr>
          <w:szCs w:val="21"/>
        </w:rPr>
      </w:pPr>
      <w:r>
        <w:rPr>
          <w:szCs w:val="21"/>
        </w:rPr>
        <w:tab/>
      </w:r>
      <w:r>
        <w:rPr>
          <w:szCs w:val="21"/>
        </w:rPr>
        <w:t>一：无限直线一般来说，颜色上应该与普通曲线有所区别</w:t>
      </w:r>
      <w:r>
        <w:rPr>
          <w:rFonts w:hint="eastAsia"/>
          <w:szCs w:val="21"/>
        </w:rPr>
        <w:t>；</w:t>
      </w:r>
    </w:p>
    <w:p w:rsidR="00467667" w:rsidRDefault="00467667">
      <w:pPr>
        <w:rPr>
          <w:szCs w:val="21"/>
        </w:rPr>
      </w:pPr>
      <w:r>
        <w:rPr>
          <w:szCs w:val="21"/>
        </w:rPr>
        <w:tab/>
      </w:r>
      <w:r>
        <w:rPr>
          <w:szCs w:val="21"/>
        </w:rPr>
        <w:t>二：可能会有效率损失</w:t>
      </w:r>
      <w:r>
        <w:rPr>
          <w:rFonts w:hint="eastAsia"/>
          <w:szCs w:val="21"/>
        </w:rPr>
        <w:t>；</w:t>
      </w:r>
    </w:p>
    <w:p w:rsidR="00467667" w:rsidRDefault="00467667">
      <w:pPr>
        <w:rPr>
          <w:szCs w:val="21"/>
        </w:rPr>
      </w:pPr>
      <w:r>
        <w:rPr>
          <w:rFonts w:hint="eastAsia"/>
          <w:szCs w:val="21"/>
        </w:rPr>
        <w:tab/>
      </w:r>
      <w:r>
        <w:rPr>
          <w:szCs w:val="21"/>
        </w:rPr>
        <w:t>要达到最佳效率，无限</w:t>
      </w:r>
      <w:r>
        <w:rPr>
          <w:rFonts w:hint="eastAsia"/>
          <w:szCs w:val="21"/>
        </w:rPr>
        <w:t>曲线</w:t>
      </w:r>
      <w:r>
        <w:rPr>
          <w:szCs w:val="21"/>
        </w:rPr>
        <w:t>的图例请关闭如下图例基本属性（</w:t>
      </w:r>
      <w:r>
        <w:rPr>
          <w:rFonts w:hint="eastAsia"/>
          <w:szCs w:val="21"/>
        </w:rPr>
        <w:t>参看</w:t>
      </w:r>
      <w:r>
        <w:rPr>
          <w:szCs w:val="21"/>
        </w:rPr>
        <w:t>AddLegend</w:t>
      </w:r>
      <w:r>
        <w:rPr>
          <w:szCs w:val="21"/>
        </w:rPr>
        <w:t>接口）：</w:t>
      </w:r>
    </w:p>
    <w:p w:rsidR="00467667" w:rsidRDefault="00467667">
      <w:pPr>
        <w:rPr>
          <w:szCs w:val="21"/>
        </w:rPr>
      </w:pPr>
      <w:r>
        <w:rPr>
          <w:szCs w:val="21"/>
        </w:rPr>
        <w:tab/>
        <w:t>CurveMode = 0;</w:t>
      </w:r>
      <w:r>
        <w:rPr>
          <w:rFonts w:hint="eastAsia"/>
          <w:szCs w:val="21"/>
        </w:rPr>
        <w:t xml:space="preserve"> </w:t>
      </w:r>
      <w:r>
        <w:rPr>
          <w:szCs w:val="21"/>
        </w:rPr>
        <w:t>NodeMode = 0;</w:t>
      </w:r>
    </w:p>
    <w:p w:rsidR="00467667" w:rsidRDefault="00467667">
      <w:pPr>
        <w:rPr>
          <w:szCs w:val="21"/>
        </w:rPr>
      </w:pPr>
      <w:r>
        <w:rPr>
          <w:szCs w:val="21"/>
        </w:rPr>
        <w:tab/>
      </w:r>
      <w:r>
        <w:rPr>
          <w:szCs w:val="21"/>
        </w:rPr>
        <w:t>和如下图例扩展属性（</w:t>
      </w:r>
      <w:r>
        <w:rPr>
          <w:rFonts w:hint="eastAsia"/>
          <w:szCs w:val="21"/>
        </w:rPr>
        <w:t>参看</w:t>
      </w:r>
      <w:r>
        <w:rPr>
          <w:szCs w:val="21"/>
        </w:rPr>
        <w:t>AppendLegendEx</w:t>
      </w:r>
      <w:r>
        <w:rPr>
          <w:szCs w:val="21"/>
        </w:rPr>
        <w:t>接口）：</w:t>
      </w:r>
    </w:p>
    <w:p w:rsidR="00467667" w:rsidRDefault="00467667">
      <w:pPr>
        <w:rPr>
          <w:szCs w:val="21"/>
        </w:rPr>
      </w:pPr>
      <w:r>
        <w:rPr>
          <w:szCs w:val="21"/>
        </w:rPr>
        <w:tab/>
        <w:t>BeginNodeColor = 0;</w:t>
      </w:r>
      <w:r>
        <w:rPr>
          <w:rFonts w:hint="eastAsia"/>
          <w:szCs w:val="21"/>
        </w:rPr>
        <w:t xml:space="preserve"> </w:t>
      </w:r>
      <w:r>
        <w:rPr>
          <w:szCs w:val="21"/>
        </w:rPr>
        <w:t>EndNodeColor = 0;</w:t>
      </w:r>
      <w:r>
        <w:rPr>
          <w:rFonts w:hint="eastAsia"/>
          <w:szCs w:val="21"/>
        </w:rPr>
        <w:t xml:space="preserve"> </w:t>
      </w:r>
      <w:r>
        <w:rPr>
          <w:szCs w:val="21"/>
        </w:rPr>
        <w:t>SelectedNodeColor = 0;</w:t>
      </w:r>
      <w:r>
        <w:rPr>
          <w:rFonts w:hint="eastAsia"/>
          <w:szCs w:val="21"/>
        </w:rPr>
        <w:t xml:space="preserve"> </w:t>
      </w:r>
      <w:r>
        <w:rPr>
          <w:szCs w:val="21"/>
        </w:rPr>
        <w:t>NodeModeEx = 0;</w:t>
      </w:r>
    </w:p>
    <w:p w:rsidR="00467667" w:rsidRDefault="00467667">
      <w:pPr>
        <w:rPr>
          <w:szCs w:val="21"/>
        </w:rPr>
      </w:pPr>
      <w:r>
        <w:rPr>
          <w:szCs w:val="21"/>
        </w:rPr>
        <w:tab/>
      </w:r>
      <w:r>
        <w:rPr>
          <w:szCs w:val="21"/>
        </w:rPr>
        <w:t>和如下图例坐标标记属性（</w:t>
      </w:r>
      <w:r>
        <w:rPr>
          <w:rFonts w:hint="eastAsia"/>
          <w:szCs w:val="21"/>
        </w:rPr>
        <w:t>参看</w:t>
      </w:r>
      <w:r>
        <w:rPr>
          <w:szCs w:val="21"/>
        </w:rPr>
        <w:t>SetXYFormat</w:t>
      </w:r>
      <w:r>
        <w:rPr>
          <w:szCs w:val="21"/>
        </w:rPr>
        <w:t>接口）：</w:t>
      </w:r>
    </w:p>
    <w:p w:rsidR="00467667" w:rsidRDefault="00467667">
      <w:pPr>
        <w:rPr>
          <w:szCs w:val="21"/>
        </w:rPr>
      </w:pPr>
      <w:r>
        <w:rPr>
          <w:szCs w:val="21"/>
        </w:rPr>
        <w:tab/>
        <w:t>Format = 0;</w:t>
      </w:r>
    </w:p>
    <w:p w:rsidR="00467667" w:rsidRDefault="00467667">
      <w:pPr>
        <w:rPr>
          <w:color w:val="FF0000"/>
          <w:szCs w:val="21"/>
        </w:rPr>
      </w:pPr>
      <w:r>
        <w:rPr>
          <w:rFonts w:hint="eastAsia"/>
          <w:szCs w:val="21"/>
        </w:rPr>
        <w:tab/>
      </w:r>
      <w:r>
        <w:rPr>
          <w:rFonts w:hint="eastAsia"/>
          <w:color w:val="FF0000"/>
          <w:szCs w:val="21"/>
        </w:rPr>
        <w:t>具体的做法是：</w:t>
      </w:r>
    </w:p>
    <w:p w:rsidR="00467667" w:rsidRDefault="00467667">
      <w:pPr>
        <w:rPr>
          <w:color w:val="FF0000"/>
          <w:szCs w:val="21"/>
        </w:rPr>
      </w:pPr>
      <w:r>
        <w:rPr>
          <w:color w:val="FF0000"/>
          <w:szCs w:val="21"/>
        </w:rPr>
        <w:tab/>
      </w:r>
      <w:r>
        <w:rPr>
          <w:rFonts w:hint="eastAsia"/>
          <w:color w:val="FF0000"/>
          <w:szCs w:val="21"/>
        </w:rPr>
        <w:t>若调用</w:t>
      </w:r>
      <w:r>
        <w:rPr>
          <w:color w:val="FF0000"/>
          <w:szCs w:val="21"/>
        </w:rPr>
        <w:t>AddLegend</w:t>
      </w:r>
      <w:r>
        <w:rPr>
          <w:color w:val="FF0000"/>
          <w:szCs w:val="21"/>
        </w:rPr>
        <w:t>接口，</w:t>
      </w:r>
      <w:r>
        <w:rPr>
          <w:rFonts w:hint="eastAsia"/>
          <w:color w:val="FF0000"/>
          <w:szCs w:val="21"/>
        </w:rPr>
        <w:t>请</w:t>
      </w:r>
      <w:r>
        <w:rPr>
          <w:color w:val="FF0000"/>
          <w:szCs w:val="21"/>
        </w:rPr>
        <w:t>指定</w:t>
      </w:r>
      <w:r>
        <w:rPr>
          <w:color w:val="FF0000"/>
          <w:szCs w:val="21"/>
        </w:rPr>
        <w:t>CurveMode</w:t>
      </w:r>
      <w:r>
        <w:rPr>
          <w:color w:val="FF0000"/>
          <w:szCs w:val="21"/>
        </w:rPr>
        <w:t>和</w:t>
      </w:r>
      <w:r>
        <w:rPr>
          <w:color w:val="FF0000"/>
          <w:szCs w:val="21"/>
        </w:rPr>
        <w:t>NodeMode</w:t>
      </w:r>
      <w:r>
        <w:rPr>
          <w:color w:val="FF0000"/>
          <w:szCs w:val="21"/>
        </w:rPr>
        <w:t>均为</w:t>
      </w:r>
      <w:r>
        <w:rPr>
          <w:color w:val="FF0000"/>
          <w:szCs w:val="21"/>
        </w:rPr>
        <w:t>0</w:t>
      </w:r>
      <w:r>
        <w:rPr>
          <w:rFonts w:hint="eastAsia"/>
          <w:color w:val="FF0000"/>
          <w:szCs w:val="21"/>
        </w:rPr>
        <w:t>；</w:t>
      </w:r>
      <w:r>
        <w:rPr>
          <w:color w:val="FF0000"/>
          <w:szCs w:val="21"/>
        </w:rPr>
        <w:t>对于</w:t>
      </w:r>
      <w:r>
        <w:rPr>
          <w:color w:val="FF0000"/>
          <w:szCs w:val="21"/>
        </w:rPr>
        <w:t>AppendLegendEx</w:t>
      </w:r>
      <w:r>
        <w:rPr>
          <w:color w:val="FF0000"/>
          <w:szCs w:val="21"/>
        </w:rPr>
        <w:t>和</w:t>
      </w:r>
      <w:r>
        <w:rPr>
          <w:color w:val="FF0000"/>
          <w:szCs w:val="21"/>
        </w:rPr>
        <w:t>SetXYFormat</w:t>
      </w:r>
      <w:r>
        <w:rPr>
          <w:color w:val="FF0000"/>
          <w:szCs w:val="21"/>
        </w:rPr>
        <w:t>接口，你不调用它，默认就是上面的情况</w:t>
      </w:r>
      <w:r>
        <w:rPr>
          <w:rFonts w:hint="eastAsia"/>
          <w:color w:val="FF0000"/>
          <w:szCs w:val="21"/>
        </w:rPr>
        <w:t>；</w:t>
      </w:r>
      <w:r>
        <w:rPr>
          <w:color w:val="FF0000"/>
          <w:szCs w:val="21"/>
        </w:rPr>
        <w:t>另外还有一个简单的方法，如果不需要填充的话，调用</w:t>
      </w:r>
      <w:r>
        <w:rPr>
          <w:color w:val="FF0000"/>
          <w:szCs w:val="21"/>
        </w:rPr>
        <w:t>AddLegendHelper</w:t>
      </w:r>
      <w:r>
        <w:rPr>
          <w:color w:val="FF0000"/>
          <w:szCs w:val="21"/>
        </w:rPr>
        <w:t>添加出来的图例，</w:t>
      </w:r>
      <w:r>
        <w:rPr>
          <w:rFonts w:hint="eastAsia"/>
          <w:color w:val="FF0000"/>
          <w:szCs w:val="21"/>
        </w:rPr>
        <w:t>就</w:t>
      </w:r>
      <w:r>
        <w:rPr>
          <w:color w:val="FF0000"/>
          <w:szCs w:val="21"/>
        </w:rPr>
        <w:t>满足上面的要求</w:t>
      </w:r>
      <w:r>
        <w:rPr>
          <w:rFonts w:hint="eastAsia"/>
          <w:color w:val="FF0000"/>
          <w:szCs w:val="21"/>
        </w:rPr>
        <w:t>。</w:t>
      </w:r>
    </w:p>
    <w:p w:rsidR="00467667" w:rsidRDefault="00467667">
      <w:pPr>
        <w:rPr>
          <w:color w:val="FF0000"/>
          <w:szCs w:val="21"/>
        </w:rPr>
      </w:pPr>
    </w:p>
    <w:p w:rsidR="00467667" w:rsidRDefault="00467667">
      <w:pPr>
        <w:rPr>
          <w:szCs w:val="21"/>
        </w:rPr>
      </w:pPr>
      <w:r>
        <w:rPr>
          <w:rFonts w:hint="eastAsia"/>
          <w:color w:val="FF0000"/>
          <w:szCs w:val="21"/>
        </w:rPr>
        <w:tab/>
      </w:r>
      <w:r>
        <w:rPr>
          <w:rFonts w:hint="eastAsia"/>
          <w:szCs w:val="21"/>
        </w:rPr>
        <w:t>无限曲线有什么用：</w:t>
      </w:r>
    </w:p>
    <w:p w:rsidR="00467667" w:rsidRDefault="00467667">
      <w:pPr>
        <w:rPr>
          <w:szCs w:val="21"/>
        </w:rPr>
      </w:pPr>
      <w:r>
        <w:rPr>
          <w:rFonts w:hint="eastAsia"/>
          <w:szCs w:val="21"/>
        </w:rPr>
        <w:tab/>
      </w:r>
      <w:r>
        <w:rPr>
          <w:rFonts w:hint="eastAsia"/>
          <w:szCs w:val="21"/>
        </w:rPr>
        <w:t>一：简单的添加一个值，就可以绘制一条直线；</w:t>
      </w:r>
    </w:p>
    <w:p w:rsidR="00467667" w:rsidRDefault="00467667">
      <w:pPr>
        <w:rPr>
          <w:szCs w:val="21"/>
        </w:rPr>
      </w:pPr>
      <w:r>
        <w:rPr>
          <w:rFonts w:hint="eastAsia"/>
          <w:szCs w:val="21"/>
        </w:rPr>
        <w:tab/>
      </w:r>
      <w:r>
        <w:rPr>
          <w:rFonts w:hint="eastAsia"/>
          <w:szCs w:val="21"/>
        </w:rPr>
        <w:t>二：可模拟固定坐标轴，比如在某个点绘制两条无限曲线，模拟坐标轴；</w:t>
      </w:r>
    </w:p>
    <w:p w:rsidR="00467667" w:rsidRDefault="00467667">
      <w:pPr>
        <w:rPr>
          <w:szCs w:val="21"/>
        </w:rPr>
      </w:pPr>
      <w:r>
        <w:rPr>
          <w:rFonts w:hint="eastAsia"/>
          <w:szCs w:val="21"/>
        </w:rPr>
        <w:tab/>
      </w:r>
      <w:r>
        <w:rPr>
          <w:rFonts w:hint="eastAsia"/>
          <w:szCs w:val="21"/>
        </w:rPr>
        <w:t>三：无限曲线支持填充，所以可以绘制区域，比如画一条</w:t>
      </w:r>
      <w:r>
        <w:rPr>
          <w:rFonts w:hint="eastAsia"/>
          <w:szCs w:val="21"/>
        </w:rPr>
        <w:t>60</w:t>
      </w:r>
      <w:r>
        <w:rPr>
          <w:rFonts w:hint="eastAsia"/>
          <w:szCs w:val="21"/>
        </w:rPr>
        <w:t>分，向下填充的无限曲线，那么一看就知道有多少人不及格了，同理，绘制一条</w:t>
      </w:r>
      <w:r>
        <w:rPr>
          <w:rFonts w:hint="eastAsia"/>
          <w:szCs w:val="21"/>
        </w:rPr>
        <w:t>90</w:t>
      </w:r>
      <w:r>
        <w:rPr>
          <w:rFonts w:hint="eastAsia"/>
          <w:szCs w:val="21"/>
        </w:rPr>
        <w:t>分的，向上填充的无限曲线，一看就知道有多少人成绩优秀了；</w:t>
      </w:r>
    </w:p>
    <w:p w:rsidR="00467667" w:rsidRDefault="00467667">
      <w:pPr>
        <w:rPr>
          <w:szCs w:val="21"/>
        </w:rPr>
      </w:pPr>
      <w:r>
        <w:rPr>
          <w:rFonts w:hint="eastAsia"/>
          <w:szCs w:val="21"/>
        </w:rPr>
        <w:tab/>
      </w:r>
      <w:r>
        <w:rPr>
          <w:rFonts w:hint="eastAsia"/>
          <w:szCs w:val="21"/>
        </w:rPr>
        <w:t>四：请发挥想像……</w:t>
      </w:r>
    </w:p>
    <w:p w:rsidR="00467667" w:rsidRDefault="00467667">
      <w:pPr>
        <w:rPr>
          <w:szCs w:val="21"/>
        </w:rPr>
      </w:pPr>
      <w:r>
        <w:rPr>
          <w:rFonts w:hint="eastAsia"/>
          <w:szCs w:val="21"/>
        </w:rPr>
        <w:tab/>
      </w:r>
      <w:r>
        <w:rPr>
          <w:rFonts w:hint="eastAsia"/>
          <w:szCs w:val="21"/>
        </w:rPr>
        <w:t>无限曲线特点：</w:t>
      </w:r>
    </w:p>
    <w:p w:rsidR="00467667" w:rsidRDefault="00467667">
      <w:pPr>
        <w:rPr>
          <w:szCs w:val="21"/>
        </w:rPr>
      </w:pPr>
      <w:r>
        <w:rPr>
          <w:rFonts w:hint="eastAsia"/>
          <w:szCs w:val="21"/>
        </w:rPr>
        <w:tab/>
      </w:r>
      <w:r>
        <w:rPr>
          <w:rFonts w:hint="eastAsia"/>
          <w:szCs w:val="21"/>
        </w:rPr>
        <w:t>一：它是直线；</w:t>
      </w:r>
    </w:p>
    <w:p w:rsidR="00467667" w:rsidRDefault="00467667">
      <w:pPr>
        <w:rPr>
          <w:szCs w:val="21"/>
        </w:rPr>
      </w:pPr>
      <w:r>
        <w:rPr>
          <w:rFonts w:hint="eastAsia"/>
          <w:szCs w:val="21"/>
        </w:rPr>
        <w:tab/>
      </w:r>
      <w:r>
        <w:rPr>
          <w:rFonts w:hint="eastAsia"/>
          <w:szCs w:val="21"/>
        </w:rPr>
        <w:t>二：绘制无限曲线的效率比普通曲线稍差；</w:t>
      </w:r>
    </w:p>
    <w:p w:rsidR="00467667" w:rsidRDefault="00467667">
      <w:pPr>
        <w:rPr>
          <w:szCs w:val="21"/>
        </w:rPr>
      </w:pPr>
      <w:r>
        <w:rPr>
          <w:rFonts w:hint="eastAsia"/>
          <w:szCs w:val="21"/>
        </w:rPr>
        <w:tab/>
      </w:r>
      <w:r>
        <w:rPr>
          <w:rFonts w:hint="eastAsia"/>
          <w:szCs w:val="21"/>
        </w:rPr>
        <w:t>三：所有无限曲线均绘制在所有普通曲线的下面；</w:t>
      </w:r>
    </w:p>
    <w:p w:rsidR="00467667" w:rsidRDefault="00467667">
      <w:pPr>
        <w:rPr>
          <w:szCs w:val="21"/>
        </w:rPr>
      </w:pPr>
      <w:r>
        <w:rPr>
          <w:rFonts w:hint="eastAsia"/>
          <w:szCs w:val="21"/>
        </w:rPr>
        <w:tab/>
      </w:r>
      <w:r>
        <w:rPr>
          <w:rFonts w:hint="eastAsia"/>
          <w:szCs w:val="21"/>
        </w:rPr>
        <w:t>四：无限曲线的</w:t>
      </w:r>
      <w:r>
        <w:rPr>
          <w:rFonts w:hint="eastAsia"/>
          <w:szCs w:val="21"/>
        </w:rPr>
        <w:t>Id</w:t>
      </w:r>
      <w:r>
        <w:rPr>
          <w:rFonts w:hint="eastAsia"/>
          <w:szCs w:val="21"/>
        </w:rPr>
        <w:t>可与普通曲线的</w:t>
      </w:r>
      <w:r>
        <w:rPr>
          <w:rFonts w:hint="eastAsia"/>
          <w:szCs w:val="21"/>
        </w:rPr>
        <w:t>Id</w:t>
      </w:r>
      <w:r>
        <w:rPr>
          <w:rFonts w:hint="eastAsia"/>
          <w:szCs w:val="21"/>
        </w:rPr>
        <w:t>重复；</w:t>
      </w:r>
    </w:p>
    <w:p w:rsidR="00467667" w:rsidRDefault="00467667">
      <w:pPr>
        <w:rPr>
          <w:szCs w:val="21"/>
        </w:rPr>
      </w:pPr>
      <w:r>
        <w:rPr>
          <w:rFonts w:hint="eastAsia"/>
          <w:szCs w:val="21"/>
        </w:rPr>
        <w:tab/>
      </w:r>
      <w:r>
        <w:rPr>
          <w:rFonts w:hint="eastAsia"/>
          <w:szCs w:val="21"/>
        </w:rPr>
        <w:t>五：无限曲线不参与计算所有曲线所占的空间大小，比如说有多少页的曲线，打印和按图片导出曲线时，无限曲线有效，导出曲线到图元文件时，无限曲线无效；</w:t>
      </w:r>
    </w:p>
    <w:p w:rsidR="00467667" w:rsidRDefault="00467667">
      <w:pPr>
        <w:rPr>
          <w:szCs w:val="21"/>
        </w:rPr>
      </w:pPr>
      <w:r>
        <w:rPr>
          <w:rFonts w:hint="eastAsia"/>
          <w:szCs w:val="21"/>
        </w:rPr>
        <w:tab/>
      </w:r>
      <w:r>
        <w:rPr>
          <w:rFonts w:hint="eastAsia"/>
          <w:szCs w:val="21"/>
        </w:rPr>
        <w:t>六：如果设置注解在最底层，则次序以次是：注解</w:t>
      </w:r>
      <w:r>
        <w:rPr>
          <w:rFonts w:hint="eastAsia"/>
          <w:szCs w:val="21"/>
        </w:rPr>
        <w:t>-&gt;</w:t>
      </w:r>
      <w:r>
        <w:rPr>
          <w:rFonts w:hint="eastAsia"/>
          <w:szCs w:val="21"/>
        </w:rPr>
        <w:t>无限曲线</w:t>
      </w:r>
      <w:r>
        <w:rPr>
          <w:rFonts w:hint="eastAsia"/>
          <w:szCs w:val="21"/>
        </w:rPr>
        <w:t>-&gt;</w:t>
      </w:r>
      <w:r>
        <w:rPr>
          <w:rFonts w:hint="eastAsia"/>
          <w:szCs w:val="21"/>
        </w:rPr>
        <w:t>普通曲线；如果设置注解在最上层，则次序以次是：无限曲线</w:t>
      </w:r>
      <w:r>
        <w:rPr>
          <w:rFonts w:hint="eastAsia"/>
          <w:szCs w:val="21"/>
        </w:rPr>
        <w:t>-&gt;</w:t>
      </w:r>
      <w:r>
        <w:rPr>
          <w:rFonts w:hint="eastAsia"/>
          <w:szCs w:val="21"/>
        </w:rPr>
        <w:t>普通曲线</w:t>
      </w:r>
      <w:r>
        <w:rPr>
          <w:rFonts w:hint="eastAsia"/>
          <w:szCs w:val="21"/>
        </w:rPr>
        <w:t>-&gt;</w:t>
      </w:r>
      <w:r>
        <w:rPr>
          <w:rFonts w:hint="eastAsia"/>
          <w:szCs w:val="21"/>
        </w:rPr>
        <w:t>注解。</w:t>
      </w:r>
    </w:p>
    <w:p w:rsidR="00467667" w:rsidRPr="00EC1D6A" w:rsidRDefault="00467667">
      <w:pPr>
        <w:pStyle w:val="Heading3"/>
        <w:rPr>
          <w:color w:val="FF0000"/>
        </w:rPr>
      </w:pPr>
      <w:bookmarkStart w:id="315" w:name="_Toc365820712"/>
      <w:r w:rsidRPr="00EC1D6A">
        <w:rPr>
          <w:color w:val="FF0000"/>
        </w:rPr>
        <w:t>void SetMouseWheelMode(short Mode);</w:t>
      </w:r>
      <w:bookmarkEnd w:id="315"/>
    </w:p>
    <w:p w:rsidR="00467667" w:rsidRPr="00EC1D6A" w:rsidRDefault="00467667">
      <w:pPr>
        <w:pStyle w:val="Heading3"/>
        <w:rPr>
          <w:color w:val="FF0000"/>
        </w:rPr>
      </w:pPr>
      <w:bookmarkStart w:id="316" w:name="_Toc365820713"/>
      <w:r w:rsidRPr="00EC1D6A">
        <w:rPr>
          <w:color w:val="FF0000"/>
        </w:rPr>
        <w:t>short GetMouseWheelMode();</w:t>
      </w:r>
      <w:bookmarkEnd w:id="316"/>
    </w:p>
    <w:p w:rsidR="00467667" w:rsidRDefault="00467667">
      <w:r>
        <w:rPr>
          <w:rFonts w:hint="eastAsia"/>
          <w:color w:val="FF0000"/>
        </w:rPr>
        <w:tab/>
      </w:r>
      <w:r>
        <w:rPr>
          <w:rFonts w:hint="eastAsia"/>
        </w:rPr>
        <w:t>鼠标滚轮模式，下面介绍一下默认情况下，滚动鼠标时，控件的行为：</w:t>
      </w:r>
    </w:p>
    <w:p w:rsidR="00467667" w:rsidRDefault="00467667">
      <w:r>
        <w:rPr>
          <w:rFonts w:hint="eastAsia"/>
        </w:rPr>
        <w:lastRenderedPageBreak/>
        <w:t>一：如果按住了</w:t>
      </w:r>
      <w:r>
        <w:rPr>
          <w:rFonts w:hint="eastAsia"/>
        </w:rPr>
        <w:t>shift</w:t>
      </w:r>
      <w:r>
        <w:rPr>
          <w:rFonts w:hint="eastAsia"/>
        </w:rPr>
        <w:t>，则执行缩放，相当于调用</w:t>
      </w:r>
      <w:r>
        <w:rPr>
          <w:rFonts w:hint="eastAsia"/>
        </w:rPr>
        <w:t>SetZoom</w:t>
      </w:r>
      <w:r>
        <w:rPr>
          <w:rFonts w:hint="eastAsia"/>
        </w:rPr>
        <w:t>接口；</w:t>
      </w:r>
    </w:p>
    <w:p w:rsidR="00467667" w:rsidRDefault="00467667">
      <w:r>
        <w:rPr>
          <w:rFonts w:hint="eastAsia"/>
        </w:rPr>
        <w:t>二：如果按住了</w:t>
      </w:r>
      <w:r>
        <w:rPr>
          <w:rFonts w:hint="eastAsia"/>
        </w:rPr>
        <w:t>ctrl</w:t>
      </w:r>
      <w:r>
        <w:rPr>
          <w:rFonts w:hint="eastAsia"/>
        </w:rPr>
        <w:t>，则执行水平移动；</w:t>
      </w:r>
    </w:p>
    <w:p w:rsidR="00467667" w:rsidRDefault="00467667">
      <w:r>
        <w:rPr>
          <w:rFonts w:hint="eastAsia"/>
        </w:rPr>
        <w:t>三：如果按住了</w:t>
      </w:r>
      <w:r>
        <w:rPr>
          <w:rFonts w:hint="eastAsia"/>
        </w:rPr>
        <w:t>alt</w:t>
      </w:r>
      <w:r>
        <w:rPr>
          <w:rFonts w:hint="eastAsia"/>
        </w:rPr>
        <w:t>，则执行水平缩放，相当于调用</w:t>
      </w:r>
      <w:r>
        <w:rPr>
          <w:rFonts w:hint="eastAsia"/>
        </w:rPr>
        <w:t>SetHZoom</w:t>
      </w:r>
      <w:r>
        <w:rPr>
          <w:rFonts w:hint="eastAsia"/>
        </w:rPr>
        <w:t>接口；</w:t>
      </w:r>
    </w:p>
    <w:p w:rsidR="00467667" w:rsidRDefault="00467667">
      <w:r>
        <w:rPr>
          <w:rFonts w:hint="eastAsia"/>
        </w:rPr>
        <w:t>四：前面都不是时，则执行垂直移动；</w:t>
      </w:r>
    </w:p>
    <w:p w:rsidR="00467667" w:rsidRDefault="00467667">
      <w:r>
        <w:rPr>
          <w:rFonts w:hint="eastAsia"/>
        </w:rPr>
        <w:tab/>
      </w:r>
      <w:r>
        <w:rPr>
          <w:rFonts w:hint="eastAsia"/>
        </w:rPr>
        <w:t>如果你想修改这种行为，比如你经常用水平滚动而不是垂直滚动，又不想按住</w:t>
      </w:r>
      <w:r>
        <w:rPr>
          <w:rFonts w:hint="eastAsia"/>
        </w:rPr>
        <w:t>ctrl</w:t>
      </w:r>
      <w:r>
        <w:rPr>
          <w:rFonts w:hint="eastAsia"/>
        </w:rPr>
        <w:t>（这样至少要两只手操作），可以通过本接口来修改。</w:t>
      </w:r>
    </w:p>
    <w:p w:rsidR="00467667" w:rsidRDefault="00467667">
      <w:r>
        <w:rPr>
          <w:rFonts w:hint="eastAsia"/>
        </w:rPr>
        <w:tab/>
      </w:r>
      <w:r>
        <w:t>Mode</w:t>
      </w:r>
      <w:r>
        <w:t>只使用了低</w:t>
      </w:r>
      <w:r>
        <w:t>8</w:t>
      </w:r>
      <w:r>
        <w:t>位，从低位起，每两位为一个单位，共四个事件，分别代表：</w:t>
      </w:r>
      <w:r>
        <w:t>shift</w:t>
      </w:r>
      <w:r>
        <w:t>按下、</w:t>
      </w:r>
      <w:r>
        <w:t>alt</w:t>
      </w:r>
      <w:r>
        <w:t>按下、</w:t>
      </w:r>
      <w:r>
        <w:t>ctrl</w:t>
      </w:r>
      <w:r>
        <w:t>按下和不按键，顺序是写死的。另外还有四种行为，分别是：</w:t>
      </w:r>
      <w:r>
        <w:t>0-</w:t>
      </w:r>
      <w:r>
        <w:t>垂直移动、</w:t>
      </w:r>
      <w:r>
        <w:t>1-</w:t>
      </w:r>
      <w:r>
        <w:t>缩放、</w:t>
      </w:r>
      <w:r>
        <w:t>2-</w:t>
      </w:r>
      <w:r>
        <w:t>水平缩放、</w:t>
      </w:r>
      <w:r>
        <w:t>3-</w:t>
      </w:r>
      <w:r>
        <w:t>水平移动，通过修改相应位置上的值来修改控件的行为，举个例子，控件默认行为用上面的表达方式表达就是：</w:t>
      </w:r>
    </w:p>
    <w:p w:rsidR="00467667" w:rsidRDefault="00467667">
      <w:pPr>
        <w:ind w:firstLine="420"/>
      </w:pPr>
      <w:r>
        <w:t>1 + (2 &lt;&lt; 2) + (3 &lt;&lt; 4) + (0 &lt;&lt; 6)</w:t>
      </w:r>
    </w:p>
    <w:p w:rsidR="00467667" w:rsidRDefault="00467667">
      <w:pPr>
        <w:ind w:firstLine="420"/>
      </w:pPr>
      <w:r>
        <w:rPr>
          <w:rFonts w:hint="eastAsia"/>
        </w:rPr>
        <w:t>其中</w:t>
      </w:r>
      <w:r>
        <w:t>1</w:t>
      </w:r>
      <w:r>
        <w:t>是第</w:t>
      </w:r>
      <w:r>
        <w:t>1</w:t>
      </w:r>
      <w:r>
        <w:t>，</w:t>
      </w:r>
      <w:r>
        <w:t>2</w:t>
      </w:r>
      <w:r>
        <w:t>位，代表按住了</w:t>
      </w:r>
      <w:r>
        <w:t>shift</w:t>
      </w:r>
      <w:r>
        <w:t>，其值为</w:t>
      </w:r>
      <w:r>
        <w:t>1</w:t>
      </w:r>
      <w:r>
        <w:t>，说明是执行缩放；</w:t>
      </w:r>
      <w:r>
        <w:t>(2 &lt;&lt; 2)</w:t>
      </w:r>
      <w:r>
        <w:t>是第</w:t>
      </w:r>
      <w:r>
        <w:t>3</w:t>
      </w:r>
      <w:r>
        <w:t>，</w:t>
      </w:r>
      <w:r>
        <w:t>4</w:t>
      </w:r>
      <w:r>
        <w:t>位，代表按住了</w:t>
      </w:r>
      <w:r>
        <w:t>ctrl</w:t>
      </w:r>
      <w:r>
        <w:t>，其值为</w:t>
      </w:r>
      <w:r>
        <w:t>2</w:t>
      </w:r>
      <w:r>
        <w:t>，说明是执行水平移动，以次类推。</w:t>
      </w:r>
    </w:p>
    <w:p w:rsidR="00467667" w:rsidRDefault="00467667">
      <w:pPr>
        <w:ind w:firstLine="420"/>
      </w:pPr>
      <w:r>
        <w:rPr>
          <w:rFonts w:hint="eastAsia"/>
        </w:rPr>
        <w:t>如果想把默认的垂直移动与水平移动交换一下，则是（交换相应位置上的值）：</w:t>
      </w:r>
    </w:p>
    <w:p w:rsidR="00467667" w:rsidRDefault="00467667">
      <w:pPr>
        <w:ind w:firstLine="420"/>
      </w:pPr>
      <w:bookmarkStart w:id="317" w:name="OLE_LINK13"/>
      <w:bookmarkStart w:id="318" w:name="OLE_LINK14"/>
      <w:bookmarkStart w:id="319" w:name="OLE_LINK15"/>
      <w:r>
        <w:t>1 + (</w:t>
      </w:r>
      <w:r>
        <w:rPr>
          <w:rFonts w:hint="eastAsia"/>
        </w:rPr>
        <w:t>2</w:t>
      </w:r>
      <w:r>
        <w:t xml:space="preserve"> &lt;&lt; 2) + (</w:t>
      </w:r>
      <w:r>
        <w:rPr>
          <w:rFonts w:hint="eastAsia"/>
        </w:rPr>
        <w:t>0</w:t>
      </w:r>
      <w:r>
        <w:t xml:space="preserve"> &lt;&lt; 4) + (</w:t>
      </w:r>
      <w:r>
        <w:rPr>
          <w:rFonts w:hint="eastAsia"/>
        </w:rPr>
        <w:t>3</w:t>
      </w:r>
      <w:r>
        <w:t xml:space="preserve"> &lt;&lt; 6)</w:t>
      </w:r>
      <w:bookmarkEnd w:id="317"/>
      <w:bookmarkEnd w:id="318"/>
      <w:bookmarkEnd w:id="319"/>
      <w:r>
        <w:t>，如果只想垂直移动曲线，则是：</w:t>
      </w:r>
    </w:p>
    <w:p w:rsidR="00467667" w:rsidRDefault="00467667">
      <w:pPr>
        <w:ind w:firstLine="420"/>
      </w:pPr>
      <w:r>
        <w:t>1 + (</w:t>
      </w:r>
      <w:r>
        <w:rPr>
          <w:rFonts w:hint="eastAsia"/>
        </w:rPr>
        <w:t>2</w:t>
      </w:r>
      <w:r>
        <w:t xml:space="preserve"> &lt;&lt; 2) + (</w:t>
      </w:r>
      <w:r>
        <w:rPr>
          <w:rFonts w:hint="eastAsia"/>
        </w:rPr>
        <w:t>0</w:t>
      </w:r>
      <w:r>
        <w:t xml:space="preserve"> &lt;&lt; 4) + (0 &lt;&lt; 6)</w:t>
      </w:r>
    </w:p>
    <w:p w:rsidR="00467667" w:rsidRDefault="00467667">
      <w:pPr>
        <w:ind w:firstLine="420"/>
      </w:pPr>
      <w:r>
        <w:rPr>
          <w:rFonts w:hint="eastAsia"/>
        </w:rPr>
        <w:t>可以把所有事件都指向同一种行为，比如指定</w:t>
      </w:r>
      <w:r>
        <w:rPr>
          <w:rFonts w:hint="eastAsia"/>
        </w:rPr>
        <w:t>Mode</w:t>
      </w:r>
      <w:r>
        <w:rPr>
          <w:rFonts w:hint="eastAsia"/>
        </w:rPr>
        <w:t>为</w:t>
      </w:r>
      <w:r>
        <w:rPr>
          <w:rFonts w:hint="eastAsia"/>
        </w:rPr>
        <w:t>0</w:t>
      </w:r>
      <w:r>
        <w:rPr>
          <w:rFonts w:hint="eastAsia"/>
        </w:rPr>
        <w:t>，则所有行为都是垂直滚动，不管按住</w:t>
      </w:r>
      <w:r>
        <w:rPr>
          <w:rFonts w:hint="eastAsia"/>
        </w:rPr>
        <w:t>shift</w:t>
      </w:r>
      <w:r>
        <w:rPr>
          <w:rFonts w:hint="eastAsia"/>
        </w:rPr>
        <w:t>、</w:t>
      </w:r>
      <w:r>
        <w:rPr>
          <w:rFonts w:hint="eastAsia"/>
        </w:rPr>
        <w:t>ctrl</w:t>
      </w:r>
      <w:r>
        <w:rPr>
          <w:rFonts w:hint="eastAsia"/>
        </w:rPr>
        <w:t>还是</w:t>
      </w:r>
      <w:r>
        <w:rPr>
          <w:rFonts w:hint="eastAsia"/>
        </w:rPr>
        <w:t>alt</w:t>
      </w:r>
      <w:r>
        <w:rPr>
          <w:rFonts w:hint="eastAsia"/>
        </w:rPr>
        <w:t>都不会改变。</w:t>
      </w:r>
    </w:p>
    <w:p w:rsidR="00467667" w:rsidRDefault="00467667">
      <w:pPr>
        <w:rPr>
          <w:color w:val="FF0000"/>
        </w:rPr>
      </w:pPr>
    </w:p>
    <w:p w:rsidR="00467667" w:rsidRPr="00EC1D6A" w:rsidRDefault="00467667">
      <w:pPr>
        <w:pStyle w:val="Heading3"/>
        <w:rPr>
          <w:color w:val="FF0000"/>
        </w:rPr>
      </w:pPr>
      <w:bookmarkStart w:id="320" w:name="_Toc365820714"/>
      <w:r w:rsidRPr="00EC1D6A">
        <w:rPr>
          <w:rFonts w:hint="eastAsia"/>
          <w:color w:val="FF0000"/>
        </w:rPr>
        <w:t>BOOL</w:t>
      </w:r>
      <w:r w:rsidRPr="00EC1D6A">
        <w:rPr>
          <w:color w:val="FF0000"/>
        </w:rPr>
        <w:t xml:space="preserve"> SetMouseWheelSpeed(short Speed)</w:t>
      </w:r>
      <w:r w:rsidR="00EC1D6A">
        <w:rPr>
          <w:rFonts w:hint="eastAsia"/>
          <w:color w:val="FF0000"/>
        </w:rPr>
        <w:t>;</w:t>
      </w:r>
      <w:bookmarkEnd w:id="320"/>
    </w:p>
    <w:p w:rsidR="00467667" w:rsidRPr="00EC1D6A" w:rsidRDefault="00467667">
      <w:pPr>
        <w:pStyle w:val="Heading3"/>
        <w:rPr>
          <w:color w:val="FF0000"/>
        </w:rPr>
      </w:pPr>
      <w:bookmarkStart w:id="321" w:name="_Toc365820715"/>
      <w:r w:rsidRPr="00EC1D6A">
        <w:rPr>
          <w:color w:val="FF0000"/>
        </w:rPr>
        <w:t>short</w:t>
      </w:r>
      <w:r w:rsidRPr="00EC1D6A">
        <w:rPr>
          <w:rFonts w:hint="eastAsia"/>
          <w:color w:val="FF0000"/>
        </w:rPr>
        <w:t xml:space="preserve"> </w:t>
      </w:r>
      <w:r w:rsidRPr="00EC1D6A">
        <w:rPr>
          <w:color w:val="FF0000"/>
        </w:rPr>
        <w:t>GetMouseWheelSpeed()</w:t>
      </w:r>
      <w:r w:rsidR="00EC1D6A">
        <w:rPr>
          <w:rFonts w:hint="eastAsia"/>
          <w:color w:val="FF0000"/>
        </w:rPr>
        <w:t>;</w:t>
      </w:r>
      <w:bookmarkEnd w:id="321"/>
    </w:p>
    <w:p w:rsidR="00467667" w:rsidRDefault="00467667">
      <w:r>
        <w:rPr>
          <w:rFonts w:hint="eastAsia"/>
          <w:color w:val="FF0000"/>
        </w:rPr>
        <w:tab/>
      </w:r>
      <w:r>
        <w:rPr>
          <w:rFonts w:hint="eastAsia"/>
        </w:rPr>
        <w:t>设置鼠标滚动速度（正常速度的倍数），取值</w:t>
      </w:r>
      <w:r>
        <w:rPr>
          <w:rFonts w:hint="eastAsia"/>
        </w:rPr>
        <w:t>0-255</w:t>
      </w:r>
      <w:r>
        <w:rPr>
          <w:rFonts w:hint="eastAsia"/>
        </w:rPr>
        <w:t>（</w:t>
      </w:r>
      <w:r>
        <w:rPr>
          <w:rFonts w:hint="eastAsia"/>
          <w:color w:val="FF0000"/>
        </w:rPr>
        <w:t>0</w:t>
      </w:r>
      <w:r>
        <w:rPr>
          <w:rFonts w:hint="eastAsia"/>
          <w:color w:val="FF0000"/>
        </w:rPr>
        <w:t>的意思是取消鼠标滚轮支持</w:t>
      </w:r>
      <w:r>
        <w:rPr>
          <w:rFonts w:hint="eastAsia"/>
        </w:rPr>
        <w:t>，这个功能也是之前没有的），速度太快会出现大步跳跃，而且可能出现滚动失败（因为全部滚出了画布，此时控件不会自动减小速度，因为实现太麻烦）。</w:t>
      </w:r>
    </w:p>
    <w:p w:rsidR="00467667" w:rsidRDefault="00467667">
      <w:pPr>
        <w:rPr>
          <w:color w:val="FF0000"/>
        </w:rPr>
      </w:pPr>
    </w:p>
    <w:p w:rsidR="00467667" w:rsidRPr="000C4F4B" w:rsidRDefault="00467667">
      <w:pPr>
        <w:pStyle w:val="Heading3"/>
        <w:rPr>
          <w:color w:val="FF0000"/>
        </w:rPr>
      </w:pPr>
      <w:bookmarkStart w:id="322" w:name="_Toc365820716"/>
      <w:r w:rsidRPr="000C4F4B">
        <w:rPr>
          <w:rFonts w:hint="eastAsia"/>
          <w:color w:val="FF0000"/>
        </w:rPr>
        <w:t>void Refresh();</w:t>
      </w:r>
      <w:bookmarkEnd w:id="322"/>
    </w:p>
    <w:p w:rsidR="00F014D6" w:rsidRDefault="00467667">
      <w:bookmarkStart w:id="323" w:name="事件"/>
      <w:bookmarkEnd w:id="323"/>
      <w:r>
        <w:rPr>
          <w:rFonts w:hint="eastAsia"/>
        </w:rPr>
        <w:t>刷新曲线，凡是调用了有</w:t>
      </w:r>
      <w:r>
        <w:rPr>
          <w:rFonts w:hint="eastAsia"/>
        </w:rPr>
        <w:t>bUpdate</w:t>
      </w:r>
      <w:r>
        <w:rPr>
          <w:rFonts w:hint="eastAsia"/>
        </w:rPr>
        <w:t>作为参数的函数（比如</w:t>
      </w:r>
      <w:r>
        <w:rPr>
          <w:rFonts w:hint="eastAsia"/>
        </w:rPr>
        <w:t>DragCurve</w:t>
      </w:r>
      <w:r>
        <w:rPr>
          <w:rFonts w:hint="eastAsia"/>
        </w:rPr>
        <w:t>），而又没有将该参数设置为真的话，如果想要马上得到更改效果，都需要调用本函数。如果调用了某些函数会更改曲线（比如</w:t>
      </w:r>
      <w:r>
        <w:rPr>
          <w:rFonts w:hint="eastAsia"/>
        </w:rPr>
        <w:t>InsertMainData2</w:t>
      </w:r>
      <w:r>
        <w:rPr>
          <w:rFonts w:hint="eastAsia"/>
        </w:rPr>
        <w:t>），但又不带</w:t>
      </w:r>
      <w:r>
        <w:rPr>
          <w:rFonts w:hint="eastAsia"/>
        </w:rPr>
        <w:t>bUpdate</w:t>
      </w:r>
      <w:r>
        <w:rPr>
          <w:rFonts w:hint="eastAsia"/>
        </w:rPr>
        <w:t>参数的话，如果想要马上得到更改效果，也需要调用本函数。</w:t>
      </w:r>
    </w:p>
    <w:p w:rsidR="00F014D6" w:rsidRDefault="00F014D6">
      <w:pPr>
        <w:widowControl/>
        <w:jc w:val="left"/>
      </w:pPr>
      <w:r>
        <w:br w:type="page"/>
      </w:r>
    </w:p>
    <w:p w:rsidR="00467667" w:rsidRDefault="00467667" w:rsidP="00264702">
      <w:pPr>
        <w:pStyle w:val="Heading2"/>
      </w:pPr>
      <w:bookmarkStart w:id="324" w:name="_Toc365820717"/>
      <w:r>
        <w:rPr>
          <w:rFonts w:hint="eastAsia"/>
        </w:rPr>
        <w:lastRenderedPageBreak/>
        <w:t>事件（</w:t>
      </w:r>
      <w:r>
        <w:rPr>
          <w:rFonts w:hint="eastAsia"/>
        </w:rPr>
        <w:t>15</w:t>
      </w:r>
      <w:r>
        <w:rPr>
          <w:rFonts w:hint="eastAsia"/>
        </w:rPr>
        <w:t>个）</w:t>
      </w:r>
      <w:bookmarkEnd w:id="324"/>
    </w:p>
    <w:p w:rsidR="00467667" w:rsidRPr="005D21C5" w:rsidRDefault="00467667">
      <w:pPr>
        <w:pStyle w:val="Heading3"/>
        <w:rPr>
          <w:color w:val="FF0000"/>
        </w:rPr>
      </w:pPr>
      <w:bookmarkStart w:id="325" w:name="_Toc365820718"/>
      <w:r w:rsidRPr="005D21C5">
        <w:rPr>
          <w:rFonts w:hint="eastAsia"/>
          <w:color w:val="FF0000"/>
        </w:rPr>
        <w:t>MouseDown(short Button, short Shift, OLE_XPOS_PIXELS x, OLE_YPOS_PIXELS y);</w:t>
      </w:r>
      <w:bookmarkEnd w:id="325"/>
    </w:p>
    <w:p w:rsidR="00467667" w:rsidRPr="005D21C5" w:rsidRDefault="00467667">
      <w:pPr>
        <w:pStyle w:val="Heading3"/>
        <w:rPr>
          <w:color w:val="FF0000"/>
        </w:rPr>
      </w:pPr>
      <w:bookmarkStart w:id="326" w:name="_Toc365820719"/>
      <w:r w:rsidRPr="005D21C5">
        <w:rPr>
          <w:rFonts w:hint="eastAsia"/>
          <w:color w:val="FF0000"/>
        </w:rPr>
        <w:t>MouseMove(short Button, short Shift, OLE_XPOS_PIXELS x, OLE_YPOS_PIXELS y);</w:t>
      </w:r>
      <w:bookmarkEnd w:id="326"/>
    </w:p>
    <w:p w:rsidR="00467667" w:rsidRPr="005D21C5" w:rsidRDefault="00467667">
      <w:pPr>
        <w:pStyle w:val="Heading3"/>
        <w:rPr>
          <w:color w:val="FF0000"/>
        </w:rPr>
      </w:pPr>
      <w:bookmarkStart w:id="327" w:name="_Toc365820720"/>
      <w:r w:rsidRPr="005D21C5">
        <w:rPr>
          <w:rFonts w:hint="eastAsia"/>
          <w:color w:val="FF0000"/>
        </w:rPr>
        <w:t>MouseUp(short Button, short Shift, OLE_XPOS_PIXELS x, OLE_YPOS_PIXELS y);</w:t>
      </w:r>
      <w:bookmarkEnd w:id="327"/>
    </w:p>
    <w:p w:rsidR="00467667" w:rsidRDefault="00467667">
      <w:pPr>
        <w:ind w:firstLine="420"/>
      </w:pPr>
      <w:r>
        <w:rPr>
          <w:rFonts w:hint="eastAsia"/>
        </w:rPr>
        <w:t>这三个函数的意义看名字即懂，如果你想在控件窗口上响应鼠标并弹出菜单什么的，你会爱上这些事件的。这些事件返回的坐标是客户区坐标，如果要弹出菜单什么的，需要自己转换成屏幕坐标，比如：</w:t>
      </w:r>
    </w:p>
    <w:p w:rsidR="00467667" w:rsidRDefault="00467667">
      <w:pPr>
        <w:ind w:firstLine="420"/>
      </w:pPr>
      <w:r>
        <w:rPr>
          <w:rFonts w:hint="eastAsia"/>
        </w:rPr>
        <w:t>POINT point = {x, y};</w:t>
      </w:r>
    </w:p>
    <w:p w:rsidR="00467667" w:rsidRDefault="00467667">
      <w:pPr>
        <w:ind w:firstLine="420"/>
      </w:pPr>
      <w:r>
        <w:rPr>
          <w:rFonts w:hint="eastAsia"/>
        </w:rPr>
        <w:t>m_ST_Curve.ClientToScreen(&amp;point);</w:t>
      </w:r>
    </w:p>
    <w:p w:rsidR="00467667" w:rsidRDefault="00467667">
      <w:pPr>
        <w:ind w:firstLine="420"/>
      </w:pPr>
      <w:r>
        <w:rPr>
          <w:rFonts w:hint="eastAsia"/>
        </w:rPr>
        <w:t>Button</w:t>
      </w:r>
      <w:r>
        <w:rPr>
          <w:rFonts w:hint="eastAsia"/>
        </w:rPr>
        <w:t>用于标识左中右键，自己试一下就知道了。</w:t>
      </w:r>
    </w:p>
    <w:p w:rsidR="00467667" w:rsidRDefault="00467667">
      <w:pPr>
        <w:ind w:left="420" w:firstLine="420"/>
        <w:rPr>
          <w:color w:val="FF0000"/>
        </w:rPr>
      </w:pPr>
    </w:p>
    <w:p w:rsidR="00467667" w:rsidRPr="00791A4F" w:rsidRDefault="00467667">
      <w:pPr>
        <w:pStyle w:val="Heading3"/>
        <w:rPr>
          <w:color w:val="FF0000"/>
        </w:rPr>
      </w:pPr>
      <w:bookmarkStart w:id="328" w:name="_Toc365820721"/>
      <w:r w:rsidRPr="00791A4F">
        <w:rPr>
          <w:rFonts w:hint="eastAsia"/>
          <w:color w:val="FF0000"/>
        </w:rPr>
        <w:t>void PageChange(long wParam, long lParam);</w:t>
      </w:r>
      <w:bookmarkEnd w:id="328"/>
    </w:p>
    <w:p w:rsidR="00467667" w:rsidRDefault="00467667">
      <w:pPr>
        <w:ind w:firstLine="420"/>
      </w:pPr>
      <w:r>
        <w:rPr>
          <w:rFonts w:hint="eastAsia"/>
        </w:rPr>
        <w:t>参数与发送</w:t>
      </w:r>
      <w:r>
        <w:rPr>
          <w:rFonts w:hint="eastAsia"/>
        </w:rPr>
        <w:t>PageChangeMSG</w:t>
      </w:r>
      <w:r>
        <w:rPr>
          <w:rFonts w:hint="eastAsia"/>
        </w:rPr>
        <w:t>消息时的</w:t>
      </w:r>
      <w:r>
        <w:rPr>
          <w:rFonts w:hint="eastAsia"/>
        </w:rPr>
        <w:t>wParam</w:t>
      </w:r>
      <w:r>
        <w:rPr>
          <w:rFonts w:hint="eastAsia"/>
        </w:rPr>
        <w:t>和</w:t>
      </w:r>
      <w:r>
        <w:rPr>
          <w:rFonts w:hint="eastAsia"/>
        </w:rPr>
        <w:t>lParam</w:t>
      </w:r>
      <w:r>
        <w:rPr>
          <w:rFonts w:hint="eastAsia"/>
        </w:rPr>
        <w:t>参数意义完全一样。</w:t>
      </w:r>
    </w:p>
    <w:p w:rsidR="00467667" w:rsidRPr="00791A4F" w:rsidRDefault="00467667">
      <w:pPr>
        <w:pStyle w:val="Heading3"/>
        <w:rPr>
          <w:color w:val="FF0000"/>
        </w:rPr>
      </w:pPr>
      <w:bookmarkStart w:id="329" w:name="_Toc365820722"/>
      <w:r w:rsidRPr="00791A4F">
        <w:rPr>
          <w:rFonts w:hint="eastAsia"/>
          <w:color w:val="FF0000"/>
        </w:rPr>
        <w:t>void BeginTimeChange(DATE NewTime);</w:t>
      </w:r>
      <w:bookmarkEnd w:id="329"/>
    </w:p>
    <w:p w:rsidR="00467667" w:rsidRDefault="00467667">
      <w:pPr>
        <w:autoSpaceDE w:val="0"/>
        <w:autoSpaceDN w:val="0"/>
        <w:ind w:firstLine="420"/>
        <w:rPr>
          <w:color w:val="FF0000"/>
        </w:rPr>
      </w:pPr>
      <w:r>
        <w:t>原点横坐标改变</w:t>
      </w:r>
    </w:p>
    <w:p w:rsidR="00467667" w:rsidRPr="00791A4F" w:rsidRDefault="00467667">
      <w:pPr>
        <w:pStyle w:val="Heading3"/>
        <w:rPr>
          <w:color w:val="FF0000"/>
        </w:rPr>
      </w:pPr>
      <w:bookmarkStart w:id="330" w:name="_Toc365820723"/>
      <w:r w:rsidRPr="00791A4F">
        <w:rPr>
          <w:rFonts w:hint="eastAsia"/>
          <w:color w:val="FF0000"/>
        </w:rPr>
        <w:t>void BeginValueChange(float NewValue);</w:t>
      </w:r>
      <w:bookmarkEnd w:id="330"/>
    </w:p>
    <w:p w:rsidR="00467667" w:rsidRDefault="00467667">
      <w:pPr>
        <w:autoSpaceDE w:val="0"/>
        <w:autoSpaceDN w:val="0"/>
        <w:ind w:firstLine="420"/>
      </w:pPr>
      <w:r>
        <w:t>原点纵坐标改变</w:t>
      </w:r>
    </w:p>
    <w:p w:rsidR="00467667" w:rsidRPr="00791A4F" w:rsidRDefault="00467667">
      <w:pPr>
        <w:pStyle w:val="Heading3"/>
        <w:rPr>
          <w:color w:val="FF0000"/>
        </w:rPr>
      </w:pPr>
      <w:bookmarkStart w:id="331" w:name="_Toc365820724"/>
      <w:r w:rsidRPr="00791A4F">
        <w:rPr>
          <w:rFonts w:hint="eastAsia"/>
          <w:color w:val="FF0000"/>
        </w:rPr>
        <w:t>void TimeSpanChange(double NewTimeSpan);</w:t>
      </w:r>
      <w:bookmarkEnd w:id="331"/>
    </w:p>
    <w:p w:rsidR="00467667" w:rsidRDefault="00467667">
      <w:pPr>
        <w:autoSpaceDE w:val="0"/>
        <w:autoSpaceDN w:val="0"/>
        <w:ind w:firstLine="420"/>
      </w:pPr>
      <w:r>
        <w:t>横坐标间隔改变</w:t>
      </w:r>
    </w:p>
    <w:p w:rsidR="00467667" w:rsidRPr="00791A4F" w:rsidRDefault="00467667">
      <w:pPr>
        <w:pStyle w:val="Heading3"/>
        <w:rPr>
          <w:color w:val="FF0000"/>
        </w:rPr>
      </w:pPr>
      <w:bookmarkStart w:id="332" w:name="_Toc365820725"/>
      <w:r w:rsidRPr="00791A4F">
        <w:rPr>
          <w:rFonts w:hint="eastAsia"/>
          <w:color w:val="FF0000"/>
        </w:rPr>
        <w:t>void ValueStepChange(float NewValueStep);</w:t>
      </w:r>
      <w:bookmarkEnd w:id="332"/>
    </w:p>
    <w:p w:rsidR="00467667" w:rsidRDefault="00467667">
      <w:pPr>
        <w:autoSpaceDE w:val="0"/>
        <w:autoSpaceDN w:val="0"/>
        <w:ind w:firstLine="420"/>
        <w:rPr>
          <w:color w:val="FF0000"/>
        </w:rPr>
      </w:pPr>
      <w:r>
        <w:t>纵坐标间隔改变</w:t>
      </w:r>
    </w:p>
    <w:p w:rsidR="00467667" w:rsidRPr="00791A4F" w:rsidRDefault="00467667">
      <w:pPr>
        <w:pStyle w:val="Heading3"/>
        <w:rPr>
          <w:color w:val="FF0000"/>
        </w:rPr>
      </w:pPr>
      <w:bookmarkStart w:id="333" w:name="_Toc365820726"/>
      <w:r w:rsidRPr="00791A4F">
        <w:rPr>
          <w:rFonts w:hint="eastAsia"/>
          <w:color w:val="FF0000"/>
        </w:rPr>
        <w:t>void ZoomChange(short NewZoom);</w:t>
      </w:r>
      <w:bookmarkEnd w:id="333"/>
    </w:p>
    <w:p w:rsidR="00467667" w:rsidRDefault="00467667">
      <w:pPr>
        <w:autoSpaceDE w:val="0"/>
        <w:autoSpaceDN w:val="0"/>
        <w:ind w:firstLine="420"/>
      </w:pPr>
      <w:r>
        <w:rPr>
          <w:rFonts w:hint="eastAsia"/>
        </w:rPr>
        <w:t>缩放改变</w:t>
      </w:r>
    </w:p>
    <w:p w:rsidR="00467667" w:rsidRPr="00791A4F" w:rsidRDefault="00791A4F">
      <w:pPr>
        <w:pStyle w:val="Heading3"/>
        <w:rPr>
          <w:color w:val="FF0000"/>
        </w:rPr>
      </w:pPr>
      <w:r>
        <w:rPr>
          <w:rFonts w:hint="eastAsia"/>
          <w:color w:val="FF0000"/>
        </w:rPr>
        <w:t xml:space="preserve"> </w:t>
      </w:r>
      <w:bookmarkStart w:id="334" w:name="_Toc365820727"/>
      <w:r w:rsidR="00467667" w:rsidRPr="00791A4F">
        <w:rPr>
          <w:rFonts w:hint="eastAsia"/>
          <w:color w:val="FF0000"/>
        </w:rPr>
        <w:t>void SelectedCurveChange(long NewId);</w:t>
      </w:r>
      <w:bookmarkEnd w:id="334"/>
    </w:p>
    <w:p w:rsidR="00467667" w:rsidRDefault="00467667">
      <w:pPr>
        <w:autoSpaceDE w:val="0"/>
        <w:autoSpaceDN w:val="0"/>
        <w:ind w:firstLine="420"/>
      </w:pPr>
      <w:r>
        <w:rPr>
          <w:rFonts w:hint="eastAsia"/>
        </w:rPr>
        <w:t>选中曲线改变，当</w:t>
      </w:r>
      <w:r>
        <w:rPr>
          <w:rFonts w:hint="eastAsia"/>
        </w:rPr>
        <w:t>NewId</w:t>
      </w:r>
      <w:r>
        <w:rPr>
          <w:rFonts w:hint="eastAsia"/>
        </w:rPr>
        <w:t>等于</w:t>
      </w:r>
      <w:r>
        <w:rPr>
          <w:rFonts w:hint="eastAsia"/>
        </w:rPr>
        <w:t>0x7FFFFFFF</w:t>
      </w:r>
      <w:r>
        <w:rPr>
          <w:rFonts w:hint="eastAsia"/>
        </w:rPr>
        <w:t>时，说明取消了选中曲线</w:t>
      </w:r>
    </w:p>
    <w:p w:rsidR="00467667" w:rsidRPr="00791A4F" w:rsidRDefault="00791A4F">
      <w:pPr>
        <w:pStyle w:val="Heading3"/>
        <w:rPr>
          <w:color w:val="FF0000"/>
        </w:rPr>
      </w:pPr>
      <w:r>
        <w:rPr>
          <w:rFonts w:hint="eastAsia"/>
          <w:color w:val="FF0000"/>
        </w:rPr>
        <w:t xml:space="preserve"> </w:t>
      </w:r>
      <w:bookmarkStart w:id="335" w:name="_Toc365820728"/>
      <w:r w:rsidR="00467667" w:rsidRPr="00791A4F">
        <w:rPr>
          <w:rFonts w:hint="eastAsia"/>
          <w:color w:val="FF0000"/>
        </w:rPr>
        <w:t>void LegendVisableChange(long nIndex, short State);</w:t>
      </w:r>
      <w:bookmarkEnd w:id="335"/>
    </w:p>
    <w:p w:rsidR="00467667" w:rsidRDefault="00467667">
      <w:pPr>
        <w:autoSpaceDE w:val="0"/>
        <w:autoSpaceDN w:val="0"/>
        <w:ind w:firstLine="420"/>
        <w:rPr>
          <w:color w:val="FF0000"/>
        </w:rPr>
      </w:pPr>
      <w:r>
        <w:t>图例可见状态改变</w:t>
      </w:r>
      <w:r>
        <w:rPr>
          <w:rFonts w:hint="eastAsia"/>
        </w:rPr>
        <w:t>，</w:t>
      </w:r>
      <w:r>
        <w:rPr>
          <w:rFonts w:hint="eastAsia"/>
        </w:rPr>
        <w:t>nIndex</w:t>
      </w:r>
      <w:r>
        <w:rPr>
          <w:rFonts w:hint="eastAsia"/>
        </w:rPr>
        <w:t>为序号，从</w:t>
      </w:r>
      <w:r>
        <w:rPr>
          <w:rFonts w:hint="eastAsia"/>
        </w:rPr>
        <w:t>0</w:t>
      </w:r>
      <w:r>
        <w:rPr>
          <w:rFonts w:hint="eastAsia"/>
        </w:rPr>
        <w:t>开始，</w:t>
      </w:r>
      <w:r>
        <w:rPr>
          <w:rFonts w:hint="eastAsia"/>
        </w:rPr>
        <w:t>State</w:t>
      </w:r>
      <w:r>
        <w:rPr>
          <w:rFonts w:hint="eastAsia"/>
        </w:rPr>
        <w:t>为</w:t>
      </w:r>
      <w:r>
        <w:rPr>
          <w:rFonts w:hint="eastAsia"/>
        </w:rPr>
        <w:t>1</w:t>
      </w:r>
      <w:r>
        <w:rPr>
          <w:rFonts w:hint="eastAsia"/>
        </w:rPr>
        <w:t>可见，为</w:t>
      </w:r>
      <w:r>
        <w:rPr>
          <w:rFonts w:hint="eastAsia"/>
        </w:rPr>
        <w:t>0</w:t>
      </w:r>
      <w:r>
        <w:rPr>
          <w:rFonts w:hint="eastAsia"/>
        </w:rPr>
        <w:t>不可见</w:t>
      </w:r>
    </w:p>
    <w:p w:rsidR="00467667" w:rsidRPr="00791A4F" w:rsidRDefault="00791A4F">
      <w:pPr>
        <w:pStyle w:val="Heading3"/>
        <w:rPr>
          <w:color w:val="FF0000"/>
        </w:rPr>
      </w:pPr>
      <w:r>
        <w:rPr>
          <w:rFonts w:hint="eastAsia"/>
          <w:color w:val="FF0000"/>
        </w:rPr>
        <w:t xml:space="preserve"> </w:t>
      </w:r>
      <w:bookmarkStart w:id="336" w:name="_Toc365820729"/>
      <w:r w:rsidR="00467667" w:rsidRPr="00791A4F">
        <w:rPr>
          <w:rFonts w:hint="eastAsia"/>
          <w:color w:val="FF0000"/>
        </w:rPr>
        <w:t>void SorptionChange(long Id, long nIndex, short State);</w:t>
      </w:r>
      <w:bookmarkEnd w:id="336"/>
    </w:p>
    <w:p w:rsidR="00467667" w:rsidRDefault="00467667">
      <w:pPr>
        <w:ind w:firstLine="420"/>
      </w:pPr>
      <w:r>
        <w:t>吸附点改变</w:t>
      </w:r>
      <w:r>
        <w:rPr>
          <w:rFonts w:hint="eastAsia"/>
        </w:rPr>
        <w:t>，</w:t>
      </w:r>
      <w:r>
        <w:rPr>
          <w:rFonts w:hint="eastAsia"/>
        </w:rPr>
        <w:t>State</w:t>
      </w:r>
      <w:r>
        <w:rPr>
          <w:rFonts w:hint="eastAsia"/>
        </w:rPr>
        <w:t>为</w:t>
      </w:r>
      <w:r>
        <w:rPr>
          <w:rFonts w:hint="eastAsia"/>
        </w:rPr>
        <w:t>1</w:t>
      </w:r>
      <w:r>
        <w:rPr>
          <w:rFonts w:hint="eastAsia"/>
        </w:rPr>
        <w:t>处于吸附状态，此时</w:t>
      </w:r>
      <w:r>
        <w:rPr>
          <w:rFonts w:hint="eastAsia"/>
        </w:rPr>
        <w:t>Id</w:t>
      </w:r>
      <w:r>
        <w:rPr>
          <w:rFonts w:hint="eastAsia"/>
        </w:rPr>
        <w:t>和</w:t>
      </w:r>
      <w:r>
        <w:rPr>
          <w:rFonts w:hint="eastAsia"/>
        </w:rPr>
        <w:t>nIndex</w:t>
      </w:r>
      <w:r>
        <w:rPr>
          <w:rFonts w:hint="eastAsia"/>
        </w:rPr>
        <w:t>共同表明了是哪条曲线的哪个点被吸附了；为</w:t>
      </w:r>
      <w:r>
        <w:rPr>
          <w:rFonts w:hint="eastAsia"/>
        </w:rPr>
        <w:t>0</w:t>
      </w:r>
      <w:r>
        <w:rPr>
          <w:rFonts w:hint="eastAsia"/>
        </w:rPr>
        <w:t>离开吸附状态，此时</w:t>
      </w:r>
      <w:r>
        <w:rPr>
          <w:rFonts w:hint="eastAsia"/>
        </w:rPr>
        <w:t>nIndex</w:t>
      </w:r>
      <w:r>
        <w:rPr>
          <w:rFonts w:hint="eastAsia"/>
        </w:rPr>
        <w:t>无意义（恒等于</w:t>
      </w:r>
      <w:r>
        <w:rPr>
          <w:rFonts w:hint="eastAsia"/>
        </w:rPr>
        <w:t>-1</w:t>
      </w:r>
      <w:r>
        <w:rPr>
          <w:rFonts w:hint="eastAsia"/>
        </w:rPr>
        <w:t>），</w:t>
      </w:r>
      <w:r>
        <w:rPr>
          <w:rFonts w:hint="eastAsia"/>
        </w:rPr>
        <w:t>Id</w:t>
      </w:r>
      <w:r>
        <w:rPr>
          <w:rFonts w:hint="eastAsia"/>
        </w:rPr>
        <w:t>意义和前面一样。</w:t>
      </w:r>
    </w:p>
    <w:p w:rsidR="00467667" w:rsidRPr="00791A4F" w:rsidRDefault="00791A4F">
      <w:pPr>
        <w:pStyle w:val="Heading3"/>
        <w:rPr>
          <w:color w:val="FF0000"/>
        </w:rPr>
      </w:pPr>
      <w:r>
        <w:rPr>
          <w:rFonts w:hint="eastAsia"/>
          <w:color w:val="FF0000"/>
        </w:rPr>
        <w:t xml:space="preserve"> </w:t>
      </w:r>
      <w:bookmarkStart w:id="337" w:name="_Toc365820730"/>
      <w:r w:rsidR="00467667" w:rsidRPr="00791A4F">
        <w:rPr>
          <w:rFonts w:hint="eastAsia"/>
          <w:color w:val="FF0000"/>
        </w:rPr>
        <w:t>void CurveStateChange(long Id, short State);</w:t>
      </w:r>
      <w:bookmarkEnd w:id="337"/>
    </w:p>
    <w:p w:rsidR="00467667" w:rsidRDefault="00467667">
      <w:pPr>
        <w:ind w:firstLine="420"/>
      </w:pPr>
      <w:r>
        <w:rPr>
          <w:rFonts w:hint="eastAsia"/>
        </w:rPr>
        <w:t>曲线状态改变，</w:t>
      </w:r>
      <w:r>
        <w:rPr>
          <w:rFonts w:hint="eastAsia"/>
        </w:rPr>
        <w:t>1-</w:t>
      </w:r>
      <w:r>
        <w:rPr>
          <w:rFonts w:hint="eastAsia"/>
        </w:rPr>
        <w:t>曲线被添加；</w:t>
      </w:r>
      <w:r>
        <w:rPr>
          <w:rFonts w:hint="eastAsia"/>
        </w:rPr>
        <w:t>2-</w:t>
      </w:r>
      <w:r>
        <w:rPr>
          <w:rFonts w:hint="eastAsia"/>
        </w:rPr>
        <w:t>曲线被删除；</w:t>
      </w:r>
      <w:r>
        <w:rPr>
          <w:rFonts w:hint="eastAsia"/>
        </w:rPr>
        <w:t>3-</w:t>
      </w:r>
      <w:r>
        <w:rPr>
          <w:rFonts w:hint="eastAsia"/>
        </w:rPr>
        <w:t>曲线被裁剪（曲线设置了长度限制并且超过了限制，此时将删除前面的一些点）。</w:t>
      </w:r>
    </w:p>
    <w:p w:rsidR="00467667" w:rsidRDefault="00467667">
      <w:pPr>
        <w:ind w:firstLine="420"/>
      </w:pPr>
      <w:r>
        <w:rPr>
          <w:rFonts w:hint="eastAsia"/>
          <w:color w:val="FF0000"/>
        </w:rPr>
        <w:t>注意：当曲线被复制的时候（参看</w:t>
      </w:r>
      <w:r>
        <w:rPr>
          <w:color w:val="FF0000"/>
        </w:rPr>
        <w:t>CloneCurve</w:t>
      </w:r>
      <w:r>
        <w:rPr>
          <w:rFonts w:hint="eastAsia"/>
          <w:color w:val="FF0000"/>
        </w:rPr>
        <w:t>接口），不会触发本事件，原因是二次开发者可以精确的知道这一行为（控件不会自己复制曲线）；当曲线</w:t>
      </w:r>
      <w:r>
        <w:rPr>
          <w:rFonts w:hint="eastAsia"/>
          <w:color w:val="FF0000"/>
        </w:rPr>
        <w:t>Id</w:t>
      </w:r>
      <w:r>
        <w:rPr>
          <w:rFonts w:hint="eastAsia"/>
          <w:color w:val="FF0000"/>
        </w:rPr>
        <w:t>被修改的时候（参看</w:t>
      </w:r>
      <w:r>
        <w:rPr>
          <w:color w:val="FF0000"/>
        </w:rPr>
        <w:t>Change</w:t>
      </w:r>
      <w:r>
        <w:rPr>
          <w:rFonts w:hint="eastAsia"/>
          <w:color w:val="FF0000"/>
        </w:rPr>
        <w:t>Id</w:t>
      </w:r>
      <w:r>
        <w:rPr>
          <w:rFonts w:hint="eastAsia"/>
          <w:color w:val="FF0000"/>
        </w:rPr>
        <w:t>接口），也不会触发本事件，原因同上。</w:t>
      </w:r>
    </w:p>
    <w:p w:rsidR="00467667" w:rsidRPr="00515F56" w:rsidRDefault="00515F56">
      <w:pPr>
        <w:pStyle w:val="Heading3"/>
        <w:rPr>
          <w:color w:val="FF0000"/>
        </w:rPr>
      </w:pPr>
      <w:r>
        <w:rPr>
          <w:rFonts w:hint="eastAsia"/>
          <w:color w:val="FF0000"/>
        </w:rPr>
        <w:lastRenderedPageBreak/>
        <w:t xml:space="preserve"> </w:t>
      </w:r>
      <w:bookmarkStart w:id="338" w:name="_Toc365820731"/>
      <w:r w:rsidR="00467667" w:rsidRPr="00515F56">
        <w:rPr>
          <w:rFonts w:hint="eastAsia"/>
          <w:color w:val="FF0000"/>
        </w:rPr>
        <w:t>void ZoomModeChange(short NewMode);</w:t>
      </w:r>
      <w:bookmarkEnd w:id="338"/>
    </w:p>
    <w:p w:rsidR="00467667" w:rsidRDefault="00467667">
      <w:pPr>
        <w:ind w:firstLine="420"/>
        <w:rPr>
          <w:color w:val="000000"/>
        </w:rPr>
      </w:pPr>
      <w:r>
        <w:rPr>
          <w:rFonts w:hint="eastAsia"/>
        </w:rPr>
        <w:t>定点缩放状态改变，</w:t>
      </w:r>
      <w:r>
        <w:rPr>
          <w:rFonts w:hint="eastAsia"/>
        </w:rPr>
        <w:t>NewMode</w:t>
      </w:r>
      <w:r>
        <w:rPr>
          <w:rFonts w:hint="eastAsia"/>
        </w:rPr>
        <w:t>取值和</w:t>
      </w:r>
      <w:r>
        <w:t>SetFixedZoomMode</w:t>
      </w:r>
      <w:r>
        <w:rPr>
          <w:rFonts w:hint="eastAsia"/>
        </w:rPr>
        <w:t>的</w:t>
      </w:r>
      <w:r>
        <w:rPr>
          <w:color w:val="000000"/>
        </w:rPr>
        <w:t>ZoomMode</w:t>
      </w:r>
      <w:r>
        <w:rPr>
          <w:rFonts w:hint="eastAsia"/>
          <w:color w:val="000000"/>
        </w:rPr>
        <w:t>参数完全一样。注意这个状态与</w:t>
      </w:r>
      <w:r>
        <w:rPr>
          <w:rFonts w:hint="eastAsia"/>
          <w:color w:val="000000"/>
        </w:rPr>
        <w:t>(H)</w:t>
      </w:r>
      <w:r>
        <w:t>ZoomChange</w:t>
      </w:r>
      <w:r>
        <w:rPr>
          <w:rFonts w:hint="eastAsia"/>
        </w:rPr>
        <w:t>完全不同，后者指的是缩放率的改变。</w:t>
      </w:r>
    </w:p>
    <w:p w:rsidR="00467667" w:rsidRPr="00515F56" w:rsidRDefault="00515F56">
      <w:pPr>
        <w:pStyle w:val="Heading3"/>
        <w:rPr>
          <w:color w:val="FF0000"/>
        </w:rPr>
      </w:pPr>
      <w:r>
        <w:rPr>
          <w:rFonts w:hint="eastAsia"/>
          <w:color w:val="FF0000"/>
        </w:rPr>
        <w:t xml:space="preserve"> </w:t>
      </w:r>
      <w:bookmarkStart w:id="339" w:name="_Toc365820732"/>
      <w:r w:rsidR="00467667" w:rsidRPr="00515F56">
        <w:rPr>
          <w:rFonts w:hint="eastAsia"/>
          <w:color w:val="FF0000"/>
        </w:rPr>
        <w:t>void HZoomChange(short NewZoom);</w:t>
      </w:r>
      <w:bookmarkEnd w:id="339"/>
    </w:p>
    <w:p w:rsidR="00467667" w:rsidRDefault="00467667">
      <w:pPr>
        <w:ind w:firstLine="420"/>
      </w:pPr>
      <w:r>
        <w:rPr>
          <w:rFonts w:hint="eastAsia"/>
        </w:rPr>
        <w:t>水平缩放改变。</w:t>
      </w:r>
    </w:p>
    <w:p w:rsidR="00467667" w:rsidRPr="00515F56" w:rsidRDefault="00515F56">
      <w:pPr>
        <w:pStyle w:val="Heading3"/>
        <w:rPr>
          <w:color w:val="FF0000"/>
        </w:rPr>
      </w:pPr>
      <w:r>
        <w:rPr>
          <w:rFonts w:hint="eastAsia"/>
          <w:color w:val="FF0000"/>
        </w:rPr>
        <w:t xml:space="preserve"> </w:t>
      </w:r>
      <w:bookmarkStart w:id="340" w:name="_Toc365820733"/>
      <w:r w:rsidR="00467667" w:rsidRPr="00515F56">
        <w:rPr>
          <w:rFonts w:hint="eastAsia"/>
          <w:color w:val="FF0000"/>
        </w:rPr>
        <w:t>BatchExportImageChange(long FileNameIndex);</w:t>
      </w:r>
      <w:bookmarkEnd w:id="340"/>
    </w:p>
    <w:p w:rsidR="00467667" w:rsidRDefault="00467667">
      <w:pPr>
        <w:ind w:firstLine="420"/>
      </w:pPr>
      <w:r>
        <w:rPr>
          <w:rFonts w:hint="eastAsia"/>
        </w:rPr>
        <w:t>批量导出报告（关于批量导出，参看</w:t>
      </w:r>
      <w:r>
        <w:rPr>
          <w:color w:val="000000"/>
        </w:rPr>
        <w:t>BatchExportImage</w:t>
      </w:r>
      <w:r>
        <w:rPr>
          <w:rFonts w:hint="eastAsia"/>
          <w:color w:val="000000"/>
        </w:rPr>
        <w:t>接口），每导出一张图片，这个事件都会触发一次，参数就是导出的序号，比如导出格式是</w:t>
      </w:r>
      <w:r>
        <w:rPr>
          <w:rFonts w:hint="eastAsia"/>
          <w:color w:val="000000"/>
        </w:rPr>
        <w:t>c:\\image***.jpg</w:t>
      </w:r>
      <w:r>
        <w:rPr>
          <w:rFonts w:hint="eastAsia"/>
          <w:color w:val="000000"/>
        </w:rPr>
        <w:t>，那么本事件将按照</w:t>
      </w:r>
      <w:r>
        <w:rPr>
          <w:rFonts w:hint="eastAsia"/>
          <w:color w:val="000000"/>
        </w:rPr>
        <w:t>1</w:t>
      </w:r>
      <w:r>
        <w:rPr>
          <w:rFonts w:hint="eastAsia"/>
          <w:color w:val="000000"/>
        </w:rPr>
        <w:t>、</w:t>
      </w:r>
      <w:r>
        <w:rPr>
          <w:rFonts w:hint="eastAsia"/>
          <w:color w:val="000000"/>
        </w:rPr>
        <w:t>2</w:t>
      </w:r>
      <w:r>
        <w:rPr>
          <w:rFonts w:hint="eastAsia"/>
          <w:color w:val="000000"/>
        </w:rPr>
        <w:t>、</w:t>
      </w:r>
      <w:r>
        <w:rPr>
          <w:rFonts w:hint="eastAsia"/>
          <w:color w:val="000000"/>
        </w:rPr>
        <w:t>3</w:t>
      </w:r>
      <w:r>
        <w:rPr>
          <w:rFonts w:hint="eastAsia"/>
          <w:color w:val="000000"/>
        </w:rPr>
        <w:t>、</w:t>
      </w:r>
      <w:r>
        <w:rPr>
          <w:rFonts w:hint="eastAsia"/>
          <w:color w:val="000000"/>
        </w:rPr>
        <w:t>...</w:t>
      </w:r>
      <w:r>
        <w:rPr>
          <w:rFonts w:hint="eastAsia"/>
          <w:color w:val="000000"/>
        </w:rPr>
        <w:t>、</w:t>
      </w:r>
      <w:r>
        <w:rPr>
          <w:rFonts w:hint="eastAsia"/>
          <w:color w:val="000000"/>
        </w:rPr>
        <w:t>999</w:t>
      </w:r>
      <w:r>
        <w:rPr>
          <w:rFonts w:hint="eastAsia"/>
          <w:color w:val="000000"/>
        </w:rPr>
        <w:t>、</w:t>
      </w:r>
      <w:r>
        <w:rPr>
          <w:rFonts w:hint="eastAsia"/>
          <w:color w:val="000000"/>
        </w:rPr>
        <w:t>0</w:t>
      </w:r>
      <w:r>
        <w:rPr>
          <w:rFonts w:hint="eastAsia"/>
          <w:color w:val="000000"/>
        </w:rPr>
        <w:t>这样的顺序触发（当然，如果中间某个序号对应的文件已经存在，则跳到下一个继续判断，也就不报告这个序号了，这在</w:t>
      </w:r>
      <w:r>
        <w:rPr>
          <w:color w:val="000000"/>
        </w:rPr>
        <w:t>BatchExportImage</w:t>
      </w:r>
      <w:r>
        <w:rPr>
          <w:rFonts w:hint="eastAsia"/>
          <w:color w:val="000000"/>
        </w:rPr>
        <w:t>接口里面已经解释过了）；注意最后报告的</w:t>
      </w:r>
      <w:r>
        <w:rPr>
          <w:rFonts w:hint="eastAsia"/>
          <w:color w:val="000000"/>
        </w:rPr>
        <w:t>0</w:t>
      </w:r>
      <w:r>
        <w:rPr>
          <w:rFonts w:hint="eastAsia"/>
          <w:color w:val="000000"/>
        </w:rPr>
        <w:t>很重要，这代表导出结束了（在批量导出的时候，就算二次开发者没有指定结束，控件也会在某种情况下自动结束，比如可用序号用完了等，正是存在这种情况，才添加了这个事件，以便通知到二次开发者，批量导出已经结束了）。</w:t>
      </w:r>
    </w:p>
    <w:p w:rsidR="00467667" w:rsidRDefault="00467667">
      <w:pPr>
        <w:ind w:firstLine="420"/>
      </w:pPr>
    </w:p>
    <w:p w:rsidR="00467667" w:rsidRDefault="00467667">
      <w:pPr>
        <w:ind w:firstLine="420"/>
      </w:pPr>
      <w:r>
        <w:rPr>
          <w:rFonts w:hint="eastAsia"/>
        </w:rPr>
        <w:t>在</w:t>
      </w:r>
      <w:r>
        <w:rPr>
          <w:rFonts w:hint="eastAsia"/>
        </w:rPr>
        <w:t>demo</w:t>
      </w:r>
      <w:r>
        <w:rPr>
          <w:rFonts w:hint="eastAsia"/>
        </w:rPr>
        <w:t>中调试事件，只需要运行</w:t>
      </w:r>
      <w:r>
        <w:rPr>
          <w:rFonts w:hint="eastAsia"/>
        </w:rPr>
        <w:t>Debug(U)</w:t>
      </w:r>
      <w:r>
        <w:rPr>
          <w:rFonts w:hint="eastAsia"/>
        </w:rPr>
        <w:t>版本即可，此时会有一个控制台窗口弹出来，里面有各种事件发生的信息输出；在对话框任意空白位置双击右键，会清屏控制台窗口。</w:t>
      </w:r>
    </w:p>
    <w:p w:rsidR="00467667" w:rsidRDefault="00467667">
      <w:pPr>
        <w:pStyle w:val="Heading2"/>
      </w:pPr>
      <w:bookmarkStart w:id="341" w:name="导出函数"/>
      <w:bookmarkStart w:id="342" w:name="_Toc365820734"/>
      <w:bookmarkEnd w:id="341"/>
      <w:r>
        <w:rPr>
          <w:rFonts w:hint="eastAsia"/>
        </w:rPr>
        <w:t>导出方法（</w:t>
      </w:r>
      <w:r>
        <w:rPr>
          <w:rFonts w:hint="eastAsia"/>
        </w:rPr>
        <w:t>3</w:t>
      </w:r>
      <w:r>
        <w:rPr>
          <w:rFonts w:hint="eastAsia"/>
        </w:rPr>
        <w:t>个）</w:t>
      </w:r>
      <w:bookmarkEnd w:id="342"/>
    </w:p>
    <w:p w:rsidR="00467667" w:rsidRDefault="00467667">
      <w:pPr>
        <w:ind w:firstLine="420"/>
      </w:pPr>
      <w:r>
        <w:rPr>
          <w:rFonts w:hint="eastAsia"/>
        </w:rPr>
        <w:t>这里所谓的导出方法，与上面说的方法不一样，上面的方法叫着接口，是需要创建</w:t>
      </w:r>
      <w:r>
        <w:rPr>
          <w:rFonts w:hint="eastAsia"/>
        </w:rPr>
        <w:t>COM</w:t>
      </w:r>
      <w:r>
        <w:rPr>
          <w:rFonts w:hint="eastAsia"/>
        </w:rPr>
        <w:t>组件后才能调用的，这里说的导出方法，和</w:t>
      </w:r>
      <w:r>
        <w:rPr>
          <w:rFonts w:hint="eastAsia"/>
        </w:rPr>
        <w:t>dll</w:t>
      </w:r>
      <w:r>
        <w:rPr>
          <w:rFonts w:hint="eastAsia"/>
        </w:rPr>
        <w:t>里的导出方法一样，不需要创建控件，此时就当成一个规则</w:t>
      </w:r>
      <w:r>
        <w:rPr>
          <w:rFonts w:hint="eastAsia"/>
        </w:rPr>
        <w:t>dll</w:t>
      </w:r>
      <w:r>
        <w:rPr>
          <w:rFonts w:hint="eastAsia"/>
        </w:rPr>
        <w:t>来使用即可，即可显示加载也可隐式加载（隐式加载时，需要一个头文件</w:t>
      </w:r>
      <w:r>
        <w:rPr>
          <w:rFonts w:hint="eastAsia"/>
        </w:rPr>
        <w:t>ST_Curve.hpp</w:t>
      </w:r>
      <w:r>
        <w:rPr>
          <w:rFonts w:hint="eastAsia"/>
        </w:rPr>
        <w:t>以及</w:t>
      </w:r>
      <w:r>
        <w:rPr>
          <w:rFonts w:hint="eastAsia"/>
        </w:rPr>
        <w:t>ST_Curve.Lib</w:t>
      </w:r>
      <w:r>
        <w:rPr>
          <w:rFonts w:hint="eastAsia"/>
        </w:rPr>
        <w:t>库文件）。</w:t>
      </w:r>
    </w:p>
    <w:p w:rsidR="00467667" w:rsidRPr="006D69D8" w:rsidRDefault="00467667">
      <w:pPr>
        <w:ind w:firstLine="420"/>
        <w:rPr>
          <w:color w:val="FF0000"/>
        </w:rPr>
      </w:pPr>
    </w:p>
    <w:p w:rsidR="00467667" w:rsidRPr="006D69D8" w:rsidRDefault="00467667">
      <w:pPr>
        <w:pStyle w:val="Heading3"/>
        <w:rPr>
          <w:color w:val="FF0000"/>
        </w:rPr>
      </w:pPr>
      <w:bookmarkStart w:id="343" w:name="_Toc365820735"/>
      <w:r w:rsidRPr="006D69D8">
        <w:rPr>
          <w:rFonts w:hint="eastAsia"/>
          <w:color w:val="FF0000"/>
        </w:rPr>
        <w:t xml:space="preserve">extern "C" BOOL </w:t>
      </w:r>
      <w:r w:rsidRPr="006D69D8">
        <w:rPr>
          <w:color w:val="FF0000"/>
        </w:rPr>
        <w:t>__stdcall</w:t>
      </w:r>
      <w:r w:rsidRPr="006D69D8">
        <w:rPr>
          <w:rFonts w:hint="eastAsia"/>
          <w:color w:val="FF0000"/>
        </w:rPr>
        <w:t xml:space="preserve"> ExportImage(HBITMAP hBitmap, const unsigned short* pFileName);</w:t>
      </w:r>
      <w:bookmarkEnd w:id="343"/>
    </w:p>
    <w:p w:rsidR="00467667" w:rsidRDefault="00467667">
      <w:pPr>
        <w:ind w:firstLine="420"/>
      </w:pPr>
      <w:r>
        <w:rPr>
          <w:rFonts w:hint="eastAsia"/>
        </w:rPr>
        <w:t>导出位图到文件，</w:t>
      </w:r>
      <w:r>
        <w:rPr>
          <w:rFonts w:hint="eastAsia"/>
        </w:rPr>
        <w:t>hBitmap</w:t>
      </w:r>
      <w:r>
        <w:rPr>
          <w:rFonts w:hint="eastAsia"/>
        </w:rPr>
        <w:t>为要导出的位图句柄；</w:t>
      </w:r>
      <w:r>
        <w:rPr>
          <w:rFonts w:hint="eastAsia"/>
        </w:rPr>
        <w:t>pFileName</w:t>
      </w:r>
      <w:r>
        <w:rPr>
          <w:rFonts w:hint="eastAsia"/>
        </w:rPr>
        <w:t>为文件名，如果为空指针或空字符串，则本控件弹出文件选择框让用户输入文件名及存放位置。</w:t>
      </w:r>
    </w:p>
    <w:p w:rsidR="00467667" w:rsidRDefault="00467667">
      <w:pPr>
        <w:ind w:firstLine="420"/>
      </w:pPr>
      <w:r>
        <w:rPr>
          <w:rFonts w:hint="eastAsia"/>
        </w:rPr>
        <w:t>注：前面说控件的方法的时候，也有一个</w:t>
      </w:r>
      <w:r>
        <w:rPr>
          <w:rFonts w:hint="eastAsia"/>
        </w:rPr>
        <w:t>ExportImage</w:t>
      </w:r>
      <w:r>
        <w:rPr>
          <w:rFonts w:hint="eastAsia"/>
        </w:rPr>
        <w:t>函数，那里的</w:t>
      </w:r>
      <w:r>
        <w:rPr>
          <w:rFonts w:hint="eastAsia"/>
        </w:rPr>
        <w:t>ExportImage</w:t>
      </w:r>
      <w:r>
        <w:rPr>
          <w:rFonts w:hint="eastAsia"/>
        </w:rPr>
        <w:t>函数只能导出本控件显示的内容，其实里面的实现也是调用了这里的</w:t>
      </w:r>
      <w:r>
        <w:rPr>
          <w:rFonts w:hint="eastAsia"/>
        </w:rPr>
        <w:t>ExportImage</w:t>
      </w:r>
      <w:r>
        <w:rPr>
          <w:rFonts w:hint="eastAsia"/>
        </w:rPr>
        <w:t>函数。</w:t>
      </w:r>
    </w:p>
    <w:p w:rsidR="00467667" w:rsidRDefault="00467667">
      <w:pPr>
        <w:ind w:firstLine="420"/>
      </w:pPr>
      <w:r>
        <w:rPr>
          <w:rFonts w:hint="eastAsia"/>
        </w:rPr>
        <w:t>同样，这个函数也是根据文件的扩展名来确定要导出文件的格式（</w:t>
      </w:r>
      <w:r>
        <w:rPr>
          <w:rFonts w:hint="eastAsia"/>
        </w:rPr>
        <w:t>bmp</w:t>
      </w:r>
      <w:r>
        <w:rPr>
          <w:rFonts w:hint="eastAsia"/>
        </w:rPr>
        <w:t>、</w:t>
      </w:r>
      <w:r>
        <w:rPr>
          <w:rFonts w:hint="eastAsia"/>
        </w:rPr>
        <w:t>png</w:t>
      </w:r>
      <w:r>
        <w:rPr>
          <w:rFonts w:hint="eastAsia"/>
        </w:rPr>
        <w:t>、</w:t>
      </w:r>
      <w:r>
        <w:rPr>
          <w:rFonts w:hint="eastAsia"/>
        </w:rPr>
        <w:t>jpg</w:t>
      </w:r>
      <w:r>
        <w:rPr>
          <w:rFonts w:hint="eastAsia"/>
        </w:rPr>
        <w:t>、</w:t>
      </w:r>
      <w:r>
        <w:rPr>
          <w:rFonts w:hint="eastAsia"/>
        </w:rPr>
        <w:t>gif</w:t>
      </w:r>
      <w:r>
        <w:rPr>
          <w:rFonts w:hint="eastAsia"/>
        </w:rPr>
        <w:t>）。</w:t>
      </w:r>
    </w:p>
    <w:p w:rsidR="00467667" w:rsidRDefault="00467667">
      <w:pPr>
        <w:ind w:firstLine="420"/>
      </w:pPr>
    </w:p>
    <w:p w:rsidR="00467667" w:rsidRPr="006D69D8" w:rsidRDefault="00467667">
      <w:pPr>
        <w:pStyle w:val="Heading3"/>
        <w:rPr>
          <w:color w:val="FF0000"/>
        </w:rPr>
      </w:pPr>
      <w:bookmarkStart w:id="344" w:name="_Toc365820736"/>
      <w:r w:rsidRPr="006D69D8">
        <w:rPr>
          <w:rFonts w:hint="eastAsia"/>
          <w:color w:val="FF0000"/>
        </w:rPr>
        <w:t xml:space="preserve">extern "C" LPBITMAPINFO </w:t>
      </w:r>
      <w:r w:rsidRPr="006D69D8">
        <w:rPr>
          <w:color w:val="FF0000"/>
        </w:rPr>
        <w:t>__stdcall</w:t>
      </w:r>
      <w:r w:rsidRPr="006D69D8">
        <w:rPr>
          <w:rFonts w:hint="eastAsia"/>
          <w:color w:val="FF0000"/>
        </w:rPr>
        <w:t xml:space="preserve"> GetDIBFromDDB(HDC hDC, HBITMAP hBitmap);</w:t>
      </w:r>
      <w:bookmarkEnd w:id="344"/>
    </w:p>
    <w:p w:rsidR="00467667" w:rsidRDefault="00467667">
      <w:pPr>
        <w:ind w:firstLine="420"/>
      </w:pPr>
      <w:r>
        <w:rPr>
          <w:rFonts w:hint="eastAsia"/>
        </w:rPr>
        <w:t>从</w:t>
      </w:r>
      <w:r>
        <w:rPr>
          <w:rFonts w:hint="eastAsia"/>
        </w:rPr>
        <w:t>DDB</w:t>
      </w:r>
      <w:r>
        <w:rPr>
          <w:rFonts w:hint="eastAsia"/>
        </w:rPr>
        <w:t>位图获取</w:t>
      </w:r>
      <w:r>
        <w:rPr>
          <w:rFonts w:hint="eastAsia"/>
        </w:rPr>
        <w:t>DIB</w:t>
      </w:r>
      <w:r>
        <w:rPr>
          <w:rFonts w:hint="eastAsia"/>
        </w:rPr>
        <w:t>数据，类似于</w:t>
      </w:r>
      <w:r>
        <w:rPr>
          <w:rFonts w:hint="eastAsia"/>
        </w:rPr>
        <w:t>GetDIBits</w:t>
      </w:r>
      <w:r>
        <w:rPr>
          <w:rFonts w:hint="eastAsia"/>
        </w:rPr>
        <w:t>函数，</w:t>
      </w:r>
      <w:r>
        <w:rPr>
          <w:rFonts w:hint="eastAsia"/>
        </w:rPr>
        <w:t>hBitmap</w:t>
      </w:r>
      <w:r>
        <w:rPr>
          <w:rFonts w:hint="eastAsia"/>
        </w:rPr>
        <w:t>为位图句柄；</w:t>
      </w:r>
      <w:r>
        <w:rPr>
          <w:rFonts w:hint="eastAsia"/>
        </w:rPr>
        <w:t>hWnd</w:t>
      </w:r>
      <w:r>
        <w:rPr>
          <w:rFonts w:hint="eastAsia"/>
        </w:rPr>
        <w:t>为窗口句柄，本控件将获取这个窗口的</w:t>
      </w:r>
      <w:r>
        <w:rPr>
          <w:rFonts w:hint="eastAsia"/>
        </w:rPr>
        <w:t>DC</w:t>
      </w:r>
      <w:r>
        <w:rPr>
          <w:rFonts w:hint="eastAsia"/>
        </w:rPr>
        <w:t>，并以此为依据（比如颜色深度）生成</w:t>
      </w:r>
      <w:r>
        <w:rPr>
          <w:rFonts w:hint="eastAsia"/>
        </w:rPr>
        <w:t>DIB</w:t>
      </w:r>
      <w:r>
        <w:rPr>
          <w:rFonts w:hint="eastAsia"/>
        </w:rPr>
        <w:t>数据。有些时候生成</w:t>
      </w:r>
      <w:r>
        <w:rPr>
          <w:rFonts w:hint="eastAsia"/>
        </w:rPr>
        <w:t>DIB</w:t>
      </w:r>
      <w:r>
        <w:rPr>
          <w:rFonts w:hint="eastAsia"/>
        </w:rPr>
        <w:t>数据是有用的，比如调用</w:t>
      </w:r>
      <w:r>
        <w:rPr>
          <w:rFonts w:hint="eastAsia"/>
        </w:rPr>
        <w:t>StretchDIBits</w:t>
      </w:r>
      <w:r>
        <w:rPr>
          <w:rFonts w:hint="eastAsia"/>
        </w:rPr>
        <w:t>函数时。</w:t>
      </w:r>
    </w:p>
    <w:p w:rsidR="00467667" w:rsidRDefault="00467667">
      <w:pPr>
        <w:ind w:firstLine="420"/>
      </w:pPr>
      <w:r>
        <w:rPr>
          <w:rFonts w:hint="eastAsia"/>
        </w:rPr>
        <w:t>注意：返回的</w:t>
      </w:r>
      <w:r>
        <w:rPr>
          <w:rFonts w:hint="eastAsia"/>
        </w:rPr>
        <w:t>LPBITMAPINFO</w:t>
      </w:r>
      <w:r>
        <w:rPr>
          <w:rFonts w:hint="eastAsia"/>
        </w:rPr>
        <w:t>一定要记得释放，格式如下：</w:t>
      </w:r>
    </w:p>
    <w:p w:rsidR="00467667" w:rsidRDefault="00467667">
      <w:pPr>
        <w:ind w:firstLine="420"/>
      </w:pPr>
      <w:r>
        <w:rPr>
          <w:rFonts w:hint="eastAsia"/>
        </w:rPr>
        <w:t>LocalFree((HLOCAL) lpbi); //lpbi</w:t>
      </w:r>
      <w:r>
        <w:rPr>
          <w:rFonts w:hint="eastAsia"/>
        </w:rPr>
        <w:t>即为</w:t>
      </w:r>
      <w:r>
        <w:rPr>
          <w:rFonts w:hint="eastAsia"/>
        </w:rPr>
        <w:t>GetDIBFromDDB</w:t>
      </w:r>
      <w:r>
        <w:rPr>
          <w:rFonts w:hint="eastAsia"/>
        </w:rPr>
        <w:t>的返回值</w:t>
      </w:r>
    </w:p>
    <w:p w:rsidR="00467667" w:rsidRDefault="00467667">
      <w:pPr>
        <w:ind w:firstLine="420"/>
      </w:pPr>
    </w:p>
    <w:p w:rsidR="00467667" w:rsidRDefault="00467667">
      <w:pPr>
        <w:ind w:firstLine="420"/>
      </w:pPr>
      <w:r>
        <w:rPr>
          <w:rFonts w:hint="eastAsia"/>
        </w:rPr>
        <w:t>具体用法举例：</w:t>
      </w:r>
    </w:p>
    <w:p w:rsidR="00467667" w:rsidRDefault="00467667">
      <w:pPr>
        <w:autoSpaceDE w:val="0"/>
        <w:autoSpaceDN w:val="0"/>
        <w:ind w:firstLine="420"/>
        <w:rPr>
          <w:sz w:val="18"/>
        </w:rPr>
      </w:pPr>
      <w:r>
        <w:rPr>
          <w:color w:val="000000"/>
          <w:sz w:val="18"/>
        </w:rPr>
        <w:t>DWORD</w:t>
      </w:r>
      <w:r>
        <w:rPr>
          <w:sz w:val="18"/>
        </w:rPr>
        <w:t xml:space="preserve"> </w:t>
      </w:r>
      <w:r>
        <w:rPr>
          <w:color w:val="000000"/>
          <w:sz w:val="18"/>
        </w:rPr>
        <w:t>dwPaletteSize</w:t>
      </w:r>
      <w:r>
        <w:rPr>
          <w:sz w:val="18"/>
        </w:rPr>
        <w:t xml:space="preserve"> = </w:t>
      </w:r>
      <w:r>
        <w:rPr>
          <w:color w:val="000000"/>
          <w:sz w:val="18"/>
        </w:rPr>
        <w:t>lpbi</w:t>
      </w:r>
      <w:r>
        <w:rPr>
          <w:sz w:val="18"/>
        </w:rPr>
        <w:t>-&gt;</w:t>
      </w:r>
      <w:r>
        <w:rPr>
          <w:color w:val="000000"/>
          <w:sz w:val="18"/>
        </w:rPr>
        <w:t>bmiHeader</w:t>
      </w:r>
      <w:r>
        <w:rPr>
          <w:sz w:val="18"/>
        </w:rPr>
        <w:t>.</w:t>
      </w:r>
      <w:r>
        <w:rPr>
          <w:color w:val="000000"/>
          <w:sz w:val="18"/>
        </w:rPr>
        <w:t>biBitCount</w:t>
      </w:r>
      <w:r>
        <w:rPr>
          <w:sz w:val="18"/>
        </w:rPr>
        <w:t xml:space="preserve"> &gt; 8 ? 0 : </w:t>
      </w:r>
      <w:r>
        <w:t>sizeof</w:t>
      </w:r>
      <w:r>
        <w:rPr>
          <w:sz w:val="18"/>
        </w:rPr>
        <w:t>(</w:t>
      </w:r>
      <w:r>
        <w:rPr>
          <w:color w:val="000000"/>
          <w:sz w:val="18"/>
        </w:rPr>
        <w:t>RGBQUAD</w:t>
      </w:r>
      <w:r>
        <w:rPr>
          <w:sz w:val="18"/>
        </w:rPr>
        <w:t xml:space="preserve">) * ((1 &lt;&lt; </w:t>
      </w:r>
      <w:r>
        <w:rPr>
          <w:rFonts w:hint="eastAsia"/>
          <w:sz w:val="18"/>
        </w:rPr>
        <w:tab/>
      </w:r>
      <w:r>
        <w:rPr>
          <w:rFonts w:hint="eastAsia"/>
          <w:sz w:val="18"/>
        </w:rPr>
        <w:tab/>
      </w:r>
      <w:r>
        <w:rPr>
          <w:color w:val="000000"/>
          <w:sz w:val="18"/>
        </w:rPr>
        <w:t>lpbi</w:t>
      </w:r>
      <w:r>
        <w:rPr>
          <w:sz w:val="18"/>
        </w:rPr>
        <w:t>-&gt;</w:t>
      </w:r>
      <w:r>
        <w:rPr>
          <w:color w:val="000000"/>
          <w:sz w:val="18"/>
        </w:rPr>
        <w:t>bmiHeader</w:t>
      </w:r>
      <w:r>
        <w:rPr>
          <w:sz w:val="18"/>
        </w:rPr>
        <w:t>.</w:t>
      </w:r>
      <w:r>
        <w:rPr>
          <w:color w:val="000000"/>
          <w:sz w:val="18"/>
        </w:rPr>
        <w:t>biBitCount</w:t>
      </w:r>
      <w:r>
        <w:rPr>
          <w:sz w:val="18"/>
        </w:rPr>
        <w:t>) - 1);</w:t>
      </w:r>
    </w:p>
    <w:p w:rsidR="00467667" w:rsidRDefault="00467667">
      <w:pPr>
        <w:autoSpaceDE w:val="0"/>
        <w:autoSpaceDN w:val="0"/>
        <w:ind w:firstLine="420"/>
        <w:rPr>
          <w:sz w:val="18"/>
        </w:rPr>
      </w:pPr>
      <w:r>
        <w:rPr>
          <w:color w:val="000000"/>
          <w:sz w:val="18"/>
        </w:rPr>
        <w:lastRenderedPageBreak/>
        <w:t>StretchDIBits</w:t>
      </w:r>
      <w:r>
        <w:rPr>
          <w:sz w:val="18"/>
        </w:rPr>
        <w:t>(</w:t>
      </w:r>
      <w:r>
        <w:rPr>
          <w:color w:val="000000"/>
          <w:sz w:val="18"/>
        </w:rPr>
        <w:t>hPrintDC</w:t>
      </w:r>
      <w:r>
        <w:rPr>
          <w:sz w:val="18"/>
        </w:rPr>
        <w:t xml:space="preserve">, 0, 0, </w:t>
      </w:r>
      <w:r>
        <w:rPr>
          <w:color w:val="000000"/>
          <w:sz w:val="18"/>
        </w:rPr>
        <w:t>WinWidth</w:t>
      </w:r>
      <w:r>
        <w:rPr>
          <w:sz w:val="18"/>
        </w:rPr>
        <w:t xml:space="preserve">, </w:t>
      </w:r>
      <w:r>
        <w:rPr>
          <w:color w:val="000000"/>
          <w:sz w:val="18"/>
        </w:rPr>
        <w:t>WinHeight</w:t>
      </w:r>
      <w:r>
        <w:rPr>
          <w:sz w:val="18"/>
        </w:rPr>
        <w:t xml:space="preserve">, 0, 0, </w:t>
      </w:r>
      <w:r>
        <w:rPr>
          <w:color w:val="000000"/>
          <w:sz w:val="18"/>
        </w:rPr>
        <w:t>WinWidth</w:t>
      </w:r>
      <w:r>
        <w:rPr>
          <w:sz w:val="18"/>
        </w:rPr>
        <w:t xml:space="preserve">, </w:t>
      </w:r>
      <w:r>
        <w:rPr>
          <w:color w:val="000000"/>
          <w:sz w:val="18"/>
        </w:rPr>
        <w:t>WinHeight</w:t>
      </w:r>
      <w:r>
        <w:rPr>
          <w:sz w:val="18"/>
        </w:rPr>
        <w:t>,</w:t>
      </w:r>
    </w:p>
    <w:p w:rsidR="00467667" w:rsidRDefault="00467667">
      <w:pPr>
        <w:autoSpaceDE w:val="0"/>
        <w:autoSpaceDN w:val="0"/>
        <w:rPr>
          <w:sz w:val="18"/>
        </w:rPr>
      </w:pPr>
      <w:r>
        <w:rPr>
          <w:sz w:val="18"/>
        </w:rPr>
        <w:tab/>
      </w:r>
      <w:r>
        <w:rPr>
          <w:rFonts w:hint="eastAsia"/>
          <w:sz w:val="18"/>
        </w:rPr>
        <w:tab/>
      </w:r>
      <w:r>
        <w:rPr>
          <w:sz w:val="18"/>
        </w:rPr>
        <w:t>(</w:t>
      </w:r>
      <w:r>
        <w:rPr>
          <w:color w:val="000000"/>
          <w:sz w:val="18"/>
        </w:rPr>
        <w:t>LPBYTE</w:t>
      </w:r>
      <w:r>
        <w:rPr>
          <w:sz w:val="18"/>
        </w:rPr>
        <w:t xml:space="preserve">) </w:t>
      </w:r>
      <w:r>
        <w:rPr>
          <w:color w:val="000000"/>
          <w:sz w:val="18"/>
        </w:rPr>
        <w:t>lpbi</w:t>
      </w:r>
      <w:r>
        <w:rPr>
          <w:sz w:val="18"/>
        </w:rPr>
        <w:t xml:space="preserve"> + </w:t>
      </w:r>
      <w:r>
        <w:t>sizeof</w:t>
      </w:r>
      <w:r>
        <w:rPr>
          <w:sz w:val="18"/>
        </w:rPr>
        <w:t>(</w:t>
      </w:r>
      <w:r>
        <w:rPr>
          <w:color w:val="000000"/>
          <w:sz w:val="18"/>
        </w:rPr>
        <w:t>BITMAPINFO</w:t>
      </w:r>
      <w:r>
        <w:rPr>
          <w:sz w:val="18"/>
        </w:rPr>
        <w:t xml:space="preserve">) + </w:t>
      </w:r>
      <w:r>
        <w:rPr>
          <w:color w:val="000000"/>
          <w:sz w:val="18"/>
        </w:rPr>
        <w:t>dwPaletteSize</w:t>
      </w:r>
      <w:r>
        <w:rPr>
          <w:sz w:val="18"/>
        </w:rPr>
        <w:t>, (</w:t>
      </w:r>
      <w:r>
        <w:rPr>
          <w:color w:val="000000"/>
          <w:sz w:val="18"/>
        </w:rPr>
        <w:t>LPBITMAPINFO</w:t>
      </w:r>
      <w:r>
        <w:rPr>
          <w:sz w:val="18"/>
        </w:rPr>
        <w:t xml:space="preserve">) </w:t>
      </w:r>
      <w:r>
        <w:rPr>
          <w:color w:val="000000"/>
          <w:sz w:val="18"/>
        </w:rPr>
        <w:t>lpbi</w:t>
      </w:r>
      <w:r>
        <w:rPr>
          <w:sz w:val="18"/>
        </w:rPr>
        <w:t xml:space="preserve">, </w:t>
      </w:r>
      <w:r>
        <w:rPr>
          <w:rFonts w:hint="eastAsia"/>
          <w:sz w:val="18"/>
        </w:rPr>
        <w:tab/>
      </w:r>
      <w:r>
        <w:rPr>
          <w:rFonts w:hint="eastAsia"/>
          <w:sz w:val="18"/>
        </w:rPr>
        <w:tab/>
      </w:r>
      <w:r>
        <w:rPr>
          <w:rFonts w:hint="eastAsia"/>
          <w:sz w:val="18"/>
        </w:rPr>
        <w:tab/>
      </w:r>
      <w:r>
        <w:rPr>
          <w:rFonts w:hint="eastAsia"/>
          <w:sz w:val="18"/>
        </w:rPr>
        <w:tab/>
      </w:r>
      <w:r>
        <w:rPr>
          <w:color w:val="000000"/>
          <w:sz w:val="18"/>
        </w:rPr>
        <w:t>DIB_RGB_COLORS</w:t>
      </w:r>
      <w:r>
        <w:rPr>
          <w:sz w:val="18"/>
        </w:rPr>
        <w:t xml:space="preserve">, </w:t>
      </w:r>
      <w:r>
        <w:rPr>
          <w:color w:val="000000"/>
          <w:sz w:val="18"/>
        </w:rPr>
        <w:t>SRCCOPY</w:t>
      </w:r>
      <w:r>
        <w:rPr>
          <w:sz w:val="18"/>
        </w:rPr>
        <w:t>);</w:t>
      </w:r>
    </w:p>
    <w:p w:rsidR="00467667" w:rsidRDefault="00467667">
      <w:pPr>
        <w:ind w:firstLine="420"/>
        <w:rPr>
          <w:sz w:val="18"/>
        </w:rPr>
      </w:pPr>
      <w:r>
        <w:rPr>
          <w:color w:val="000000"/>
          <w:sz w:val="18"/>
        </w:rPr>
        <w:t>LocalFree</w:t>
      </w:r>
      <w:r>
        <w:rPr>
          <w:sz w:val="18"/>
        </w:rPr>
        <w:t>((</w:t>
      </w:r>
      <w:r>
        <w:rPr>
          <w:color w:val="000000"/>
          <w:sz w:val="18"/>
        </w:rPr>
        <w:t>HLOCAL</w:t>
      </w:r>
      <w:r>
        <w:rPr>
          <w:sz w:val="18"/>
        </w:rPr>
        <w:t xml:space="preserve">) </w:t>
      </w:r>
      <w:r>
        <w:rPr>
          <w:color w:val="000000"/>
          <w:sz w:val="18"/>
        </w:rPr>
        <w:t>lpbi</w:t>
      </w:r>
      <w:r>
        <w:rPr>
          <w:sz w:val="18"/>
        </w:rPr>
        <w:t>);</w:t>
      </w:r>
    </w:p>
    <w:p w:rsidR="00467667" w:rsidRDefault="00467667">
      <w:pPr>
        <w:rPr>
          <w:color w:val="FF0000"/>
        </w:rPr>
      </w:pPr>
    </w:p>
    <w:p w:rsidR="00467667" w:rsidRPr="006D69D8" w:rsidRDefault="00467667">
      <w:pPr>
        <w:pStyle w:val="Heading3"/>
        <w:rPr>
          <w:color w:val="FF0000"/>
        </w:rPr>
      </w:pPr>
      <w:bookmarkStart w:id="345" w:name="_Toc365820737"/>
      <w:r w:rsidRPr="006D69D8">
        <w:rPr>
          <w:rFonts w:hint="eastAsia"/>
          <w:color w:val="FF0000"/>
        </w:rPr>
        <w:t>extern "C" int __stdcall CheckUpdate(BSTR* pHomePage, BSTR* pVersion, BSTR* pModifyTime);</w:t>
      </w:r>
      <w:bookmarkEnd w:id="345"/>
    </w:p>
    <w:p w:rsidR="00467667" w:rsidRDefault="00467667">
      <w:pPr>
        <w:ind w:firstLine="420"/>
      </w:pPr>
      <w:r>
        <w:rPr>
          <w:rFonts w:hint="eastAsia"/>
        </w:rPr>
        <w:t>检查控件是否有新版本，返回：</w:t>
      </w:r>
    </w:p>
    <w:p w:rsidR="00467667" w:rsidRDefault="00467667">
      <w:pPr>
        <w:ind w:firstLine="420"/>
      </w:pPr>
      <w:r>
        <w:t xml:space="preserve">-2 </w:t>
      </w:r>
      <w:r>
        <w:t>未知故障，官方主页可能被黑了</w:t>
      </w:r>
      <w:r>
        <w:rPr>
          <w:rFonts w:hint="eastAsia"/>
        </w:rPr>
        <w:t>；</w:t>
      </w:r>
    </w:p>
    <w:p w:rsidR="00467667" w:rsidRDefault="00467667">
      <w:pPr>
        <w:ind w:firstLine="420"/>
      </w:pPr>
      <w:r>
        <w:t xml:space="preserve">-1 </w:t>
      </w:r>
      <w:r>
        <w:t>网络故障</w:t>
      </w:r>
      <w:r>
        <w:rPr>
          <w:rFonts w:hint="eastAsia"/>
        </w:rPr>
        <w:t>，比如说电脑没有连接互联网；</w:t>
      </w:r>
    </w:p>
    <w:p w:rsidR="00467667" w:rsidRDefault="00467667">
      <w:pPr>
        <w:ind w:firstLine="420"/>
      </w:pPr>
      <w:r>
        <w:t xml:space="preserve">0 </w:t>
      </w:r>
      <w:r>
        <w:t>成功，但无更新</w:t>
      </w:r>
      <w:r>
        <w:rPr>
          <w:rFonts w:hint="eastAsia"/>
        </w:rPr>
        <w:t>；</w:t>
      </w:r>
      <w:r>
        <w:t xml:space="preserve">1 </w:t>
      </w:r>
      <w:r>
        <w:t>成功，且有更新</w:t>
      </w:r>
      <w:r>
        <w:rPr>
          <w:rFonts w:hint="eastAsia"/>
        </w:rPr>
        <w:t>。</w:t>
      </w:r>
    </w:p>
    <w:p w:rsidR="00467667" w:rsidRDefault="00467667">
      <w:pPr>
        <w:ind w:firstLine="420"/>
      </w:pPr>
      <w:r>
        <w:rPr>
          <w:rFonts w:hint="eastAsia"/>
        </w:rPr>
        <w:t>控件根据修改时间来判断控件是否有新版本，只要本地控件的修改时间与官方主页上的修改时间相差大于等于</w:t>
      </w:r>
      <w:r>
        <w:rPr>
          <w:rFonts w:hint="eastAsia"/>
        </w:rPr>
        <w:t>1</w:t>
      </w:r>
      <w:r>
        <w:rPr>
          <w:rFonts w:hint="eastAsia"/>
        </w:rPr>
        <w:t>小时，就认为是有更新，并没有限制非要本地控件的修改时间早于官方主页上的修改时间才认为是有更新，因为考虑到本地控件可能被人为的修改（修改了控件的修改日期）。目前暂时不支持自动下载更新，所以在有更新的时候，需要二次开发者从我的官方主页上去手动下载。</w:t>
      </w:r>
    </w:p>
    <w:p w:rsidR="00467667" w:rsidRDefault="00467667">
      <w:pPr>
        <w:ind w:firstLine="420"/>
      </w:pPr>
      <w:r>
        <w:rPr>
          <w:rFonts w:hint="eastAsia"/>
        </w:rPr>
        <w:t>注意，修改时间是</w:t>
      </w:r>
      <w:r>
        <w:rPr>
          <w:rFonts w:hint="eastAsia"/>
        </w:rPr>
        <w:t>UTD</w:t>
      </w:r>
      <w:r>
        <w:rPr>
          <w:rFonts w:hint="eastAsia"/>
        </w:rPr>
        <w:t>时间，所以，如果你在中国，通过</w:t>
      </w:r>
      <w:r>
        <w:rPr>
          <w:rFonts w:hint="eastAsia"/>
        </w:rPr>
        <w:t>CheckUpdate</w:t>
      </w:r>
      <w:r>
        <w:rPr>
          <w:rFonts w:hint="eastAsia"/>
        </w:rPr>
        <w:t>得到的修改时间会比从</w:t>
      </w:r>
      <w:r>
        <w:rPr>
          <w:rFonts w:hint="eastAsia"/>
        </w:rPr>
        <w:t>windows</w:t>
      </w:r>
      <w:r>
        <w:rPr>
          <w:rFonts w:hint="eastAsia"/>
        </w:rPr>
        <w:t>浏览器得到的修改时间早</w:t>
      </w:r>
      <w:r>
        <w:rPr>
          <w:rFonts w:hint="eastAsia"/>
        </w:rPr>
        <w:t>8</w:t>
      </w:r>
      <w:r>
        <w:rPr>
          <w:rFonts w:hint="eastAsia"/>
        </w:rPr>
        <w:t>小时。返回的</w:t>
      </w:r>
      <w:r>
        <w:rPr>
          <w:rFonts w:hint="eastAsia"/>
        </w:rPr>
        <w:t>BSTR</w:t>
      </w:r>
      <w:r>
        <w:rPr>
          <w:rFonts w:hint="eastAsia"/>
        </w:rPr>
        <w:t>，调用者要负责释放，比如：</w:t>
      </w:r>
    </w:p>
    <w:p w:rsidR="00467667" w:rsidRDefault="00467667">
      <w:r>
        <w:rPr>
          <w:rFonts w:hint="eastAsia"/>
        </w:rPr>
        <w:t>BSTR HomePage, Version;</w:t>
      </w:r>
    </w:p>
    <w:p w:rsidR="00467667" w:rsidRDefault="00467667">
      <w:r>
        <w:rPr>
          <w:rFonts w:hint="eastAsia"/>
        </w:rPr>
        <w:t>long re = m_ST_Curve.CheckUpdate(&amp;HomePage, &amp;Version, 0); //</w:t>
      </w:r>
      <w:r>
        <w:rPr>
          <w:rFonts w:hint="eastAsia"/>
        </w:rPr>
        <w:t>不需要者传入空</w:t>
      </w:r>
    </w:p>
    <w:p w:rsidR="00467667" w:rsidRDefault="00467667">
      <w:r>
        <w:rPr>
          <w:rFonts w:hint="eastAsia"/>
        </w:rPr>
        <w:t>if (HomePage) //</w:t>
      </w:r>
      <w:r>
        <w:rPr>
          <w:rFonts w:hint="eastAsia"/>
        </w:rPr>
        <w:t>对于取不到的值，控件会置空，所以这里只需要判断是否为空即可</w:t>
      </w:r>
    </w:p>
    <w:p w:rsidR="00467667" w:rsidRDefault="00467667">
      <w:r>
        <w:rPr>
          <w:rFonts w:hint="eastAsia"/>
        </w:rPr>
        <w:t>{</w:t>
      </w:r>
    </w:p>
    <w:p w:rsidR="00467667" w:rsidRDefault="00467667">
      <w:r>
        <w:rPr>
          <w:rFonts w:hint="eastAsia"/>
        </w:rPr>
        <w:tab/>
        <w:t>CString str = HomePage;</w:t>
      </w:r>
    </w:p>
    <w:p w:rsidR="00467667" w:rsidRDefault="00467667">
      <w:r>
        <w:rPr>
          <w:rFonts w:hint="eastAsia"/>
        </w:rPr>
        <w:tab/>
        <w:t>SysFreeString(HomePage);</w:t>
      </w:r>
    </w:p>
    <w:p w:rsidR="00467667" w:rsidRDefault="00467667">
      <w:r>
        <w:rPr>
          <w:rFonts w:hint="eastAsia"/>
        </w:rPr>
        <w:tab/>
        <w:t>AfxMessageBox(str);</w:t>
      </w:r>
    </w:p>
    <w:p w:rsidR="00467667" w:rsidRDefault="00467667">
      <w:r>
        <w:rPr>
          <w:rFonts w:hint="eastAsia"/>
        </w:rPr>
        <w:t>}</w:t>
      </w:r>
    </w:p>
    <w:p w:rsidR="00467667" w:rsidRDefault="00467667">
      <w:r>
        <w:rPr>
          <w:rFonts w:hint="eastAsia"/>
        </w:rPr>
        <w:t>if (Version)</w:t>
      </w:r>
    </w:p>
    <w:p w:rsidR="00467667" w:rsidRDefault="00467667">
      <w:r>
        <w:rPr>
          <w:rFonts w:hint="eastAsia"/>
        </w:rPr>
        <w:t>{</w:t>
      </w:r>
    </w:p>
    <w:p w:rsidR="00467667" w:rsidRDefault="00467667">
      <w:r>
        <w:rPr>
          <w:rFonts w:hint="eastAsia"/>
        </w:rPr>
        <w:tab/>
        <w:t>CString str = Version;</w:t>
      </w:r>
    </w:p>
    <w:p w:rsidR="00467667" w:rsidRDefault="00467667">
      <w:r>
        <w:rPr>
          <w:rFonts w:hint="eastAsia"/>
        </w:rPr>
        <w:tab/>
        <w:t>SysFreeString(Version);</w:t>
      </w:r>
    </w:p>
    <w:p w:rsidR="00467667" w:rsidRDefault="00467667">
      <w:r>
        <w:rPr>
          <w:rFonts w:hint="eastAsia"/>
        </w:rPr>
        <w:tab/>
        <w:t>AfxMessageBox(str);</w:t>
      </w:r>
    </w:p>
    <w:p w:rsidR="00467667" w:rsidRDefault="00467667">
      <w:r>
        <w:rPr>
          <w:rFonts w:hint="eastAsia"/>
        </w:rPr>
        <w:t>}</w:t>
      </w:r>
    </w:p>
    <w:p w:rsidR="00467667" w:rsidRDefault="00467667">
      <w:pPr>
        <w:ind w:firstLine="420"/>
      </w:pPr>
    </w:p>
    <w:p w:rsidR="00467667" w:rsidRDefault="00467667">
      <w:r>
        <w:rPr>
          <w:rFonts w:hint="eastAsia"/>
        </w:rPr>
        <w:t>if (re &gt; 0)</w:t>
      </w:r>
    </w:p>
    <w:p w:rsidR="00467667" w:rsidRDefault="00467667">
      <w:r>
        <w:rPr>
          <w:rFonts w:hint="eastAsia"/>
        </w:rPr>
        <w:tab/>
        <w:t>AfxMessageBox(_T("</w:t>
      </w:r>
      <w:r>
        <w:rPr>
          <w:rFonts w:hint="eastAsia"/>
        </w:rPr>
        <w:t>有更新，请从</w:t>
      </w:r>
      <w:r>
        <w:rPr>
          <w:rFonts w:hint="eastAsia"/>
        </w:rPr>
        <w:t>www.st-curve.cn</w:t>
      </w:r>
      <w:r>
        <w:rPr>
          <w:rFonts w:hint="eastAsia"/>
        </w:rPr>
        <w:t>下载最新控件。</w:t>
      </w:r>
      <w:r>
        <w:rPr>
          <w:rFonts w:hint="eastAsia"/>
        </w:rPr>
        <w:t>"));</w:t>
      </w:r>
    </w:p>
    <w:p w:rsidR="00467667" w:rsidRDefault="00467667">
      <w:r>
        <w:rPr>
          <w:rFonts w:hint="eastAsia"/>
        </w:rPr>
        <w:t>else if (re &lt; 0)</w:t>
      </w:r>
    </w:p>
    <w:p w:rsidR="00467667" w:rsidRDefault="00467667">
      <w:r>
        <w:rPr>
          <w:rFonts w:hint="eastAsia"/>
        </w:rPr>
        <w:tab/>
        <w:t>AfxMessageBox(_T("</w:t>
      </w:r>
      <w:r>
        <w:rPr>
          <w:rFonts w:hint="eastAsia"/>
        </w:rPr>
        <w:t>网站或者网络故障！</w:t>
      </w:r>
      <w:r>
        <w:rPr>
          <w:rFonts w:hint="eastAsia"/>
        </w:rPr>
        <w:t>"));</w:t>
      </w:r>
    </w:p>
    <w:p w:rsidR="00467667" w:rsidRDefault="00467667"/>
    <w:p w:rsidR="00467667" w:rsidRDefault="00467667">
      <w:pPr>
        <w:ind w:firstLine="420"/>
        <w:rPr>
          <w:color w:val="FF0000"/>
        </w:rPr>
      </w:pPr>
      <w:r>
        <w:rPr>
          <w:rFonts w:hint="eastAsia"/>
          <w:color w:val="FF0000"/>
        </w:rPr>
        <w:t>如果要将</w:t>
      </w:r>
      <w:r>
        <w:rPr>
          <w:rFonts w:hint="eastAsia"/>
          <w:color w:val="FF0000"/>
        </w:rPr>
        <w:t>ST_Curve.ocx</w:t>
      </w:r>
      <w:r>
        <w:rPr>
          <w:rFonts w:hint="eastAsia"/>
          <w:color w:val="FF0000"/>
        </w:rPr>
        <w:t>当成一个动态库来使用（以便调用上面说到的三个方法），我必须多说几句，这些函数和</w:t>
      </w:r>
      <w:r>
        <w:rPr>
          <w:rFonts w:hint="eastAsia"/>
          <w:color w:val="FF0000"/>
        </w:rPr>
        <w:t>dll</w:t>
      </w:r>
      <w:r>
        <w:rPr>
          <w:rFonts w:hint="eastAsia"/>
          <w:color w:val="FF0000"/>
        </w:rPr>
        <w:t>的导出函数完全一样，如果是通过</w:t>
      </w:r>
      <w:r>
        <w:rPr>
          <w:rFonts w:hint="eastAsia"/>
          <w:color w:val="FF0000"/>
        </w:rPr>
        <w:t>ST_Curve.Lib</w:t>
      </w:r>
      <w:r>
        <w:rPr>
          <w:rFonts w:hint="eastAsia"/>
          <w:color w:val="FF0000"/>
        </w:rPr>
        <w:t>隐式加载，则一定要注意路径问题，加载过程是</w:t>
      </w:r>
      <w:r>
        <w:rPr>
          <w:rFonts w:hint="eastAsia"/>
          <w:color w:val="FF0000"/>
        </w:rPr>
        <w:t>windows</w:t>
      </w:r>
      <w:r>
        <w:rPr>
          <w:rFonts w:hint="eastAsia"/>
          <w:color w:val="FF0000"/>
        </w:rPr>
        <w:t>标准加载过程，首先看容器所在的目录里面有没有</w:t>
      </w:r>
      <w:r>
        <w:rPr>
          <w:rFonts w:hint="eastAsia"/>
          <w:color w:val="FF0000"/>
        </w:rPr>
        <w:t>ST_Curve.ocx</w:t>
      </w:r>
      <w:r>
        <w:rPr>
          <w:rFonts w:hint="eastAsia"/>
          <w:color w:val="FF0000"/>
        </w:rPr>
        <w:t>，如果有就加载，没有就在系统目录和环境变量里面找，如果仍然没有，则会失败。而控件的加载是从注册表里面获取路径的，比如将</w:t>
      </w:r>
      <w:r>
        <w:rPr>
          <w:rFonts w:hint="eastAsia"/>
          <w:color w:val="FF0000"/>
        </w:rPr>
        <w:t>ST_Curve.ocx</w:t>
      </w:r>
      <w:r>
        <w:rPr>
          <w:rFonts w:hint="eastAsia"/>
          <w:color w:val="FF0000"/>
        </w:rPr>
        <w:t>放到</w:t>
      </w:r>
      <w:r>
        <w:rPr>
          <w:rFonts w:hint="eastAsia"/>
          <w:color w:val="FF0000"/>
        </w:rPr>
        <w:t>C</w:t>
      </w:r>
      <w:r>
        <w:rPr>
          <w:rFonts w:hint="eastAsia"/>
          <w:color w:val="FF0000"/>
        </w:rPr>
        <w:t>盘根目</w:t>
      </w:r>
      <w:r>
        <w:rPr>
          <w:rFonts w:hint="eastAsia"/>
          <w:color w:val="FF0000"/>
        </w:rPr>
        <w:lastRenderedPageBreak/>
        <w:t>录下，只要注册成功，那么控件就是可加载的。但当成</w:t>
      </w:r>
      <w:r>
        <w:rPr>
          <w:rFonts w:hint="eastAsia"/>
          <w:color w:val="FF0000"/>
        </w:rPr>
        <w:t>dll</w:t>
      </w:r>
      <w:r>
        <w:rPr>
          <w:rFonts w:hint="eastAsia"/>
          <w:color w:val="FF0000"/>
        </w:rPr>
        <w:t>来加载</w:t>
      </w:r>
      <w:r>
        <w:rPr>
          <w:rFonts w:hint="eastAsia"/>
          <w:color w:val="FF0000"/>
        </w:rPr>
        <w:t>ST_Curve.ocx</w:t>
      </w:r>
      <w:r>
        <w:rPr>
          <w:rFonts w:hint="eastAsia"/>
          <w:color w:val="FF0000"/>
        </w:rPr>
        <w:t>的时候，情况就不一样了，如果容器没有在</w:t>
      </w:r>
      <w:r>
        <w:rPr>
          <w:rFonts w:hint="eastAsia"/>
          <w:color w:val="FF0000"/>
        </w:rPr>
        <w:t>C</w:t>
      </w:r>
      <w:r>
        <w:rPr>
          <w:rFonts w:hint="eastAsia"/>
          <w:color w:val="FF0000"/>
        </w:rPr>
        <w:t>盘根目录下，</w:t>
      </w:r>
      <w:r>
        <w:rPr>
          <w:rFonts w:hint="eastAsia"/>
          <w:color w:val="FF0000"/>
        </w:rPr>
        <w:t>C</w:t>
      </w:r>
      <w:r>
        <w:rPr>
          <w:rFonts w:hint="eastAsia"/>
          <w:color w:val="FF0000"/>
        </w:rPr>
        <w:t>盘根目录又不在环境变量里面，则加载</w:t>
      </w:r>
      <w:r>
        <w:rPr>
          <w:rFonts w:hint="eastAsia"/>
          <w:color w:val="FF0000"/>
        </w:rPr>
        <w:t>ST_Curve.ocx</w:t>
      </w:r>
      <w:r>
        <w:rPr>
          <w:rFonts w:hint="eastAsia"/>
          <w:color w:val="FF0000"/>
        </w:rPr>
        <w:t>会失败。要解决加载问题，大家可能马上想到，将</w:t>
      </w:r>
      <w:r>
        <w:rPr>
          <w:rFonts w:hint="eastAsia"/>
          <w:color w:val="FF0000"/>
        </w:rPr>
        <w:t>ST_Curve.ocx</w:t>
      </w:r>
      <w:r>
        <w:rPr>
          <w:rFonts w:hint="eastAsia"/>
          <w:color w:val="FF0000"/>
        </w:rPr>
        <w:t>拷贝到容器的相同目录之下，这个方法的确可行，但对于</w:t>
      </w:r>
      <w:r>
        <w:rPr>
          <w:rFonts w:hint="eastAsia"/>
          <w:color w:val="FF0000"/>
        </w:rPr>
        <w:t>CheckUpdate</w:t>
      </w:r>
      <w:r>
        <w:rPr>
          <w:rFonts w:hint="eastAsia"/>
          <w:color w:val="FF0000"/>
        </w:rPr>
        <w:t>函数就要小心了，这个函数可以检测是否有更新，检测的依据大家都知道，就是将自己的修改时间与官方主页上的最新修改时间做比较，那么细心的读者可能会发现，这个“自己”到底是谁呢？注册过的</w:t>
      </w:r>
      <w:r>
        <w:rPr>
          <w:rFonts w:hint="eastAsia"/>
          <w:color w:val="FF0000"/>
        </w:rPr>
        <w:t>ST_Curve.ocx</w:t>
      </w:r>
      <w:r>
        <w:rPr>
          <w:rFonts w:hint="eastAsia"/>
          <w:color w:val="FF0000"/>
        </w:rPr>
        <w:t>可能会与当成</w:t>
      </w:r>
      <w:r>
        <w:rPr>
          <w:rFonts w:hint="eastAsia"/>
          <w:color w:val="FF0000"/>
        </w:rPr>
        <w:t>dll</w:t>
      </w:r>
      <w:r>
        <w:rPr>
          <w:rFonts w:hint="eastAsia"/>
          <w:color w:val="FF0000"/>
        </w:rPr>
        <w:t>加载的</w:t>
      </w:r>
      <w:r>
        <w:rPr>
          <w:rFonts w:hint="eastAsia"/>
          <w:color w:val="FF0000"/>
        </w:rPr>
        <w:t>ST_Curve.ocx</w:t>
      </w:r>
      <w:r>
        <w:rPr>
          <w:rFonts w:hint="eastAsia"/>
          <w:color w:val="FF0000"/>
        </w:rPr>
        <w:t>不是同一个文件（大家都知道，</w:t>
      </w:r>
      <w:r>
        <w:rPr>
          <w:rFonts w:hint="eastAsia"/>
          <w:color w:val="FF0000"/>
        </w:rPr>
        <w:t>dll</w:t>
      </w:r>
      <w:r>
        <w:rPr>
          <w:rFonts w:hint="eastAsia"/>
          <w:color w:val="FF0000"/>
        </w:rPr>
        <w:t>是可以存在多个的，只要不在同一个目录下，而控件只能存在一个，因为它要注册，后面注册的会覆盖前面注册的），本控件在处理这个问题的时候，步骤是这样的：如果控件已注册，则将这个已注册的</w:t>
      </w:r>
      <w:r>
        <w:rPr>
          <w:rFonts w:hint="eastAsia"/>
          <w:color w:val="FF0000"/>
        </w:rPr>
        <w:t>ST_Curve.ocx</w:t>
      </w:r>
      <w:r>
        <w:rPr>
          <w:rFonts w:hint="eastAsia"/>
          <w:color w:val="FF0000"/>
        </w:rPr>
        <w:t>作为是否有更新的对比依据（此时不管它与当成</w:t>
      </w:r>
      <w:r>
        <w:rPr>
          <w:rFonts w:hint="eastAsia"/>
          <w:color w:val="FF0000"/>
        </w:rPr>
        <w:t>dll</w:t>
      </w:r>
      <w:r>
        <w:rPr>
          <w:rFonts w:hint="eastAsia"/>
          <w:color w:val="FF0000"/>
        </w:rPr>
        <w:t>来加载的这个</w:t>
      </w:r>
      <w:r>
        <w:rPr>
          <w:rFonts w:hint="eastAsia"/>
          <w:color w:val="FF0000"/>
        </w:rPr>
        <w:t>ST_Curve.ocx</w:t>
      </w:r>
      <w:r>
        <w:rPr>
          <w:rFonts w:hint="eastAsia"/>
          <w:color w:val="FF0000"/>
        </w:rPr>
        <w:t>是否是同一个文件），若控件未注册，则将当成</w:t>
      </w:r>
      <w:r>
        <w:rPr>
          <w:rFonts w:hint="eastAsia"/>
          <w:color w:val="FF0000"/>
        </w:rPr>
        <w:t>dll</w:t>
      </w:r>
      <w:r>
        <w:rPr>
          <w:rFonts w:hint="eastAsia"/>
          <w:color w:val="FF0000"/>
        </w:rPr>
        <w:t>加载的这个</w:t>
      </w:r>
      <w:r>
        <w:rPr>
          <w:rFonts w:hint="eastAsia"/>
          <w:color w:val="FF0000"/>
        </w:rPr>
        <w:t>ST_Curve.ocx</w:t>
      </w:r>
      <w:r>
        <w:rPr>
          <w:rFonts w:hint="eastAsia"/>
          <w:color w:val="FF0000"/>
        </w:rPr>
        <w:t>作为是否有更新的对比依据。</w:t>
      </w:r>
    </w:p>
    <w:p w:rsidR="00467667" w:rsidRDefault="00467667">
      <w:pPr>
        <w:pStyle w:val="Heading1"/>
      </w:pPr>
      <w:bookmarkStart w:id="346" w:name="关于内存使用量"/>
      <w:bookmarkStart w:id="347" w:name="_Toc365820738"/>
      <w:bookmarkEnd w:id="346"/>
      <w:r>
        <w:rPr>
          <w:rFonts w:hint="eastAsia"/>
        </w:rPr>
        <w:t>插件</w:t>
      </w:r>
      <w:bookmarkEnd w:id="347"/>
    </w:p>
    <w:p w:rsidR="00467667" w:rsidRDefault="00467667">
      <w:pPr>
        <w:ind w:firstLine="420"/>
        <w:rPr>
          <w:bCs/>
        </w:rPr>
      </w:pPr>
      <w:r>
        <w:rPr>
          <w:rFonts w:hint="eastAsia"/>
          <w:bCs/>
        </w:rPr>
        <w:t>本控件支持两种插件，一种是用</w:t>
      </w:r>
      <w:r>
        <w:rPr>
          <w:rFonts w:hint="eastAsia"/>
          <w:bCs/>
        </w:rPr>
        <w:t>dll</w:t>
      </w:r>
      <w:r>
        <w:rPr>
          <w:rFonts w:hint="eastAsia"/>
          <w:bCs/>
        </w:rPr>
        <w:t>提供的，其签名方式放在了</w:t>
      </w:r>
      <w:r>
        <w:rPr>
          <w:rFonts w:hint="eastAsia"/>
          <w:bCs/>
        </w:rPr>
        <w:t>ST_Curve_PlugIn.hpp</w:t>
      </w:r>
    </w:p>
    <w:p w:rsidR="00467667" w:rsidRDefault="00467667">
      <w:pPr>
        <w:rPr>
          <w:color w:val="000000"/>
        </w:rPr>
      </w:pPr>
      <w:r>
        <w:rPr>
          <w:rFonts w:hint="eastAsia"/>
          <w:bCs/>
        </w:rPr>
        <w:t>里面</w:t>
      </w:r>
      <w:r>
        <w:rPr>
          <w:rFonts w:hint="eastAsia"/>
          <w:bCs/>
          <w:color w:val="FF0000"/>
        </w:rPr>
        <w:t>（其中还有更详尽的每一个接口的说明，二次开发者应该把它当成开发文档来阅读）</w:t>
      </w:r>
      <w:r>
        <w:rPr>
          <w:rFonts w:hint="eastAsia"/>
          <w:bCs/>
        </w:rPr>
        <w:t>，至于怎么使用请参看</w:t>
      </w:r>
      <w:r>
        <w:rPr>
          <w:rFonts w:hint="eastAsia"/>
          <w:bCs/>
        </w:rPr>
        <w:t>LoadPlugIn</w:t>
      </w:r>
      <w:r>
        <w:rPr>
          <w:rFonts w:hint="eastAsia"/>
          <w:bCs/>
        </w:rPr>
        <w:t>接口。二次开发者只要按要求在</w:t>
      </w:r>
      <w:r>
        <w:rPr>
          <w:rFonts w:hint="eastAsia"/>
          <w:bCs/>
        </w:rPr>
        <w:t>dll</w:t>
      </w:r>
      <w:r>
        <w:rPr>
          <w:rFonts w:hint="eastAsia"/>
          <w:bCs/>
        </w:rPr>
        <w:t>里面导出控件所需的方法（不一定要实现所有方法，这要看</w:t>
      </w:r>
      <w:r>
        <w:rPr>
          <w:rFonts w:hint="eastAsia"/>
          <w:bCs/>
        </w:rPr>
        <w:t>LoadPlugIn</w:t>
      </w:r>
      <w:r>
        <w:rPr>
          <w:rFonts w:hint="eastAsia"/>
          <w:bCs/>
        </w:rPr>
        <w:t>的加载要求），就可以加载插件了，注意函数除了签名必须符合要求外，名字也必须符合要求，因为控件是通过</w:t>
      </w:r>
      <w:r>
        <w:rPr>
          <w:color w:val="000000"/>
        </w:rPr>
        <w:t>GetProcAddress</w:t>
      </w:r>
      <w:r>
        <w:rPr>
          <w:rFonts w:hint="eastAsia"/>
          <w:color w:val="000000"/>
        </w:rPr>
        <w:t>去获取函数地址的。具体参看</w:t>
      </w:r>
      <w:r>
        <w:rPr>
          <w:rFonts w:hint="eastAsia"/>
          <w:color w:val="000000"/>
        </w:rPr>
        <w:t>TestST_Curve2</w:t>
      </w:r>
      <w:r>
        <w:rPr>
          <w:rFonts w:hint="eastAsia"/>
          <w:color w:val="000000"/>
        </w:rPr>
        <w:t>工作空间里面的</w:t>
      </w:r>
      <w:r>
        <w:rPr>
          <w:rFonts w:hint="eastAsia"/>
          <w:color w:val="000000"/>
        </w:rPr>
        <w:t>ST_Curve_PlugIn</w:t>
      </w:r>
      <w:r>
        <w:rPr>
          <w:rFonts w:hint="eastAsia"/>
          <w:color w:val="000000"/>
        </w:rPr>
        <w:t>工程。</w:t>
      </w:r>
    </w:p>
    <w:p w:rsidR="00467667" w:rsidRDefault="00467667">
      <w:pPr>
        <w:ind w:firstLine="420"/>
        <w:rPr>
          <w:color w:val="000000"/>
        </w:rPr>
      </w:pPr>
      <w:r>
        <w:rPr>
          <w:rFonts w:hint="eastAsia"/>
          <w:color w:val="000000"/>
        </w:rPr>
        <w:t>第二种插件是</w:t>
      </w:r>
      <w:r>
        <w:rPr>
          <w:rFonts w:hint="eastAsia"/>
          <w:color w:val="000000"/>
        </w:rPr>
        <w:t>Lua</w:t>
      </w:r>
      <w:r>
        <w:rPr>
          <w:rFonts w:hint="eastAsia"/>
          <w:color w:val="000000"/>
        </w:rPr>
        <w:t>脚本，请参看</w:t>
      </w:r>
      <w:r>
        <w:rPr>
          <w:rFonts w:hint="eastAsia"/>
          <w:color w:val="000000"/>
        </w:rPr>
        <w:t>LoadLuaScript</w:t>
      </w:r>
      <w:r>
        <w:rPr>
          <w:rFonts w:hint="eastAsia"/>
          <w:color w:val="000000"/>
        </w:rPr>
        <w:t>接口。在</w:t>
      </w:r>
      <w:r>
        <w:rPr>
          <w:rFonts w:hint="eastAsia"/>
          <w:color w:val="000000"/>
        </w:rPr>
        <w:t>TestST_Curve2</w:t>
      </w:r>
      <w:r>
        <w:rPr>
          <w:rFonts w:hint="eastAsia"/>
          <w:color w:val="000000"/>
        </w:rPr>
        <w:t>工程里面，也有示例，大家可以参看一下。关于</w:t>
      </w:r>
      <w:r>
        <w:rPr>
          <w:rFonts w:hint="eastAsia"/>
          <w:color w:val="000000"/>
        </w:rPr>
        <w:t>Lua</w:t>
      </w:r>
      <w:r>
        <w:rPr>
          <w:rFonts w:hint="eastAsia"/>
          <w:color w:val="000000"/>
        </w:rPr>
        <w:t>脚本，要求和</w:t>
      </w:r>
      <w:r>
        <w:rPr>
          <w:rFonts w:hint="eastAsia"/>
          <w:color w:val="000000"/>
        </w:rPr>
        <w:t>dll</w:t>
      </w:r>
      <w:r>
        <w:rPr>
          <w:rFonts w:hint="eastAsia"/>
          <w:color w:val="000000"/>
        </w:rPr>
        <w:t>一样，除了必须的接口之外，其它完全可以由二次开发者尽情发挥。</w:t>
      </w:r>
    </w:p>
    <w:p w:rsidR="00467667" w:rsidRDefault="00467667">
      <w:pPr>
        <w:ind w:firstLine="420"/>
        <w:rPr>
          <w:color w:val="000000"/>
        </w:rPr>
      </w:pPr>
      <w:r>
        <w:rPr>
          <w:rFonts w:hint="eastAsia"/>
          <w:color w:val="000000"/>
        </w:rPr>
        <w:t>目前，控件里面的</w:t>
      </w:r>
      <w:r>
        <w:rPr>
          <w:rFonts w:hint="eastAsia"/>
          <w:color w:val="000000"/>
        </w:rPr>
        <w:t>Lua</w:t>
      </w:r>
      <w:r>
        <w:rPr>
          <w:rFonts w:hint="eastAsia"/>
          <w:color w:val="000000"/>
        </w:rPr>
        <w:t>解释器版本为</w:t>
      </w:r>
      <w:r>
        <w:rPr>
          <w:rFonts w:hint="eastAsia"/>
          <w:color w:val="000000"/>
        </w:rPr>
        <w:t>5.2.1</w:t>
      </w:r>
      <w:r>
        <w:rPr>
          <w:rFonts w:hint="eastAsia"/>
          <w:color w:val="000000"/>
        </w:rPr>
        <w:t>，二次开发者不应该写出这个版本不支持的代码。更多</w:t>
      </w:r>
      <w:r>
        <w:rPr>
          <w:rFonts w:hint="eastAsia"/>
          <w:color w:val="000000"/>
        </w:rPr>
        <w:t>Lua</w:t>
      </w:r>
      <w:r>
        <w:rPr>
          <w:rFonts w:hint="eastAsia"/>
          <w:color w:val="000000"/>
        </w:rPr>
        <w:t>信息，请访问</w:t>
      </w:r>
      <w:r>
        <w:rPr>
          <w:rFonts w:hint="eastAsia"/>
          <w:color w:val="000000"/>
        </w:rPr>
        <w:t>www.lua.org</w:t>
      </w:r>
      <w:r>
        <w:rPr>
          <w:rFonts w:hint="eastAsia"/>
          <w:color w:val="000000"/>
        </w:rPr>
        <w:t>网站。</w:t>
      </w:r>
    </w:p>
    <w:p w:rsidR="00467667" w:rsidRDefault="00467667">
      <w:pPr>
        <w:rPr>
          <w:b/>
        </w:rPr>
      </w:pPr>
    </w:p>
    <w:p w:rsidR="00467667" w:rsidRDefault="00467667">
      <w:pPr>
        <w:pStyle w:val="Heading1"/>
      </w:pPr>
      <w:bookmarkStart w:id="348" w:name="_Toc365820739"/>
      <w:r>
        <w:rPr>
          <w:rFonts w:hint="eastAsia"/>
        </w:rPr>
        <w:t>关于内存使用量</w:t>
      </w:r>
      <w:bookmarkEnd w:id="348"/>
    </w:p>
    <w:p w:rsidR="00467667" w:rsidRDefault="00467667">
      <w:pPr>
        <w:ind w:firstLine="420"/>
      </w:pPr>
      <w:r>
        <w:rPr>
          <w:rFonts w:hint="eastAsia"/>
        </w:rPr>
        <w:t>每条曲线都有一个头结构，考虑到曲线的条数不会很多（画几百条曲线是没办法观看的，因为无法设置那么多的图例，而且曲线几乎都叠在一起了），这些头结构所占内存可以认为是固定的；还有一种结构就是图例结构，图例就更少了，二三十个不得了了，所以也认为是固定的。而占内存线性增长的，是点的多少，每个点占用</w:t>
      </w:r>
      <w:r>
        <w:rPr>
          <w:rFonts w:hint="eastAsia"/>
        </w:rPr>
        <w:t>24</w:t>
      </w:r>
      <w:r>
        <w:rPr>
          <w:rFonts w:hint="eastAsia"/>
        </w:rPr>
        <w:t>个字节（默认对齐方式），这</w:t>
      </w:r>
      <w:r>
        <w:rPr>
          <w:rFonts w:hint="eastAsia"/>
        </w:rPr>
        <w:t>24</w:t>
      </w:r>
      <w:r>
        <w:rPr>
          <w:rFonts w:hint="eastAsia"/>
        </w:rPr>
        <w:t>个字节是与点的数量成正比的，所以要计算内存的使用情况，就计算点数量即可。如果可用内存太小，就要通过</w:t>
      </w:r>
      <w:r>
        <w:rPr>
          <w:rFonts w:hint="eastAsia"/>
        </w:rPr>
        <w:t>SetMaxLength</w:t>
      </w:r>
      <w:r>
        <w:rPr>
          <w:rFonts w:hint="eastAsia"/>
        </w:rPr>
        <w:t>来限制曲线的长度。</w:t>
      </w:r>
    </w:p>
    <w:p w:rsidR="00467667" w:rsidRDefault="00467667">
      <w:pPr>
        <w:rPr>
          <w:b/>
        </w:rPr>
      </w:pPr>
    </w:p>
    <w:p w:rsidR="00467667" w:rsidRDefault="00467667">
      <w:pPr>
        <w:pStyle w:val="Heading1"/>
      </w:pPr>
      <w:bookmarkStart w:id="349" w:name="初学者关注"/>
      <w:bookmarkStart w:id="350" w:name="_Toc365820740"/>
      <w:bookmarkEnd w:id="349"/>
      <w:r>
        <w:rPr>
          <w:rFonts w:hint="eastAsia"/>
        </w:rPr>
        <w:lastRenderedPageBreak/>
        <w:t>致初学者或是对编程不太精通者</w:t>
      </w:r>
      <w:bookmarkEnd w:id="350"/>
    </w:p>
    <w:p w:rsidR="00467667" w:rsidRDefault="00467667">
      <w:r>
        <w:rPr>
          <w:rFonts w:hint="eastAsia"/>
        </w:rPr>
        <w:tab/>
        <w:t>1.</w:t>
      </w:r>
      <w:r>
        <w:rPr>
          <w:rFonts w:hint="eastAsia"/>
        </w:rPr>
        <w:t>注册</w:t>
      </w:r>
      <w:r>
        <w:rPr>
          <w:rFonts w:hint="eastAsia"/>
        </w:rPr>
        <w:t>ST_Curve</w:t>
      </w:r>
      <w:r>
        <w:rPr>
          <w:rFonts w:hint="eastAsia"/>
        </w:rPr>
        <w:t>：</w:t>
      </w:r>
    </w:p>
    <w:p w:rsidR="00467667" w:rsidRDefault="00467667">
      <w:pPr>
        <w:ind w:firstLine="420"/>
      </w:pPr>
      <w:r>
        <w:rPr>
          <w:rFonts w:hint="eastAsia"/>
        </w:rPr>
        <w:t>将</w:t>
      </w:r>
      <w:r>
        <w:rPr>
          <w:rFonts w:hint="eastAsia"/>
        </w:rPr>
        <w:t>ST_Curve.ocx</w:t>
      </w:r>
      <w:r>
        <w:rPr>
          <w:rFonts w:hint="eastAsia"/>
        </w:rPr>
        <w:t>拷贝到一个你认为合适的目录，比如</w:t>
      </w:r>
      <w:r>
        <w:rPr>
          <w:rFonts w:hint="eastAsia"/>
        </w:rPr>
        <w:t>C:\Windows</w:t>
      </w:r>
      <w:r>
        <w:rPr>
          <w:rFonts w:hint="eastAsia"/>
        </w:rPr>
        <w:t>，然后打开“运行”对话框（从桌面上的开始菜单里进入），输入</w:t>
      </w:r>
      <w:r>
        <w:rPr>
          <w:rFonts w:hint="eastAsia"/>
        </w:rPr>
        <w:t>regsvr32 C:\Windows\ST_Curve.ocx</w:t>
      </w:r>
      <w:r>
        <w:rPr>
          <w:rFonts w:hint="eastAsia"/>
        </w:rPr>
        <w:t>，其中</w:t>
      </w:r>
      <w:r>
        <w:rPr>
          <w:rFonts w:hint="eastAsia"/>
        </w:rPr>
        <w:t>C:\Windows</w:t>
      </w:r>
      <w:r>
        <w:rPr>
          <w:rFonts w:hint="eastAsia"/>
        </w:rPr>
        <w:t>根据实际情况而定，点运行，控件即完成了安装。或者可以直接从官方主页下载安装包来安装，这样最省事。</w:t>
      </w:r>
    </w:p>
    <w:p w:rsidR="00467667" w:rsidRDefault="00467667">
      <w:pPr>
        <w:ind w:firstLine="420"/>
      </w:pPr>
    </w:p>
    <w:p w:rsidR="00467667" w:rsidRDefault="00467667">
      <w:pPr>
        <w:ind w:firstLine="420"/>
      </w:pPr>
      <w:r>
        <w:rPr>
          <w:rFonts w:hint="eastAsia"/>
        </w:rPr>
        <w:t>2.</w:t>
      </w:r>
      <w:r>
        <w:rPr>
          <w:rFonts w:hint="eastAsia"/>
        </w:rPr>
        <w:t>添加控件到工程：</w:t>
      </w:r>
    </w:p>
    <w:p w:rsidR="00467667" w:rsidRDefault="00467667">
      <w:pPr>
        <w:ind w:firstLine="420"/>
      </w:pPr>
      <w:r>
        <w:rPr>
          <w:rFonts w:hint="eastAsia"/>
        </w:rPr>
        <w:t>在工程中选择</w:t>
      </w:r>
      <w:r>
        <w:rPr>
          <w:rFonts w:hint="eastAsia"/>
        </w:rPr>
        <w:t>Project-&gt;Add To Project-&gt;Components and Controls</w:t>
      </w:r>
      <w:r>
        <w:rPr>
          <w:rFonts w:hint="eastAsia"/>
        </w:rPr>
        <w:t>，然后打开</w:t>
      </w:r>
      <w:r>
        <w:rPr>
          <w:rFonts w:hint="eastAsia"/>
        </w:rPr>
        <w:t>Registered ActiveX Controls</w:t>
      </w:r>
      <w:r>
        <w:rPr>
          <w:rFonts w:hint="eastAsia"/>
        </w:rPr>
        <w:t>文件夹，再选择</w:t>
      </w:r>
      <w:r>
        <w:rPr>
          <w:rFonts w:hint="eastAsia"/>
        </w:rPr>
        <w:t>ST_Curve Control</w:t>
      </w:r>
      <w:r>
        <w:rPr>
          <w:rFonts w:hint="eastAsia"/>
        </w:rPr>
        <w:t>，再选择</w:t>
      </w:r>
      <w:r>
        <w:rPr>
          <w:rFonts w:hint="eastAsia"/>
        </w:rPr>
        <w:t>Insert</w:t>
      </w:r>
      <w:r>
        <w:rPr>
          <w:rFonts w:hint="eastAsia"/>
        </w:rPr>
        <w:t>。这样</w:t>
      </w:r>
      <w:r>
        <w:rPr>
          <w:rFonts w:hint="eastAsia"/>
        </w:rPr>
        <w:t>VC</w:t>
      </w:r>
      <w:r>
        <w:rPr>
          <w:rFonts w:hint="eastAsia"/>
        </w:rPr>
        <w:t>将为</w:t>
      </w:r>
      <w:r>
        <w:rPr>
          <w:rFonts w:hint="eastAsia"/>
        </w:rPr>
        <w:t>ST_Curve</w:t>
      </w:r>
      <w:r>
        <w:rPr>
          <w:rFonts w:hint="eastAsia"/>
        </w:rPr>
        <w:t>控件生成一个包装类</w:t>
      </w:r>
      <w:r>
        <w:rPr>
          <w:rFonts w:hint="eastAsia"/>
        </w:rPr>
        <w:t>CST_Curve</w:t>
      </w:r>
      <w:r>
        <w:rPr>
          <w:rFonts w:hint="eastAsia"/>
        </w:rPr>
        <w:t>，这个包装类提供了对上面的属性及方法的调用。</w:t>
      </w:r>
    </w:p>
    <w:p w:rsidR="00467667" w:rsidRDefault="00467667">
      <w:pPr>
        <w:ind w:firstLine="420"/>
      </w:pPr>
    </w:p>
    <w:p w:rsidR="00467667" w:rsidRDefault="00467667">
      <w:pPr>
        <w:ind w:firstLine="420"/>
      </w:pPr>
      <w:r>
        <w:rPr>
          <w:rFonts w:hint="eastAsia"/>
        </w:rPr>
        <w:t>3.</w:t>
      </w:r>
      <w:r>
        <w:rPr>
          <w:rFonts w:hint="eastAsia"/>
        </w:rPr>
        <w:t>关于数据类型：</w:t>
      </w:r>
    </w:p>
    <w:p w:rsidR="00467667" w:rsidRDefault="00467667">
      <w:pPr>
        <w:ind w:firstLine="420"/>
      </w:pPr>
      <w:r>
        <w:rPr>
          <w:rFonts w:hint="eastAsia"/>
        </w:rPr>
        <w:t>通过第二步操作后，在生成的包装类中，数据类型有所变化，具体表现为：</w:t>
      </w:r>
    </w:p>
    <w:p w:rsidR="00467667" w:rsidRDefault="00467667">
      <w:pPr>
        <w:ind w:firstLine="420"/>
      </w:pPr>
      <w:r>
        <w:rPr>
          <w:rFonts w:hint="eastAsia"/>
        </w:rPr>
        <w:t>OLE_COLOR</w:t>
      </w:r>
      <w:r>
        <w:rPr>
          <w:rFonts w:hint="eastAsia"/>
        </w:rPr>
        <w:t>、</w:t>
      </w:r>
      <w:r>
        <w:rPr>
          <w:rFonts w:hint="eastAsia"/>
        </w:rPr>
        <w:t>OLE_HANDLE</w:t>
      </w:r>
      <w:r>
        <w:rPr>
          <w:rFonts w:hint="eastAsia"/>
        </w:rPr>
        <w:t>等全部变成了（</w:t>
      </w:r>
      <w:r>
        <w:rPr>
          <w:rFonts w:hint="eastAsia"/>
        </w:rPr>
        <w:t>unsigned</w:t>
      </w:r>
      <w:r>
        <w:rPr>
          <w:rFonts w:hint="eastAsia"/>
        </w:rPr>
        <w:t>）</w:t>
      </w:r>
      <w:r>
        <w:rPr>
          <w:rFonts w:hint="eastAsia"/>
        </w:rPr>
        <w:t>long</w:t>
      </w:r>
      <w:r>
        <w:rPr>
          <w:rFonts w:hint="eastAsia"/>
        </w:rPr>
        <w:t>型</w:t>
      </w:r>
      <w:r>
        <w:rPr>
          <w:rFonts w:hint="eastAsia"/>
        </w:rPr>
        <w:t>(</w:t>
      </w:r>
      <w:r>
        <w:rPr>
          <w:rFonts w:hint="eastAsia"/>
        </w:rPr>
        <w:t>本文档里面，有些地方使用</w:t>
      </w:r>
      <w:r>
        <w:rPr>
          <w:rFonts w:hint="eastAsia"/>
        </w:rPr>
        <w:t>OLE_HANDLE</w:t>
      </w:r>
      <w:r>
        <w:rPr>
          <w:rFonts w:hint="eastAsia"/>
        </w:rPr>
        <w:t>，有些地方使用</w:t>
      </w:r>
      <w:r>
        <w:rPr>
          <w:rFonts w:hint="eastAsia"/>
        </w:rPr>
        <w:t>long</w:t>
      </w:r>
      <w:r>
        <w:rPr>
          <w:rFonts w:hint="eastAsia"/>
        </w:rPr>
        <w:t>，其实他们并不区别</w:t>
      </w:r>
      <w:r>
        <w:rPr>
          <w:rFonts w:hint="eastAsia"/>
        </w:rPr>
        <w:t>)</w:t>
      </w:r>
      <w:r>
        <w:rPr>
          <w:rFonts w:hint="eastAsia"/>
        </w:rPr>
        <w:t>，这是因为</w:t>
      </w:r>
      <w:r>
        <w:rPr>
          <w:rFonts w:hint="eastAsia"/>
        </w:rPr>
        <w:t>COM</w:t>
      </w:r>
      <w:r>
        <w:rPr>
          <w:rFonts w:hint="eastAsia"/>
        </w:rPr>
        <w:t>中的数据类型比较少（比如</w:t>
      </w:r>
      <w:r>
        <w:rPr>
          <w:rFonts w:hint="eastAsia"/>
        </w:rPr>
        <w:t>COM</w:t>
      </w:r>
      <w:r>
        <w:rPr>
          <w:rFonts w:hint="eastAsia"/>
        </w:rPr>
        <w:t>中没有</w:t>
      </w:r>
      <w:r>
        <w:rPr>
          <w:rFonts w:hint="eastAsia"/>
        </w:rPr>
        <w:t>int</w:t>
      </w:r>
      <w:r>
        <w:rPr>
          <w:rFonts w:hint="eastAsia"/>
        </w:rPr>
        <w:t>数据类型），考虑到跨语言要求，其实并不影响使用，强制转换一下即可（仅在出现警告或编译错误的时候需要），比如</w:t>
      </w:r>
      <w:r>
        <w:rPr>
          <w:rFonts w:hint="eastAsia"/>
        </w:rPr>
        <w:t>:</w:t>
      </w:r>
    </w:p>
    <w:p w:rsidR="00467667" w:rsidRDefault="00467667">
      <w:pPr>
        <w:ind w:firstLine="420"/>
      </w:pPr>
      <w:r>
        <w:rPr>
          <w:sz w:val="18"/>
        </w:rPr>
        <w:t>SetMax</w:t>
      </w:r>
      <w:r>
        <w:rPr>
          <w:rFonts w:hint="eastAsia"/>
          <w:sz w:val="18"/>
        </w:rPr>
        <w:t>Length</w:t>
      </w:r>
      <w:r>
        <w:rPr>
          <w:rFonts w:hint="eastAsia"/>
        </w:rPr>
        <w:t>(100L, 50L); //100</w:t>
      </w:r>
      <w:r>
        <w:rPr>
          <w:rFonts w:hint="eastAsia"/>
        </w:rPr>
        <w:t>本来是</w:t>
      </w:r>
      <w:r>
        <w:rPr>
          <w:rFonts w:hint="eastAsia"/>
        </w:rPr>
        <w:t>int</w:t>
      </w:r>
      <w:r>
        <w:rPr>
          <w:rFonts w:hint="eastAsia"/>
        </w:rPr>
        <w:t>型，这里强制转换成了</w:t>
      </w:r>
      <w:r>
        <w:rPr>
          <w:rFonts w:hint="eastAsia"/>
        </w:rPr>
        <w:t>long</w:t>
      </w:r>
      <w:r>
        <w:rPr>
          <w:rFonts w:hint="eastAsia"/>
        </w:rPr>
        <w:t>型。</w:t>
      </w:r>
    </w:p>
    <w:p w:rsidR="00467667" w:rsidRDefault="00467667">
      <w:pPr>
        <w:ind w:firstLine="420"/>
      </w:pPr>
      <w:r>
        <w:rPr>
          <w:rFonts w:hint="eastAsia"/>
        </w:rPr>
        <w:t>另外，所有的属性也被包装成了类似方法的函数调用，</w:t>
      </w:r>
      <w:r>
        <w:rPr>
          <w:rFonts w:hint="eastAsia"/>
        </w:rPr>
        <w:t>ClassWizard</w:t>
      </w:r>
      <w:r>
        <w:rPr>
          <w:rFonts w:hint="eastAsia"/>
        </w:rPr>
        <w:t>就是这样处理的，我也无能为力，比如</w:t>
      </w:r>
      <w:r>
        <w:rPr>
          <w:rFonts w:hint="eastAsia"/>
        </w:rPr>
        <w:t>ForeColor</w:t>
      </w:r>
      <w:r>
        <w:rPr>
          <w:rFonts w:hint="eastAsia"/>
        </w:rPr>
        <w:t>属性将被包装成：</w:t>
      </w:r>
    </w:p>
    <w:p w:rsidR="00467667" w:rsidRDefault="00467667">
      <w:pPr>
        <w:ind w:firstLine="420"/>
      </w:pPr>
      <w:r>
        <w:rPr>
          <w:rFonts w:hint="eastAsia"/>
        </w:rPr>
        <w:t>unsigned long GetForeColor();</w:t>
      </w:r>
      <w:r>
        <w:rPr>
          <w:rFonts w:hint="eastAsia"/>
        </w:rPr>
        <w:t>和</w:t>
      </w:r>
      <w:r>
        <w:rPr>
          <w:rFonts w:hint="eastAsia"/>
        </w:rPr>
        <w:t>void SetForeColor(unsigned long);</w:t>
      </w:r>
    </w:p>
    <w:p w:rsidR="00467667" w:rsidRDefault="00467667">
      <w:pPr>
        <w:ind w:firstLine="420"/>
      </w:pPr>
      <w:r>
        <w:rPr>
          <w:rFonts w:hint="eastAsia"/>
        </w:rPr>
        <w:t>4.</w:t>
      </w:r>
      <w:r>
        <w:rPr>
          <w:rFonts w:hint="eastAsia"/>
        </w:rPr>
        <w:t>关于字体句柄：</w:t>
      </w:r>
    </w:p>
    <w:p w:rsidR="00467667" w:rsidRDefault="00467667">
      <w:pPr>
        <w:ind w:firstLine="420"/>
      </w:pPr>
      <w:r>
        <w:rPr>
          <w:rFonts w:hint="eastAsia"/>
        </w:rPr>
        <w:t>初学者一定注意了，如果你用</w:t>
      </w:r>
      <w:r>
        <w:rPr>
          <w:rFonts w:hint="eastAsia"/>
        </w:rPr>
        <w:t>API</w:t>
      </w:r>
      <w:r>
        <w:rPr>
          <w:rFonts w:hint="eastAsia"/>
        </w:rPr>
        <w:t>创建字体，则一定不要调用</w:t>
      </w:r>
      <w:r>
        <w:rPr>
          <w:rFonts w:hint="eastAsia"/>
        </w:rPr>
        <w:t>::DeleteObject</w:t>
      </w:r>
      <w:r>
        <w:rPr>
          <w:rFonts w:hint="eastAsia"/>
        </w:rPr>
        <w:t>，本控件会负责释放。如果你使用</w:t>
      </w:r>
      <w:r>
        <w:rPr>
          <w:rFonts w:hint="eastAsia"/>
        </w:rPr>
        <w:t>CFont</w:t>
      </w:r>
      <w:r>
        <w:rPr>
          <w:rFonts w:hint="eastAsia"/>
        </w:rPr>
        <w:t>类来创建字体，则一定要使用</w:t>
      </w:r>
      <w:r>
        <w:rPr>
          <w:rFonts w:hint="eastAsia"/>
        </w:rPr>
        <w:t>CFont</w:t>
      </w:r>
      <w:r>
        <w:rPr>
          <w:rFonts w:hint="eastAsia"/>
        </w:rPr>
        <w:t>的</w:t>
      </w:r>
      <w:r>
        <w:rPr>
          <w:rFonts w:hint="eastAsia"/>
        </w:rPr>
        <w:t>Detach</w:t>
      </w:r>
      <w:r>
        <w:rPr>
          <w:rFonts w:hint="eastAsia"/>
        </w:rPr>
        <w:t>函数，而不是使用</w:t>
      </w:r>
      <w:r>
        <w:rPr>
          <w:rFonts w:hint="eastAsia"/>
        </w:rPr>
        <w:t>CFont</w:t>
      </w:r>
      <w:r>
        <w:rPr>
          <w:rFonts w:hint="eastAsia"/>
        </w:rPr>
        <w:t>的</w:t>
      </w:r>
      <w:r>
        <w:rPr>
          <w:rFonts w:hint="eastAsia"/>
        </w:rPr>
        <w:t>HFONT</w:t>
      </w:r>
      <w:r>
        <w:rPr>
          <w:rFonts w:hint="eastAsia"/>
        </w:rPr>
        <w:t>操作符，举例如下（本例用通用字体选择框来选择字体，其中</w:t>
      </w:r>
      <w:r>
        <w:rPr>
          <w:rFonts w:hint="eastAsia"/>
        </w:rPr>
        <w:t>m_ST_Curve</w:t>
      </w:r>
      <w:r>
        <w:rPr>
          <w:rFonts w:hint="eastAsia"/>
        </w:rPr>
        <w:t>为控件包装类的一个实例）：</w:t>
      </w:r>
    </w:p>
    <w:p w:rsidR="00467667" w:rsidRDefault="00467667">
      <w:pPr>
        <w:ind w:firstLine="420"/>
      </w:pPr>
      <w:r>
        <w:rPr>
          <w:rFonts w:hint="eastAsia"/>
        </w:rPr>
        <w:t>方法一，用</w:t>
      </w:r>
      <w:r>
        <w:rPr>
          <w:rFonts w:hint="eastAsia"/>
        </w:rPr>
        <w:t>API</w:t>
      </w:r>
      <w:r>
        <w:rPr>
          <w:rFonts w:hint="eastAsia"/>
        </w:rPr>
        <w:t>：</w:t>
      </w:r>
    </w:p>
    <w:p w:rsidR="00467667" w:rsidRDefault="00467667">
      <w:r>
        <w:rPr>
          <w:rFonts w:hint="eastAsia"/>
        </w:rPr>
        <w:t>CFontDialog dlg;</w:t>
      </w:r>
    </w:p>
    <w:p w:rsidR="00467667" w:rsidRDefault="00467667">
      <w:r>
        <w:rPr>
          <w:rFonts w:hint="eastAsia"/>
        </w:rPr>
        <w:t>if (IDOK == dlg.DoModal())</w:t>
      </w:r>
    </w:p>
    <w:p w:rsidR="00467667" w:rsidRDefault="00467667">
      <w:r>
        <w:rPr>
          <w:rFonts w:hint="eastAsia"/>
        </w:rPr>
        <w:t>{</w:t>
      </w:r>
    </w:p>
    <w:p w:rsidR="00467667" w:rsidRDefault="00467667">
      <w:r>
        <w:rPr>
          <w:rFonts w:hint="eastAsia"/>
        </w:rPr>
        <w:tab/>
        <w:t>LOGFONT l;</w:t>
      </w:r>
    </w:p>
    <w:p w:rsidR="00467667" w:rsidRDefault="00467667">
      <w:r>
        <w:rPr>
          <w:rFonts w:hint="eastAsia"/>
        </w:rPr>
        <w:tab/>
        <w:t>dlg.GetCurrentFont(&amp;l);</w:t>
      </w:r>
    </w:p>
    <w:p w:rsidR="00467667" w:rsidRDefault="00467667">
      <w:r>
        <w:rPr>
          <w:rFonts w:hint="eastAsia"/>
        </w:rPr>
        <w:tab/>
        <w:t>HFONT h = ::CreateFontIndirect(&amp;l);</w:t>
      </w:r>
    </w:p>
    <w:p w:rsidR="00467667" w:rsidRDefault="00467667">
      <w:pPr>
        <w:ind w:firstLine="420"/>
        <w:rPr>
          <w:color w:val="FF0000"/>
        </w:rPr>
      </w:pPr>
      <w:r>
        <w:rPr>
          <w:rFonts w:hint="eastAsia"/>
          <w:color w:val="FF0000"/>
        </w:rPr>
        <w:t>m_ST_Curve.SetFont((long) h); //</w:t>
      </w:r>
      <w:r>
        <w:rPr>
          <w:rFonts w:hint="eastAsia"/>
          <w:color w:val="FF0000"/>
        </w:rPr>
        <w:t>设置字体</w:t>
      </w:r>
    </w:p>
    <w:p w:rsidR="00467667" w:rsidRDefault="00467667">
      <w:r>
        <w:rPr>
          <w:rFonts w:hint="eastAsia"/>
          <w:color w:val="C0C0C0"/>
        </w:rPr>
        <w:t>//</w:t>
      </w:r>
      <w:r>
        <w:rPr>
          <w:rFonts w:hint="eastAsia"/>
          <w:color w:val="C0C0C0"/>
        </w:rPr>
        <w:tab/>
        <w:t>::DeleteObject(h); //</w:t>
      </w:r>
      <w:r>
        <w:rPr>
          <w:rFonts w:hint="eastAsia"/>
          <w:color w:val="C0C0C0"/>
        </w:rPr>
        <w:t>这行一定不能要</w:t>
      </w:r>
    </w:p>
    <w:p w:rsidR="00467667" w:rsidRDefault="00467667">
      <w:r>
        <w:rPr>
          <w:rFonts w:hint="eastAsia"/>
        </w:rPr>
        <w:t>}</w:t>
      </w:r>
    </w:p>
    <w:p w:rsidR="00467667" w:rsidRDefault="00467667">
      <w:r>
        <w:rPr>
          <w:rFonts w:hint="eastAsia"/>
        </w:rPr>
        <w:t>原因是控件需要多次使用字体</w:t>
      </w:r>
      <w:r>
        <w:rPr>
          <w:rFonts w:hint="eastAsia"/>
        </w:rPr>
        <w:t>h</w:t>
      </w:r>
      <w:r>
        <w:rPr>
          <w:rFonts w:hint="eastAsia"/>
        </w:rPr>
        <w:t>。</w:t>
      </w:r>
    </w:p>
    <w:p w:rsidR="00467667" w:rsidRDefault="00467667">
      <w:pPr>
        <w:ind w:firstLine="420"/>
      </w:pPr>
    </w:p>
    <w:p w:rsidR="00467667" w:rsidRDefault="00467667">
      <w:pPr>
        <w:ind w:firstLine="420"/>
      </w:pPr>
      <w:r>
        <w:rPr>
          <w:rFonts w:hint="eastAsia"/>
        </w:rPr>
        <w:t>方法二，用</w:t>
      </w:r>
      <w:r>
        <w:rPr>
          <w:rFonts w:hint="eastAsia"/>
        </w:rPr>
        <w:t>MFC</w:t>
      </w:r>
      <w:r>
        <w:rPr>
          <w:rFonts w:hint="eastAsia"/>
        </w:rPr>
        <w:t>：</w:t>
      </w:r>
    </w:p>
    <w:p w:rsidR="00467667" w:rsidRDefault="00467667">
      <w:r>
        <w:rPr>
          <w:rFonts w:hint="eastAsia"/>
        </w:rPr>
        <w:t>CFontDialog dlg;</w:t>
      </w:r>
    </w:p>
    <w:p w:rsidR="00467667" w:rsidRDefault="00467667">
      <w:r>
        <w:rPr>
          <w:rFonts w:hint="eastAsia"/>
        </w:rPr>
        <w:t>if (IDOK == dlg.DoModal())</w:t>
      </w:r>
    </w:p>
    <w:p w:rsidR="00467667" w:rsidRDefault="00467667">
      <w:r>
        <w:rPr>
          <w:rFonts w:hint="eastAsia"/>
        </w:rPr>
        <w:lastRenderedPageBreak/>
        <w:t>{</w:t>
      </w:r>
    </w:p>
    <w:p w:rsidR="00467667" w:rsidRDefault="00467667">
      <w:r>
        <w:rPr>
          <w:rFonts w:hint="eastAsia"/>
        </w:rPr>
        <w:tab/>
        <w:t>LOGFONT l;</w:t>
      </w:r>
    </w:p>
    <w:p w:rsidR="00467667" w:rsidRDefault="00467667" w:rsidP="007836BC">
      <w:pPr>
        <w:ind w:firstLine="420"/>
      </w:pPr>
      <w:r>
        <w:rPr>
          <w:rFonts w:hint="eastAsia"/>
        </w:rPr>
        <w:t>dlg.GetCurrentFont(&amp;l);</w:t>
      </w:r>
    </w:p>
    <w:p w:rsidR="00467667" w:rsidRDefault="00467667" w:rsidP="007836BC">
      <w:pPr>
        <w:ind w:firstLine="420"/>
      </w:pPr>
      <w:r>
        <w:rPr>
          <w:rFonts w:hint="eastAsia"/>
        </w:rPr>
        <w:t>CFont font;</w:t>
      </w:r>
    </w:p>
    <w:p w:rsidR="00467667" w:rsidRDefault="00467667" w:rsidP="007836BC">
      <w:pPr>
        <w:ind w:firstLine="420"/>
      </w:pPr>
      <w:r>
        <w:rPr>
          <w:rFonts w:hint="eastAsia"/>
        </w:rPr>
        <w:t>font.CreateFontIndirect(&amp;l);</w:t>
      </w:r>
    </w:p>
    <w:p w:rsidR="00467667" w:rsidRDefault="00467667" w:rsidP="007836BC">
      <w:pPr>
        <w:ind w:firstLine="420"/>
        <w:rPr>
          <w:color w:val="FF0000"/>
        </w:rPr>
      </w:pPr>
      <w:r>
        <w:rPr>
          <w:rFonts w:hint="eastAsia"/>
          <w:color w:val="FF0000"/>
        </w:rPr>
        <w:t>m_ST_Curve.SetFont((long) font.Detach()); //</w:t>
      </w:r>
      <w:r>
        <w:rPr>
          <w:rFonts w:hint="eastAsia"/>
          <w:color w:val="FF0000"/>
        </w:rPr>
        <w:t>应该这样设置字体</w:t>
      </w:r>
    </w:p>
    <w:p w:rsidR="00467667" w:rsidRDefault="00467667" w:rsidP="007836BC">
      <w:pPr>
        <w:ind w:firstLine="420"/>
      </w:pPr>
      <w:r>
        <w:rPr>
          <w:rFonts w:hint="eastAsia"/>
          <w:color w:val="C0C0C0"/>
        </w:rPr>
        <w:t>//m_ST_Curve.SetFont((long) (HFONT) font); //</w:t>
      </w:r>
      <w:r>
        <w:rPr>
          <w:rFonts w:hint="eastAsia"/>
          <w:color w:val="C0C0C0"/>
        </w:rPr>
        <w:t>不可这样设置字体</w:t>
      </w:r>
    </w:p>
    <w:p w:rsidR="00467667" w:rsidRDefault="00467667">
      <w:r>
        <w:rPr>
          <w:rFonts w:hint="eastAsia"/>
        </w:rPr>
        <w:t>}</w:t>
      </w:r>
    </w:p>
    <w:p w:rsidR="00467667" w:rsidRDefault="00467667">
      <w:r>
        <w:rPr>
          <w:rFonts w:hint="eastAsia"/>
        </w:rPr>
        <w:t>原因是</w:t>
      </w:r>
      <w:r>
        <w:rPr>
          <w:rFonts w:hint="eastAsia"/>
        </w:rPr>
        <w:t>CFont</w:t>
      </w:r>
      <w:r>
        <w:rPr>
          <w:rFonts w:hint="eastAsia"/>
        </w:rPr>
        <w:t>在被析构时，将调用</w:t>
      </w:r>
      <w:r>
        <w:rPr>
          <w:rFonts w:hint="eastAsia"/>
        </w:rPr>
        <w:t>DeleteObject</w:t>
      </w:r>
      <w:r>
        <w:rPr>
          <w:rFonts w:hint="eastAsia"/>
        </w:rPr>
        <w:t>函数，其实和方法一的道理一样。</w:t>
      </w:r>
    </w:p>
    <w:p w:rsidR="00467667" w:rsidRDefault="00467667">
      <w:pPr>
        <w:ind w:firstLine="420"/>
      </w:pPr>
    </w:p>
    <w:p w:rsidR="00467667" w:rsidRDefault="00467667">
      <w:pPr>
        <w:ind w:firstLine="420"/>
      </w:pPr>
      <w:r>
        <w:rPr>
          <w:rFonts w:hint="eastAsia"/>
        </w:rPr>
        <w:t>同样的问题也会出现在添加位图句柄上（</w:t>
      </w:r>
      <w:r>
        <w:rPr>
          <w:rFonts w:hint="eastAsia"/>
        </w:rPr>
        <w:t>AddBitmapHandle</w:t>
      </w:r>
      <w:r>
        <w:rPr>
          <w:rFonts w:hint="eastAsia"/>
        </w:rPr>
        <w:t>），原则一样，即如果用</w:t>
      </w:r>
      <w:r>
        <w:rPr>
          <w:rFonts w:hint="eastAsia"/>
        </w:rPr>
        <w:t>API</w:t>
      </w:r>
      <w:r>
        <w:rPr>
          <w:rFonts w:hint="eastAsia"/>
        </w:rPr>
        <w:t>创建句柄，则不能调用</w:t>
      </w:r>
      <w:r>
        <w:rPr>
          <w:rFonts w:hint="eastAsia"/>
        </w:rPr>
        <w:t>DeleteObject</w:t>
      </w:r>
      <w:r>
        <w:rPr>
          <w:rFonts w:hint="eastAsia"/>
        </w:rPr>
        <w:t>函数，如果使用</w:t>
      </w:r>
      <w:r>
        <w:rPr>
          <w:rFonts w:hint="eastAsia"/>
        </w:rPr>
        <w:t>MFC</w:t>
      </w:r>
      <w:r>
        <w:rPr>
          <w:rFonts w:hint="eastAsia"/>
        </w:rPr>
        <w:t>，则要用</w:t>
      </w:r>
      <w:r>
        <w:rPr>
          <w:rFonts w:hint="eastAsia"/>
        </w:rPr>
        <w:t>Detach</w:t>
      </w:r>
      <w:r>
        <w:rPr>
          <w:rFonts w:hint="eastAsia"/>
        </w:rPr>
        <w:t>函数。</w:t>
      </w:r>
    </w:p>
    <w:p w:rsidR="00467667" w:rsidRDefault="00467667">
      <w:pPr>
        <w:pStyle w:val="Heading1"/>
      </w:pPr>
      <w:bookmarkStart w:id="351" w:name="_Toc365820741"/>
      <w:r>
        <w:rPr>
          <w:rFonts w:hint="eastAsia"/>
        </w:rPr>
        <w:t>小窍门及</w:t>
      </w:r>
      <w:r>
        <w:rPr>
          <w:rFonts w:hint="eastAsia"/>
        </w:rPr>
        <w:t>FAQ</w:t>
      </w:r>
      <w:bookmarkEnd w:id="351"/>
    </w:p>
    <w:p w:rsidR="00467667" w:rsidRDefault="00467667">
      <w:pPr>
        <w:numPr>
          <w:ilvl w:val="0"/>
          <w:numId w:val="5"/>
        </w:numPr>
        <w:ind w:firstLine="420"/>
      </w:pPr>
      <w:r>
        <w:rPr>
          <w:rFonts w:hint="eastAsia"/>
        </w:rPr>
        <w:t>绘制实时曲线的时候，如果被绘制的曲线在当前页中处于最上层（即不会被任何曲线覆盖），则绘制过程将会被大大的优化。至于如何让曲线显示在最上层呢，可以参看</w:t>
      </w:r>
      <w:r>
        <w:rPr>
          <w:rFonts w:hint="eastAsia"/>
        </w:rPr>
        <w:t>S</w:t>
      </w:r>
      <w:r>
        <w:rPr>
          <w:color w:val="000000"/>
        </w:rPr>
        <w:t>etCurveIndex</w:t>
      </w:r>
      <w:r>
        <w:rPr>
          <w:rFonts w:hint="eastAsia"/>
          <w:color w:val="000000"/>
        </w:rPr>
        <w:t>接口。当然，也不一定非要在最上层，只要是在当前页里面是最上层即可，比如有两条曲线，被绘制实时曲线的，在当前页里面有显示，而另外一条没有，则无论如何，被绘制实现曲线的曲线将被认为在最上层，所以绘制优化生效（绘制平滑曲线时无效）；</w:t>
      </w:r>
    </w:p>
    <w:p w:rsidR="00467667" w:rsidRDefault="00467667">
      <w:pPr>
        <w:numPr>
          <w:ilvl w:val="0"/>
          <w:numId w:val="5"/>
        </w:numPr>
        <w:ind w:firstLine="420"/>
      </w:pPr>
      <w:r>
        <w:rPr>
          <w:rFonts w:hint="eastAsia"/>
        </w:rPr>
        <w:t>通过按住</w:t>
      </w:r>
      <w:r>
        <w:rPr>
          <w:rFonts w:hint="eastAsia"/>
        </w:rPr>
        <w:t>ctrl</w:t>
      </w:r>
      <w:r>
        <w:rPr>
          <w:rFonts w:hint="eastAsia"/>
        </w:rPr>
        <w:t>再加上方向键这种方式来移动曲线的选中点的时候，情况和上面第</w:t>
      </w:r>
      <w:r>
        <w:rPr>
          <w:rFonts w:hint="eastAsia"/>
        </w:rPr>
        <w:t>1</w:t>
      </w:r>
      <w:r>
        <w:rPr>
          <w:rFonts w:hint="eastAsia"/>
        </w:rPr>
        <w:t>点完全一样。好好利用这些窍门，可以让绘制更节省</w:t>
      </w:r>
      <w:r>
        <w:rPr>
          <w:rFonts w:hint="eastAsia"/>
        </w:rPr>
        <w:t>CPU</w:t>
      </w:r>
      <w:r>
        <w:rPr>
          <w:rFonts w:hint="eastAsia"/>
        </w:rPr>
        <w:t>资源（绘制平滑曲线时也有效）；</w:t>
      </w:r>
    </w:p>
    <w:p w:rsidR="00467667" w:rsidRDefault="00467667">
      <w:pPr>
        <w:numPr>
          <w:ilvl w:val="0"/>
          <w:numId w:val="5"/>
        </w:numPr>
        <w:ind w:firstLine="420"/>
      </w:pPr>
      <w:r>
        <w:rPr>
          <w:rFonts w:hint="eastAsia"/>
        </w:rPr>
        <w:t>记不住快捷键，或者是鼠标与键盘的组合操作怎么办：记住</w:t>
      </w:r>
      <w:r>
        <w:rPr>
          <w:rFonts w:hint="eastAsia"/>
        </w:rPr>
        <w:t>F4</w:t>
      </w:r>
      <w:r>
        <w:rPr>
          <w:rFonts w:hint="eastAsia"/>
        </w:rPr>
        <w:t>，按</w:t>
      </w:r>
      <w:r>
        <w:rPr>
          <w:rFonts w:hint="eastAsia"/>
        </w:rPr>
        <w:t>F4</w:t>
      </w:r>
      <w:r>
        <w:rPr>
          <w:rFonts w:hint="eastAsia"/>
        </w:rPr>
        <w:t>会显示一些最常用的快捷键和鼠标与键盘的组合键，再按一次消失；</w:t>
      </w:r>
    </w:p>
    <w:p w:rsidR="00467667" w:rsidRDefault="00467667">
      <w:pPr>
        <w:numPr>
          <w:ilvl w:val="0"/>
          <w:numId w:val="5"/>
        </w:numPr>
        <w:ind w:firstLine="420"/>
        <w:rPr>
          <w:color w:val="000000"/>
        </w:rPr>
      </w:pPr>
      <w:r>
        <w:rPr>
          <w:rFonts w:hint="eastAsia"/>
        </w:rPr>
        <w:t>在添加曲线非常频繁的时候，可以先把数据缓存起来，然后通过</w:t>
      </w:r>
      <w:r>
        <w:rPr>
          <w:color w:val="000000"/>
        </w:rPr>
        <w:t>AddMemMainData</w:t>
      </w:r>
      <w:r>
        <w:rPr>
          <w:rFonts w:hint="eastAsia"/>
          <w:color w:val="000000"/>
        </w:rPr>
        <w:t>调用一次行传递给控件。但是如果是绘制实时曲线，则不建议缓存过多的数据，否则会让使用者感觉不实时。比如每秒</w:t>
      </w:r>
      <w:r>
        <w:rPr>
          <w:rFonts w:hint="eastAsia"/>
          <w:color w:val="000000"/>
        </w:rPr>
        <w:t>50</w:t>
      </w:r>
      <w:r>
        <w:rPr>
          <w:rFonts w:hint="eastAsia"/>
          <w:color w:val="000000"/>
        </w:rPr>
        <w:t>个数据，可以每</w:t>
      </w:r>
      <w:r>
        <w:rPr>
          <w:rFonts w:hint="eastAsia"/>
          <w:color w:val="000000"/>
        </w:rPr>
        <w:t>0.2</w:t>
      </w:r>
      <w:r>
        <w:rPr>
          <w:rFonts w:hint="eastAsia"/>
          <w:color w:val="000000"/>
        </w:rPr>
        <w:t>秒调用一次</w:t>
      </w:r>
      <w:r>
        <w:rPr>
          <w:color w:val="000000"/>
        </w:rPr>
        <w:t>AddMemMainData</w:t>
      </w:r>
      <w:r>
        <w:rPr>
          <w:rFonts w:hint="eastAsia"/>
          <w:color w:val="000000"/>
        </w:rPr>
        <w:t>，每次传递</w:t>
      </w:r>
      <w:r>
        <w:rPr>
          <w:rFonts w:hint="eastAsia"/>
          <w:color w:val="000000"/>
        </w:rPr>
        <w:t>10</w:t>
      </w:r>
      <w:r>
        <w:rPr>
          <w:rFonts w:hint="eastAsia"/>
          <w:color w:val="000000"/>
        </w:rPr>
        <w:t>个数据，这样绘制效率和实时性都兼顾到了；</w:t>
      </w:r>
    </w:p>
    <w:p w:rsidR="00467667" w:rsidRDefault="00467667">
      <w:pPr>
        <w:numPr>
          <w:ilvl w:val="0"/>
          <w:numId w:val="5"/>
        </w:numPr>
        <w:ind w:firstLine="420"/>
        <w:rPr>
          <w:color w:val="000000"/>
        </w:rPr>
      </w:pPr>
      <w:r>
        <w:rPr>
          <w:rFonts w:hint="eastAsia"/>
        </w:rPr>
        <w:t>好些朋友问为什么一个图例里面有多条曲线，我把曲线大部份设置都放在了图例里面，但又有一些设置是关联于曲线的，比如</w:t>
      </w:r>
      <w:r>
        <w:rPr>
          <w:color w:val="000000"/>
        </w:rPr>
        <w:t>SetFillDirection</w:t>
      </w:r>
      <w:r>
        <w:rPr>
          <w:rFonts w:hint="eastAsia"/>
          <w:color w:val="000000"/>
        </w:rPr>
        <w:t>接口。换句话说，两条曲线同属于一个图例，有相同的图例属性，但还允许有自己的私有属性，虽然目前除了</w:t>
      </w:r>
      <w:r>
        <w:rPr>
          <w:color w:val="000000"/>
        </w:rPr>
        <w:t>FillDirection</w:t>
      </w:r>
      <w:r>
        <w:rPr>
          <w:rFonts w:hint="eastAsia"/>
          <w:color w:val="000000"/>
        </w:rPr>
        <w:t>之外还没有其它的私有属性，但这种结构为将来的扩展提供了支持。如果不喜欢一个图例包涵多条曲线，你可以为每一个曲线添加一个图例；</w:t>
      </w:r>
    </w:p>
    <w:p w:rsidR="00467667" w:rsidRDefault="00467667">
      <w:pPr>
        <w:numPr>
          <w:ilvl w:val="0"/>
          <w:numId w:val="6"/>
        </w:numPr>
        <w:ind w:firstLine="420"/>
      </w:pPr>
      <w:r>
        <w:rPr>
          <w:rFonts w:hint="eastAsia"/>
        </w:rPr>
        <w:t>关于一些没有提供接口的界面元素的修改，比如“图例”“时间”这些文字，是没有接口可修改的，想修改的朋友，可以去修改</w:t>
      </w:r>
      <w:r>
        <w:rPr>
          <w:rFonts w:hint="eastAsia"/>
        </w:rPr>
        <w:t>ST_Curve.ocx</w:t>
      </w:r>
      <w:r>
        <w:rPr>
          <w:rFonts w:hint="eastAsia"/>
        </w:rPr>
        <w:t>的资源，本身我在写代码时，所有文字都没有硬编码，这些文字要么来自于接口，要么来自于资源文件。关于如何修改</w:t>
      </w:r>
      <w:r>
        <w:rPr>
          <w:rFonts w:hint="eastAsia"/>
        </w:rPr>
        <w:t>ST_Curve.ocx</w:t>
      </w:r>
      <w:r>
        <w:rPr>
          <w:rFonts w:hint="eastAsia"/>
        </w:rPr>
        <w:t>的资源，推荐使用</w:t>
      </w:r>
      <w:r>
        <w:rPr>
          <w:rFonts w:hint="eastAsia"/>
        </w:rPr>
        <w:t>ExtraRes</w:t>
      </w:r>
      <w:r>
        <w:rPr>
          <w:rFonts w:hint="eastAsia"/>
        </w:rPr>
        <w:t>软件，在</w:t>
      </w:r>
      <w:r>
        <w:rPr>
          <w:rFonts w:hint="eastAsia"/>
        </w:rPr>
        <w:t>VC7</w:t>
      </w:r>
      <w:r>
        <w:rPr>
          <w:rFonts w:hint="eastAsia"/>
        </w:rPr>
        <w:t>及其以后的版本中，也支持对资源的修改，操作方法是直接把</w:t>
      </w:r>
      <w:r>
        <w:rPr>
          <w:rFonts w:hint="eastAsia"/>
        </w:rPr>
        <w:t>ST_Curve.ocx</w:t>
      </w:r>
      <w:r>
        <w:rPr>
          <w:rFonts w:hint="eastAsia"/>
        </w:rPr>
        <w:t>拖到</w:t>
      </w:r>
      <w:r>
        <w:rPr>
          <w:rFonts w:hint="eastAsia"/>
        </w:rPr>
        <w:t>VC</w:t>
      </w:r>
      <w:r>
        <w:rPr>
          <w:rFonts w:hint="eastAsia"/>
        </w:rPr>
        <w:t>窗口即可。</w:t>
      </w:r>
    </w:p>
    <w:p w:rsidR="00467667" w:rsidRDefault="00467667">
      <w:pPr>
        <w:ind w:firstLine="420"/>
      </w:pPr>
      <w:r>
        <w:rPr>
          <w:rFonts w:hint="eastAsia"/>
        </w:rPr>
        <w:t>8.</w:t>
      </w:r>
      <w:r>
        <w:rPr>
          <w:rFonts w:hint="eastAsia"/>
        </w:rPr>
        <w:t>如何获取到一个没有使用的</w:t>
      </w:r>
      <w:r>
        <w:rPr>
          <w:rFonts w:hint="eastAsia"/>
        </w:rPr>
        <w:t>Id</w:t>
      </w:r>
      <w:r>
        <w:rPr>
          <w:rFonts w:hint="eastAsia"/>
        </w:rPr>
        <w:t>，这在复制临时曲线时非常有用，控件没有提供接口给二次开发者调用以便生成一个临时曲线</w:t>
      </w:r>
      <w:r>
        <w:rPr>
          <w:rFonts w:hint="eastAsia"/>
        </w:rPr>
        <w:t>Id</w:t>
      </w:r>
      <w:r>
        <w:rPr>
          <w:rFonts w:hint="eastAsia"/>
        </w:rPr>
        <w:t>，但二次开发者可以用下面一段很简单的代码来自己获取，之所以控件本身没有提供，太简单也是原因之一：</w:t>
      </w:r>
    </w:p>
    <w:p w:rsidR="00467667" w:rsidRDefault="00467667">
      <w:pPr>
        <w:ind w:firstLine="420"/>
      </w:pPr>
      <w:r>
        <w:rPr>
          <w:rFonts w:hint="eastAsia"/>
        </w:rPr>
        <w:t>long TempId = 0x7FFFFFFF; //</w:t>
      </w:r>
      <w:r>
        <w:rPr>
          <w:rFonts w:hint="eastAsia"/>
        </w:rPr>
        <w:t>最大正值</w:t>
      </w:r>
    </w:p>
    <w:p w:rsidR="00467667" w:rsidRDefault="00467667">
      <w:pPr>
        <w:ind w:firstLine="420"/>
      </w:pPr>
      <w:r>
        <w:rPr>
          <w:rFonts w:hint="eastAsia"/>
        </w:rPr>
        <w:t>While (IsCurve(++TempId)); //</w:t>
      </w:r>
      <w:r>
        <w:rPr>
          <w:rFonts w:hint="eastAsia"/>
        </w:rPr>
        <w:t>从</w:t>
      </w:r>
      <w:r>
        <w:rPr>
          <w:rFonts w:hint="eastAsia"/>
        </w:rPr>
        <w:t>0x10000000</w:t>
      </w:r>
      <w:r>
        <w:rPr>
          <w:rFonts w:hint="eastAsia"/>
        </w:rPr>
        <w:t>（最小负数）开始轮询</w:t>
      </w:r>
    </w:p>
    <w:p w:rsidR="00467667" w:rsidRDefault="00467667">
      <w:pPr>
        <w:ind w:firstLine="420"/>
        <w:rPr>
          <w:color w:val="FF0000"/>
        </w:rPr>
      </w:pPr>
      <w:r>
        <w:rPr>
          <w:rFonts w:hint="eastAsia"/>
        </w:rPr>
        <w:lastRenderedPageBreak/>
        <w:t>到这里后（退出了</w:t>
      </w:r>
      <w:r>
        <w:rPr>
          <w:rFonts w:hint="eastAsia"/>
        </w:rPr>
        <w:t>while</w:t>
      </w:r>
      <w:r>
        <w:rPr>
          <w:rFonts w:hint="eastAsia"/>
        </w:rPr>
        <w:t>循环），</w:t>
      </w:r>
      <w:r>
        <w:rPr>
          <w:rFonts w:hint="eastAsia"/>
        </w:rPr>
        <w:t>TempId</w:t>
      </w:r>
      <w:r>
        <w:rPr>
          <w:rFonts w:hint="eastAsia"/>
        </w:rPr>
        <w:t>即为所求。当然，从哪里开始轮询并不重要，我上面只是举了个例子而已。</w:t>
      </w:r>
      <w:r>
        <w:rPr>
          <w:rFonts w:hint="eastAsia"/>
          <w:color w:val="FF0000"/>
        </w:rPr>
        <w:t>注：最好不要使用</w:t>
      </w:r>
      <w:r>
        <w:rPr>
          <w:rFonts w:hint="eastAsia"/>
          <w:color w:val="FF0000"/>
        </w:rPr>
        <w:t>0x7fffffff</w:t>
      </w:r>
      <w:r>
        <w:rPr>
          <w:rFonts w:hint="eastAsia"/>
          <w:color w:val="FF0000"/>
        </w:rPr>
        <w:t>这个</w:t>
      </w:r>
      <w:r>
        <w:rPr>
          <w:rFonts w:hint="eastAsia"/>
          <w:color w:val="FF0000"/>
        </w:rPr>
        <w:t>Id</w:t>
      </w:r>
      <w:r>
        <w:rPr>
          <w:rFonts w:hint="eastAsia"/>
          <w:color w:val="FF0000"/>
        </w:rPr>
        <w:t>，这在插件里面可能需要使用。</w:t>
      </w:r>
    </w:p>
    <w:p w:rsidR="00467667" w:rsidRDefault="00467667">
      <w:pPr>
        <w:numPr>
          <w:ilvl w:val="0"/>
          <w:numId w:val="7"/>
        </w:numPr>
        <w:ind w:firstLine="420"/>
      </w:pPr>
      <w:r>
        <w:rPr>
          <w:rFonts w:hint="eastAsia"/>
        </w:rPr>
        <w:t>如何知道控件中有没有处于显示状态下的曲线，注意，</w:t>
      </w:r>
      <w:r>
        <w:t>GetCurveCount</w:t>
      </w:r>
      <w:r>
        <w:rPr>
          <w:rFonts w:hint="eastAsia"/>
        </w:rPr>
        <w:t>接口返回所有曲线的条数，包括隐藏的和显示的。</w:t>
      </w:r>
    </w:p>
    <w:p w:rsidR="00467667" w:rsidRDefault="00467667">
      <w:pPr>
        <w:ind w:firstLine="420"/>
      </w:pPr>
      <w:r>
        <w:rPr>
          <w:rFonts w:hint="eastAsia"/>
        </w:rPr>
        <w:t>if (-1 != m_ST_Curve.ReportPageInfo())</w:t>
      </w:r>
    </w:p>
    <w:p w:rsidR="00467667" w:rsidRDefault="00467667">
      <w:pPr>
        <w:ind w:left="420" w:firstLine="420"/>
      </w:pPr>
      <w:r>
        <w:rPr>
          <w:rFonts w:hint="eastAsia"/>
        </w:rPr>
        <w:t>; //</w:t>
      </w:r>
      <w:r>
        <w:rPr>
          <w:rFonts w:hint="eastAsia"/>
        </w:rPr>
        <w:t>有处于显示状态下的曲线</w:t>
      </w:r>
    </w:p>
    <w:p w:rsidR="00642215" w:rsidRDefault="00467667" w:rsidP="00642215">
      <w:pPr>
        <w:ind w:firstLine="420"/>
      </w:pPr>
      <w:r>
        <w:rPr>
          <w:rFonts w:hint="eastAsia"/>
        </w:rPr>
        <w:t>这里我多说几句，有些功能的接口，表面上控件并没有提供，其实是可以通过其它相关接口去实现的，这也是为了尽量让控件少一些接口，请相信，效率上肯定是没有影响的，否则我一定会增加专门的接口去处理，我一直是效率优先的原则。类似的还有比如删除一条曲线，这个接口是没有的，但可以通过删除曲线点（</w:t>
      </w:r>
      <w:r>
        <w:rPr>
          <w:rFonts w:hint="eastAsia"/>
        </w:rPr>
        <w:t>DelRange2</w:t>
      </w:r>
      <w:r>
        <w:rPr>
          <w:rFonts w:hint="eastAsia"/>
        </w:rPr>
        <w:t>）去做到。</w:t>
      </w:r>
    </w:p>
    <w:p w:rsidR="00D24BCD" w:rsidRDefault="00D24BCD" w:rsidP="00642215">
      <w:pPr>
        <w:ind w:firstLine="420"/>
      </w:pPr>
    </w:p>
    <w:p w:rsidR="00467667" w:rsidRDefault="00467667">
      <w:pPr>
        <w:ind w:firstLine="420"/>
      </w:pPr>
      <w:r>
        <w:rPr>
          <w:rFonts w:hint="eastAsia"/>
        </w:rPr>
        <w:t>10.</w:t>
      </w:r>
      <w:r>
        <w:rPr>
          <w:rFonts w:hint="eastAsia"/>
        </w:rPr>
        <w:t>如何从一个</w:t>
      </w:r>
      <w:r>
        <w:rPr>
          <w:rFonts w:hint="eastAsia"/>
        </w:rPr>
        <w:t>DATE</w:t>
      </w:r>
      <w:r>
        <w:rPr>
          <w:rFonts w:hint="eastAsia"/>
        </w:rPr>
        <w:t>数据转换成一个表示日期时间的字符串。</w:t>
      </w:r>
    </w:p>
    <w:p w:rsidR="00467667" w:rsidRDefault="00467667">
      <w:pPr>
        <w:ind w:firstLine="420"/>
      </w:pPr>
      <w:r>
        <w:rPr>
          <w:rFonts w:hint="eastAsia"/>
        </w:rPr>
        <w:t>如果能使用</w:t>
      </w:r>
      <w:r>
        <w:rPr>
          <w:rFonts w:hint="eastAsia"/>
        </w:rPr>
        <w:t>COleDateTime</w:t>
      </w:r>
      <w:r>
        <w:rPr>
          <w:rFonts w:hint="eastAsia"/>
        </w:rPr>
        <w:t>类，则</w:t>
      </w:r>
      <w:r>
        <w:rPr>
          <w:rFonts w:hint="eastAsia"/>
        </w:rPr>
        <w:t>:</w:t>
      </w:r>
    </w:p>
    <w:p w:rsidR="00467667" w:rsidRDefault="00467667">
      <w:pPr>
        <w:ind w:firstLine="420"/>
      </w:pPr>
      <w:r>
        <w:rPr>
          <w:rFonts w:hint="eastAsia"/>
        </w:rPr>
        <w:t>DATE Time = ...; //</w:t>
      </w:r>
      <w:r>
        <w:rPr>
          <w:rFonts w:hint="eastAsia"/>
        </w:rPr>
        <w:t>被转换的值</w:t>
      </w:r>
    </w:p>
    <w:p w:rsidR="00467667" w:rsidRDefault="00467667">
      <w:pPr>
        <w:ind w:firstLine="420"/>
      </w:pPr>
      <w:r>
        <w:rPr>
          <w:rFonts w:hint="eastAsia"/>
        </w:rPr>
        <w:t>COleDateTime OleTime(Time);</w:t>
      </w:r>
    </w:p>
    <w:p w:rsidR="00467667" w:rsidRDefault="00467667">
      <w:pPr>
        <w:ind w:firstLine="420"/>
      </w:pPr>
      <w:r>
        <w:rPr>
          <w:rFonts w:hint="eastAsia"/>
        </w:rPr>
        <w:t>CString str = OleTime.Format(); //</w:t>
      </w:r>
      <w:r>
        <w:rPr>
          <w:rFonts w:hint="eastAsia"/>
        </w:rPr>
        <w:t>从</w:t>
      </w:r>
      <w:r>
        <w:rPr>
          <w:rFonts w:hint="eastAsia"/>
        </w:rPr>
        <w:t>DATE</w:t>
      </w:r>
      <w:r>
        <w:rPr>
          <w:rFonts w:hint="eastAsia"/>
        </w:rPr>
        <w:t>转换为字符串完成</w:t>
      </w:r>
    </w:p>
    <w:p w:rsidR="00467667" w:rsidRDefault="00467667">
      <w:pPr>
        <w:ind w:firstLine="420"/>
      </w:pPr>
    </w:p>
    <w:p w:rsidR="00467667" w:rsidRDefault="00467667">
      <w:pPr>
        <w:ind w:firstLine="420"/>
      </w:pPr>
      <w:r>
        <w:rPr>
          <w:rFonts w:hint="eastAsia"/>
        </w:rPr>
        <w:t>如果不能使用</w:t>
      </w:r>
      <w:r>
        <w:rPr>
          <w:rFonts w:hint="eastAsia"/>
        </w:rPr>
        <w:t>COleDateTime</w:t>
      </w:r>
      <w:r>
        <w:rPr>
          <w:rFonts w:hint="eastAsia"/>
        </w:rPr>
        <w:t>类，则：</w:t>
      </w:r>
    </w:p>
    <w:p w:rsidR="00467667" w:rsidRDefault="00467667">
      <w:pPr>
        <w:ind w:firstLine="420"/>
      </w:pPr>
      <w:r>
        <w:t>VarBstrFromDate</w:t>
      </w:r>
    </w:p>
    <w:p w:rsidR="00467667" w:rsidRDefault="00467667">
      <w:pPr>
        <w:ind w:firstLine="420"/>
      </w:pPr>
    </w:p>
    <w:p w:rsidR="00467667" w:rsidRDefault="00467667">
      <w:pPr>
        <w:numPr>
          <w:ilvl w:val="0"/>
          <w:numId w:val="8"/>
        </w:numPr>
        <w:ind w:firstLine="420"/>
      </w:pPr>
      <w:r>
        <w:rPr>
          <w:rFonts w:hint="eastAsia"/>
        </w:rPr>
        <w:t>如何从一个表示日期时间的字符串转换成一个</w:t>
      </w:r>
      <w:r>
        <w:rPr>
          <w:rFonts w:hint="eastAsia"/>
        </w:rPr>
        <w:t>DATE</w:t>
      </w:r>
      <w:r>
        <w:rPr>
          <w:rFonts w:hint="eastAsia"/>
        </w:rPr>
        <w:t>数据。</w:t>
      </w:r>
    </w:p>
    <w:p w:rsidR="00467667" w:rsidRDefault="00467667">
      <w:pPr>
        <w:ind w:firstLine="420"/>
      </w:pPr>
      <w:r>
        <w:rPr>
          <w:rFonts w:hint="eastAsia"/>
        </w:rPr>
        <w:t>如果能使用</w:t>
      </w:r>
      <w:r>
        <w:rPr>
          <w:rFonts w:hint="eastAsia"/>
        </w:rPr>
        <w:t>COleDateTime</w:t>
      </w:r>
      <w:r>
        <w:rPr>
          <w:rFonts w:hint="eastAsia"/>
        </w:rPr>
        <w:t>类，则：</w:t>
      </w:r>
    </w:p>
    <w:p w:rsidR="00467667" w:rsidRDefault="00467667">
      <w:pPr>
        <w:ind w:firstLine="420"/>
      </w:pPr>
      <w:r>
        <w:rPr>
          <w:rFonts w:hint="eastAsia"/>
        </w:rPr>
        <w:t>CString str = ...; //</w:t>
      </w:r>
      <w:r>
        <w:rPr>
          <w:rFonts w:hint="eastAsia"/>
        </w:rPr>
        <w:t>被转换的字符串</w:t>
      </w:r>
    </w:p>
    <w:p w:rsidR="00467667" w:rsidRDefault="00467667">
      <w:pPr>
        <w:ind w:firstLine="420"/>
      </w:pPr>
      <w:r>
        <w:rPr>
          <w:rFonts w:hint="eastAsia"/>
        </w:rPr>
        <w:t>COleDateTime OleTime;</w:t>
      </w:r>
    </w:p>
    <w:p w:rsidR="00467667" w:rsidRDefault="00467667">
      <w:pPr>
        <w:ind w:firstLine="420"/>
        <w:rPr>
          <w:color w:val="000000"/>
          <w:sz w:val="18"/>
        </w:rPr>
      </w:pPr>
      <w:r>
        <w:rPr>
          <w:rFonts w:hint="eastAsia"/>
        </w:rPr>
        <w:t>OleTime.</w:t>
      </w:r>
      <w:r>
        <w:rPr>
          <w:color w:val="000000"/>
          <w:sz w:val="18"/>
        </w:rPr>
        <w:t>ParseDateTime</w:t>
      </w:r>
      <w:r>
        <w:rPr>
          <w:rFonts w:hint="eastAsia"/>
          <w:color w:val="000000"/>
          <w:sz w:val="18"/>
        </w:rPr>
        <w:t>(str);</w:t>
      </w:r>
    </w:p>
    <w:p w:rsidR="00467667" w:rsidRDefault="00467667">
      <w:pPr>
        <w:ind w:firstLine="420"/>
        <w:rPr>
          <w:color w:val="000000"/>
          <w:sz w:val="18"/>
        </w:rPr>
      </w:pPr>
      <w:r>
        <w:rPr>
          <w:rFonts w:hint="eastAsia"/>
          <w:color w:val="000000"/>
          <w:sz w:val="18"/>
        </w:rPr>
        <w:t>DATE Time = OleTime; //</w:t>
      </w:r>
      <w:r>
        <w:rPr>
          <w:rFonts w:hint="eastAsia"/>
          <w:color w:val="000000"/>
          <w:sz w:val="18"/>
        </w:rPr>
        <w:t>从字符串转换为</w:t>
      </w:r>
      <w:r>
        <w:rPr>
          <w:rFonts w:hint="eastAsia"/>
          <w:color w:val="000000"/>
          <w:sz w:val="18"/>
        </w:rPr>
        <w:t>DATE</w:t>
      </w:r>
      <w:r>
        <w:rPr>
          <w:rFonts w:hint="eastAsia"/>
          <w:color w:val="000000"/>
          <w:sz w:val="18"/>
        </w:rPr>
        <w:t>完成</w:t>
      </w:r>
    </w:p>
    <w:p w:rsidR="00467667" w:rsidRDefault="00467667">
      <w:pPr>
        <w:ind w:firstLine="420"/>
      </w:pPr>
    </w:p>
    <w:p w:rsidR="00467667" w:rsidRDefault="00467667">
      <w:pPr>
        <w:ind w:firstLine="420"/>
      </w:pPr>
      <w:r>
        <w:rPr>
          <w:rFonts w:hint="eastAsia"/>
        </w:rPr>
        <w:t>如果不能使用</w:t>
      </w:r>
      <w:r>
        <w:rPr>
          <w:rFonts w:hint="eastAsia"/>
        </w:rPr>
        <w:t>COleDateTime</w:t>
      </w:r>
      <w:r>
        <w:rPr>
          <w:rFonts w:hint="eastAsia"/>
        </w:rPr>
        <w:t>类，则：</w:t>
      </w:r>
    </w:p>
    <w:p w:rsidR="00467667" w:rsidRDefault="00467667">
      <w:pPr>
        <w:ind w:firstLine="420"/>
      </w:pPr>
      <w:r>
        <w:rPr>
          <w:rFonts w:hint="eastAsia"/>
        </w:rPr>
        <w:t>VarDateFromStr</w:t>
      </w:r>
    </w:p>
    <w:p w:rsidR="00467667" w:rsidRDefault="00467667">
      <w:pPr>
        <w:ind w:firstLine="420"/>
      </w:pPr>
    </w:p>
    <w:p w:rsidR="00467667" w:rsidRDefault="00467667">
      <w:pPr>
        <w:numPr>
          <w:ilvl w:val="0"/>
          <w:numId w:val="8"/>
        </w:numPr>
        <w:ind w:firstLine="420"/>
      </w:pPr>
      <w:r>
        <w:rPr>
          <w:rFonts w:hint="eastAsia"/>
        </w:rPr>
        <w:t>如何阅读</w:t>
      </w:r>
      <w:r>
        <w:rPr>
          <w:rFonts w:hint="eastAsia"/>
        </w:rPr>
        <w:t>demo</w:t>
      </w:r>
      <w:r>
        <w:rPr>
          <w:rFonts w:hint="eastAsia"/>
        </w:rPr>
        <w:t>源代码</w:t>
      </w:r>
    </w:p>
    <w:p w:rsidR="00467667" w:rsidRDefault="00467667">
      <w:pPr>
        <w:ind w:firstLine="420"/>
      </w:pPr>
      <w:r>
        <w:rPr>
          <w:rFonts w:hint="eastAsia"/>
        </w:rPr>
        <w:t>大家已经看到过</w:t>
      </w:r>
      <w:r>
        <w:rPr>
          <w:rFonts w:hint="eastAsia"/>
        </w:rPr>
        <w:t>demo</w:t>
      </w:r>
      <w:r>
        <w:rPr>
          <w:rFonts w:hint="eastAsia"/>
        </w:rPr>
        <w:t>的界面了，上面摆满了按钮，可就是这样，也还有好多的控件接口没有测试到（因为按钮不够），在做新功能的时候，为了调试，我经常会随便找一个按钮来测试（因为已经没地方添加新按钮了），测试完以后，有时会注释掉新的代码，以回到原来的样子，有时候就忘记了。所以可能会出现按钮上的文字与点下按钮实际做的事情并不一样的情况，推荐大家还是以代码为准，按钮上的文字只是辅助。另外，光从界面上去找的话，可能会发现，有些功能好像根本没有演示，我推荐的做法是，去源代码里面查找接口的调用，因为前面我已经说过了，有时我会注释掉已经测试通过的接口，这些接口的调用，虽然注释掉了，但调用方法还是在的，在二次开发者不清楚怎么用的情况下，也是一个好的帮助。另外，也可以直接问我。</w:t>
      </w:r>
    </w:p>
    <w:p w:rsidR="00467667" w:rsidRDefault="00467667">
      <w:pPr>
        <w:ind w:firstLine="420"/>
      </w:pPr>
    </w:p>
    <w:p w:rsidR="00467667" w:rsidRDefault="00467667">
      <w:pPr>
        <w:numPr>
          <w:ilvl w:val="0"/>
          <w:numId w:val="8"/>
        </w:numPr>
        <w:ind w:firstLine="420"/>
      </w:pPr>
      <w:r>
        <w:rPr>
          <w:rFonts w:hint="eastAsia"/>
        </w:rPr>
        <w:t>如何编译</w:t>
      </w:r>
      <w:r>
        <w:rPr>
          <w:rFonts w:hint="eastAsia"/>
        </w:rPr>
        <w:t>demo</w:t>
      </w:r>
      <w:r>
        <w:rPr>
          <w:rFonts w:hint="eastAsia"/>
        </w:rPr>
        <w:t>源代码</w:t>
      </w:r>
    </w:p>
    <w:p w:rsidR="00467667" w:rsidRDefault="00467667">
      <w:pPr>
        <w:ind w:firstLine="420"/>
      </w:pPr>
      <w:r>
        <w:rPr>
          <w:rFonts w:hint="eastAsia"/>
        </w:rPr>
        <w:t>demo</w:t>
      </w:r>
      <w:r>
        <w:rPr>
          <w:rFonts w:hint="eastAsia"/>
        </w:rPr>
        <w:t>源代码是在</w:t>
      </w:r>
      <w:r>
        <w:rPr>
          <w:rFonts w:hint="eastAsia"/>
        </w:rPr>
        <w:t>vc6</w:t>
      </w:r>
      <w:r>
        <w:rPr>
          <w:rFonts w:hint="eastAsia"/>
        </w:rPr>
        <w:t>下面写的，如果你在</w:t>
      </w:r>
      <w:r>
        <w:rPr>
          <w:rFonts w:hint="eastAsia"/>
        </w:rPr>
        <w:t>vc6</w:t>
      </w:r>
      <w:r>
        <w:rPr>
          <w:rFonts w:hint="eastAsia"/>
        </w:rPr>
        <w:t>中编译，却发现连接的时候出错，很有</w:t>
      </w:r>
      <w:r>
        <w:rPr>
          <w:rFonts w:hint="eastAsia"/>
        </w:rPr>
        <w:lastRenderedPageBreak/>
        <w:t>可能是字符版本的问题（错误基本上是找不到</w:t>
      </w:r>
      <w:r>
        <w:rPr>
          <w:rFonts w:hint="eastAsia"/>
        </w:rPr>
        <w:t>mfc42ud.lib</w:t>
      </w:r>
      <w:r>
        <w:rPr>
          <w:rFonts w:hint="eastAsia"/>
        </w:rPr>
        <w:t>），此时说明你没有完整的安装</w:t>
      </w:r>
      <w:r>
        <w:rPr>
          <w:rFonts w:hint="eastAsia"/>
        </w:rPr>
        <w:t>vc6</w:t>
      </w:r>
      <w:r>
        <w:rPr>
          <w:rFonts w:hint="eastAsia"/>
        </w:rPr>
        <w:t>，解决办法有二，一是切换到</w:t>
      </w:r>
      <w:r>
        <w:rPr>
          <w:rFonts w:hint="eastAsia"/>
        </w:rPr>
        <w:t>release</w:t>
      </w:r>
      <w:r>
        <w:rPr>
          <w:rFonts w:hint="eastAsia"/>
        </w:rPr>
        <w:t>或者</w:t>
      </w:r>
      <w:r>
        <w:rPr>
          <w:rFonts w:hint="eastAsia"/>
        </w:rPr>
        <w:t>debug</w:t>
      </w:r>
      <w:r>
        <w:rPr>
          <w:rFonts w:hint="eastAsia"/>
        </w:rPr>
        <w:t>版本再编译，二是完全安装</w:t>
      </w:r>
      <w:r>
        <w:rPr>
          <w:rFonts w:hint="eastAsia"/>
        </w:rPr>
        <w:t>vc6</w:t>
      </w:r>
      <w:r>
        <w:rPr>
          <w:rFonts w:hint="eastAsia"/>
        </w:rPr>
        <w:t>；原因是万恶的</w:t>
      </w:r>
      <w:r>
        <w:rPr>
          <w:rFonts w:hint="eastAsia"/>
        </w:rPr>
        <w:t>vc6</w:t>
      </w:r>
      <w:r>
        <w:rPr>
          <w:rFonts w:hint="eastAsia"/>
        </w:rPr>
        <w:t>默认不安装</w:t>
      </w:r>
      <w:r>
        <w:rPr>
          <w:rFonts w:hint="eastAsia"/>
        </w:rPr>
        <w:t>unicode</w:t>
      </w:r>
      <w:r>
        <w:rPr>
          <w:rFonts w:hint="eastAsia"/>
        </w:rPr>
        <w:t>版本库。如果你想在高于</w:t>
      </w:r>
      <w:r>
        <w:rPr>
          <w:rFonts w:hint="eastAsia"/>
        </w:rPr>
        <w:t>vc6</w:t>
      </w:r>
      <w:r>
        <w:rPr>
          <w:rFonts w:hint="eastAsia"/>
        </w:rPr>
        <w:t>的环境下编译，则打开时会询问是否转换工程格式，选择是，打开之后，就可以编译了（</w:t>
      </w:r>
      <w:r>
        <w:rPr>
          <w:rFonts w:hint="eastAsia"/>
        </w:rPr>
        <w:t>vc6</w:t>
      </w:r>
      <w:r>
        <w:rPr>
          <w:rFonts w:hint="eastAsia"/>
        </w:rPr>
        <w:t>之后的版本，都会默认的安装</w:t>
      </w:r>
      <w:r>
        <w:rPr>
          <w:rFonts w:hint="eastAsia"/>
        </w:rPr>
        <w:t>unicode</w:t>
      </w:r>
      <w:r>
        <w:rPr>
          <w:rFonts w:hint="eastAsia"/>
        </w:rPr>
        <w:t>版本库）。</w:t>
      </w:r>
    </w:p>
    <w:p w:rsidR="00467667" w:rsidRDefault="00467667">
      <w:pPr>
        <w:ind w:firstLine="420"/>
      </w:pPr>
      <w:r>
        <w:rPr>
          <w:rFonts w:hint="eastAsia"/>
        </w:rPr>
        <w:t>demo</w:t>
      </w:r>
      <w:r>
        <w:rPr>
          <w:rFonts w:hint="eastAsia"/>
        </w:rPr>
        <w:t>共有四个版本，</w:t>
      </w:r>
      <w:r>
        <w:rPr>
          <w:rFonts w:hint="eastAsia"/>
        </w:rPr>
        <w:t>Win32 Release</w:t>
      </w:r>
      <w:r>
        <w:rPr>
          <w:rFonts w:hint="eastAsia"/>
        </w:rPr>
        <w:t>、</w:t>
      </w:r>
      <w:r>
        <w:rPr>
          <w:rFonts w:hint="eastAsia"/>
        </w:rPr>
        <w:t>Win32 Debug</w:t>
      </w:r>
      <w:r>
        <w:rPr>
          <w:rFonts w:hint="eastAsia"/>
        </w:rPr>
        <w:t>、</w:t>
      </w:r>
      <w:r>
        <w:rPr>
          <w:rFonts w:hint="eastAsia"/>
        </w:rPr>
        <w:t>Win32 ReleaseU</w:t>
      </w:r>
      <w:r>
        <w:rPr>
          <w:rFonts w:hint="eastAsia"/>
        </w:rPr>
        <w:t>、</w:t>
      </w:r>
      <w:r>
        <w:rPr>
          <w:rFonts w:hint="eastAsia"/>
        </w:rPr>
        <w:t>Win32 DebugU</w:t>
      </w:r>
      <w:r>
        <w:rPr>
          <w:rFonts w:hint="eastAsia"/>
        </w:rPr>
        <w:t>，</w:t>
      </w:r>
    </w:p>
    <w:p w:rsidR="00467667" w:rsidRDefault="00467667">
      <w:r>
        <w:rPr>
          <w:rFonts w:hint="eastAsia"/>
        </w:rPr>
        <w:t>它们分别包括了</w:t>
      </w:r>
      <w:r>
        <w:rPr>
          <w:rFonts w:hint="eastAsia"/>
        </w:rPr>
        <w:t>ansi</w:t>
      </w:r>
      <w:r>
        <w:rPr>
          <w:rFonts w:hint="eastAsia"/>
        </w:rPr>
        <w:t>和</w:t>
      </w:r>
      <w:r>
        <w:rPr>
          <w:rFonts w:hint="eastAsia"/>
        </w:rPr>
        <w:t>unicode</w:t>
      </w:r>
      <w:r>
        <w:rPr>
          <w:rFonts w:hint="eastAsia"/>
        </w:rPr>
        <w:t>版本的</w:t>
      </w:r>
      <w:r>
        <w:rPr>
          <w:rFonts w:hint="eastAsia"/>
        </w:rPr>
        <w:t>release</w:t>
      </w:r>
      <w:r>
        <w:rPr>
          <w:rFonts w:hint="eastAsia"/>
        </w:rPr>
        <w:t>和</w:t>
      </w:r>
      <w:r>
        <w:rPr>
          <w:rFonts w:hint="eastAsia"/>
        </w:rPr>
        <w:t>debug</w:t>
      </w:r>
      <w:r>
        <w:rPr>
          <w:rFonts w:hint="eastAsia"/>
        </w:rPr>
        <w:t>版本。</w:t>
      </w:r>
    </w:p>
    <w:p w:rsidR="00467667" w:rsidRDefault="00467667"/>
    <w:p w:rsidR="00467667" w:rsidRDefault="00467667">
      <w:pPr>
        <w:pStyle w:val="ListParagraph"/>
        <w:numPr>
          <w:ilvl w:val="0"/>
          <w:numId w:val="8"/>
        </w:numPr>
        <w:ind w:firstLineChars="0"/>
      </w:pPr>
      <w:r>
        <w:rPr>
          <w:rFonts w:hint="eastAsia"/>
        </w:rPr>
        <w:t>对于带</w:t>
      </w:r>
      <w:r>
        <w:rPr>
          <w:rFonts w:hint="eastAsia"/>
        </w:rPr>
        <w:t>bUpdate</w:t>
      </w:r>
      <w:r>
        <w:rPr>
          <w:rFonts w:hint="eastAsia"/>
        </w:rPr>
        <w:t>参数的接口，什么情况下传入</w:t>
      </w:r>
      <w:r>
        <w:rPr>
          <w:rFonts w:hint="eastAsia"/>
        </w:rPr>
        <w:t>TRUE</w:t>
      </w:r>
      <w:r>
        <w:rPr>
          <w:rFonts w:hint="eastAsia"/>
        </w:rPr>
        <w:t>，什么时候传入</w:t>
      </w:r>
      <w:r>
        <w:rPr>
          <w:rFonts w:hint="eastAsia"/>
        </w:rPr>
        <w:t>FALSE</w:t>
      </w:r>
    </w:p>
    <w:p w:rsidR="00467667" w:rsidRDefault="00467667">
      <w:pPr>
        <w:ind w:rightChars="100" w:right="210" w:firstLine="420"/>
      </w:pPr>
      <w:r>
        <w:rPr>
          <w:rFonts w:hint="eastAsia"/>
        </w:rPr>
        <w:t>如果你要调用一连串的，都带有</w:t>
      </w:r>
      <w:r>
        <w:rPr>
          <w:rFonts w:hint="eastAsia"/>
        </w:rPr>
        <w:t>bUpdate</w:t>
      </w:r>
      <w:r>
        <w:rPr>
          <w:rFonts w:hint="eastAsia"/>
        </w:rPr>
        <w:t>参数的接口，则可以全部以</w:t>
      </w:r>
      <w:r>
        <w:rPr>
          <w:rFonts w:hint="eastAsia"/>
        </w:rPr>
        <w:t>FALSE</w:t>
      </w:r>
      <w:r>
        <w:rPr>
          <w:rFonts w:hint="eastAsia"/>
        </w:rPr>
        <w:t>调用，最后</w:t>
      </w:r>
      <w:r>
        <w:rPr>
          <w:rFonts w:hint="eastAsia"/>
        </w:rPr>
        <w:t>Refresh</w:t>
      </w:r>
      <w:r>
        <w:rPr>
          <w:rFonts w:hint="eastAsia"/>
        </w:rPr>
        <w:t>一下即可，如果你就调用一个（总之是很少，比如两个）带有</w:t>
      </w:r>
      <w:r>
        <w:rPr>
          <w:rFonts w:hint="eastAsia"/>
        </w:rPr>
        <w:t>bUpdate</w:t>
      </w:r>
      <w:r>
        <w:rPr>
          <w:rFonts w:hint="eastAsia"/>
        </w:rPr>
        <w:t>参数的接口，则最好用</w:t>
      </w:r>
      <w:r>
        <w:rPr>
          <w:rFonts w:hint="eastAsia"/>
        </w:rPr>
        <w:t>TRUE</w:t>
      </w:r>
      <w:r>
        <w:rPr>
          <w:rFonts w:hint="eastAsia"/>
        </w:rPr>
        <w:t>调用，因为用</w:t>
      </w:r>
      <w:r>
        <w:rPr>
          <w:rFonts w:hint="eastAsia"/>
        </w:rPr>
        <w:t>FALSE</w:t>
      </w:r>
      <w:r>
        <w:rPr>
          <w:rFonts w:hint="eastAsia"/>
        </w:rPr>
        <w:t>调用可能反而影响效率，原因我解释如下：</w:t>
      </w:r>
    </w:p>
    <w:p w:rsidR="00467667" w:rsidRDefault="00467667">
      <w:pPr>
        <w:ind w:rightChars="100" w:right="210" w:firstLine="420"/>
      </w:pPr>
      <w:r>
        <w:rPr>
          <w:rFonts w:hint="eastAsia"/>
        </w:rPr>
        <w:t>当控件收到</w:t>
      </w:r>
      <w:r>
        <w:rPr>
          <w:rFonts w:hint="eastAsia"/>
        </w:rPr>
        <w:t>FALSE</w:t>
      </w:r>
      <w:r>
        <w:rPr>
          <w:rFonts w:hint="eastAsia"/>
        </w:rPr>
        <w:t>时，会在内部置一个标志，代表需要刷新，至于刷新什么地方，不会记（要记的话，可能太多，需要用动态数组），那么下次调用</w:t>
      </w:r>
      <w:r>
        <w:rPr>
          <w:rFonts w:hint="eastAsia"/>
        </w:rPr>
        <w:t>Refresh</w:t>
      </w:r>
      <w:r>
        <w:rPr>
          <w:rFonts w:hint="eastAsia"/>
        </w:rPr>
        <w:t>刷新的时候，不得不完全刷新整个控件界面，如果按</w:t>
      </w:r>
      <w:r>
        <w:rPr>
          <w:rFonts w:hint="eastAsia"/>
        </w:rPr>
        <w:t>TRUE</w:t>
      </w:r>
      <w:r>
        <w:rPr>
          <w:rFonts w:hint="eastAsia"/>
        </w:rPr>
        <w:t>调用，则可以精确的知道刷新哪些区域（因为它每次都马上刷新，不需要记录刷新区域），所以用</w:t>
      </w:r>
      <w:r>
        <w:rPr>
          <w:rFonts w:hint="eastAsia"/>
        </w:rPr>
        <w:t>FALSE</w:t>
      </w:r>
      <w:r>
        <w:rPr>
          <w:rFonts w:hint="eastAsia"/>
        </w:rPr>
        <w:t>调用，只适合于连续调用很多次的情况，这一点希望大家理解。</w:t>
      </w:r>
    </w:p>
    <w:p w:rsidR="00467667" w:rsidRDefault="00467667">
      <w:pPr>
        <w:ind w:rightChars="100" w:right="210" w:firstLine="420"/>
      </w:pPr>
    </w:p>
    <w:p w:rsidR="00467667" w:rsidRDefault="00467667">
      <w:pPr>
        <w:pStyle w:val="ListParagraph"/>
        <w:numPr>
          <w:ilvl w:val="0"/>
          <w:numId w:val="8"/>
        </w:numPr>
        <w:ind w:rightChars="100" w:right="210" w:firstLineChars="0"/>
      </w:pPr>
      <w:r>
        <w:rPr>
          <w:rFonts w:hint="eastAsia"/>
        </w:rPr>
        <w:t>什么是曲线的</w:t>
      </w:r>
      <w:r>
        <w:rPr>
          <w:rFonts w:hint="eastAsia"/>
        </w:rPr>
        <w:t>Id</w:t>
      </w:r>
    </w:p>
    <w:p w:rsidR="00467667" w:rsidRDefault="00467667">
      <w:pPr>
        <w:ind w:rightChars="100" w:right="210" w:firstLine="420"/>
      </w:pPr>
      <w:r>
        <w:rPr>
          <w:rFonts w:hint="eastAsia"/>
        </w:rPr>
        <w:t>它仅仅用于区分不同曲线而已。</w:t>
      </w:r>
    </w:p>
    <w:p w:rsidR="00467667" w:rsidRDefault="00467667">
      <w:pPr>
        <w:ind w:rightChars="100" w:right="210" w:firstLine="420"/>
      </w:pPr>
    </w:p>
    <w:p w:rsidR="00467667" w:rsidRDefault="00467667">
      <w:pPr>
        <w:pStyle w:val="ListParagraph"/>
        <w:ind w:left="420" w:rightChars="100" w:right="210" w:firstLineChars="0" w:firstLine="0"/>
      </w:pPr>
      <w:r>
        <w:rPr>
          <w:rFonts w:hint="eastAsia"/>
        </w:rPr>
        <w:t>16.</w:t>
      </w:r>
      <w:r>
        <w:rPr>
          <w:rFonts w:hint="eastAsia"/>
        </w:rPr>
        <w:t>已知问题</w:t>
      </w:r>
    </w:p>
    <w:p w:rsidR="00467667" w:rsidRDefault="00467667">
      <w:pPr>
        <w:pStyle w:val="ListParagraph"/>
        <w:ind w:left="420" w:rightChars="100" w:right="210" w:firstLineChars="0" w:firstLine="0"/>
      </w:pPr>
      <w:r>
        <w:rPr>
          <w:rFonts w:hint="eastAsia"/>
        </w:rPr>
        <w:t>在像</w:t>
      </w:r>
      <w:r>
        <w:rPr>
          <w:rFonts w:hint="eastAsia"/>
        </w:rPr>
        <w:t>vb</w:t>
      </w:r>
      <w:r>
        <w:rPr>
          <w:rFonts w:hint="eastAsia"/>
        </w:rPr>
        <w:t>和</w:t>
      </w:r>
      <w:r>
        <w:rPr>
          <w:rFonts w:hint="eastAsia"/>
        </w:rPr>
        <w:t>.net</w:t>
      </w:r>
      <w:r>
        <w:rPr>
          <w:rFonts w:hint="eastAsia"/>
        </w:rPr>
        <w:t>这样的高级语言里面，所有控件接口里面的</w:t>
      </w:r>
      <w:r>
        <w:rPr>
          <w:rFonts w:hint="eastAsia"/>
        </w:rPr>
        <w:t>DATE</w:t>
      </w:r>
      <w:r>
        <w:rPr>
          <w:rFonts w:hint="eastAsia"/>
        </w:rPr>
        <w:t>类型（</w:t>
      </w:r>
      <w:r>
        <w:rPr>
          <w:rFonts w:hint="eastAsia"/>
        </w:rPr>
        <w:t>idl</w:t>
      </w:r>
      <w:r>
        <w:rPr>
          <w:rFonts w:hint="eastAsia"/>
        </w:rPr>
        <w:t>里面描述</w:t>
      </w:r>
    </w:p>
    <w:p w:rsidR="007F71D1" w:rsidRDefault="00467667">
      <w:pPr>
        <w:pStyle w:val="ListParagraph"/>
        <w:ind w:rightChars="100" w:right="210" w:firstLineChars="0" w:firstLine="0"/>
      </w:pPr>
      <w:r>
        <w:rPr>
          <w:rFonts w:hint="eastAsia"/>
        </w:rPr>
        <w:t>为</w:t>
      </w:r>
      <w:r>
        <w:rPr>
          <w:rFonts w:hint="eastAsia"/>
        </w:rPr>
        <w:t>VT_DATA</w:t>
      </w:r>
      <w:r>
        <w:rPr>
          <w:rFonts w:hint="eastAsia"/>
        </w:rPr>
        <w:t>），将被译成</w:t>
      </w:r>
      <w:r>
        <w:rPr>
          <w:rFonts w:hint="eastAsia"/>
        </w:rPr>
        <w:t>DateTime</w:t>
      </w:r>
      <w:r>
        <w:rPr>
          <w:rFonts w:hint="eastAsia"/>
        </w:rPr>
        <w:t>对象（换句话说，在</w:t>
      </w:r>
      <w:r>
        <w:rPr>
          <w:rFonts w:hint="eastAsia"/>
        </w:rPr>
        <w:t>vc</w:t>
      </w:r>
      <w:r>
        <w:rPr>
          <w:rFonts w:hint="eastAsia"/>
        </w:rPr>
        <w:t>里面，仍然还是</w:t>
      </w:r>
      <w:r>
        <w:rPr>
          <w:rFonts w:hint="eastAsia"/>
        </w:rPr>
        <w:t>DATE</w:t>
      </w:r>
      <w:r>
        <w:rPr>
          <w:rFonts w:hint="eastAsia"/>
        </w:rPr>
        <w:t>类型，</w:t>
      </w:r>
      <w:r>
        <w:rPr>
          <w:rFonts w:hint="eastAsia"/>
        </w:rPr>
        <w:t>DATE</w:t>
      </w:r>
      <w:r>
        <w:rPr>
          <w:rFonts w:hint="eastAsia"/>
        </w:rPr>
        <w:t>就是</w:t>
      </w:r>
      <w:r>
        <w:rPr>
          <w:rFonts w:hint="eastAsia"/>
        </w:rPr>
        <w:t>double</w:t>
      </w:r>
      <w:r>
        <w:rPr>
          <w:rFonts w:hint="eastAsia"/>
        </w:rPr>
        <w:t>，它们完全等效），这是一个时间对象，它与</w:t>
      </w:r>
      <w:r>
        <w:rPr>
          <w:rFonts w:hint="eastAsia"/>
        </w:rPr>
        <w:t>DATE</w:t>
      </w:r>
      <w:r>
        <w:rPr>
          <w:rFonts w:hint="eastAsia"/>
        </w:rPr>
        <w:t>（也就是</w:t>
      </w:r>
      <w:r>
        <w:rPr>
          <w:rFonts w:hint="eastAsia"/>
        </w:rPr>
        <w:t>double</w:t>
      </w:r>
      <w:r>
        <w:rPr>
          <w:rFonts w:hint="eastAsia"/>
        </w:rPr>
        <w:t>类型）虽然可以相互转换（通过</w:t>
      </w:r>
      <w:r>
        <w:t>FromOADate</w:t>
      </w:r>
      <w:r>
        <w:rPr>
          <w:rFonts w:hint="eastAsia"/>
        </w:rPr>
        <w:t>和</w:t>
      </w:r>
      <w:r>
        <w:rPr>
          <w:rFonts w:hint="eastAsia"/>
        </w:rPr>
        <w:t>ToOADate</w:t>
      </w:r>
      <w:r>
        <w:rPr>
          <w:rFonts w:hint="eastAsia"/>
        </w:rPr>
        <w:t>），但也有其缺陷，就是所表达的范围不一样，</w:t>
      </w:r>
      <w:r>
        <w:rPr>
          <w:rFonts w:hint="eastAsia"/>
        </w:rPr>
        <w:t>DateTime</w:t>
      </w:r>
      <w:r>
        <w:rPr>
          <w:rFonts w:hint="eastAsia"/>
        </w:rPr>
        <w:t>对象的范围只能是</w:t>
      </w:r>
      <w:r>
        <w:t>-657434.0</w:t>
      </w:r>
      <w:r>
        <w:rPr>
          <w:rFonts w:hint="eastAsia"/>
        </w:rPr>
        <w:t>至</w:t>
      </w:r>
      <w:r>
        <w:t>2958465.0</w:t>
      </w:r>
      <w:r>
        <w:rPr>
          <w:rFonts w:hint="eastAsia"/>
        </w:rPr>
        <w:t>（这个信息来源于</w:t>
      </w:r>
      <w:r>
        <w:rPr>
          <w:rFonts w:hint="eastAsia"/>
        </w:rPr>
        <w:t>MFC</w:t>
      </w:r>
      <w:r>
        <w:rPr>
          <w:rFonts w:hint="eastAsia"/>
        </w:rPr>
        <w:t>的</w:t>
      </w:r>
      <w:r>
        <w:rPr>
          <w:rFonts w:hint="eastAsia"/>
        </w:rPr>
        <w:t>COleDateTime</w:t>
      </w:r>
      <w:r>
        <w:rPr>
          <w:rFonts w:hint="eastAsia"/>
        </w:rPr>
        <w:t>类的开发文档，</w:t>
      </w:r>
      <w:r>
        <w:rPr>
          <w:rFonts w:hint="eastAsia"/>
        </w:rPr>
        <w:t>vb</w:t>
      </w:r>
      <w:r>
        <w:rPr>
          <w:rFonts w:hint="eastAsia"/>
        </w:rPr>
        <w:t>和</w:t>
      </w:r>
      <w:r>
        <w:rPr>
          <w:rFonts w:hint="eastAsia"/>
        </w:rPr>
        <w:t>.net</w:t>
      </w:r>
      <w:r>
        <w:rPr>
          <w:rFonts w:hint="eastAsia"/>
        </w:rPr>
        <w:t>里面，我不确定是否还是这个范围，但我相信它应该仍然还是</w:t>
      </w:r>
      <w:r>
        <w:rPr>
          <w:rFonts w:hint="eastAsia"/>
        </w:rPr>
        <w:t>double</w:t>
      </w:r>
      <w:r>
        <w:rPr>
          <w:rFonts w:hint="eastAsia"/>
        </w:rPr>
        <w:t>范围的子集），而</w:t>
      </w:r>
      <w:r>
        <w:rPr>
          <w:rFonts w:hint="eastAsia"/>
        </w:rPr>
        <w:t>double</w:t>
      </w:r>
      <w:r>
        <w:rPr>
          <w:rFonts w:hint="eastAsia"/>
        </w:rPr>
        <w:t>的范围就是</w:t>
      </w:r>
      <w:r>
        <w:rPr>
          <w:rFonts w:hint="eastAsia"/>
        </w:rPr>
        <w:t>c++</w:t>
      </w:r>
      <w:r>
        <w:rPr>
          <w:rFonts w:hint="eastAsia"/>
        </w:rPr>
        <w:t>标准的范围，好像是</w:t>
      </w:r>
      <w:r>
        <w:rPr>
          <w:rFonts w:hint="eastAsia"/>
        </w:rPr>
        <w:t xml:space="preserve"> -1.79E+308 </w:t>
      </w:r>
      <w:r>
        <w:rPr>
          <w:rFonts w:hint="eastAsia"/>
        </w:rPr>
        <w:t>至</w:t>
      </w:r>
      <w:r>
        <w:rPr>
          <w:rFonts w:hint="eastAsia"/>
        </w:rPr>
        <w:t xml:space="preserve"> 1.79E+308</w:t>
      </w:r>
      <w:r>
        <w:rPr>
          <w:rFonts w:hint="eastAsia"/>
        </w:rPr>
        <w:t>。这就带来一个问题，如果我让控件横坐标显示为数字，此时理论上，横坐标的范围就是</w:t>
      </w:r>
      <w:r>
        <w:rPr>
          <w:rFonts w:hint="eastAsia"/>
        </w:rPr>
        <w:t>double</w:t>
      </w:r>
      <w:r>
        <w:rPr>
          <w:rFonts w:hint="eastAsia"/>
        </w:rPr>
        <w:t>的范围了，其实不然，因为必须得构造一个</w:t>
      </w:r>
      <w:r>
        <w:rPr>
          <w:rFonts w:hint="eastAsia"/>
        </w:rPr>
        <w:t>DateTime</w:t>
      </w:r>
      <w:r>
        <w:rPr>
          <w:rFonts w:hint="eastAsia"/>
        </w:rPr>
        <w:t>对象，而</w:t>
      </w:r>
      <w:r>
        <w:rPr>
          <w:rFonts w:hint="eastAsia"/>
        </w:rPr>
        <w:t>DateTime</w:t>
      </w:r>
      <w:r>
        <w:rPr>
          <w:rFonts w:hint="eastAsia"/>
        </w:rPr>
        <w:t>应该是有范围限制的，大家可以给</w:t>
      </w:r>
      <w:r>
        <w:t>FromOADate</w:t>
      </w:r>
      <w:r>
        <w:rPr>
          <w:rFonts w:hint="eastAsia"/>
        </w:rPr>
        <w:t>传一个不在</w:t>
      </w:r>
      <w:r>
        <w:t>-657434.0</w:t>
      </w:r>
      <w:r>
        <w:rPr>
          <w:rFonts w:hint="eastAsia"/>
        </w:rPr>
        <w:t>和</w:t>
      </w:r>
      <w:r>
        <w:t>2958465.0</w:t>
      </w:r>
      <w:r>
        <w:rPr>
          <w:rFonts w:hint="eastAsia"/>
        </w:rPr>
        <w:t>之间的值，看看能否成功，我估计是失败。如果你真的需要横坐标的范围超出</w:t>
      </w:r>
      <w:r>
        <w:rPr>
          <w:rFonts w:hint="eastAsia"/>
        </w:rPr>
        <w:t>DateTime</w:t>
      </w:r>
      <w:r>
        <w:rPr>
          <w:rFonts w:hint="eastAsia"/>
        </w:rPr>
        <w:t>的范围，那么请像我索取</w:t>
      </w:r>
      <w:r>
        <w:rPr>
          <w:rFonts w:hint="eastAsia"/>
        </w:rPr>
        <w:t>double</w:t>
      </w:r>
      <w:r>
        <w:rPr>
          <w:rFonts w:hint="eastAsia"/>
        </w:rPr>
        <w:t>版本控件（</w:t>
      </w:r>
      <w:r>
        <w:rPr>
          <w:rFonts w:hint="eastAsia"/>
          <w:color w:val="FF0000"/>
        </w:rPr>
        <w:t>已经在</w:t>
      </w:r>
      <w:r>
        <w:rPr>
          <w:rFonts w:hint="eastAsia"/>
          <w:color w:val="FF0000"/>
        </w:rPr>
        <w:t>2.2.0.2</w:t>
      </w:r>
      <w:r>
        <w:rPr>
          <w:rFonts w:hint="eastAsia"/>
          <w:color w:val="FF0000"/>
        </w:rPr>
        <w:t>版本里面放出</w:t>
      </w:r>
      <w:r>
        <w:rPr>
          <w:rFonts w:hint="eastAsia"/>
        </w:rPr>
        <w:t>），我将把所有控件接口里面的</w:t>
      </w:r>
      <w:r>
        <w:rPr>
          <w:rFonts w:hint="eastAsia"/>
        </w:rPr>
        <w:t>DATE</w:t>
      </w:r>
      <w:r>
        <w:rPr>
          <w:rFonts w:hint="eastAsia"/>
        </w:rPr>
        <w:t>类型，修改为</w:t>
      </w:r>
      <w:r>
        <w:rPr>
          <w:rFonts w:hint="eastAsia"/>
        </w:rPr>
        <w:t>double</w:t>
      </w:r>
      <w:r>
        <w:rPr>
          <w:rFonts w:hint="eastAsia"/>
        </w:rPr>
        <w:t>类型。在</w:t>
      </w:r>
      <w:r>
        <w:rPr>
          <w:rFonts w:hint="eastAsia"/>
        </w:rPr>
        <w:t>double</w:t>
      </w:r>
      <w:r>
        <w:rPr>
          <w:rFonts w:hint="eastAsia"/>
        </w:rPr>
        <w:t>版本下，如果你的横坐标数据是</w:t>
      </w:r>
      <w:r>
        <w:rPr>
          <w:rFonts w:hint="eastAsia"/>
        </w:rPr>
        <w:t>DateTime</w:t>
      </w:r>
      <w:r>
        <w:rPr>
          <w:rFonts w:hint="eastAsia"/>
        </w:rPr>
        <w:t>怎么办呢？此时可以调用其</w:t>
      </w:r>
      <w:r>
        <w:rPr>
          <w:rFonts w:hint="eastAsia"/>
        </w:rPr>
        <w:t>ToOADate</w:t>
      </w:r>
      <w:r>
        <w:rPr>
          <w:rFonts w:hint="eastAsia"/>
        </w:rPr>
        <w:t>把</w:t>
      </w:r>
      <w:r>
        <w:rPr>
          <w:rFonts w:hint="eastAsia"/>
        </w:rPr>
        <w:t>DateTime</w:t>
      </w:r>
      <w:r>
        <w:rPr>
          <w:rFonts w:hint="eastAsia"/>
        </w:rPr>
        <w:t>转成</w:t>
      </w:r>
      <w:r>
        <w:rPr>
          <w:rFonts w:hint="eastAsia"/>
        </w:rPr>
        <w:t>double</w:t>
      </w:r>
      <w:r>
        <w:rPr>
          <w:rFonts w:hint="eastAsia"/>
        </w:rPr>
        <w:t>，换句话，</w:t>
      </w:r>
      <w:r>
        <w:rPr>
          <w:rFonts w:hint="eastAsia"/>
        </w:rPr>
        <w:t>double</w:t>
      </w:r>
      <w:r>
        <w:rPr>
          <w:rFonts w:hint="eastAsia"/>
        </w:rPr>
        <w:t>版本的控件是全能的，在什么情况下都能用。</w:t>
      </w:r>
    </w:p>
    <w:p w:rsidR="007F71D1" w:rsidRDefault="007F71D1">
      <w:pPr>
        <w:widowControl/>
        <w:jc w:val="left"/>
      </w:pPr>
      <w:r>
        <w:br w:type="page"/>
      </w:r>
    </w:p>
    <w:p w:rsidR="00467667" w:rsidRDefault="00467667" w:rsidP="002530AC">
      <w:pPr>
        <w:pStyle w:val="Heading1"/>
      </w:pPr>
      <w:bookmarkStart w:id="352" w:name="_Toc365820742"/>
      <w:r>
        <w:rPr>
          <w:rFonts w:hint="eastAsia"/>
        </w:rPr>
        <w:lastRenderedPageBreak/>
        <w:t>捐助</w:t>
      </w:r>
      <w:bookmarkEnd w:id="352"/>
    </w:p>
    <w:p w:rsidR="00467667" w:rsidRDefault="00467667">
      <w:pPr>
        <w:ind w:firstLine="420"/>
      </w:pPr>
      <w:r>
        <w:rPr>
          <w:rFonts w:hint="eastAsia"/>
        </w:rPr>
        <w:t>如果你想帮助我更好的维护</w:t>
      </w:r>
      <w:r>
        <w:rPr>
          <w:rFonts w:hint="eastAsia"/>
        </w:rPr>
        <w:t>ST_Curve</w:t>
      </w:r>
      <w:r>
        <w:rPr>
          <w:rFonts w:hint="eastAsia"/>
        </w:rPr>
        <w:t>，可以随意的捐助，完全自愿。所有捐助将用于对控件</w:t>
      </w:r>
      <w:r>
        <w:rPr>
          <w:rFonts w:hint="eastAsia"/>
        </w:rPr>
        <w:t>BUG</w:t>
      </w:r>
      <w:r>
        <w:rPr>
          <w:rFonts w:hint="eastAsia"/>
        </w:rPr>
        <w:t>的修改，域名及空间等的购买，以及控件推广等。捐助方式为：</w:t>
      </w:r>
    </w:p>
    <w:p w:rsidR="00467667" w:rsidRDefault="00467667">
      <w:pPr>
        <w:ind w:firstLine="420"/>
      </w:pPr>
      <w:r>
        <w:rPr>
          <w:rFonts w:hint="eastAsia"/>
        </w:rPr>
        <w:t>成都招行高新支行，</w:t>
      </w:r>
      <w:r>
        <w:rPr>
          <w:rFonts w:hint="eastAsia"/>
        </w:rPr>
        <w:t>6225 8812 8294 3181</w:t>
      </w:r>
      <w:r>
        <w:rPr>
          <w:rFonts w:hint="eastAsia"/>
        </w:rPr>
        <w:t>（大运会一卡通），杨利</w:t>
      </w:r>
    </w:p>
    <w:p w:rsidR="004B39AC" w:rsidRDefault="00467667">
      <w:pPr>
        <w:ind w:firstLine="420"/>
        <w:rPr>
          <w:rFonts w:hint="eastAsia"/>
        </w:rPr>
      </w:pPr>
      <w:r>
        <w:rPr>
          <w:rFonts w:hint="eastAsia"/>
        </w:rPr>
        <w:t>注：所有捐助人或者捐助单位和捐助数量将是完全保密的，但我会做个记录，而且只要你需要，我可以将你允许的信息列到控件的主页上去，所以捐助之后，请一定通知我。</w:t>
      </w:r>
    </w:p>
    <w:p w:rsidR="004B39AC" w:rsidRDefault="004B39AC">
      <w:pPr>
        <w:ind w:firstLine="420"/>
        <w:rPr>
          <w:rFonts w:hint="eastAsia"/>
        </w:rPr>
      </w:pPr>
    </w:p>
    <w:p w:rsidR="0090666D" w:rsidRDefault="0090666D" w:rsidP="0090666D">
      <w:pPr>
        <w:pStyle w:val="Heading1"/>
        <w:rPr>
          <w:rFonts w:hint="eastAsia"/>
        </w:rPr>
      </w:pPr>
      <w:bookmarkStart w:id="353" w:name="_Toc365820743"/>
      <w:r>
        <w:rPr>
          <w:rFonts w:hint="eastAsia"/>
        </w:rPr>
        <w:t>版权</w:t>
      </w:r>
      <w:bookmarkEnd w:id="353"/>
    </w:p>
    <w:p w:rsidR="001469F0" w:rsidRDefault="001469F0" w:rsidP="001469F0">
      <w:pPr>
        <w:ind w:firstLine="420"/>
      </w:pPr>
      <w:r>
        <w:rPr>
          <w:rFonts w:hint="eastAsia"/>
        </w:rPr>
        <w:t>ST_Curve (C)2008-2012 young wolf. All rights reserved.</w:t>
      </w:r>
    </w:p>
    <w:p w:rsidR="001469F0" w:rsidRDefault="001469F0" w:rsidP="001469F0">
      <w:pPr>
        <w:ind w:firstLine="420"/>
      </w:pPr>
      <w:r>
        <w:rPr>
          <w:rFonts w:hint="eastAsia"/>
        </w:rPr>
        <w:t>Home: http://www.st-curve.cn</w:t>
      </w:r>
    </w:p>
    <w:p w:rsidR="001469F0" w:rsidRDefault="001469F0" w:rsidP="001469F0">
      <w:pPr>
        <w:ind w:firstLine="420"/>
      </w:pPr>
      <w:r>
        <w:rPr>
          <w:rFonts w:hint="eastAsia"/>
        </w:rPr>
        <w:t xml:space="preserve">Email: </w:t>
      </w:r>
      <w:hyperlink r:id="rId12" w:history="1">
        <w:r>
          <w:rPr>
            <w:rStyle w:val="Hyperlink"/>
            <w:rFonts w:hint="eastAsia"/>
          </w:rPr>
          <w:t>mail2tao@163.com</w:t>
        </w:r>
      </w:hyperlink>
    </w:p>
    <w:p w:rsidR="001469F0" w:rsidRDefault="001469F0" w:rsidP="001469F0">
      <w:pPr>
        <w:ind w:firstLine="420"/>
      </w:pPr>
      <w:r>
        <w:rPr>
          <w:rFonts w:hint="eastAsia"/>
        </w:rPr>
        <w:t>QQ: 676218192 QQ</w:t>
      </w:r>
      <w:r>
        <w:rPr>
          <w:rFonts w:hint="eastAsia"/>
        </w:rPr>
        <w:t>群号：</w:t>
      </w:r>
      <w:r>
        <w:rPr>
          <w:rStyle w:val="value"/>
        </w:rPr>
        <w:t>132339384</w:t>
      </w:r>
    </w:p>
    <w:p w:rsidR="001469F0" w:rsidRDefault="001469F0" w:rsidP="001469F0">
      <w:pPr>
        <w:ind w:firstLine="420"/>
      </w:pPr>
      <w:r>
        <w:rPr>
          <w:rFonts w:hint="eastAsia"/>
        </w:rPr>
        <w:t>Mobile: 15520720170</w:t>
      </w:r>
      <w:r>
        <w:rPr>
          <w:rFonts w:hint="eastAsia"/>
        </w:rPr>
        <w:t>（四川成都）</w:t>
      </w:r>
    </w:p>
    <w:p w:rsidR="001469F0" w:rsidRDefault="001469F0" w:rsidP="001469F0">
      <w:pPr>
        <w:ind w:firstLine="420"/>
      </w:pPr>
      <w:r>
        <w:rPr>
          <w:rFonts w:hint="eastAsia"/>
        </w:rPr>
        <w:t>本控件可自由传播，但必须要保证所有文件（包括但不限于二进制文件、开发文档等）的完整性。目前最新版本：</w:t>
      </w:r>
      <w:r>
        <w:rPr>
          <w:rFonts w:hint="eastAsia"/>
        </w:rPr>
        <w:t>2.2.0.5</w:t>
      </w:r>
      <w:r>
        <w:rPr>
          <w:rFonts w:hint="eastAsia"/>
        </w:rPr>
        <w:t>。</w:t>
      </w:r>
    </w:p>
    <w:p w:rsidR="00467667" w:rsidRDefault="00467667" w:rsidP="0090666D">
      <w:r>
        <w:rPr>
          <w:rFonts w:hint="eastAsia"/>
        </w:rPr>
        <w:br w:type="page"/>
      </w:r>
      <w:bookmarkStart w:id="354" w:name="版权"/>
      <w:bookmarkEnd w:id="354"/>
    </w:p>
    <w:p w:rsidR="00467667" w:rsidRDefault="00467667">
      <w:pPr>
        <w:pStyle w:val="Heading1"/>
        <w:rPr>
          <w:lang w:val="zh-CN"/>
        </w:rPr>
      </w:pPr>
      <w:bookmarkStart w:id="355" w:name="更新记录"/>
      <w:bookmarkStart w:id="356" w:name="_Toc365820744"/>
      <w:bookmarkEnd w:id="355"/>
      <w:r>
        <w:rPr>
          <w:rFonts w:hint="eastAsia"/>
        </w:rPr>
        <w:lastRenderedPageBreak/>
        <w:t>更新记录（从</w:t>
      </w:r>
      <w:r>
        <w:rPr>
          <w:rFonts w:hint="eastAsia"/>
        </w:rPr>
        <w:t>2010</w:t>
      </w:r>
      <w:r>
        <w:rPr>
          <w:rFonts w:hint="eastAsia"/>
        </w:rPr>
        <w:t>年开始记录）</w:t>
      </w:r>
      <w:bookmarkEnd w:id="356"/>
    </w:p>
    <w:p w:rsidR="00467667" w:rsidRDefault="00467667">
      <w:pPr>
        <w:ind w:firstLine="420"/>
      </w:pPr>
      <w:r>
        <w:rPr>
          <w:rFonts w:hint="eastAsia"/>
        </w:rPr>
        <w:t>1/17/2010</w:t>
      </w:r>
    </w:p>
    <w:p w:rsidR="00467667" w:rsidRDefault="00467667">
      <w:pPr>
        <w:ind w:firstLine="420"/>
      </w:pPr>
      <w:r>
        <w:rPr>
          <w:rFonts w:hint="eastAsia"/>
        </w:rPr>
        <w:t>增加了按位图打印功能，用于解决平滑曲线的打印问题，当然这不可避免的带来了打印效果相对粗糙，具体请看</w:t>
      </w:r>
      <w:r>
        <w:rPr>
          <w:rFonts w:hint="eastAsia"/>
        </w:rPr>
        <w:t>PrintCurve</w:t>
      </w:r>
      <w:r>
        <w:rPr>
          <w:rFonts w:hint="eastAsia"/>
        </w:rPr>
        <w:t>函数。建议把这个函数的开发文档再从头到尾的读一遍，因为不但增加了位图打印功能，还增加了一个错误返回值；</w:t>
      </w:r>
    </w:p>
    <w:p w:rsidR="00467667" w:rsidRDefault="00467667">
      <w:pPr>
        <w:ind w:firstLine="420"/>
      </w:pPr>
      <w:r>
        <w:rPr>
          <w:rFonts w:hint="eastAsia"/>
        </w:rPr>
        <w:t>升级控件版本到</w:t>
      </w:r>
      <w:r>
        <w:rPr>
          <w:rFonts w:hint="eastAsia"/>
        </w:rPr>
        <w:t>1.3.2.3</w:t>
      </w:r>
      <w:r>
        <w:rPr>
          <w:rFonts w:hint="eastAsia"/>
        </w:rPr>
        <w:t>。</w:t>
      </w:r>
    </w:p>
    <w:p w:rsidR="00467667" w:rsidRDefault="00467667">
      <w:pPr>
        <w:ind w:firstLine="420"/>
      </w:pPr>
    </w:p>
    <w:p w:rsidR="00467667" w:rsidRDefault="00467667">
      <w:pPr>
        <w:ind w:firstLine="420"/>
      </w:pPr>
      <w:r>
        <w:rPr>
          <w:rFonts w:hint="eastAsia"/>
        </w:rPr>
        <w:t>3/14/2010</w:t>
      </w:r>
    </w:p>
    <w:p w:rsidR="00467667" w:rsidRDefault="00467667">
      <w:pPr>
        <w:ind w:firstLine="420"/>
      </w:pPr>
      <w:r>
        <w:rPr>
          <w:rFonts w:hint="eastAsia"/>
        </w:rPr>
        <w:t>增加了插件支持功能，目前只支持</w:t>
      </w:r>
      <w:r>
        <w:rPr>
          <w:rFonts w:hint="eastAsia"/>
        </w:rPr>
        <w:t>1</w:t>
      </w:r>
      <w:r>
        <w:rPr>
          <w:rFonts w:hint="eastAsia"/>
        </w:rPr>
        <w:t>类型插件，关于这种类型的插件能定制什么，参看</w:t>
      </w:r>
      <w:r>
        <w:rPr>
          <w:rFonts w:hint="eastAsia"/>
        </w:rPr>
        <w:t>LoadPlugIn</w:t>
      </w:r>
      <w:r>
        <w:rPr>
          <w:rFonts w:hint="eastAsia"/>
        </w:rPr>
        <w:t>接口，大致是一些坐标显示的定制问题；</w:t>
      </w:r>
    </w:p>
    <w:p w:rsidR="00467667" w:rsidRDefault="00467667">
      <w:pPr>
        <w:ind w:firstLine="420"/>
      </w:pPr>
      <w:r>
        <w:rPr>
          <w:rFonts w:hint="eastAsia"/>
        </w:rPr>
        <w:t>修改了一个</w:t>
      </w:r>
      <w:r>
        <w:rPr>
          <w:rFonts w:hint="eastAsia"/>
        </w:rPr>
        <w:t>BUG</w:t>
      </w:r>
      <w:r>
        <w:rPr>
          <w:rFonts w:hint="eastAsia"/>
        </w:rPr>
        <w:t>，此</w:t>
      </w:r>
      <w:r>
        <w:rPr>
          <w:rFonts w:hint="eastAsia"/>
        </w:rPr>
        <w:t>BUG</w:t>
      </w:r>
      <w:r>
        <w:rPr>
          <w:rFonts w:hint="eastAsia"/>
        </w:rPr>
        <w:t>会造成在显示坐标点值的时候，如果选择了不显示单位，并且横坐标是按值显示的时候，显示错乱；</w:t>
      </w:r>
    </w:p>
    <w:p w:rsidR="00467667" w:rsidRDefault="00467667">
      <w:pPr>
        <w:ind w:firstLine="420"/>
      </w:pPr>
      <w:r>
        <w:rPr>
          <w:rFonts w:hint="eastAsia"/>
        </w:rPr>
        <w:t>此次更新没有版本的更新。</w:t>
      </w:r>
    </w:p>
    <w:p w:rsidR="00467667" w:rsidRDefault="00467667">
      <w:pPr>
        <w:ind w:firstLine="420"/>
      </w:pPr>
    </w:p>
    <w:p w:rsidR="00467667" w:rsidRDefault="00467667">
      <w:pPr>
        <w:ind w:firstLine="420"/>
      </w:pPr>
      <w:r>
        <w:rPr>
          <w:rFonts w:hint="eastAsia"/>
        </w:rPr>
        <w:t>3/21/2010</w:t>
      </w:r>
    </w:p>
    <w:p w:rsidR="00467667" w:rsidRDefault="00467667">
      <w:pPr>
        <w:ind w:firstLine="420"/>
      </w:pPr>
      <w:r>
        <w:rPr>
          <w:rFonts w:hint="eastAsia"/>
        </w:rPr>
        <w:t>修改了一个</w:t>
      </w:r>
      <w:r>
        <w:rPr>
          <w:rFonts w:hint="eastAsia"/>
        </w:rPr>
        <w:t>BUG</w:t>
      </w:r>
      <w:r>
        <w:rPr>
          <w:rFonts w:hint="eastAsia"/>
        </w:rPr>
        <w:t>，此</w:t>
      </w:r>
      <w:r>
        <w:rPr>
          <w:rFonts w:hint="eastAsia"/>
        </w:rPr>
        <w:t>BUG</w:t>
      </w:r>
      <w:r>
        <w:rPr>
          <w:rFonts w:hint="eastAsia"/>
        </w:rPr>
        <w:t>会造成在绘制平滑曲线的时候内存泄漏；</w:t>
      </w:r>
    </w:p>
    <w:p w:rsidR="00467667" w:rsidRDefault="00467667">
      <w:pPr>
        <w:ind w:firstLine="420"/>
      </w:pPr>
      <w:r>
        <w:rPr>
          <w:rFonts w:hint="eastAsia"/>
        </w:rPr>
        <w:t>增加了起始结束点标识功能，二次开发者可以通过不同的颜色来标识曲线头和曲线尾，以便于观看曲线；</w:t>
      </w:r>
    </w:p>
    <w:p w:rsidR="00467667" w:rsidRDefault="00467667">
      <w:pPr>
        <w:ind w:firstLine="420"/>
      </w:pPr>
      <w:r>
        <w:rPr>
          <w:rFonts w:hint="eastAsia"/>
        </w:rPr>
        <w:t>修改了横坐标每个刻度之间的距离（像素），这样方便二次开发者对调</w:t>
      </w:r>
      <w:r>
        <w:rPr>
          <w:rFonts w:hint="eastAsia"/>
        </w:rPr>
        <w:t>XY</w:t>
      </w:r>
      <w:r>
        <w:rPr>
          <w:rFonts w:hint="eastAsia"/>
        </w:rPr>
        <w:t>轴而曲线不会变形（只产生旋转变形）。这一修改会影响到</w:t>
      </w:r>
      <w:r>
        <w:rPr>
          <w:rFonts w:hint="eastAsia"/>
        </w:rPr>
        <w:t>S(G)etZOffset</w:t>
      </w:r>
      <w:r>
        <w:rPr>
          <w:rFonts w:hint="eastAsia"/>
        </w:rPr>
        <w:t>接口，请大家回去再看看这两个接口的开发文档（我已经更新了它们的开发文档）；</w:t>
      </w:r>
    </w:p>
    <w:p w:rsidR="00467667" w:rsidRDefault="00467667">
      <w:pPr>
        <w:ind w:firstLine="420"/>
      </w:pPr>
      <w:r>
        <w:rPr>
          <w:rFonts w:hint="eastAsia"/>
        </w:rPr>
        <w:t>修改了在不允许改变曲线层次结构（参看</w:t>
      </w:r>
      <w:r>
        <w:rPr>
          <w:rFonts w:hint="eastAsia"/>
        </w:rPr>
        <w:t>EnableAdjustZOrder</w:t>
      </w:r>
      <w:r>
        <w:rPr>
          <w:rFonts w:hint="eastAsia"/>
        </w:rPr>
        <w:t>接口）的状态下，左键点击图例时控件的行为：和允许改变曲线层次结构的处理一样（仍然选中了曲线，之前是不能选中曲线），唯一不同之处是不把选中曲线提到所有曲线的最前面；</w:t>
      </w:r>
    </w:p>
    <w:p w:rsidR="00467667" w:rsidRDefault="00467667">
      <w:pPr>
        <w:ind w:firstLine="420"/>
      </w:pPr>
      <w:r>
        <w:rPr>
          <w:rFonts w:hint="eastAsia"/>
        </w:rPr>
        <w:t>升级控件版本到</w:t>
      </w:r>
      <w:r>
        <w:rPr>
          <w:rFonts w:hint="eastAsia"/>
        </w:rPr>
        <w:t>2.0.0.0</w:t>
      </w:r>
      <w:r>
        <w:rPr>
          <w:rFonts w:hint="eastAsia"/>
        </w:rPr>
        <w:t>。</w:t>
      </w:r>
    </w:p>
    <w:p w:rsidR="00467667" w:rsidRDefault="00467667">
      <w:pPr>
        <w:ind w:firstLine="420"/>
      </w:pPr>
    </w:p>
    <w:p w:rsidR="00467667" w:rsidRDefault="00467667">
      <w:pPr>
        <w:ind w:firstLine="420"/>
      </w:pPr>
      <w:r>
        <w:rPr>
          <w:rFonts w:hint="eastAsia"/>
        </w:rPr>
        <w:t>4/30/2010</w:t>
      </w:r>
    </w:p>
    <w:p w:rsidR="00467667" w:rsidRDefault="00467667">
      <w:pPr>
        <w:ind w:firstLine="420"/>
      </w:pPr>
      <w:r>
        <w:rPr>
          <w:rFonts w:hint="eastAsia"/>
        </w:rPr>
        <w:t>修改了</w:t>
      </w:r>
      <w:r>
        <w:t>AppendLegendEx</w:t>
      </w:r>
      <w:r>
        <w:rPr>
          <w:rFonts w:hint="eastAsia"/>
        </w:rPr>
        <w:t xml:space="preserve"> </w:t>
      </w:r>
      <w:r>
        <w:t>GetLegendEx</w:t>
      </w:r>
      <w:r>
        <w:rPr>
          <w:rFonts w:hint="eastAsia"/>
        </w:rPr>
        <w:t xml:space="preserve"> </w:t>
      </w:r>
      <w:r>
        <w:t>GetLegendEx2</w:t>
      </w:r>
      <w:r>
        <w:rPr>
          <w:rFonts w:hint="eastAsia"/>
        </w:rPr>
        <w:t>接口，这里向大家道歉，老用户如果想使用新版本控件，不得不重新编译老的工程（如果没使用上面三个接口则不需要）；</w:t>
      </w:r>
    </w:p>
    <w:p w:rsidR="00467667" w:rsidRDefault="00467667">
      <w:pPr>
        <w:ind w:firstLine="420"/>
      </w:pPr>
      <w:r>
        <w:rPr>
          <w:rFonts w:hint="eastAsia"/>
        </w:rPr>
        <w:t>为网格增加了实线风格，参看</w:t>
      </w:r>
      <w:r>
        <w:rPr>
          <w:rFonts w:hint="eastAsia"/>
        </w:rPr>
        <w:t>SetGridMode</w:t>
      </w:r>
      <w:r>
        <w:rPr>
          <w:rFonts w:hint="eastAsia"/>
        </w:rPr>
        <w:t>接口（与老版本控件接口向下兼容）；</w:t>
      </w:r>
    </w:p>
    <w:p w:rsidR="00467667" w:rsidRDefault="00467667">
      <w:pPr>
        <w:ind w:firstLine="420"/>
      </w:pPr>
      <w:r>
        <w:rPr>
          <w:rFonts w:hint="eastAsia"/>
        </w:rPr>
        <w:t>优化了实时曲线的绘制，如何利用这些优化机制，请参看“小窍门”一节；</w:t>
      </w:r>
    </w:p>
    <w:p w:rsidR="00467667" w:rsidRDefault="00467667">
      <w:pPr>
        <w:ind w:firstLine="420"/>
        <w:rPr>
          <w:color w:val="000000"/>
        </w:rPr>
      </w:pPr>
      <w:r>
        <w:rPr>
          <w:rFonts w:hint="eastAsia"/>
        </w:rPr>
        <w:t>增加了选中曲线点功能，你可以通过</w:t>
      </w:r>
      <w:r>
        <w:rPr>
          <w:rFonts w:hint="eastAsia"/>
        </w:rPr>
        <w:t>ctrl</w:t>
      </w:r>
      <w:r>
        <w:rPr>
          <w:rFonts w:hint="eastAsia"/>
        </w:rPr>
        <w:t>加方向键去移动曲线的选中点，这样在曲线很多很复杂的时候，可以用来看曲线是如何走向的，参看</w:t>
      </w:r>
      <w:r>
        <w:rPr>
          <w:color w:val="000000"/>
        </w:rPr>
        <w:t>SetSelectedNodeIndex</w:t>
      </w:r>
      <w:r>
        <w:rPr>
          <w:rFonts w:hint="eastAsia"/>
          <w:color w:val="000000"/>
        </w:rPr>
        <w:t>接口；</w:t>
      </w:r>
    </w:p>
    <w:p w:rsidR="00467667" w:rsidRDefault="00467667">
      <w:pPr>
        <w:ind w:firstLine="420"/>
        <w:rPr>
          <w:color w:val="000000"/>
        </w:rPr>
      </w:pPr>
      <w:r>
        <w:rPr>
          <w:rFonts w:hint="eastAsia"/>
          <w:color w:val="000000"/>
        </w:rPr>
        <w:t>增加了“小窍门”一节，大家以后多多关注这一节，它将告诉你如何才能更好的使用本控件；</w:t>
      </w:r>
    </w:p>
    <w:p w:rsidR="00467667" w:rsidRDefault="00467667">
      <w:pPr>
        <w:ind w:firstLine="420"/>
        <w:rPr>
          <w:color w:val="000000"/>
        </w:rPr>
      </w:pPr>
      <w:r>
        <w:rPr>
          <w:rFonts w:hint="eastAsia"/>
          <w:color w:val="000000"/>
        </w:rPr>
        <w:t>升级控件版本到</w:t>
      </w:r>
      <w:r>
        <w:rPr>
          <w:rFonts w:hint="eastAsia"/>
          <w:color w:val="000000"/>
        </w:rPr>
        <w:t>2.0.0.1</w:t>
      </w:r>
      <w:r>
        <w:rPr>
          <w:rFonts w:hint="eastAsia"/>
          <w:color w:val="000000"/>
        </w:rPr>
        <w:t>。</w:t>
      </w:r>
    </w:p>
    <w:p w:rsidR="00467667" w:rsidRDefault="00467667">
      <w:pPr>
        <w:ind w:firstLine="420"/>
        <w:rPr>
          <w:color w:val="000000"/>
        </w:rPr>
      </w:pPr>
      <w:r>
        <w:rPr>
          <w:rFonts w:hint="eastAsia"/>
          <w:color w:val="000000"/>
        </w:rPr>
        <w:t>5/2/2010</w:t>
      </w:r>
    </w:p>
    <w:p w:rsidR="00467667" w:rsidRDefault="00467667">
      <w:pPr>
        <w:ind w:firstLine="420"/>
        <w:rPr>
          <w:color w:val="000000"/>
        </w:rPr>
      </w:pPr>
      <w:r>
        <w:rPr>
          <w:rFonts w:hint="eastAsia"/>
          <w:color w:val="000000"/>
        </w:rPr>
        <w:t>修改了一个</w:t>
      </w:r>
      <w:r>
        <w:rPr>
          <w:rFonts w:hint="eastAsia"/>
          <w:color w:val="000000"/>
        </w:rPr>
        <w:t>BUG</w:t>
      </w:r>
      <w:r>
        <w:rPr>
          <w:rFonts w:hint="eastAsia"/>
          <w:color w:val="000000"/>
        </w:rPr>
        <w:t>，此</w:t>
      </w:r>
      <w:r>
        <w:rPr>
          <w:rFonts w:hint="eastAsia"/>
          <w:color w:val="000000"/>
        </w:rPr>
        <w:t>BUG</w:t>
      </w:r>
      <w:r>
        <w:rPr>
          <w:rFonts w:hint="eastAsia"/>
          <w:color w:val="000000"/>
        </w:rPr>
        <w:t>会造成在全屏显示状态下，曲线位置错误；</w:t>
      </w:r>
    </w:p>
    <w:p w:rsidR="00467667" w:rsidRDefault="00467667">
      <w:pPr>
        <w:ind w:firstLine="420"/>
        <w:rPr>
          <w:color w:val="000000"/>
        </w:rPr>
      </w:pPr>
      <w:r>
        <w:rPr>
          <w:rFonts w:hint="eastAsia"/>
          <w:color w:val="000000"/>
        </w:rPr>
        <w:t>修改了一个</w:t>
      </w:r>
      <w:r>
        <w:rPr>
          <w:rFonts w:hint="eastAsia"/>
          <w:color w:val="000000"/>
        </w:rPr>
        <w:t>BUG</w:t>
      </w:r>
      <w:r>
        <w:rPr>
          <w:rFonts w:hint="eastAsia"/>
          <w:color w:val="000000"/>
        </w:rPr>
        <w:t>，此</w:t>
      </w:r>
      <w:r>
        <w:rPr>
          <w:rFonts w:hint="eastAsia"/>
          <w:color w:val="000000"/>
        </w:rPr>
        <w:t>BUG</w:t>
      </w:r>
      <w:r>
        <w:rPr>
          <w:rFonts w:hint="eastAsia"/>
          <w:color w:val="000000"/>
        </w:rPr>
        <w:t>会造成在限制坐标状态下，切换到全屏时，被限制的坐标没有更新（比如限制一页，在切换到全屏时，曲线并没有放大以适应新的画布大小）；</w:t>
      </w:r>
    </w:p>
    <w:p w:rsidR="00467667" w:rsidRDefault="00467667">
      <w:pPr>
        <w:ind w:firstLine="420"/>
        <w:rPr>
          <w:color w:val="000000"/>
        </w:rPr>
      </w:pPr>
      <w:r>
        <w:rPr>
          <w:rFonts w:hint="eastAsia"/>
          <w:color w:val="000000"/>
        </w:rPr>
        <w:t>增加了</w:t>
      </w:r>
      <w:r>
        <w:rPr>
          <w:rFonts w:hint="eastAsia"/>
          <w:color w:val="000000"/>
        </w:rPr>
        <w:t>F7</w:t>
      </w:r>
      <w:r>
        <w:rPr>
          <w:rFonts w:hint="eastAsia"/>
          <w:color w:val="000000"/>
        </w:rPr>
        <w:t>快捷键用于全屏的切换；</w:t>
      </w:r>
    </w:p>
    <w:p w:rsidR="00467667" w:rsidRDefault="00467667">
      <w:pPr>
        <w:ind w:firstLine="420"/>
        <w:rPr>
          <w:color w:val="000000"/>
        </w:rPr>
      </w:pPr>
      <w:r>
        <w:rPr>
          <w:rFonts w:hint="eastAsia"/>
          <w:color w:val="000000"/>
        </w:rPr>
        <w:t>升级控件版本到</w:t>
      </w:r>
      <w:r>
        <w:rPr>
          <w:rFonts w:hint="eastAsia"/>
          <w:color w:val="000000"/>
        </w:rPr>
        <w:t>2.0.0.2</w:t>
      </w:r>
      <w:r>
        <w:rPr>
          <w:rFonts w:hint="eastAsia"/>
          <w:color w:val="000000"/>
        </w:rPr>
        <w:t>。</w:t>
      </w:r>
    </w:p>
    <w:p w:rsidR="00467667" w:rsidRDefault="00467667">
      <w:pPr>
        <w:ind w:firstLine="420"/>
        <w:rPr>
          <w:color w:val="000000"/>
        </w:rPr>
      </w:pPr>
      <w:r>
        <w:rPr>
          <w:rFonts w:hint="eastAsia"/>
          <w:color w:val="000000"/>
        </w:rPr>
        <w:lastRenderedPageBreak/>
        <w:t>5/4/2010</w:t>
      </w:r>
    </w:p>
    <w:p w:rsidR="00467667" w:rsidRDefault="00467667">
      <w:pPr>
        <w:ind w:firstLine="420"/>
        <w:rPr>
          <w:color w:val="000000"/>
        </w:rPr>
      </w:pPr>
      <w:r>
        <w:rPr>
          <w:rFonts w:hint="eastAsia"/>
          <w:color w:val="000000"/>
        </w:rPr>
        <w:t>为坐标限制相关接口增加了更为详细的说明及使用注意事项，参看</w:t>
      </w:r>
      <w:r>
        <w:rPr>
          <w:rFonts w:hint="eastAsia"/>
          <w:color w:val="000000"/>
        </w:rPr>
        <w:t>FixCoor</w:t>
      </w:r>
      <w:r>
        <w:rPr>
          <w:rFonts w:hint="eastAsia"/>
          <w:color w:val="000000"/>
        </w:rPr>
        <w:t>等接口；</w:t>
      </w:r>
    </w:p>
    <w:p w:rsidR="00467667" w:rsidRDefault="00467667">
      <w:pPr>
        <w:ind w:firstLine="420"/>
        <w:rPr>
          <w:color w:val="000000"/>
        </w:rPr>
      </w:pPr>
      <w:r>
        <w:rPr>
          <w:rFonts w:hint="eastAsia"/>
        </w:rPr>
        <w:t>此次更新没有版本的更新。</w:t>
      </w:r>
    </w:p>
    <w:p w:rsidR="00467667" w:rsidRDefault="00467667">
      <w:pPr>
        <w:ind w:firstLine="420"/>
        <w:rPr>
          <w:color w:val="000000"/>
        </w:rPr>
      </w:pPr>
    </w:p>
    <w:p w:rsidR="00467667" w:rsidRDefault="00467667">
      <w:pPr>
        <w:ind w:firstLine="420"/>
        <w:rPr>
          <w:color w:val="000000"/>
        </w:rPr>
      </w:pPr>
      <w:r>
        <w:rPr>
          <w:rFonts w:hint="eastAsia"/>
          <w:color w:val="000000"/>
        </w:rPr>
        <w:t>5/11/2010</w:t>
      </w:r>
    </w:p>
    <w:p w:rsidR="00467667" w:rsidRDefault="00467667">
      <w:pPr>
        <w:ind w:firstLine="420"/>
        <w:rPr>
          <w:color w:val="000000"/>
        </w:rPr>
      </w:pPr>
      <w:r>
        <w:rPr>
          <w:rFonts w:hint="eastAsia"/>
          <w:color w:val="000000"/>
        </w:rPr>
        <w:t>为控件增加了</w:t>
      </w:r>
      <w:r>
        <w:rPr>
          <w:rFonts w:hint="eastAsia"/>
          <w:color w:val="000000"/>
        </w:rPr>
        <w:t>Lua</w:t>
      </w:r>
      <w:r>
        <w:rPr>
          <w:rFonts w:hint="eastAsia"/>
          <w:color w:val="000000"/>
        </w:rPr>
        <w:t>脚本支持，恳请大家仔细阅读一下</w:t>
      </w:r>
      <w:r>
        <w:rPr>
          <w:rFonts w:hint="eastAsia"/>
          <w:color w:val="000000"/>
        </w:rPr>
        <w:t>LoadLuaScript</w:t>
      </w:r>
      <w:r>
        <w:rPr>
          <w:rFonts w:hint="eastAsia"/>
          <w:color w:val="000000"/>
        </w:rPr>
        <w:t>接口；</w:t>
      </w:r>
    </w:p>
    <w:p w:rsidR="00467667" w:rsidRDefault="00467667">
      <w:pPr>
        <w:ind w:firstLine="420"/>
      </w:pPr>
      <w:r>
        <w:rPr>
          <w:rFonts w:hint="eastAsia"/>
        </w:rPr>
        <w:t>增加了开启禁止快捷键功能，参看</w:t>
      </w:r>
      <w:r>
        <w:t>S</w:t>
      </w:r>
      <w:r>
        <w:rPr>
          <w:rFonts w:hint="eastAsia"/>
        </w:rPr>
        <w:t>(G)</w:t>
      </w:r>
      <w:r>
        <w:t>etShortcutKeyMask</w:t>
      </w:r>
      <w:r>
        <w:rPr>
          <w:rFonts w:hint="eastAsia"/>
        </w:rPr>
        <w:t>接口；</w:t>
      </w:r>
    </w:p>
    <w:p w:rsidR="00467667" w:rsidRDefault="00467667">
      <w:pPr>
        <w:ind w:firstLine="420"/>
      </w:pPr>
      <w:r>
        <w:rPr>
          <w:rFonts w:hint="eastAsia"/>
        </w:rPr>
        <w:t>修改了一个</w:t>
      </w:r>
      <w:r>
        <w:rPr>
          <w:rFonts w:hint="eastAsia"/>
        </w:rPr>
        <w:t>BUG</w:t>
      </w:r>
      <w:r>
        <w:rPr>
          <w:rFonts w:hint="eastAsia"/>
        </w:rPr>
        <w:t>，此</w:t>
      </w:r>
      <w:r>
        <w:rPr>
          <w:rFonts w:hint="eastAsia"/>
        </w:rPr>
        <w:t>BUG</w:t>
      </w:r>
      <w:r>
        <w:rPr>
          <w:rFonts w:hint="eastAsia"/>
        </w:rPr>
        <w:t>会造成在通过</w:t>
      </w:r>
      <w:r>
        <w:rPr>
          <w:rFonts w:hint="eastAsia"/>
        </w:rPr>
        <w:t>ctrl</w:t>
      </w:r>
      <w:r>
        <w:rPr>
          <w:rFonts w:hint="eastAsia"/>
        </w:rPr>
        <w:t>键加方向键移动选中点时，无法刷新画布以外的区域，比如坐标轴等，造成界面混乱；</w:t>
      </w:r>
    </w:p>
    <w:p w:rsidR="00467667" w:rsidRDefault="00467667">
      <w:pPr>
        <w:ind w:firstLine="420"/>
      </w:pPr>
      <w:r>
        <w:rPr>
          <w:rFonts w:hint="eastAsia"/>
        </w:rPr>
        <w:t>修改了一个</w:t>
      </w:r>
      <w:r>
        <w:rPr>
          <w:rFonts w:hint="eastAsia"/>
        </w:rPr>
        <w:t>BUG</w:t>
      </w:r>
      <w:r>
        <w:rPr>
          <w:rFonts w:hint="eastAsia"/>
        </w:rPr>
        <w:t>，此</w:t>
      </w:r>
      <w:r>
        <w:rPr>
          <w:rFonts w:hint="eastAsia"/>
        </w:rPr>
        <w:t>BUG</w:t>
      </w:r>
      <w:r>
        <w:rPr>
          <w:rFonts w:hint="eastAsia"/>
        </w:rPr>
        <w:t>可能会造成在动态创建控件的时候，如果窗口大小指定了一个空矩形（创建时指定空矩形，以后随着容器窗口的变化而变化，此现象在多文档里面容易出现），则会出现图例显示不完整（自动计算图例占用宽度出错）；</w:t>
      </w:r>
    </w:p>
    <w:p w:rsidR="00467667" w:rsidRDefault="00467667">
      <w:pPr>
        <w:ind w:firstLine="420"/>
      </w:pPr>
      <w:r>
        <w:rPr>
          <w:rFonts w:hint="eastAsia"/>
        </w:rPr>
        <w:t>扩展坐标刻度个数到</w:t>
      </w:r>
      <w:r>
        <w:rPr>
          <w:rFonts w:hint="eastAsia"/>
        </w:rPr>
        <w:t>65535</w:t>
      </w:r>
      <w:r>
        <w:rPr>
          <w:rFonts w:hint="eastAsia"/>
        </w:rPr>
        <w:t>个，原来仅</w:t>
      </w:r>
      <w:r>
        <w:rPr>
          <w:rFonts w:hint="eastAsia"/>
        </w:rPr>
        <w:t>127</w:t>
      </w:r>
      <w:r>
        <w:rPr>
          <w:rFonts w:hint="eastAsia"/>
        </w:rPr>
        <w:t>个，当屏幕分辨达到两千七八的时候，控件内部保存的刻度个数将溢出，绘制刻度时会产生崩溃；</w:t>
      </w:r>
    </w:p>
    <w:p w:rsidR="00467667" w:rsidRDefault="00467667">
      <w:pPr>
        <w:ind w:firstLine="420"/>
        <w:rPr>
          <w:color w:val="000000"/>
        </w:rPr>
      </w:pPr>
      <w:r>
        <w:rPr>
          <w:rFonts w:hint="eastAsia"/>
          <w:color w:val="000000"/>
        </w:rPr>
        <w:t>升级控件版本到</w:t>
      </w:r>
      <w:r>
        <w:rPr>
          <w:rFonts w:hint="eastAsia"/>
          <w:color w:val="000000"/>
        </w:rPr>
        <w:t>2.0.1.0</w:t>
      </w:r>
      <w:r>
        <w:rPr>
          <w:rFonts w:hint="eastAsia"/>
          <w:color w:val="000000"/>
        </w:rPr>
        <w:t>。</w:t>
      </w:r>
    </w:p>
    <w:p w:rsidR="00467667" w:rsidRDefault="00467667">
      <w:pPr>
        <w:ind w:firstLine="420"/>
        <w:rPr>
          <w:color w:val="000000"/>
        </w:rPr>
      </w:pPr>
    </w:p>
    <w:p w:rsidR="00467667" w:rsidRDefault="00467667">
      <w:pPr>
        <w:ind w:firstLine="420"/>
        <w:rPr>
          <w:color w:val="000000"/>
        </w:rPr>
      </w:pPr>
      <w:r>
        <w:rPr>
          <w:rFonts w:hint="eastAsia"/>
          <w:color w:val="000000"/>
        </w:rPr>
        <w:t>6/1/2010</w:t>
      </w:r>
    </w:p>
    <w:p w:rsidR="00467667" w:rsidRDefault="00467667">
      <w:pPr>
        <w:ind w:firstLine="420"/>
      </w:pPr>
      <w:r>
        <w:rPr>
          <w:rFonts w:hint="eastAsia"/>
          <w:color w:val="000000"/>
        </w:rPr>
        <w:t>修改了一个</w:t>
      </w:r>
      <w:r>
        <w:rPr>
          <w:rFonts w:hint="eastAsia"/>
          <w:color w:val="000000"/>
        </w:rPr>
        <w:t>BUG</w:t>
      </w:r>
      <w:r>
        <w:rPr>
          <w:rFonts w:hint="eastAsia"/>
          <w:color w:val="000000"/>
        </w:rPr>
        <w:t>，此</w:t>
      </w:r>
      <w:r>
        <w:rPr>
          <w:rFonts w:hint="eastAsia"/>
          <w:color w:val="000000"/>
        </w:rPr>
        <w:t>BUG</w:t>
      </w:r>
      <w:r>
        <w:rPr>
          <w:rFonts w:hint="eastAsia"/>
          <w:color w:val="000000"/>
        </w:rPr>
        <w:t>会造成在画面大小改变时（比如全屏、控件窗口改变等），没有报告页面信息，参看</w:t>
      </w:r>
      <w:r>
        <w:rPr>
          <w:rFonts w:hint="eastAsia"/>
          <w:color w:val="000000"/>
        </w:rPr>
        <w:t>P</w:t>
      </w:r>
      <w:r>
        <w:t>ageChangeMSG</w:t>
      </w:r>
      <w:r>
        <w:rPr>
          <w:rFonts w:hint="eastAsia"/>
        </w:rPr>
        <w:t>属性及</w:t>
      </w:r>
      <w:r>
        <w:t>EnablePageChangeEvent</w:t>
      </w:r>
      <w:r>
        <w:rPr>
          <w:rFonts w:hint="eastAsia"/>
        </w:rPr>
        <w:t>方法；</w:t>
      </w:r>
    </w:p>
    <w:p w:rsidR="00467667" w:rsidRDefault="00467667">
      <w:pPr>
        <w:ind w:firstLine="420"/>
      </w:pPr>
      <w:r>
        <w:rPr>
          <w:rFonts w:hint="eastAsia"/>
        </w:rPr>
        <w:t>实时曲线绘制优化（以前的绘制在有移动曲线的时候存在冗余）；</w:t>
      </w:r>
    </w:p>
    <w:p w:rsidR="00467667" w:rsidRDefault="00467667">
      <w:pPr>
        <w:ind w:firstLine="420"/>
      </w:pPr>
      <w:r>
        <w:rPr>
          <w:rFonts w:hint="eastAsia"/>
        </w:rPr>
        <w:t>控件内部的某些实现做了一些小的优化；</w:t>
      </w:r>
    </w:p>
    <w:p w:rsidR="00467667" w:rsidRDefault="00467667">
      <w:pPr>
        <w:ind w:firstLine="420"/>
      </w:pPr>
      <w:r>
        <w:rPr>
          <w:rFonts w:hint="eastAsia"/>
        </w:rPr>
        <w:t>完善了联动相关接口的开发文档，因为有使用者反应写的不清楚；</w:t>
      </w:r>
    </w:p>
    <w:p w:rsidR="00467667" w:rsidRDefault="00467667">
      <w:pPr>
        <w:ind w:firstLine="420"/>
      </w:pPr>
      <w:r>
        <w:rPr>
          <w:rFonts w:hint="eastAsia"/>
        </w:rPr>
        <w:t>升级控件版本到</w:t>
      </w:r>
      <w:r>
        <w:rPr>
          <w:rFonts w:hint="eastAsia"/>
        </w:rPr>
        <w:t>2.0.1.1</w:t>
      </w:r>
      <w:r>
        <w:rPr>
          <w:rFonts w:hint="eastAsia"/>
        </w:rPr>
        <w:t>。</w:t>
      </w:r>
    </w:p>
    <w:p w:rsidR="00467667" w:rsidRDefault="00467667">
      <w:pPr>
        <w:ind w:firstLine="420"/>
      </w:pPr>
    </w:p>
    <w:p w:rsidR="00467667" w:rsidRDefault="00467667">
      <w:pPr>
        <w:ind w:firstLine="420"/>
      </w:pPr>
      <w:r>
        <w:rPr>
          <w:rFonts w:hint="eastAsia"/>
        </w:rPr>
        <w:t>6/20/2010</w:t>
      </w:r>
    </w:p>
    <w:p w:rsidR="00467667" w:rsidRDefault="00467667">
      <w:pPr>
        <w:ind w:firstLine="420"/>
      </w:pPr>
      <w:r>
        <w:rPr>
          <w:rFonts w:hint="eastAsia"/>
        </w:rPr>
        <w:t>暴露了控件内部核心变量——双缓冲使用的内存兼容</w:t>
      </w:r>
      <w:r>
        <w:rPr>
          <w:rFonts w:hint="eastAsia"/>
        </w:rPr>
        <w:t>DC</w:t>
      </w:r>
      <w:r>
        <w:rPr>
          <w:rFonts w:hint="eastAsia"/>
        </w:rPr>
        <w:t>句柄，有了这个句柄，二次开发者可以灵活的做很多事情。当然，使用不当，危险也是并存的，具体参看</w:t>
      </w:r>
      <w:r>
        <w:t>GetFrceHDC</w:t>
      </w:r>
      <w:r>
        <w:rPr>
          <w:rFonts w:hint="eastAsia"/>
        </w:rPr>
        <w:t>接口开发文档；</w:t>
      </w:r>
    </w:p>
    <w:p w:rsidR="00467667" w:rsidRDefault="00467667">
      <w:pPr>
        <w:ind w:firstLine="420"/>
      </w:pPr>
      <w:r>
        <w:rPr>
          <w:rFonts w:hint="eastAsia"/>
        </w:rPr>
        <w:t>修改了插件接口签名，增加了一个参数——曲线</w:t>
      </w:r>
      <w:r>
        <w:rPr>
          <w:rFonts w:hint="eastAsia"/>
        </w:rPr>
        <w:t>Id</w:t>
      </w:r>
      <w:r>
        <w:rPr>
          <w:rFonts w:hint="eastAsia"/>
        </w:rPr>
        <w:t>，这在多坐标系坐标提示功能方面非常有用，一般情况下不需要使用，具体参看我的</w:t>
      </w:r>
      <w:r>
        <w:rPr>
          <w:rFonts w:hint="eastAsia"/>
        </w:rPr>
        <w:t>demo</w:t>
      </w:r>
      <w:r>
        <w:rPr>
          <w:rFonts w:hint="eastAsia"/>
        </w:rPr>
        <w:t>里面的头文件定义，以及</w:t>
      </w:r>
      <w:r>
        <w:rPr>
          <w:rFonts w:hint="eastAsia"/>
        </w:rPr>
        <w:t>Lua</w:t>
      </w:r>
      <w:r>
        <w:rPr>
          <w:rFonts w:hint="eastAsia"/>
        </w:rPr>
        <w:t>脚本里面的例子；</w:t>
      </w:r>
    </w:p>
    <w:p w:rsidR="00467667" w:rsidRDefault="00467667">
      <w:pPr>
        <w:ind w:firstLine="420"/>
      </w:pPr>
      <w:r>
        <w:rPr>
          <w:rFonts w:hint="eastAsia"/>
        </w:rPr>
        <w:t>为“小窍门”一节增添了一些内容；</w:t>
      </w:r>
    </w:p>
    <w:p w:rsidR="00467667" w:rsidRDefault="00467667">
      <w:pPr>
        <w:ind w:firstLine="420"/>
      </w:pPr>
      <w:r>
        <w:rPr>
          <w:rFonts w:hint="eastAsia"/>
        </w:rPr>
        <w:t>升级控件版本到</w:t>
      </w:r>
      <w:r>
        <w:rPr>
          <w:rFonts w:hint="eastAsia"/>
        </w:rPr>
        <w:t>2.0.1.2</w:t>
      </w:r>
      <w:r>
        <w:rPr>
          <w:rFonts w:hint="eastAsia"/>
        </w:rPr>
        <w:t>。</w:t>
      </w:r>
    </w:p>
    <w:p w:rsidR="00467667" w:rsidRDefault="00467667">
      <w:pPr>
        <w:ind w:firstLine="420"/>
      </w:pPr>
    </w:p>
    <w:p w:rsidR="00467667" w:rsidRDefault="00467667">
      <w:pPr>
        <w:ind w:firstLine="420"/>
      </w:pPr>
      <w:r>
        <w:rPr>
          <w:rFonts w:hint="eastAsia"/>
        </w:rPr>
        <w:t>7/3/2010</w:t>
      </w:r>
    </w:p>
    <w:p w:rsidR="00467667" w:rsidRDefault="00467667">
      <w:pPr>
        <w:ind w:firstLine="420"/>
      </w:pPr>
      <w:r>
        <w:rPr>
          <w:rFonts w:hint="eastAsia"/>
        </w:rPr>
        <w:t>修改了一个</w:t>
      </w:r>
      <w:r>
        <w:rPr>
          <w:rFonts w:hint="eastAsia"/>
        </w:rPr>
        <w:t>BUG</w:t>
      </w:r>
      <w:r>
        <w:rPr>
          <w:rFonts w:hint="eastAsia"/>
        </w:rPr>
        <w:t>，此</w:t>
      </w:r>
      <w:r>
        <w:rPr>
          <w:rFonts w:hint="eastAsia"/>
        </w:rPr>
        <w:t>BUG</w:t>
      </w:r>
      <w:r>
        <w:rPr>
          <w:rFonts w:hint="eastAsia"/>
        </w:rPr>
        <w:t>会造成在设计模式下，复制的控件刷新有问题，大家可以这样重现这个</w:t>
      </w:r>
      <w:r>
        <w:rPr>
          <w:rFonts w:hint="eastAsia"/>
        </w:rPr>
        <w:t>BUG</w:t>
      </w:r>
      <w:r>
        <w:rPr>
          <w:rFonts w:hint="eastAsia"/>
        </w:rPr>
        <w:t>，打开</w:t>
      </w:r>
      <w:r>
        <w:rPr>
          <w:rFonts w:hint="eastAsia"/>
        </w:rPr>
        <w:t>vc</w:t>
      </w:r>
      <w:r>
        <w:rPr>
          <w:rFonts w:hint="eastAsia"/>
        </w:rPr>
        <w:t>，新建一个对话框，在对话框上拖一个控件，然后选中这个控件，按</w:t>
      </w:r>
      <w:r>
        <w:rPr>
          <w:rFonts w:hint="eastAsia"/>
        </w:rPr>
        <w:t>ctrl+c</w:t>
      </w:r>
      <w:r>
        <w:rPr>
          <w:rFonts w:hint="eastAsia"/>
        </w:rPr>
        <w:t>复制，再按</w:t>
      </w:r>
      <w:r>
        <w:rPr>
          <w:rFonts w:hint="eastAsia"/>
        </w:rPr>
        <w:t>ctrl+v</w:t>
      </w:r>
      <w:r>
        <w:rPr>
          <w:rFonts w:hint="eastAsia"/>
        </w:rPr>
        <w:t>粘贴，此时被复制出来的控件的刷新将出现问题，成了几乎一块黑屏，当然这并不影响程序的运行，甚至也不影响在</w:t>
      </w:r>
      <w:r>
        <w:rPr>
          <w:rFonts w:hint="eastAsia"/>
        </w:rPr>
        <w:t>vc</w:t>
      </w:r>
      <w:r>
        <w:rPr>
          <w:rFonts w:hint="eastAsia"/>
        </w:rPr>
        <w:t>中的开发，在</w:t>
      </w:r>
      <w:r>
        <w:rPr>
          <w:rFonts w:hint="eastAsia"/>
        </w:rPr>
        <w:t>ide</w:t>
      </w:r>
      <w:r>
        <w:rPr>
          <w:rFonts w:hint="eastAsia"/>
        </w:rPr>
        <w:t>中关闭对话框，再打开，一切恢复正常；</w:t>
      </w:r>
    </w:p>
    <w:p w:rsidR="003147B3" w:rsidRDefault="00467667">
      <w:pPr>
        <w:ind w:firstLine="420"/>
      </w:pPr>
      <w:r>
        <w:rPr>
          <w:rFonts w:hint="eastAsia"/>
        </w:rPr>
        <w:t>此次更新没有版本的更新，问题很小，大家更不更新都可以。</w:t>
      </w:r>
    </w:p>
    <w:p w:rsidR="003147B3" w:rsidRDefault="003147B3">
      <w:pPr>
        <w:widowControl/>
        <w:jc w:val="left"/>
      </w:pPr>
      <w:r>
        <w:br w:type="page"/>
      </w:r>
    </w:p>
    <w:p w:rsidR="00467667" w:rsidRDefault="00467667">
      <w:pPr>
        <w:ind w:firstLine="420"/>
      </w:pPr>
      <w:r>
        <w:rPr>
          <w:rFonts w:hint="eastAsia"/>
        </w:rPr>
        <w:lastRenderedPageBreak/>
        <w:t>7/4/2010</w:t>
      </w:r>
    </w:p>
    <w:p w:rsidR="00467667" w:rsidRDefault="00467667">
      <w:pPr>
        <w:ind w:firstLine="420"/>
      </w:pPr>
      <w:r>
        <w:rPr>
          <w:rFonts w:hint="eastAsia"/>
        </w:rPr>
        <w:t>为坐标提示增加了画布自适应功能，当提示窗口无法完整的显示的时候（比如提示点在画布边沿），控件将自动移动提示窗口的位置，以求完全显示出来；</w:t>
      </w:r>
    </w:p>
    <w:p w:rsidR="00467667" w:rsidRDefault="00467667">
      <w:pPr>
        <w:ind w:firstLine="420"/>
      </w:pPr>
      <w:r>
        <w:rPr>
          <w:rFonts w:hint="eastAsia"/>
        </w:rPr>
        <w:t>此次更新没有版本的更新。</w:t>
      </w:r>
    </w:p>
    <w:p w:rsidR="00467667" w:rsidRDefault="00467667">
      <w:pPr>
        <w:ind w:firstLine="420"/>
      </w:pPr>
    </w:p>
    <w:p w:rsidR="00467667" w:rsidRDefault="00467667">
      <w:pPr>
        <w:ind w:firstLine="420"/>
      </w:pPr>
      <w:r>
        <w:rPr>
          <w:rFonts w:hint="eastAsia"/>
        </w:rPr>
        <w:t>7/18/2010</w:t>
      </w:r>
    </w:p>
    <w:p w:rsidR="00467667" w:rsidRDefault="00467667">
      <w:pPr>
        <w:ind w:firstLine="420"/>
      </w:pPr>
      <w:r>
        <w:rPr>
          <w:rFonts w:hint="eastAsia"/>
        </w:rPr>
        <w:t>修改了一个</w:t>
      </w:r>
      <w:r>
        <w:rPr>
          <w:rFonts w:hint="eastAsia"/>
        </w:rPr>
        <w:t>BUG</w:t>
      </w:r>
      <w:r>
        <w:rPr>
          <w:rFonts w:hint="eastAsia"/>
        </w:rPr>
        <w:t>，此</w:t>
      </w:r>
      <w:r>
        <w:rPr>
          <w:rFonts w:hint="eastAsia"/>
        </w:rPr>
        <w:t>BUG</w:t>
      </w:r>
      <w:r>
        <w:rPr>
          <w:rFonts w:hint="eastAsia"/>
        </w:rPr>
        <w:t>会造成在横坐标刻度值显示超出坐标范围（坐标范围从原点到箭头结束）时，屏幕上可能留下脏数据（刷新不完全）；</w:t>
      </w:r>
    </w:p>
    <w:p w:rsidR="00467667" w:rsidRDefault="00467667">
      <w:pPr>
        <w:ind w:firstLine="420"/>
      </w:pPr>
      <w:r>
        <w:rPr>
          <w:rFonts w:hint="eastAsia"/>
        </w:rPr>
        <w:t>此次更新没有版本的更新。</w:t>
      </w:r>
    </w:p>
    <w:p w:rsidR="00467667" w:rsidRDefault="00467667">
      <w:pPr>
        <w:ind w:firstLine="420"/>
      </w:pPr>
    </w:p>
    <w:p w:rsidR="00467667" w:rsidRDefault="00467667">
      <w:pPr>
        <w:ind w:firstLine="420"/>
      </w:pPr>
      <w:r>
        <w:rPr>
          <w:rFonts w:hint="eastAsia"/>
        </w:rPr>
        <w:t>7/25/2010</w:t>
      </w:r>
    </w:p>
    <w:p w:rsidR="00467667" w:rsidRDefault="00467667">
      <w:pPr>
        <w:ind w:firstLine="420"/>
      </w:pPr>
      <w:r>
        <w:rPr>
          <w:rFonts w:hint="eastAsia"/>
        </w:rPr>
        <w:t>修改了一个</w:t>
      </w:r>
      <w:r>
        <w:rPr>
          <w:rFonts w:hint="eastAsia"/>
        </w:rPr>
        <w:t>BUG</w:t>
      </w:r>
      <w:r>
        <w:rPr>
          <w:rFonts w:hint="eastAsia"/>
        </w:rPr>
        <w:t>，此</w:t>
      </w:r>
      <w:r>
        <w:rPr>
          <w:rFonts w:hint="eastAsia"/>
        </w:rPr>
        <w:t>BUG</w:t>
      </w:r>
      <w:r>
        <w:rPr>
          <w:rFonts w:hint="eastAsia"/>
        </w:rPr>
        <w:t>会造成在修改控件字体后，曲线偏离原来的位置；</w:t>
      </w:r>
    </w:p>
    <w:p w:rsidR="00467667" w:rsidRDefault="00467667">
      <w:pPr>
        <w:ind w:firstLine="420"/>
      </w:pPr>
      <w:r>
        <w:rPr>
          <w:rFonts w:hint="eastAsia"/>
        </w:rPr>
        <w:t>增加了两个接口用于控制横坐标刻度值到控件窗口底部的距离，以便节省画布空间，具体参看</w:t>
      </w:r>
      <w:r>
        <w:rPr>
          <w:color w:val="000000"/>
        </w:rPr>
        <w:t>S</w:t>
      </w:r>
      <w:r>
        <w:rPr>
          <w:rFonts w:hint="eastAsia"/>
          <w:color w:val="000000"/>
        </w:rPr>
        <w:t>(G)</w:t>
      </w:r>
      <w:r>
        <w:rPr>
          <w:color w:val="000000"/>
        </w:rPr>
        <w:t>etBottomSpace</w:t>
      </w:r>
      <w:r>
        <w:rPr>
          <w:rFonts w:hint="eastAsia"/>
          <w:color w:val="000000"/>
        </w:rPr>
        <w:t>接口</w:t>
      </w:r>
      <w:r>
        <w:rPr>
          <w:rFonts w:hint="eastAsia"/>
        </w:rPr>
        <w:t>；</w:t>
      </w:r>
    </w:p>
    <w:p w:rsidR="00467667" w:rsidRDefault="00467667">
      <w:pPr>
        <w:ind w:firstLine="420"/>
      </w:pPr>
      <w:r>
        <w:rPr>
          <w:rFonts w:hint="eastAsia"/>
        </w:rPr>
        <w:t>升级控件版本到</w:t>
      </w:r>
      <w:r>
        <w:rPr>
          <w:rFonts w:hint="eastAsia"/>
        </w:rPr>
        <w:t>2.0.1.3</w:t>
      </w:r>
      <w:r>
        <w:rPr>
          <w:rFonts w:hint="eastAsia"/>
        </w:rPr>
        <w:t>。</w:t>
      </w:r>
    </w:p>
    <w:p w:rsidR="00467667" w:rsidRDefault="00467667">
      <w:pPr>
        <w:ind w:firstLine="420"/>
      </w:pPr>
    </w:p>
    <w:p w:rsidR="00467667" w:rsidRDefault="00467667">
      <w:pPr>
        <w:ind w:firstLine="420"/>
      </w:pPr>
      <w:r>
        <w:rPr>
          <w:rFonts w:hint="eastAsia"/>
        </w:rPr>
        <w:t>8/8/2010</w:t>
      </w:r>
    </w:p>
    <w:p w:rsidR="00467667" w:rsidRDefault="00467667">
      <w:pPr>
        <w:ind w:firstLine="420"/>
      </w:pPr>
      <w:r>
        <w:rPr>
          <w:rFonts w:hint="eastAsia"/>
        </w:rPr>
        <w:t>将所有表示时间的</w:t>
      </w:r>
      <w:r>
        <w:rPr>
          <w:rFonts w:hint="eastAsia"/>
        </w:rPr>
        <w:t>double</w:t>
      </w:r>
      <w:r>
        <w:rPr>
          <w:rFonts w:hint="eastAsia"/>
        </w:rPr>
        <w:t>改成了</w:t>
      </w:r>
      <w:r>
        <w:rPr>
          <w:rFonts w:hint="eastAsia"/>
        </w:rPr>
        <w:t>DATE</w:t>
      </w:r>
      <w:r>
        <w:rPr>
          <w:rFonts w:hint="eastAsia"/>
        </w:rPr>
        <w:t>，老工程可直接替换控件，不需要重新编译；</w:t>
      </w:r>
    </w:p>
    <w:p w:rsidR="00467667" w:rsidRDefault="00467667">
      <w:pPr>
        <w:ind w:firstLine="420"/>
      </w:pPr>
      <w:r>
        <w:rPr>
          <w:rFonts w:hint="eastAsia"/>
        </w:rPr>
        <w:t>做了一些内部优化，主要是字符串转换方面；</w:t>
      </w:r>
    </w:p>
    <w:p w:rsidR="00467667" w:rsidRDefault="00467667">
      <w:pPr>
        <w:ind w:firstLine="420"/>
      </w:pPr>
      <w:r>
        <w:rPr>
          <w:rFonts w:hint="eastAsia"/>
        </w:rPr>
        <w:t>考虑完整性，增加了</w:t>
      </w:r>
      <w:r>
        <w:rPr>
          <w:rFonts w:hint="eastAsia"/>
        </w:rPr>
        <w:t>GetEndTime2</w:t>
      </w:r>
      <w:r>
        <w:rPr>
          <w:rFonts w:hint="eastAsia"/>
        </w:rPr>
        <w:t>和</w:t>
      </w:r>
      <w:r>
        <w:rPr>
          <w:rFonts w:hint="eastAsia"/>
        </w:rPr>
        <w:t>GetTimeData2</w:t>
      </w:r>
      <w:r>
        <w:rPr>
          <w:rFonts w:hint="eastAsia"/>
        </w:rPr>
        <w:t>接口，用于按字符串返回时间；</w:t>
      </w:r>
    </w:p>
    <w:p w:rsidR="00467667" w:rsidRDefault="00467667">
      <w:pPr>
        <w:ind w:firstLine="420"/>
      </w:pPr>
      <w:r>
        <w:rPr>
          <w:rFonts w:hint="eastAsia"/>
        </w:rPr>
        <w:t>修改了修整坐标相关功能，参看</w:t>
      </w:r>
      <w:r>
        <w:rPr>
          <w:rFonts w:hint="eastAsia"/>
        </w:rPr>
        <w:t>TrimCoor</w:t>
      </w:r>
      <w:r>
        <w:rPr>
          <w:rFonts w:hint="eastAsia"/>
        </w:rPr>
        <w:t>接口；</w:t>
      </w:r>
    </w:p>
    <w:p w:rsidR="00467667" w:rsidRDefault="00467667">
      <w:pPr>
        <w:ind w:firstLine="420"/>
      </w:pPr>
      <w:r>
        <w:rPr>
          <w:rFonts w:hint="eastAsia"/>
        </w:rPr>
        <w:t>为插件（包括</w:t>
      </w:r>
      <w:r>
        <w:rPr>
          <w:rFonts w:hint="eastAsia"/>
        </w:rPr>
        <w:t>Lua</w:t>
      </w:r>
      <w:r>
        <w:rPr>
          <w:rFonts w:hint="eastAsia"/>
        </w:rPr>
        <w:t>脚本）增加了一个</w:t>
      </w:r>
      <w:r>
        <w:rPr>
          <w:rFonts w:hint="eastAsia"/>
        </w:rPr>
        <w:t>Action</w:t>
      </w:r>
      <w:r>
        <w:rPr>
          <w:rFonts w:hint="eastAsia"/>
        </w:rPr>
        <w:t>：</w:t>
      </w:r>
      <w:r>
        <w:rPr>
          <w:rFonts w:hint="eastAsia"/>
        </w:rPr>
        <w:t>8</w:t>
      </w:r>
      <w:r>
        <w:rPr>
          <w:rFonts w:hint="eastAsia"/>
        </w:rPr>
        <w:t>，用于自定义修整坐标；</w:t>
      </w:r>
    </w:p>
    <w:p w:rsidR="00467667" w:rsidRDefault="00467667">
      <w:pPr>
        <w:ind w:firstLine="420"/>
      </w:pPr>
      <w:r>
        <w:rPr>
          <w:rFonts w:hint="eastAsia"/>
        </w:rPr>
        <w:t>完善了</w:t>
      </w:r>
      <w:r>
        <w:rPr>
          <w:rFonts w:hint="eastAsia"/>
        </w:rPr>
        <w:t>TrimCoor</w:t>
      </w:r>
      <w:r>
        <w:rPr>
          <w:rFonts w:hint="eastAsia"/>
        </w:rPr>
        <w:t>接口的开发文档，完善了本文档的第五大类（插件）的开发文档，在小窍门一节增加了一些内容（关于</w:t>
      </w:r>
      <w:r>
        <w:rPr>
          <w:rFonts w:hint="eastAsia"/>
        </w:rPr>
        <w:t>DATE</w:t>
      </w:r>
      <w:r>
        <w:rPr>
          <w:rFonts w:hint="eastAsia"/>
        </w:rPr>
        <w:t>与字符串之间的转换问题）；</w:t>
      </w:r>
    </w:p>
    <w:p w:rsidR="00467667" w:rsidRDefault="00467667">
      <w:pPr>
        <w:ind w:firstLine="420"/>
      </w:pPr>
      <w:r>
        <w:rPr>
          <w:rFonts w:hint="eastAsia"/>
        </w:rPr>
        <w:t>此次更新没有版本的更新。</w:t>
      </w:r>
    </w:p>
    <w:p w:rsidR="00467667" w:rsidRDefault="00467667">
      <w:pPr>
        <w:ind w:firstLine="420"/>
      </w:pPr>
    </w:p>
    <w:p w:rsidR="00467667" w:rsidRDefault="00467667">
      <w:pPr>
        <w:ind w:firstLine="420"/>
      </w:pPr>
      <w:r>
        <w:rPr>
          <w:rFonts w:hint="eastAsia"/>
        </w:rPr>
        <w:t>8/15/2010</w:t>
      </w:r>
    </w:p>
    <w:p w:rsidR="00467667" w:rsidRDefault="00467667">
      <w:pPr>
        <w:ind w:firstLine="420"/>
      </w:pPr>
      <w:r>
        <w:rPr>
          <w:rFonts w:hint="eastAsia"/>
        </w:rPr>
        <w:t>修改了一个</w:t>
      </w:r>
      <w:r>
        <w:rPr>
          <w:rFonts w:hint="eastAsia"/>
        </w:rPr>
        <w:t>BUG</w:t>
      </w:r>
      <w:r>
        <w:rPr>
          <w:rFonts w:hint="eastAsia"/>
        </w:rPr>
        <w:t>，此</w:t>
      </w:r>
      <w:r>
        <w:rPr>
          <w:rFonts w:hint="eastAsia"/>
        </w:rPr>
        <w:t>BUG</w:t>
      </w:r>
      <w:r>
        <w:rPr>
          <w:rFonts w:hint="eastAsia"/>
        </w:rPr>
        <w:t>会造成在删除位图时（</w:t>
      </w:r>
      <w:r>
        <w:rPr>
          <w:color w:val="000000"/>
        </w:rPr>
        <w:t>RemoveBitmapHandle</w:t>
      </w:r>
      <w:r>
        <w:rPr>
          <w:rFonts w:hint="eastAsia"/>
        </w:rPr>
        <w:t>），如果被删除的位图被选入了图例（用于填充曲线），则图例不刷新（曲线会刷新）；</w:t>
      </w:r>
    </w:p>
    <w:p w:rsidR="00467667" w:rsidRDefault="00467667">
      <w:pPr>
        <w:ind w:firstLine="420"/>
        <w:rPr>
          <w:color w:val="000000"/>
        </w:rPr>
      </w:pPr>
      <w:r>
        <w:rPr>
          <w:rFonts w:hint="eastAsia"/>
        </w:rPr>
        <w:t>为控件增加了注解功能，参看</w:t>
      </w:r>
      <w:r>
        <w:rPr>
          <w:color w:val="000000"/>
        </w:rPr>
        <w:t>AddComment</w:t>
      </w:r>
      <w:r>
        <w:rPr>
          <w:rFonts w:hint="eastAsia"/>
          <w:color w:val="000000"/>
        </w:rPr>
        <w:t>等接口；</w:t>
      </w:r>
    </w:p>
    <w:p w:rsidR="00467667" w:rsidRDefault="00467667">
      <w:pPr>
        <w:ind w:firstLine="420"/>
        <w:rPr>
          <w:color w:val="000000"/>
        </w:rPr>
      </w:pPr>
      <w:r>
        <w:rPr>
          <w:rFonts w:hint="eastAsia"/>
          <w:color w:val="000000"/>
        </w:rPr>
        <w:t>在小窍门里面增加了了一条：如何阅读</w:t>
      </w:r>
      <w:r>
        <w:rPr>
          <w:rFonts w:hint="eastAsia"/>
          <w:color w:val="000000"/>
        </w:rPr>
        <w:t>demo</w:t>
      </w:r>
      <w:r>
        <w:rPr>
          <w:rFonts w:hint="eastAsia"/>
          <w:color w:val="000000"/>
        </w:rPr>
        <w:t>源代码；</w:t>
      </w:r>
    </w:p>
    <w:p w:rsidR="00467667" w:rsidRDefault="00467667">
      <w:pPr>
        <w:ind w:firstLine="420"/>
      </w:pPr>
      <w:r>
        <w:rPr>
          <w:rFonts w:hint="eastAsia"/>
        </w:rPr>
        <w:t>升级控件版本到</w:t>
      </w:r>
      <w:r>
        <w:rPr>
          <w:rFonts w:hint="eastAsia"/>
        </w:rPr>
        <w:t>2.0.1.4</w:t>
      </w:r>
      <w:r>
        <w:rPr>
          <w:rFonts w:hint="eastAsia"/>
        </w:rPr>
        <w:t>。</w:t>
      </w:r>
    </w:p>
    <w:p w:rsidR="00467667" w:rsidRDefault="00467667">
      <w:pPr>
        <w:ind w:firstLine="420"/>
      </w:pPr>
    </w:p>
    <w:p w:rsidR="00467667" w:rsidRDefault="00467667">
      <w:pPr>
        <w:ind w:firstLine="420"/>
      </w:pPr>
      <w:r>
        <w:rPr>
          <w:rFonts w:hint="eastAsia"/>
        </w:rPr>
        <w:t>8/21/2010</w:t>
      </w:r>
    </w:p>
    <w:p w:rsidR="00467667" w:rsidRDefault="00467667">
      <w:pPr>
        <w:ind w:firstLine="420"/>
      </w:pPr>
      <w:r>
        <w:rPr>
          <w:rFonts w:hint="eastAsia"/>
        </w:rPr>
        <w:t>修改了注解相关的接口签名，因为功能性的增加（比如显示隐藏注解，调整注解显示顺序等），这里向已经在使用注解功能的朋友道歉，对于你们的老工程，不得不重新添加控件到工程并且重新编译，不能简单的替换控件；</w:t>
      </w:r>
    </w:p>
    <w:p w:rsidR="00467667" w:rsidRDefault="00467667">
      <w:pPr>
        <w:ind w:firstLine="420"/>
      </w:pPr>
      <w:r>
        <w:rPr>
          <w:rFonts w:hint="eastAsia"/>
        </w:rPr>
        <w:t>升级控件版本到</w:t>
      </w:r>
      <w:r>
        <w:rPr>
          <w:rFonts w:hint="eastAsia"/>
        </w:rPr>
        <w:t>2.0.1.5</w:t>
      </w:r>
      <w:r>
        <w:rPr>
          <w:rFonts w:hint="eastAsia"/>
        </w:rPr>
        <w:t>。</w:t>
      </w:r>
    </w:p>
    <w:p w:rsidR="00467667" w:rsidRDefault="00467667">
      <w:pPr>
        <w:ind w:firstLine="420"/>
      </w:pPr>
    </w:p>
    <w:p w:rsidR="00467667" w:rsidRDefault="00467667">
      <w:pPr>
        <w:ind w:firstLine="420"/>
      </w:pPr>
      <w:r>
        <w:rPr>
          <w:rFonts w:hint="eastAsia"/>
        </w:rPr>
        <w:t>8/26/2010</w:t>
      </w:r>
    </w:p>
    <w:p w:rsidR="00467667" w:rsidRDefault="00467667">
      <w:pPr>
        <w:ind w:firstLine="420"/>
      </w:pPr>
      <w:r>
        <w:rPr>
          <w:rFonts w:hint="eastAsia"/>
        </w:rPr>
        <w:t>修复了一批</w:t>
      </w:r>
      <w:r>
        <w:rPr>
          <w:rFonts w:hint="eastAsia"/>
        </w:rPr>
        <w:t>BUG</w:t>
      </w:r>
      <w:r>
        <w:rPr>
          <w:rFonts w:hint="eastAsia"/>
        </w:rPr>
        <w:t>，这些</w:t>
      </w:r>
      <w:r>
        <w:rPr>
          <w:rFonts w:hint="eastAsia"/>
        </w:rPr>
        <w:t>BUG</w:t>
      </w:r>
      <w:r>
        <w:rPr>
          <w:rFonts w:hint="eastAsia"/>
        </w:rPr>
        <w:t>的共同表现是，凡是调用带有</w:t>
      </w:r>
      <w:r>
        <w:rPr>
          <w:rFonts w:hint="eastAsia"/>
        </w:rPr>
        <w:t>DATE*</w:t>
      </w:r>
      <w:r>
        <w:rPr>
          <w:rFonts w:hint="eastAsia"/>
        </w:rPr>
        <w:t>类型参数的接口，都会失败，这是</w:t>
      </w:r>
      <w:r>
        <w:rPr>
          <w:rFonts w:hint="eastAsia"/>
        </w:rPr>
        <w:t>8/8/2010</w:t>
      </w:r>
      <w:r>
        <w:rPr>
          <w:rFonts w:hint="eastAsia"/>
        </w:rPr>
        <w:t>那次更新遗留下来的</w:t>
      </w:r>
      <w:r>
        <w:rPr>
          <w:rFonts w:hint="eastAsia"/>
        </w:rPr>
        <w:t>BUG</w:t>
      </w:r>
      <w:r>
        <w:rPr>
          <w:rFonts w:hint="eastAsia"/>
        </w:rPr>
        <w:t>；</w:t>
      </w:r>
    </w:p>
    <w:p w:rsidR="00467667" w:rsidRDefault="00467667">
      <w:pPr>
        <w:ind w:firstLine="420"/>
      </w:pPr>
      <w:r>
        <w:rPr>
          <w:rFonts w:hint="eastAsia"/>
        </w:rPr>
        <w:t>优化了设置基点；</w:t>
      </w:r>
    </w:p>
    <w:p w:rsidR="00467667" w:rsidRDefault="00467667">
      <w:pPr>
        <w:ind w:firstLine="420"/>
      </w:pPr>
      <w:r>
        <w:rPr>
          <w:rFonts w:hint="eastAsia"/>
        </w:rPr>
        <w:t>此次更新没有版本的更新。</w:t>
      </w:r>
    </w:p>
    <w:p w:rsidR="00467667" w:rsidRDefault="00467667">
      <w:pPr>
        <w:ind w:firstLine="420"/>
      </w:pPr>
      <w:r>
        <w:rPr>
          <w:rFonts w:hint="eastAsia"/>
        </w:rPr>
        <w:lastRenderedPageBreak/>
        <w:t>8/29/2010</w:t>
      </w:r>
    </w:p>
    <w:p w:rsidR="00467667" w:rsidRDefault="00467667">
      <w:pPr>
        <w:ind w:firstLine="420"/>
      </w:pPr>
      <w:r>
        <w:rPr>
          <w:rFonts w:hint="eastAsia"/>
        </w:rPr>
        <w:t>修复了</w:t>
      </w:r>
      <w:r>
        <w:rPr>
          <w:rFonts w:hint="eastAsia"/>
        </w:rPr>
        <w:t>SetCurveIndex</w:t>
      </w:r>
      <w:r>
        <w:rPr>
          <w:rFonts w:hint="eastAsia"/>
        </w:rPr>
        <w:t>接口的一个</w:t>
      </w:r>
      <w:r>
        <w:rPr>
          <w:rFonts w:hint="eastAsia"/>
        </w:rPr>
        <w:t>BUG</w:t>
      </w:r>
      <w:r>
        <w:rPr>
          <w:rFonts w:hint="eastAsia"/>
        </w:rPr>
        <w:t>：没有对入参</w:t>
      </w:r>
      <w:r>
        <w:rPr>
          <w:rFonts w:hint="eastAsia"/>
        </w:rPr>
        <w:t>nIndex</w:t>
      </w:r>
      <w:r>
        <w:rPr>
          <w:rFonts w:hint="eastAsia"/>
        </w:rPr>
        <w:t>的合法性做判断；</w:t>
      </w:r>
    </w:p>
    <w:p w:rsidR="00467667" w:rsidRDefault="00467667">
      <w:pPr>
        <w:ind w:firstLine="420"/>
      </w:pPr>
      <w:r>
        <w:rPr>
          <w:rFonts w:hint="eastAsia"/>
        </w:rPr>
        <w:t>删除了</w:t>
      </w:r>
      <w:r>
        <w:rPr>
          <w:rFonts w:hint="eastAsia"/>
        </w:rPr>
        <w:t>EnablePageChangeEvent</w:t>
      </w:r>
      <w:r>
        <w:rPr>
          <w:rFonts w:hint="eastAsia"/>
        </w:rPr>
        <w:t>接口（其它接口位置不变，如果老工程中没有使用这个接口，则不需要重新编译），该接口的功能转为由</w:t>
      </w:r>
      <w:r>
        <w:rPr>
          <w:rFonts w:hint="eastAsia"/>
        </w:rPr>
        <w:t>SetEventMask</w:t>
      </w:r>
      <w:r>
        <w:rPr>
          <w:rFonts w:hint="eastAsia"/>
        </w:rPr>
        <w:t>接口来实现；</w:t>
      </w:r>
    </w:p>
    <w:p w:rsidR="00467667" w:rsidRDefault="00467667">
      <w:pPr>
        <w:ind w:firstLine="420"/>
      </w:pPr>
      <w:r>
        <w:rPr>
          <w:rFonts w:hint="eastAsia"/>
        </w:rPr>
        <w:t>增加了</w:t>
      </w:r>
      <w:r>
        <w:rPr>
          <w:rFonts w:hint="eastAsia"/>
        </w:rPr>
        <w:t>9</w:t>
      </w:r>
      <w:r>
        <w:rPr>
          <w:rFonts w:hint="eastAsia"/>
        </w:rPr>
        <w:t>个事件（加上原来的三个，一个为自定义事件，两个系统预定义事件，共</w:t>
      </w:r>
      <w:r>
        <w:rPr>
          <w:rFonts w:hint="eastAsia"/>
        </w:rPr>
        <w:t>12</w:t>
      </w:r>
      <w:r>
        <w:rPr>
          <w:rFonts w:hint="eastAsia"/>
        </w:rPr>
        <w:t>个事件），具体参看</w:t>
      </w:r>
      <w:r>
        <w:rPr>
          <w:rFonts w:hint="eastAsia"/>
        </w:rPr>
        <w:t>SetEventMask</w:t>
      </w:r>
      <w:r>
        <w:rPr>
          <w:rFonts w:hint="eastAsia"/>
        </w:rPr>
        <w:t>接口；</w:t>
      </w:r>
    </w:p>
    <w:p w:rsidR="00467667" w:rsidRDefault="00467667">
      <w:pPr>
        <w:ind w:firstLine="420"/>
      </w:pPr>
      <w:r>
        <w:rPr>
          <w:rFonts w:hint="eastAsia"/>
        </w:rPr>
        <w:t>由于</w:t>
      </w:r>
      <w:r>
        <w:rPr>
          <w:rFonts w:hint="eastAsia"/>
        </w:rPr>
        <w:t>EnablePageChangeEvent</w:t>
      </w:r>
      <w:r>
        <w:rPr>
          <w:rFonts w:hint="eastAsia"/>
        </w:rPr>
        <w:t>接口被删除，</w:t>
      </w:r>
      <w:r>
        <w:rPr>
          <w:rFonts w:hint="eastAsia"/>
        </w:rPr>
        <w:t>GetSysState</w:t>
      </w:r>
      <w:r>
        <w:rPr>
          <w:rFonts w:hint="eastAsia"/>
        </w:rPr>
        <w:t>接口的返回值有所修改，这部分文档已经更新；</w:t>
      </w:r>
    </w:p>
    <w:p w:rsidR="00467667" w:rsidRDefault="00467667">
      <w:pPr>
        <w:ind w:firstLine="420"/>
        <w:rPr>
          <w:color w:val="000000"/>
        </w:rPr>
      </w:pPr>
      <w:r>
        <w:rPr>
          <w:rFonts w:hint="eastAsia"/>
          <w:color w:val="000000"/>
        </w:rPr>
        <w:t>为曲线枚举系列接口完善了说明文档（增加了一些使用上的注意事项），具体参看</w:t>
      </w:r>
      <w:r>
        <w:rPr>
          <w:color w:val="000000"/>
        </w:rPr>
        <w:t>GetDataHeadPosition</w:t>
      </w:r>
      <w:r>
        <w:rPr>
          <w:rFonts w:hint="eastAsia"/>
          <w:color w:val="000000"/>
        </w:rPr>
        <w:t>接口；</w:t>
      </w:r>
    </w:p>
    <w:p w:rsidR="00467667" w:rsidRDefault="00467667">
      <w:pPr>
        <w:ind w:firstLine="420"/>
      </w:pPr>
      <w:r>
        <w:rPr>
          <w:rFonts w:hint="eastAsia"/>
        </w:rPr>
        <w:t>升级控件版本到</w:t>
      </w:r>
      <w:r>
        <w:rPr>
          <w:rFonts w:hint="eastAsia"/>
        </w:rPr>
        <w:t>2.0.1.6</w:t>
      </w:r>
      <w:r>
        <w:rPr>
          <w:rFonts w:hint="eastAsia"/>
        </w:rPr>
        <w:t>。</w:t>
      </w:r>
    </w:p>
    <w:p w:rsidR="00467667" w:rsidRDefault="00467667">
      <w:pPr>
        <w:ind w:firstLine="420"/>
      </w:pPr>
    </w:p>
    <w:p w:rsidR="00467667" w:rsidRDefault="00467667">
      <w:pPr>
        <w:ind w:firstLine="420"/>
      </w:pPr>
      <w:r>
        <w:rPr>
          <w:rFonts w:hint="eastAsia"/>
        </w:rPr>
        <w:t>8/31/2010</w:t>
      </w:r>
    </w:p>
    <w:p w:rsidR="00467667" w:rsidRDefault="00467667">
      <w:pPr>
        <w:ind w:firstLine="420"/>
      </w:pPr>
      <w:r>
        <w:rPr>
          <w:rFonts w:hint="eastAsia"/>
        </w:rPr>
        <w:t>修复了注解显示位置上的一个小</w:t>
      </w:r>
      <w:r>
        <w:rPr>
          <w:rFonts w:hint="eastAsia"/>
        </w:rPr>
        <w:t>BUG</w:t>
      </w:r>
      <w:r>
        <w:rPr>
          <w:rFonts w:hint="eastAsia"/>
        </w:rPr>
        <w:t>，此</w:t>
      </w:r>
      <w:r>
        <w:rPr>
          <w:rFonts w:hint="eastAsia"/>
        </w:rPr>
        <w:t>BUG</w:t>
      </w:r>
      <w:r>
        <w:rPr>
          <w:rFonts w:hint="eastAsia"/>
        </w:rPr>
        <w:t>发生需要如下条件：</w:t>
      </w:r>
    </w:p>
    <w:p w:rsidR="00467667" w:rsidRDefault="00467667">
      <w:pPr>
        <w:ind w:firstLine="420"/>
      </w:pPr>
      <w:r>
        <w:rPr>
          <w:rFonts w:hint="eastAsia"/>
        </w:rPr>
        <w:t>1.</w:t>
      </w:r>
      <w:r>
        <w:rPr>
          <w:rFonts w:hint="eastAsia"/>
        </w:rPr>
        <w:t>未使用背景位图；</w:t>
      </w:r>
    </w:p>
    <w:p w:rsidR="00467667" w:rsidRDefault="00467667">
      <w:pPr>
        <w:ind w:firstLine="420"/>
      </w:pPr>
      <w:r>
        <w:rPr>
          <w:rFonts w:hint="eastAsia"/>
        </w:rPr>
        <w:t>2.</w:t>
      </w:r>
      <w:r>
        <w:rPr>
          <w:rFonts w:hint="eastAsia"/>
        </w:rPr>
        <w:t>未指定矩形大小；</w:t>
      </w:r>
    </w:p>
    <w:p w:rsidR="00467667" w:rsidRDefault="00467667">
      <w:pPr>
        <w:ind w:firstLine="420"/>
      </w:pPr>
      <w:r>
        <w:rPr>
          <w:rFonts w:hint="eastAsia"/>
        </w:rPr>
        <w:t>3.</w:t>
      </w:r>
      <w:r>
        <w:rPr>
          <w:rFonts w:hint="eastAsia"/>
        </w:rPr>
        <w:t>指定了偏移；</w:t>
      </w:r>
    </w:p>
    <w:p w:rsidR="00467667" w:rsidRDefault="00467667">
      <w:pPr>
        <w:ind w:firstLine="420"/>
      </w:pPr>
      <w:r>
        <w:rPr>
          <w:rFonts w:hint="eastAsia"/>
        </w:rPr>
        <w:t>4.</w:t>
      </w:r>
      <w:r>
        <w:rPr>
          <w:rFonts w:hint="eastAsia"/>
        </w:rPr>
        <w:t>采用了非默认坐标系。</w:t>
      </w:r>
    </w:p>
    <w:p w:rsidR="00467667" w:rsidRDefault="00467667">
      <w:pPr>
        <w:ind w:firstLine="420"/>
      </w:pPr>
      <w:r>
        <w:rPr>
          <w:rFonts w:hint="eastAsia"/>
        </w:rPr>
        <w:t>BUG</w:t>
      </w:r>
      <w:r>
        <w:rPr>
          <w:rFonts w:hint="eastAsia"/>
        </w:rPr>
        <w:t>表现为，没有执行偏移；</w:t>
      </w:r>
    </w:p>
    <w:p w:rsidR="00467667" w:rsidRDefault="00467667">
      <w:pPr>
        <w:ind w:firstLine="420"/>
      </w:pPr>
      <w:r>
        <w:rPr>
          <w:rFonts w:hint="eastAsia"/>
        </w:rPr>
        <w:t>此次更新没有版本的更新。</w:t>
      </w:r>
    </w:p>
    <w:p w:rsidR="00467667" w:rsidRDefault="00467667">
      <w:pPr>
        <w:ind w:firstLine="420"/>
      </w:pPr>
    </w:p>
    <w:p w:rsidR="00467667" w:rsidRDefault="00467667">
      <w:pPr>
        <w:ind w:firstLine="420"/>
      </w:pPr>
      <w:r>
        <w:rPr>
          <w:rFonts w:hint="eastAsia"/>
        </w:rPr>
        <w:t>9/12/2010</w:t>
      </w:r>
    </w:p>
    <w:p w:rsidR="00467667" w:rsidRDefault="00467667">
      <w:pPr>
        <w:ind w:firstLine="420"/>
      </w:pPr>
      <w:r>
        <w:rPr>
          <w:rFonts w:hint="eastAsia"/>
        </w:rPr>
        <w:t>优化了按住</w:t>
      </w:r>
      <w:r>
        <w:rPr>
          <w:rFonts w:hint="eastAsia"/>
        </w:rPr>
        <w:t>ctrl</w:t>
      </w:r>
      <w:r>
        <w:rPr>
          <w:rFonts w:hint="eastAsia"/>
        </w:rPr>
        <w:t>或者</w:t>
      </w:r>
      <w:r>
        <w:rPr>
          <w:rFonts w:hint="eastAsia"/>
        </w:rPr>
        <w:t>shift</w:t>
      </w:r>
      <w:r>
        <w:rPr>
          <w:rFonts w:hint="eastAsia"/>
        </w:rPr>
        <w:t>控制鼠标只在水平或者垂直上移动功能；</w:t>
      </w:r>
    </w:p>
    <w:p w:rsidR="00467667" w:rsidRDefault="00467667">
      <w:pPr>
        <w:ind w:firstLine="420"/>
      </w:pPr>
      <w:r>
        <w:rPr>
          <w:rFonts w:hint="eastAsia"/>
        </w:rPr>
        <w:t>修复了一个小</w:t>
      </w:r>
      <w:r>
        <w:rPr>
          <w:rFonts w:hint="eastAsia"/>
        </w:rPr>
        <w:t>BUG</w:t>
      </w:r>
      <w:r>
        <w:rPr>
          <w:rFonts w:hint="eastAsia"/>
        </w:rPr>
        <w:t>，此</w:t>
      </w:r>
      <w:r>
        <w:rPr>
          <w:rFonts w:hint="eastAsia"/>
        </w:rPr>
        <w:t>BUG</w:t>
      </w:r>
      <w:r>
        <w:rPr>
          <w:rFonts w:hint="eastAsia"/>
        </w:rPr>
        <w:t>表现为，在吸附成功之后，按住</w:t>
      </w:r>
      <w:r>
        <w:rPr>
          <w:rFonts w:hint="eastAsia"/>
        </w:rPr>
        <w:t>ctrl</w:t>
      </w:r>
      <w:r>
        <w:rPr>
          <w:rFonts w:hint="eastAsia"/>
        </w:rPr>
        <w:t>或者</w:t>
      </w:r>
      <w:r>
        <w:rPr>
          <w:rFonts w:hint="eastAsia"/>
        </w:rPr>
        <w:t>shift</w:t>
      </w:r>
      <w:r>
        <w:rPr>
          <w:rFonts w:hint="eastAsia"/>
        </w:rPr>
        <w:t>移动鼠标，鼠标仍然可能在不应该的方向（比如按住</w:t>
      </w:r>
      <w:r>
        <w:rPr>
          <w:rFonts w:hint="eastAsia"/>
        </w:rPr>
        <w:t>ctrl</w:t>
      </w:r>
      <w:r>
        <w:rPr>
          <w:rFonts w:hint="eastAsia"/>
        </w:rPr>
        <w:t>移动，垂直方向就是不应该的方向）上移动几个像素；</w:t>
      </w:r>
    </w:p>
    <w:p w:rsidR="00467667" w:rsidRDefault="00467667">
      <w:pPr>
        <w:ind w:firstLine="420"/>
        <w:rPr>
          <w:color w:val="000000"/>
        </w:rPr>
      </w:pPr>
      <w:r>
        <w:rPr>
          <w:rFonts w:hint="eastAsia"/>
        </w:rPr>
        <w:t>增加了从</w:t>
      </w:r>
      <w:r>
        <w:rPr>
          <w:rFonts w:hint="eastAsia"/>
        </w:rPr>
        <w:t>DATE float</w:t>
      </w:r>
      <w:r>
        <w:rPr>
          <w:rFonts w:hint="eastAsia"/>
        </w:rPr>
        <w:t>坐标转换到屏幕坐标的接口，参看</w:t>
      </w:r>
      <w:r>
        <w:rPr>
          <w:color w:val="000000"/>
        </w:rPr>
        <w:t>GetPixelPoint</w:t>
      </w:r>
      <w:r>
        <w:rPr>
          <w:rFonts w:hint="eastAsia"/>
          <w:color w:val="000000"/>
        </w:rPr>
        <w:t>接口；</w:t>
      </w:r>
    </w:p>
    <w:p w:rsidR="00467667" w:rsidRDefault="00467667">
      <w:pPr>
        <w:ind w:firstLine="420"/>
        <w:rPr>
          <w:color w:val="000000"/>
        </w:rPr>
      </w:pPr>
      <w:r>
        <w:rPr>
          <w:rFonts w:hint="eastAsia"/>
          <w:color w:val="000000"/>
        </w:rPr>
        <w:t>增加了对注解位置的控制，参看</w:t>
      </w:r>
      <w:r>
        <w:rPr>
          <w:color w:val="000000"/>
        </w:rPr>
        <w:t>S</w:t>
      </w:r>
      <w:r>
        <w:rPr>
          <w:rFonts w:hint="eastAsia"/>
          <w:color w:val="000000"/>
        </w:rPr>
        <w:t>(G)</w:t>
      </w:r>
      <w:r>
        <w:rPr>
          <w:color w:val="000000"/>
        </w:rPr>
        <w:t>etCommentPosition</w:t>
      </w:r>
      <w:r>
        <w:rPr>
          <w:rFonts w:hint="eastAsia"/>
          <w:color w:val="000000"/>
        </w:rPr>
        <w:t>接口；</w:t>
      </w:r>
    </w:p>
    <w:p w:rsidR="00467667" w:rsidRDefault="00467667">
      <w:pPr>
        <w:ind w:firstLine="420"/>
        <w:rPr>
          <w:color w:val="000000"/>
        </w:rPr>
      </w:pPr>
      <w:r>
        <w:rPr>
          <w:rFonts w:hint="eastAsia"/>
          <w:color w:val="000000"/>
        </w:rPr>
        <w:t>增加了定点缩放功能，参看</w:t>
      </w:r>
      <w:r>
        <w:rPr>
          <w:color w:val="000000"/>
        </w:rPr>
        <w:t>S</w:t>
      </w:r>
      <w:r>
        <w:rPr>
          <w:rFonts w:hint="eastAsia"/>
          <w:color w:val="000000"/>
        </w:rPr>
        <w:t>(G)</w:t>
      </w:r>
      <w:r>
        <w:rPr>
          <w:color w:val="000000"/>
        </w:rPr>
        <w:t>etFixedZoomMode</w:t>
      </w:r>
      <w:r>
        <w:rPr>
          <w:rFonts w:hint="eastAsia"/>
          <w:color w:val="000000"/>
        </w:rPr>
        <w:t>、</w:t>
      </w:r>
      <w:r>
        <w:rPr>
          <w:color w:val="000000"/>
        </w:rPr>
        <w:t>FixedZoom</w:t>
      </w:r>
      <w:r>
        <w:rPr>
          <w:rFonts w:hint="eastAsia"/>
          <w:color w:val="000000"/>
        </w:rPr>
        <w:t>接口；</w:t>
      </w:r>
    </w:p>
    <w:p w:rsidR="00467667" w:rsidRDefault="00467667">
      <w:pPr>
        <w:ind w:firstLine="420"/>
        <w:rPr>
          <w:color w:val="000000"/>
        </w:rPr>
      </w:pPr>
      <w:r>
        <w:rPr>
          <w:rFonts w:hint="eastAsia"/>
          <w:color w:val="000000"/>
        </w:rPr>
        <w:t>升级控件版本到</w:t>
      </w:r>
      <w:r>
        <w:rPr>
          <w:rFonts w:hint="eastAsia"/>
          <w:color w:val="000000"/>
        </w:rPr>
        <w:t>2.0.1.7</w:t>
      </w:r>
      <w:r>
        <w:rPr>
          <w:rFonts w:hint="eastAsia"/>
          <w:color w:val="000000"/>
        </w:rPr>
        <w:t>。</w:t>
      </w:r>
    </w:p>
    <w:p w:rsidR="00467667" w:rsidRDefault="00467667">
      <w:pPr>
        <w:ind w:firstLine="420"/>
        <w:rPr>
          <w:color w:val="000000"/>
        </w:rPr>
      </w:pPr>
    </w:p>
    <w:p w:rsidR="00467667" w:rsidRDefault="00467667">
      <w:pPr>
        <w:ind w:firstLine="420"/>
        <w:rPr>
          <w:color w:val="000000"/>
        </w:rPr>
      </w:pPr>
      <w:r>
        <w:rPr>
          <w:rFonts w:hint="eastAsia"/>
          <w:color w:val="000000"/>
        </w:rPr>
        <w:t>9/21/2010</w:t>
      </w:r>
    </w:p>
    <w:p w:rsidR="00467667" w:rsidRDefault="00467667">
      <w:pPr>
        <w:ind w:firstLine="420"/>
        <w:rPr>
          <w:color w:val="000000"/>
        </w:rPr>
      </w:pPr>
      <w:r>
        <w:rPr>
          <w:rFonts w:hint="eastAsia"/>
          <w:color w:val="000000"/>
        </w:rPr>
        <w:t>修复了一个</w:t>
      </w:r>
      <w:r>
        <w:rPr>
          <w:rFonts w:hint="eastAsia"/>
          <w:color w:val="000000"/>
        </w:rPr>
        <w:t>BUG</w:t>
      </w:r>
      <w:r>
        <w:rPr>
          <w:rFonts w:hint="eastAsia"/>
          <w:color w:val="000000"/>
        </w:rPr>
        <w:t>，此</w:t>
      </w:r>
      <w:r>
        <w:rPr>
          <w:rFonts w:hint="eastAsia"/>
          <w:color w:val="000000"/>
        </w:rPr>
        <w:t>BUG</w:t>
      </w:r>
      <w:r>
        <w:rPr>
          <w:rFonts w:hint="eastAsia"/>
          <w:color w:val="000000"/>
        </w:rPr>
        <w:t>表现为，在通过</w:t>
      </w:r>
      <w:r>
        <w:rPr>
          <w:color w:val="000000"/>
        </w:rPr>
        <w:t>SetFixedZoomMode</w:t>
      </w:r>
      <w:r>
        <w:rPr>
          <w:rFonts w:hint="eastAsia"/>
          <w:color w:val="000000"/>
        </w:rPr>
        <w:t>接口做定点缩放的时候，如果当前已经是想要的缩放状态时，缩放不会成功；</w:t>
      </w:r>
    </w:p>
    <w:p w:rsidR="00467667" w:rsidRDefault="00467667">
      <w:pPr>
        <w:ind w:firstLine="420"/>
        <w:rPr>
          <w:color w:val="000000"/>
        </w:rPr>
      </w:pPr>
      <w:r>
        <w:rPr>
          <w:rFonts w:hint="eastAsia"/>
          <w:color w:val="000000"/>
        </w:rPr>
        <w:t>修改了定点缩放接口在某些情况下的行为表现，具体参看</w:t>
      </w:r>
      <w:r>
        <w:rPr>
          <w:color w:val="000000"/>
        </w:rPr>
        <w:t>SetFixedZoomMode</w:t>
      </w:r>
      <w:r>
        <w:rPr>
          <w:rFonts w:hint="eastAsia"/>
          <w:color w:val="000000"/>
        </w:rPr>
        <w:t>接口，已经对这个接口的开发文档进行了更新；</w:t>
      </w:r>
    </w:p>
    <w:p w:rsidR="00467667" w:rsidRDefault="00467667">
      <w:pPr>
        <w:ind w:firstLine="420"/>
      </w:pPr>
      <w:r>
        <w:rPr>
          <w:rFonts w:hint="eastAsia"/>
          <w:color w:val="000000"/>
        </w:rPr>
        <w:t>增加了一个事件：</w:t>
      </w:r>
      <w:r>
        <w:t>ZoomModeChange</w:t>
      </w:r>
      <w:r>
        <w:rPr>
          <w:rFonts w:hint="eastAsia"/>
        </w:rPr>
        <w:t>，用于在缩放状态改变时，通知容器；</w:t>
      </w:r>
    </w:p>
    <w:p w:rsidR="00467667" w:rsidRDefault="00467667">
      <w:pPr>
        <w:ind w:firstLine="420"/>
      </w:pPr>
      <w:r>
        <w:rPr>
          <w:rFonts w:hint="eastAsia"/>
        </w:rPr>
        <w:t>此次更新没有版本的更新。</w:t>
      </w:r>
    </w:p>
    <w:p w:rsidR="00467667" w:rsidRDefault="00467667">
      <w:pPr>
        <w:ind w:firstLine="420"/>
      </w:pPr>
    </w:p>
    <w:p w:rsidR="00467667" w:rsidRDefault="00467667">
      <w:pPr>
        <w:ind w:firstLine="420"/>
      </w:pPr>
      <w:r>
        <w:rPr>
          <w:rFonts w:hint="eastAsia"/>
        </w:rPr>
        <w:t>9/24/2010</w:t>
      </w:r>
    </w:p>
    <w:p w:rsidR="00467667" w:rsidRDefault="00467667">
      <w:pPr>
        <w:ind w:firstLine="420"/>
      </w:pPr>
      <w:r>
        <w:rPr>
          <w:rFonts w:hint="eastAsia"/>
        </w:rPr>
        <w:t>修复了一个</w:t>
      </w:r>
      <w:r>
        <w:rPr>
          <w:rFonts w:hint="eastAsia"/>
        </w:rPr>
        <w:t>BUG</w:t>
      </w:r>
      <w:r>
        <w:rPr>
          <w:rFonts w:hint="eastAsia"/>
        </w:rPr>
        <w:t>，此</w:t>
      </w:r>
      <w:r>
        <w:rPr>
          <w:rFonts w:hint="eastAsia"/>
        </w:rPr>
        <w:t>BUG</w:t>
      </w:r>
      <w:r>
        <w:rPr>
          <w:rFonts w:hint="eastAsia"/>
        </w:rPr>
        <w:t>表现为，当以一个当前状态相同的状态调用</w:t>
      </w:r>
      <w:r>
        <w:t>SetFixedZoomMode</w:t>
      </w:r>
      <w:r>
        <w:rPr>
          <w:rFonts w:hint="eastAsia"/>
        </w:rPr>
        <w:t>接口时（以达到取消缩放状态的目的），</w:t>
      </w:r>
      <w:r>
        <w:t>ZoomModeChang</w:t>
      </w:r>
      <w:r>
        <w:rPr>
          <w:rFonts w:hint="eastAsia"/>
        </w:rPr>
        <w:t>e</w:t>
      </w:r>
      <w:r>
        <w:rPr>
          <w:rFonts w:hint="eastAsia"/>
        </w:rPr>
        <w:t>事件报告错误；</w:t>
      </w:r>
    </w:p>
    <w:p w:rsidR="00467667" w:rsidRDefault="00467667">
      <w:pPr>
        <w:ind w:firstLine="420"/>
      </w:pPr>
      <w:r>
        <w:rPr>
          <w:rFonts w:hint="eastAsia"/>
        </w:rPr>
        <w:t>修复了一个</w:t>
      </w:r>
      <w:r>
        <w:rPr>
          <w:rFonts w:hint="eastAsia"/>
        </w:rPr>
        <w:t>BUG</w:t>
      </w:r>
      <w:r>
        <w:rPr>
          <w:rFonts w:hint="eastAsia"/>
        </w:rPr>
        <w:t>，此</w:t>
      </w:r>
      <w:r>
        <w:rPr>
          <w:rFonts w:hint="eastAsia"/>
        </w:rPr>
        <w:t>BUG</w:t>
      </w:r>
      <w:r>
        <w:rPr>
          <w:rFonts w:hint="eastAsia"/>
        </w:rPr>
        <w:t>表现为，当用户通过鼠标右键取消缩放状态时，不会报告</w:t>
      </w:r>
      <w:r>
        <w:lastRenderedPageBreak/>
        <w:t>ZoomModeChang</w:t>
      </w:r>
      <w:r>
        <w:rPr>
          <w:rFonts w:hint="eastAsia"/>
        </w:rPr>
        <w:t>e</w:t>
      </w:r>
      <w:r>
        <w:rPr>
          <w:rFonts w:hint="eastAsia"/>
        </w:rPr>
        <w:t>事件；</w:t>
      </w:r>
    </w:p>
    <w:p w:rsidR="00467667" w:rsidRDefault="00467667">
      <w:pPr>
        <w:ind w:firstLine="420"/>
      </w:pPr>
      <w:r>
        <w:rPr>
          <w:rFonts w:hint="eastAsia"/>
        </w:rPr>
        <w:t>修复了控件内部一些小</w:t>
      </w:r>
      <w:r>
        <w:rPr>
          <w:rFonts w:hint="eastAsia"/>
        </w:rPr>
        <w:t>BUG</w:t>
      </w:r>
      <w:r>
        <w:rPr>
          <w:rFonts w:hint="eastAsia"/>
        </w:rPr>
        <w:t>，这些</w:t>
      </w:r>
      <w:r>
        <w:rPr>
          <w:rFonts w:hint="eastAsia"/>
        </w:rPr>
        <w:t>BUG</w:t>
      </w:r>
      <w:r>
        <w:rPr>
          <w:rFonts w:hint="eastAsia"/>
        </w:rPr>
        <w:t>不会表现给用户，但会做一些不必要的计算；</w:t>
      </w:r>
    </w:p>
    <w:p w:rsidR="00467667" w:rsidRDefault="00467667">
      <w:pPr>
        <w:ind w:firstLine="420"/>
      </w:pPr>
      <w:r>
        <w:rPr>
          <w:rFonts w:hint="eastAsia"/>
        </w:rPr>
        <w:t>修改了控件的如下行为：</w:t>
      </w:r>
    </w:p>
    <w:p w:rsidR="00467667" w:rsidRDefault="00467667">
      <w:pPr>
        <w:ind w:firstLine="420"/>
      </w:pPr>
      <w:r>
        <w:rPr>
          <w:rFonts w:hint="eastAsia"/>
        </w:rPr>
        <w:t>在缩放状态下删除或者隐藏掉所有曲线时，以前的操作是删除掉缩放状态，现在改为保留（但鼠标仍然会变成标准的指针形状），当有曲线被添加或者回到显示状态时，马上会得到以前的缩放状态（同时鼠标形状也会变成缩放的样子）；</w:t>
      </w:r>
    </w:p>
    <w:p w:rsidR="00467667" w:rsidRDefault="00467667">
      <w:pPr>
        <w:ind w:firstLine="420"/>
      </w:pPr>
      <w:r>
        <w:rPr>
          <w:rFonts w:hint="eastAsia"/>
        </w:rPr>
        <w:t>在没有任何可见曲线的情况下（比如根本就没有曲线或者所有曲线都是隐藏的），不能通过键盘操作设置缩放状态（这一点保持不变），但二次开发者可以通过</w:t>
      </w:r>
      <w:r>
        <w:t>SetFixedZoomMode</w:t>
      </w:r>
      <w:r>
        <w:rPr>
          <w:rFonts w:hint="eastAsia"/>
        </w:rPr>
        <w:t>接口去设置缩放状态（此时鼠标不会表现出缩放状态，这也是为什么在这种情况下不支持用户键盘操作的原因，因为操作没有表面上的反应，这会让操作者感到沮丧），如果设置成功，控件内部将保持住这个状态，一但有曲线被添加或者回到显示状态时，将马上得到之前设置的缩放状态；</w:t>
      </w:r>
    </w:p>
    <w:p w:rsidR="00467667" w:rsidRDefault="00467667">
      <w:pPr>
        <w:ind w:firstLine="420"/>
      </w:pPr>
      <w:r>
        <w:rPr>
          <w:rFonts w:hint="eastAsia"/>
        </w:rPr>
        <w:t>此次更新没有版本的更新。</w:t>
      </w:r>
    </w:p>
    <w:p w:rsidR="00467667" w:rsidRDefault="00467667">
      <w:pPr>
        <w:ind w:firstLine="420"/>
      </w:pPr>
    </w:p>
    <w:p w:rsidR="00467667" w:rsidRDefault="00467667">
      <w:pPr>
        <w:ind w:firstLine="420"/>
      </w:pPr>
      <w:r>
        <w:rPr>
          <w:rFonts w:hint="eastAsia"/>
        </w:rPr>
        <w:t>10/6/2010</w:t>
      </w:r>
    </w:p>
    <w:p w:rsidR="00467667" w:rsidRDefault="00467667">
      <w:pPr>
        <w:ind w:firstLine="420"/>
      </w:pPr>
      <w:r>
        <w:rPr>
          <w:rFonts w:hint="eastAsia"/>
        </w:rPr>
        <w:t>修改了</w:t>
      </w:r>
      <w:r>
        <w:rPr>
          <w:rFonts w:hint="eastAsia"/>
        </w:rPr>
        <w:t>SetReviseToolTip</w:t>
      </w:r>
      <w:r>
        <w:rPr>
          <w:rFonts w:hint="eastAsia"/>
        </w:rPr>
        <w:t>接口的开发文档（以前的表述有些问题），请大家回去再看看这个接口的表述；</w:t>
      </w:r>
    </w:p>
    <w:p w:rsidR="00467667" w:rsidRDefault="00467667">
      <w:pPr>
        <w:ind w:firstLine="420"/>
      </w:pPr>
      <w:r>
        <w:rPr>
          <w:rFonts w:hint="eastAsia"/>
        </w:rPr>
        <w:t>修改了内部默认的校正坐标提示模式为</w:t>
      </w:r>
      <w:r>
        <w:rPr>
          <w:rFonts w:hint="eastAsia"/>
        </w:rPr>
        <w:t>0</w:t>
      </w:r>
      <w:r>
        <w:rPr>
          <w:rFonts w:hint="eastAsia"/>
        </w:rPr>
        <w:t>（参看</w:t>
      </w:r>
      <w:r>
        <w:rPr>
          <w:rFonts w:hint="eastAsia"/>
        </w:rPr>
        <w:t>SetReviseToolTip</w:t>
      </w:r>
      <w:r>
        <w:rPr>
          <w:rFonts w:hint="eastAsia"/>
        </w:rPr>
        <w:t>接口），原来默认为</w:t>
      </w:r>
      <w:r>
        <w:rPr>
          <w:rFonts w:hint="eastAsia"/>
        </w:rPr>
        <w:t>3</w:t>
      </w:r>
      <w:r>
        <w:rPr>
          <w:rFonts w:hint="eastAsia"/>
        </w:rPr>
        <w:t>，这（再加上</w:t>
      </w:r>
      <w:r>
        <w:rPr>
          <w:rFonts w:hint="eastAsia"/>
        </w:rPr>
        <w:t>SetReviseToolTip</w:t>
      </w:r>
      <w:r>
        <w:rPr>
          <w:rFonts w:hint="eastAsia"/>
        </w:rPr>
        <w:t>接口表述有些问题）导致了大家几乎没有使用过坐标提示功能，还以为控件没有此功能；</w:t>
      </w:r>
    </w:p>
    <w:p w:rsidR="00467667" w:rsidRDefault="00467667">
      <w:pPr>
        <w:ind w:firstLine="420"/>
      </w:pPr>
      <w:r>
        <w:rPr>
          <w:rFonts w:hint="eastAsia"/>
        </w:rPr>
        <w:t>优化了绘制实时曲线的时候的一些不必要的移动；</w:t>
      </w:r>
    </w:p>
    <w:p w:rsidR="00467667" w:rsidRDefault="00467667">
      <w:pPr>
        <w:ind w:firstLine="420"/>
      </w:pPr>
      <w:r>
        <w:rPr>
          <w:rFonts w:hint="eastAsia"/>
        </w:rPr>
        <w:t>增加了绘制实时曲线的两个功能——在</w:t>
      </w:r>
      <w:r>
        <w:rPr>
          <w:rFonts w:hint="eastAsia"/>
        </w:rPr>
        <w:t>X</w:t>
      </w:r>
      <w:r>
        <w:rPr>
          <w:rFonts w:hint="eastAsia"/>
        </w:rPr>
        <w:t>方向上最少移动和在</w:t>
      </w:r>
      <w:r>
        <w:rPr>
          <w:rFonts w:hint="eastAsia"/>
        </w:rPr>
        <w:t>Y</w:t>
      </w:r>
      <w:r>
        <w:rPr>
          <w:rFonts w:hint="eastAsia"/>
        </w:rPr>
        <w:t>方向上最少移动（这也是应某些网友要求而增加的功能，达到的效果类似于</w:t>
      </w:r>
      <w:r>
        <w:rPr>
          <w:rFonts w:hint="eastAsia"/>
        </w:rPr>
        <w:t>Windows</w:t>
      </w:r>
      <w:r>
        <w:rPr>
          <w:rFonts w:hint="eastAsia"/>
        </w:rPr>
        <w:t>任务管理器的性能栏的</w:t>
      </w:r>
      <w:r>
        <w:rPr>
          <w:rFonts w:hint="eastAsia"/>
        </w:rPr>
        <w:t>CPU</w:t>
      </w:r>
      <w:r>
        <w:rPr>
          <w:rFonts w:hint="eastAsia"/>
        </w:rPr>
        <w:t>使用记录），具体参看</w:t>
      </w:r>
      <w:r>
        <w:rPr>
          <w:rFonts w:hint="eastAsia"/>
        </w:rPr>
        <w:t>AddMainData(2)</w:t>
      </w:r>
      <w:r>
        <w:rPr>
          <w:rFonts w:hint="eastAsia"/>
        </w:rPr>
        <w:t>接口，由于是通过</w:t>
      </w:r>
      <w:r>
        <w:rPr>
          <w:color w:val="000000"/>
        </w:rPr>
        <w:t>VisibleState</w:t>
      </w:r>
      <w:r>
        <w:rPr>
          <w:rFonts w:hint="eastAsia"/>
          <w:color w:val="000000"/>
        </w:rPr>
        <w:t>参数去扩展这个功能的，所以向下兼容，老工程只需要直接替换控件（如果你不使用新功能的话）；</w:t>
      </w:r>
    </w:p>
    <w:p w:rsidR="00467667" w:rsidRDefault="00467667">
      <w:pPr>
        <w:ind w:firstLine="420"/>
        <w:rPr>
          <w:color w:val="000000"/>
        </w:rPr>
      </w:pPr>
      <w:r>
        <w:rPr>
          <w:rFonts w:hint="eastAsia"/>
          <w:color w:val="000000"/>
        </w:rPr>
        <w:t>升级控件版本到</w:t>
      </w:r>
      <w:r>
        <w:rPr>
          <w:rFonts w:hint="eastAsia"/>
          <w:color w:val="000000"/>
        </w:rPr>
        <w:t>2.0.1.8</w:t>
      </w:r>
      <w:r>
        <w:rPr>
          <w:rFonts w:hint="eastAsia"/>
          <w:color w:val="000000"/>
        </w:rPr>
        <w:t>。</w:t>
      </w:r>
    </w:p>
    <w:p w:rsidR="00467667" w:rsidRDefault="00467667">
      <w:pPr>
        <w:ind w:firstLine="420"/>
        <w:rPr>
          <w:color w:val="000000"/>
        </w:rPr>
      </w:pPr>
    </w:p>
    <w:p w:rsidR="00467667" w:rsidRDefault="00467667">
      <w:pPr>
        <w:ind w:firstLine="420"/>
        <w:rPr>
          <w:color w:val="000000"/>
        </w:rPr>
      </w:pPr>
      <w:r>
        <w:rPr>
          <w:rFonts w:hint="eastAsia"/>
          <w:color w:val="000000"/>
        </w:rPr>
        <w:t>11/6/2010</w:t>
      </w:r>
    </w:p>
    <w:p w:rsidR="00467667" w:rsidRDefault="00467667">
      <w:pPr>
        <w:ind w:firstLine="420"/>
      </w:pPr>
      <w:r>
        <w:rPr>
          <w:rFonts w:hint="eastAsia"/>
          <w:color w:val="000000"/>
        </w:rPr>
        <w:t>完善了</w:t>
      </w:r>
      <w:r>
        <w:t>CurveStateChange</w:t>
      </w:r>
      <w:r>
        <w:rPr>
          <w:rFonts w:hint="eastAsia"/>
        </w:rPr>
        <w:t>事件的说明文档；</w:t>
      </w:r>
    </w:p>
    <w:p w:rsidR="00467667" w:rsidRDefault="00467667">
      <w:pPr>
        <w:ind w:firstLine="420"/>
      </w:pPr>
      <w:r>
        <w:rPr>
          <w:rFonts w:hint="eastAsia"/>
        </w:rPr>
        <w:t>完善了缓存管理相关接口（</w:t>
      </w:r>
      <w:r>
        <w:rPr>
          <w:rFonts w:hint="eastAsia"/>
        </w:rPr>
        <w:t>ClearTempBuff</w:t>
      </w:r>
      <w:r>
        <w:rPr>
          <w:rFonts w:hint="eastAsia"/>
        </w:rPr>
        <w:t>、</w:t>
      </w:r>
      <w:r>
        <w:rPr>
          <w:color w:val="000000"/>
        </w:rPr>
        <w:t>PreMallocMem</w:t>
      </w:r>
      <w:r>
        <w:rPr>
          <w:rFonts w:hint="eastAsia"/>
          <w:color w:val="000000"/>
        </w:rPr>
        <w:t>、</w:t>
      </w:r>
      <w:r>
        <w:rPr>
          <w:color w:val="000000"/>
        </w:rPr>
        <w:t>GetMemSize</w:t>
      </w:r>
      <w:r>
        <w:rPr>
          <w:rFonts w:hint="eastAsia"/>
        </w:rPr>
        <w:t>）的说明文档；</w:t>
      </w:r>
    </w:p>
    <w:p w:rsidR="00467667" w:rsidRDefault="00467667">
      <w:pPr>
        <w:ind w:firstLine="420"/>
        <w:rPr>
          <w:color w:val="000000"/>
        </w:rPr>
      </w:pPr>
      <w:r>
        <w:rPr>
          <w:rFonts w:hint="eastAsia"/>
        </w:rPr>
        <w:t>增加了缓存管理接口：</w:t>
      </w:r>
      <w:r>
        <w:rPr>
          <w:color w:val="000000"/>
        </w:rPr>
        <w:t>GetMemInfo</w:t>
      </w:r>
      <w:r>
        <w:rPr>
          <w:rFonts w:hint="eastAsia"/>
          <w:color w:val="000000"/>
        </w:rPr>
        <w:t>，用于获取更多详细的控件内部的缓存使用情况和监视控件内存使用量，以及帮助二次开发者检测内存泄漏（比如重复添加数据，表面上看曲线的外观没有变化，实际上点数量多了）等；</w:t>
      </w:r>
    </w:p>
    <w:p w:rsidR="00467667" w:rsidRDefault="00467667">
      <w:pPr>
        <w:ind w:firstLine="420"/>
        <w:rPr>
          <w:color w:val="000000"/>
        </w:rPr>
      </w:pPr>
      <w:r>
        <w:rPr>
          <w:rFonts w:hint="eastAsia"/>
          <w:color w:val="000000"/>
        </w:rPr>
        <w:t>增加了一个辅助接口：</w:t>
      </w:r>
      <w:r>
        <w:rPr>
          <w:rFonts w:hint="eastAsia"/>
          <w:color w:val="000000"/>
        </w:rPr>
        <w:t>IsCurveClsed</w:t>
      </w:r>
      <w:r>
        <w:rPr>
          <w:rFonts w:hint="eastAsia"/>
          <w:color w:val="000000"/>
        </w:rPr>
        <w:t>，用于查检曲线是否是封闭的（注：这里的封闭是指屏幕坐标相等，实际坐标不一定相等）；</w:t>
      </w:r>
    </w:p>
    <w:p w:rsidR="00467667" w:rsidRDefault="00467667">
      <w:pPr>
        <w:ind w:firstLine="420"/>
      </w:pPr>
      <w:r>
        <w:rPr>
          <w:rFonts w:hint="eastAsia"/>
        </w:rPr>
        <w:t>增加了一个用于枚举曲线时，获取屏幕坐标的接口：</w:t>
      </w:r>
      <w:r>
        <w:rPr>
          <w:rFonts w:hint="eastAsia"/>
        </w:rPr>
        <w:t>GetPosData</w:t>
      </w:r>
      <w:r>
        <w:rPr>
          <w:rFonts w:hint="eastAsia"/>
        </w:rPr>
        <w:t>，具体参看开发文档；</w:t>
      </w:r>
    </w:p>
    <w:p w:rsidR="00467667" w:rsidRDefault="00467667">
      <w:pPr>
        <w:ind w:firstLine="420"/>
      </w:pPr>
      <w:r>
        <w:rPr>
          <w:rFonts w:hint="eastAsia"/>
        </w:rPr>
        <w:t>修复了一个</w:t>
      </w:r>
      <w:r>
        <w:rPr>
          <w:rFonts w:hint="eastAsia"/>
        </w:rPr>
        <w:t>BUG</w:t>
      </w:r>
      <w:r>
        <w:rPr>
          <w:rFonts w:hint="eastAsia"/>
        </w:rPr>
        <w:t>，此</w:t>
      </w:r>
      <w:r>
        <w:rPr>
          <w:rFonts w:hint="eastAsia"/>
        </w:rPr>
        <w:t>BUG</w:t>
      </w:r>
      <w:r>
        <w:rPr>
          <w:rFonts w:hint="eastAsia"/>
        </w:rPr>
        <w:t>表现为，当坐标提示框处于显示状态时移动曲线（比如滚动鼠标），坐标提示框消失，并且不再显示（除非移动一下鼠标）；</w:t>
      </w:r>
    </w:p>
    <w:p w:rsidR="00467667" w:rsidRDefault="00467667">
      <w:pPr>
        <w:ind w:firstLine="420"/>
      </w:pPr>
      <w:r>
        <w:rPr>
          <w:rFonts w:hint="eastAsia"/>
        </w:rPr>
        <w:t>升级控件版本到</w:t>
      </w:r>
      <w:r>
        <w:rPr>
          <w:rFonts w:hint="eastAsia"/>
        </w:rPr>
        <w:t>2.0.1.9</w:t>
      </w:r>
      <w:r>
        <w:rPr>
          <w:rFonts w:hint="eastAsia"/>
        </w:rPr>
        <w:t>。</w:t>
      </w:r>
    </w:p>
    <w:p w:rsidR="00467667" w:rsidRDefault="00467667">
      <w:pPr>
        <w:ind w:firstLine="420"/>
      </w:pPr>
    </w:p>
    <w:p w:rsidR="00467667" w:rsidRDefault="00467667">
      <w:pPr>
        <w:ind w:firstLine="420"/>
      </w:pPr>
      <w:r>
        <w:rPr>
          <w:rFonts w:hint="eastAsia"/>
        </w:rPr>
        <w:t>11/28/2010</w:t>
      </w:r>
    </w:p>
    <w:p w:rsidR="00467667" w:rsidRDefault="00467667">
      <w:pPr>
        <w:ind w:firstLine="420"/>
      </w:pPr>
      <w:r>
        <w:rPr>
          <w:rFonts w:hint="eastAsia"/>
        </w:rPr>
        <w:t>修复了一个</w:t>
      </w:r>
      <w:r>
        <w:rPr>
          <w:rFonts w:hint="eastAsia"/>
        </w:rPr>
        <w:t>BUG</w:t>
      </w:r>
      <w:r>
        <w:rPr>
          <w:rFonts w:hint="eastAsia"/>
        </w:rPr>
        <w:t>，此</w:t>
      </w:r>
      <w:r>
        <w:rPr>
          <w:rFonts w:hint="eastAsia"/>
        </w:rPr>
        <w:t>BUG</w:t>
      </w:r>
      <w:r>
        <w:rPr>
          <w:rFonts w:hint="eastAsia"/>
        </w:rPr>
        <w:t>会造成当控件获得焦点时，按</w:t>
      </w:r>
      <w:r>
        <w:rPr>
          <w:rFonts w:hint="eastAsia"/>
        </w:rPr>
        <w:t>alt</w:t>
      </w:r>
      <w:r>
        <w:rPr>
          <w:rFonts w:hint="eastAsia"/>
        </w:rPr>
        <w:t>键，再移动鼠标，再按一下鼠标左键，曲线出现跳动；</w:t>
      </w:r>
    </w:p>
    <w:p w:rsidR="00467667" w:rsidRDefault="00467667">
      <w:pPr>
        <w:ind w:firstLine="420"/>
      </w:pPr>
      <w:r>
        <w:rPr>
          <w:rFonts w:hint="eastAsia"/>
        </w:rPr>
        <w:t>修复了一个</w:t>
      </w:r>
      <w:r>
        <w:rPr>
          <w:rFonts w:hint="eastAsia"/>
        </w:rPr>
        <w:t>BUG</w:t>
      </w:r>
      <w:r>
        <w:rPr>
          <w:rFonts w:hint="eastAsia"/>
        </w:rPr>
        <w:t>，此</w:t>
      </w:r>
      <w:r>
        <w:rPr>
          <w:rFonts w:hint="eastAsia"/>
        </w:rPr>
        <w:t>BUG</w:t>
      </w:r>
      <w:r>
        <w:rPr>
          <w:rFonts w:hint="eastAsia"/>
        </w:rPr>
        <w:t>会造成当控件的</w:t>
      </w:r>
      <w:r>
        <w:rPr>
          <w:rFonts w:hint="eastAsia"/>
        </w:rPr>
        <w:t>MoveMode</w:t>
      </w:r>
      <w:r>
        <w:rPr>
          <w:rFonts w:hint="eastAsia"/>
        </w:rPr>
        <w:t>（参看</w:t>
      </w:r>
      <w:r>
        <w:rPr>
          <w:rFonts w:hint="eastAsia"/>
        </w:rPr>
        <w:t>SetMoveMode</w:t>
      </w:r>
      <w:r>
        <w:rPr>
          <w:rFonts w:hint="eastAsia"/>
        </w:rPr>
        <w:t>接口）指</w:t>
      </w:r>
      <w:r>
        <w:rPr>
          <w:rFonts w:hint="eastAsia"/>
        </w:rPr>
        <w:lastRenderedPageBreak/>
        <w:t>定限制垂直移动时，按住</w:t>
      </w:r>
      <w:r>
        <w:rPr>
          <w:rFonts w:hint="eastAsia"/>
        </w:rPr>
        <w:t>ctrl</w:t>
      </w:r>
      <w:r>
        <w:rPr>
          <w:rFonts w:hint="eastAsia"/>
        </w:rPr>
        <w:t>键（水平移动）加滚轮无法执行水平移动；</w:t>
      </w:r>
    </w:p>
    <w:p w:rsidR="00467667" w:rsidRDefault="00467667">
      <w:pPr>
        <w:ind w:firstLine="420"/>
      </w:pPr>
      <w:r>
        <w:rPr>
          <w:rFonts w:hint="eastAsia"/>
        </w:rPr>
        <w:t>修复了</w:t>
      </w:r>
      <w:r>
        <w:rPr>
          <w:rFonts w:hint="eastAsia"/>
        </w:rPr>
        <w:t>SetMoveMode</w:t>
      </w:r>
      <w:r>
        <w:rPr>
          <w:rFonts w:hint="eastAsia"/>
        </w:rPr>
        <w:t>接口开发文档中的错误说明；</w:t>
      </w:r>
    </w:p>
    <w:p w:rsidR="00467667" w:rsidRDefault="00467667">
      <w:pPr>
        <w:ind w:firstLine="420"/>
      </w:pPr>
      <w:r>
        <w:rPr>
          <w:rFonts w:hint="eastAsia"/>
        </w:rPr>
        <w:t>完善了</w:t>
      </w:r>
      <w:r>
        <w:rPr>
          <w:rFonts w:hint="eastAsia"/>
        </w:rPr>
        <w:t>SetEventMask</w:t>
      </w:r>
      <w:r>
        <w:rPr>
          <w:rFonts w:hint="eastAsia"/>
        </w:rPr>
        <w:t>接口的说明文档；</w:t>
      </w:r>
    </w:p>
    <w:p w:rsidR="00467667" w:rsidRDefault="00467667">
      <w:pPr>
        <w:ind w:firstLine="420"/>
      </w:pPr>
      <w:r>
        <w:rPr>
          <w:rFonts w:hint="eastAsia"/>
        </w:rPr>
        <w:t>修改了控件对鼠标滚动的响应行为，判断的次序为（优先级）：</w:t>
      </w:r>
      <w:r>
        <w:rPr>
          <w:rFonts w:hint="eastAsia"/>
        </w:rPr>
        <w:t>shift</w:t>
      </w:r>
      <w:r>
        <w:rPr>
          <w:rFonts w:hint="eastAsia"/>
        </w:rPr>
        <w:t>键（缩放）、</w:t>
      </w:r>
      <w:r>
        <w:rPr>
          <w:rFonts w:hint="eastAsia"/>
        </w:rPr>
        <w:t>alt</w:t>
      </w:r>
      <w:r>
        <w:rPr>
          <w:rFonts w:hint="eastAsia"/>
        </w:rPr>
        <w:t>键（水平缩放）、</w:t>
      </w:r>
      <w:r>
        <w:rPr>
          <w:rFonts w:hint="eastAsia"/>
        </w:rPr>
        <w:t>ctrl</w:t>
      </w:r>
      <w:r>
        <w:rPr>
          <w:rFonts w:hint="eastAsia"/>
        </w:rPr>
        <w:t>键（水平移动）、最后执行垂直移动。如果前一个条件判断失败（条件为假）或者执行失败，都接着判断下一个条件（以前如果是执行失败，就直接返回了）。举个例子就明白了，虽然你按着</w:t>
      </w:r>
      <w:r>
        <w:rPr>
          <w:rFonts w:hint="eastAsia"/>
        </w:rPr>
        <w:t>shift</w:t>
      </w:r>
      <w:r>
        <w:rPr>
          <w:rFonts w:hint="eastAsia"/>
        </w:rPr>
        <w:t>滚动鼠标滚轮，可能仍然执行的是垂直移动曲线（而非缩放，因为缩放执行失败）；</w:t>
      </w:r>
    </w:p>
    <w:p w:rsidR="00467667" w:rsidRDefault="00467667">
      <w:pPr>
        <w:ind w:firstLine="420"/>
      </w:pPr>
      <w:r>
        <w:rPr>
          <w:rFonts w:hint="eastAsia"/>
        </w:rPr>
        <w:t>引入了一个新的概念——水平缩放，即只在水平方向上做的缩放，为此新增加了三个接口：</w:t>
      </w:r>
      <w:r>
        <w:t>EnableHZoom</w:t>
      </w:r>
      <w:r>
        <w:rPr>
          <w:rFonts w:hint="eastAsia"/>
        </w:rPr>
        <w:t>、</w:t>
      </w:r>
      <w:r>
        <w:t>SetHZoom</w:t>
      </w:r>
      <w:r>
        <w:rPr>
          <w:rFonts w:hint="eastAsia"/>
        </w:rPr>
        <w:t>、</w:t>
      </w:r>
      <w:r>
        <w:rPr>
          <w:rFonts w:hint="eastAsia"/>
        </w:rPr>
        <w:t>G</w:t>
      </w:r>
      <w:r>
        <w:t>etHZoom</w:t>
      </w:r>
      <w:r>
        <w:rPr>
          <w:rFonts w:hint="eastAsia"/>
        </w:rPr>
        <w:t>，用于控制这个特性，为此</w:t>
      </w:r>
      <w:r>
        <w:rPr>
          <w:rFonts w:hint="eastAsia"/>
        </w:rPr>
        <w:t>GetSysState</w:t>
      </w:r>
      <w:r>
        <w:rPr>
          <w:rFonts w:hint="eastAsia"/>
        </w:rPr>
        <w:t>接口将受到影响，不过仍向前兼容，具体参看开发文档；</w:t>
      </w:r>
    </w:p>
    <w:p w:rsidR="00467667" w:rsidRDefault="00467667">
      <w:pPr>
        <w:ind w:firstLine="420"/>
      </w:pPr>
      <w:r>
        <w:rPr>
          <w:rFonts w:hint="eastAsia"/>
        </w:rPr>
        <w:t>新增加了一个事件——</w:t>
      </w:r>
      <w:r>
        <w:rPr>
          <w:rFonts w:hint="eastAsia"/>
        </w:rPr>
        <w:t>H</w:t>
      </w:r>
      <w:r>
        <w:t>ZoomChange</w:t>
      </w:r>
      <w:r>
        <w:rPr>
          <w:rFonts w:hint="eastAsia"/>
        </w:rPr>
        <w:t>，这是由于引入水平缩放功能而附带的，为此</w:t>
      </w:r>
      <w:r>
        <w:rPr>
          <w:rFonts w:hint="eastAsia"/>
        </w:rPr>
        <w:t>SetEventMask</w:t>
      </w:r>
      <w:r>
        <w:rPr>
          <w:rFonts w:hint="eastAsia"/>
        </w:rPr>
        <w:t>接口将受到影响，不过仍向前兼容，具体参看开发文档；</w:t>
      </w:r>
    </w:p>
    <w:p w:rsidR="00467667" w:rsidRDefault="00467667">
      <w:pPr>
        <w:ind w:firstLine="420"/>
      </w:pPr>
      <w:r>
        <w:rPr>
          <w:rFonts w:hint="eastAsia"/>
        </w:rPr>
        <w:t>在</w:t>
      </w:r>
      <w:r>
        <w:rPr>
          <w:rFonts w:hint="eastAsia"/>
        </w:rPr>
        <w:t>2.0.1.9</w:t>
      </w:r>
      <w:r>
        <w:rPr>
          <w:rFonts w:hint="eastAsia"/>
        </w:rPr>
        <w:t>的基础上，对一次曲线做了一些小优化，仍然是尽量减少绘制点的数量；</w:t>
      </w:r>
    </w:p>
    <w:p w:rsidR="00467667" w:rsidRDefault="00467667">
      <w:pPr>
        <w:ind w:firstLine="420"/>
      </w:pPr>
      <w:r>
        <w:rPr>
          <w:rFonts w:hint="eastAsia"/>
        </w:rPr>
        <w:t>对控件的绘制做了优化（系统层面上的），一是设置了“未剪辑的设备上下文”，二是设置了“无闪烁激活”，这些优化以前都没引起我的注意。关于更多的这方面资源，参看</w:t>
      </w:r>
      <w:r>
        <w:rPr>
          <w:rFonts w:hint="eastAsia"/>
        </w:rPr>
        <w:t>MSDN</w:t>
      </w:r>
      <w:r>
        <w:rPr>
          <w:rFonts w:hint="eastAsia"/>
        </w:rPr>
        <w:t>的文章——</w:t>
      </w:r>
      <w:r>
        <w:rPr>
          <w:rFonts w:hint="eastAsia"/>
        </w:rPr>
        <w:t>MFC</w:t>
      </w:r>
      <w:r>
        <w:rPr>
          <w:rFonts w:hint="eastAsia"/>
        </w:rPr>
        <w:t>控件优化；</w:t>
      </w:r>
    </w:p>
    <w:p w:rsidR="00467667" w:rsidRDefault="00467667">
      <w:pPr>
        <w:ind w:firstLine="420"/>
      </w:pPr>
      <w:r>
        <w:rPr>
          <w:rFonts w:hint="eastAsia"/>
        </w:rPr>
        <w:t>升级控件版本到</w:t>
      </w:r>
      <w:r>
        <w:rPr>
          <w:rFonts w:hint="eastAsia"/>
        </w:rPr>
        <w:t>2.1.0.0</w:t>
      </w:r>
      <w:r>
        <w:rPr>
          <w:rFonts w:hint="eastAsia"/>
        </w:rPr>
        <w:t>。</w:t>
      </w:r>
    </w:p>
    <w:p w:rsidR="00467667" w:rsidRDefault="00467667">
      <w:pPr>
        <w:ind w:firstLine="420"/>
      </w:pPr>
    </w:p>
    <w:p w:rsidR="00467667" w:rsidRDefault="00467667">
      <w:pPr>
        <w:ind w:firstLine="420"/>
      </w:pPr>
      <w:r>
        <w:rPr>
          <w:rFonts w:hint="eastAsia"/>
        </w:rPr>
        <w:t>12/1/2010</w:t>
      </w:r>
    </w:p>
    <w:p w:rsidR="00467667" w:rsidRDefault="00467667">
      <w:pPr>
        <w:ind w:firstLine="420"/>
      </w:pPr>
      <w:r>
        <w:rPr>
          <w:rFonts w:hint="eastAsia"/>
        </w:rPr>
        <w:t>修复了一个</w:t>
      </w:r>
      <w:r>
        <w:rPr>
          <w:rFonts w:hint="eastAsia"/>
        </w:rPr>
        <w:t>BUG</w:t>
      </w:r>
      <w:r>
        <w:rPr>
          <w:rFonts w:hint="eastAsia"/>
        </w:rPr>
        <w:t>，此</w:t>
      </w:r>
      <w:r>
        <w:rPr>
          <w:rFonts w:hint="eastAsia"/>
        </w:rPr>
        <w:t>BUG</w:t>
      </w:r>
      <w:r>
        <w:rPr>
          <w:rFonts w:hint="eastAsia"/>
        </w:rPr>
        <w:t>会造成当控件未获得焦点时，把鼠标移动到控件画布之内，按下</w:t>
      </w:r>
      <w:r>
        <w:rPr>
          <w:rFonts w:hint="eastAsia"/>
        </w:rPr>
        <w:t>alt</w:t>
      </w:r>
      <w:r>
        <w:rPr>
          <w:rFonts w:hint="eastAsia"/>
        </w:rPr>
        <w:t>键，再移动鼠标，再按一下鼠标左键，曲线出现跳动；</w:t>
      </w:r>
    </w:p>
    <w:p w:rsidR="00467667" w:rsidRDefault="00467667">
      <w:pPr>
        <w:ind w:firstLine="420"/>
      </w:pPr>
      <w:r>
        <w:rPr>
          <w:rFonts w:hint="eastAsia"/>
        </w:rPr>
        <w:t>修改了在开启水平缩放时，按下</w:t>
      </w:r>
      <w:r>
        <w:rPr>
          <w:rFonts w:hint="eastAsia"/>
        </w:rPr>
        <w:t>alt</w:t>
      </w:r>
      <w:r>
        <w:rPr>
          <w:rFonts w:hint="eastAsia"/>
        </w:rPr>
        <w:t>键的行为，参看</w:t>
      </w:r>
      <w:r>
        <w:rPr>
          <w:rFonts w:hint="eastAsia"/>
        </w:rPr>
        <w:t>EnableHZoom</w:t>
      </w:r>
      <w:r>
        <w:rPr>
          <w:rFonts w:hint="eastAsia"/>
        </w:rPr>
        <w:t>接口（有更新）；</w:t>
      </w:r>
    </w:p>
    <w:p w:rsidR="00467667" w:rsidRDefault="00467667">
      <w:pPr>
        <w:ind w:firstLine="420"/>
      </w:pPr>
      <w:r>
        <w:rPr>
          <w:rFonts w:hint="eastAsia"/>
        </w:rPr>
        <w:t>增加了帮助信息（按</w:t>
      </w:r>
      <w:r>
        <w:rPr>
          <w:rFonts w:hint="eastAsia"/>
        </w:rPr>
        <w:t>F4</w:t>
      </w:r>
      <w:r>
        <w:rPr>
          <w:rFonts w:hint="eastAsia"/>
        </w:rPr>
        <w:t>显示）内容（水平缩放快捷键）；</w:t>
      </w:r>
    </w:p>
    <w:p w:rsidR="00467667" w:rsidRDefault="00467667">
      <w:pPr>
        <w:ind w:firstLine="420"/>
      </w:pPr>
      <w:r>
        <w:rPr>
          <w:rFonts w:hint="eastAsia"/>
        </w:rPr>
        <w:t>本次更新没有版本更新。</w:t>
      </w:r>
    </w:p>
    <w:p w:rsidR="00467667" w:rsidRDefault="00467667">
      <w:pPr>
        <w:ind w:firstLine="420"/>
      </w:pPr>
    </w:p>
    <w:p w:rsidR="00467667" w:rsidRDefault="00467667">
      <w:pPr>
        <w:ind w:firstLine="420"/>
      </w:pPr>
      <w:r>
        <w:rPr>
          <w:rFonts w:hint="eastAsia"/>
        </w:rPr>
        <w:t>1/1/2011</w:t>
      </w:r>
    </w:p>
    <w:p w:rsidR="00467667" w:rsidRDefault="00467667">
      <w:pPr>
        <w:ind w:firstLine="420"/>
      </w:pPr>
      <w:r>
        <w:rPr>
          <w:rFonts w:hint="eastAsia"/>
        </w:rPr>
        <w:t>为插件增加了另外四个接口，具体参看</w:t>
      </w:r>
      <w:r>
        <w:rPr>
          <w:rFonts w:hint="eastAsia"/>
        </w:rPr>
        <w:t>ST_Curve_PlugIn.hpp</w:t>
      </w:r>
      <w:r>
        <w:rPr>
          <w:rFonts w:hint="eastAsia"/>
        </w:rPr>
        <w:t>，大家应该把它也当成开发文档来阅读；</w:t>
      </w:r>
    </w:p>
    <w:p w:rsidR="00467667" w:rsidRDefault="00467667">
      <w:pPr>
        <w:ind w:firstLine="420"/>
      </w:pPr>
      <w:r>
        <w:rPr>
          <w:rFonts w:hint="eastAsia"/>
        </w:rPr>
        <w:t>将插件中修整坐标接口从</w:t>
      </w:r>
      <w:r>
        <w:rPr>
          <w:rFonts w:hint="eastAsia"/>
        </w:rPr>
        <w:t>FormatXCoordinate</w:t>
      </w:r>
      <w:r>
        <w:rPr>
          <w:rFonts w:hint="eastAsia"/>
        </w:rPr>
        <w:t>和</w:t>
      </w:r>
      <w:r>
        <w:rPr>
          <w:rFonts w:hint="eastAsia"/>
        </w:rPr>
        <w:t>FormatYCoordinate</w:t>
      </w:r>
      <w:r>
        <w:rPr>
          <w:rFonts w:hint="eastAsia"/>
        </w:rPr>
        <w:t>中分离了出来，所以以上两个接口中的</w:t>
      </w:r>
      <w:r>
        <w:rPr>
          <w:rFonts w:hint="eastAsia"/>
        </w:rPr>
        <w:t>Action</w:t>
      </w:r>
      <w:r>
        <w:rPr>
          <w:rFonts w:hint="eastAsia"/>
        </w:rPr>
        <w:t>等于</w:t>
      </w:r>
      <w:r>
        <w:rPr>
          <w:rFonts w:hint="eastAsia"/>
        </w:rPr>
        <w:t>8</w:t>
      </w:r>
      <w:r>
        <w:rPr>
          <w:rFonts w:hint="eastAsia"/>
        </w:rPr>
        <w:t>的情况将不再存在，如果已有工程中已经使用了，则不得不重新编译你的插件（增加相应的接口）和工程（因为这影响到了</w:t>
      </w:r>
      <w:r>
        <w:rPr>
          <w:rFonts w:hint="eastAsia"/>
        </w:rPr>
        <w:t>LoadPlugIn</w:t>
      </w:r>
      <w:r>
        <w:rPr>
          <w:rFonts w:hint="eastAsia"/>
        </w:rPr>
        <w:t>和</w:t>
      </w:r>
      <w:r>
        <w:rPr>
          <w:color w:val="000000"/>
        </w:rPr>
        <w:t>LoadLuaScript</w:t>
      </w:r>
      <w:r>
        <w:rPr>
          <w:rFonts w:hint="eastAsia"/>
          <w:color w:val="000000"/>
        </w:rPr>
        <w:t>的</w:t>
      </w:r>
      <w:r>
        <w:rPr>
          <w:rFonts w:hint="eastAsia"/>
          <w:color w:val="000000"/>
        </w:rPr>
        <w:t>Mask</w:t>
      </w:r>
      <w:r>
        <w:rPr>
          <w:rFonts w:hint="eastAsia"/>
          <w:color w:val="000000"/>
        </w:rPr>
        <w:t>参数</w:t>
      </w:r>
      <w:r>
        <w:rPr>
          <w:rFonts w:hint="eastAsia"/>
        </w:rPr>
        <w:t>），这里向二次开发者道歉；</w:t>
      </w:r>
    </w:p>
    <w:p w:rsidR="00467667" w:rsidRDefault="00467667">
      <w:pPr>
        <w:ind w:firstLine="420"/>
      </w:pPr>
      <w:r>
        <w:rPr>
          <w:rFonts w:hint="eastAsia"/>
        </w:rPr>
        <w:t>为插件增加了自定义缩放功能，二次开发者可以轻松的通过插件控制控件的缩放速度、缩放加速度等，或者让缩放完全失效，什么都可以实现，只要你想得到；</w:t>
      </w:r>
    </w:p>
    <w:p w:rsidR="00467667" w:rsidRDefault="00467667">
      <w:pPr>
        <w:ind w:firstLine="420"/>
      </w:pPr>
      <w:r>
        <w:rPr>
          <w:rFonts w:hint="eastAsia"/>
        </w:rPr>
        <w:t>增加了一个事件</w:t>
      </w:r>
      <w:r>
        <w:t>BatchExportImageChange</w:t>
      </w:r>
      <w:r>
        <w:rPr>
          <w:rFonts w:hint="eastAsia"/>
        </w:rPr>
        <w:t>，用于在批量导出图片过程中，把当前导出序号或者导出自动结束了等信息通知到二次开发者；</w:t>
      </w:r>
    </w:p>
    <w:p w:rsidR="00467667" w:rsidRDefault="00467667">
      <w:pPr>
        <w:ind w:firstLine="420"/>
      </w:pPr>
      <w:r>
        <w:rPr>
          <w:rFonts w:hint="eastAsia"/>
        </w:rPr>
        <w:t>升级控件版本到</w:t>
      </w:r>
      <w:r>
        <w:rPr>
          <w:rFonts w:hint="eastAsia"/>
        </w:rPr>
        <w:t>2.1.0.1</w:t>
      </w:r>
      <w:r>
        <w:rPr>
          <w:rFonts w:hint="eastAsia"/>
        </w:rPr>
        <w:t>。</w:t>
      </w:r>
    </w:p>
    <w:p w:rsidR="00467667" w:rsidRDefault="00467667">
      <w:pPr>
        <w:ind w:firstLine="420"/>
      </w:pPr>
    </w:p>
    <w:p w:rsidR="00467667" w:rsidRDefault="00467667">
      <w:pPr>
        <w:ind w:firstLine="420"/>
      </w:pPr>
      <w:r>
        <w:rPr>
          <w:rFonts w:hint="eastAsia"/>
        </w:rPr>
        <w:t>3/17/2011</w:t>
      </w:r>
    </w:p>
    <w:p w:rsidR="00467667" w:rsidRDefault="00467667">
      <w:pPr>
        <w:ind w:firstLine="420"/>
      </w:pPr>
      <w:r>
        <w:rPr>
          <w:rFonts w:hint="eastAsia"/>
        </w:rPr>
        <w:t>增加了</w:t>
      </w:r>
      <w:r>
        <w:rPr>
          <w:rFonts w:hint="eastAsia"/>
        </w:rPr>
        <w:t>MouseMove</w:t>
      </w:r>
      <w:r>
        <w:rPr>
          <w:rFonts w:hint="eastAsia"/>
        </w:rPr>
        <w:t>事件，具体参看“事件”一栏；</w:t>
      </w:r>
    </w:p>
    <w:p w:rsidR="00467667" w:rsidRDefault="00467667">
      <w:pPr>
        <w:ind w:firstLine="420"/>
      </w:pPr>
      <w:r>
        <w:rPr>
          <w:rFonts w:hint="eastAsia"/>
        </w:rPr>
        <w:t>修改了</w:t>
      </w:r>
      <w:r>
        <w:rPr>
          <w:rFonts w:hint="eastAsia"/>
        </w:rPr>
        <w:t>AddMainData</w:t>
      </w:r>
      <w:r>
        <w:rPr>
          <w:rFonts w:hint="eastAsia"/>
        </w:rPr>
        <w:t>和</w:t>
      </w:r>
      <w:r>
        <w:rPr>
          <w:rFonts w:hint="eastAsia"/>
        </w:rPr>
        <w:t>InsertMainData</w:t>
      </w:r>
      <w:r>
        <w:rPr>
          <w:rFonts w:hint="eastAsia"/>
        </w:rPr>
        <w:t>的</w:t>
      </w:r>
      <w:r>
        <w:rPr>
          <w:rFonts w:hint="eastAsia"/>
        </w:rPr>
        <w:t>pTime</w:t>
      </w:r>
      <w:r>
        <w:rPr>
          <w:rFonts w:hint="eastAsia"/>
        </w:rPr>
        <w:t>参数的解析方式，参看</w:t>
      </w:r>
      <w:r>
        <w:rPr>
          <w:rFonts w:hint="eastAsia"/>
        </w:rPr>
        <w:t>AddMainData</w:t>
      </w:r>
      <w:r>
        <w:rPr>
          <w:rFonts w:hint="eastAsia"/>
        </w:rPr>
        <w:t>接口；</w:t>
      </w:r>
    </w:p>
    <w:p w:rsidR="00467667" w:rsidRDefault="00467667">
      <w:pPr>
        <w:ind w:firstLine="420"/>
      </w:pPr>
      <w:r>
        <w:rPr>
          <w:rFonts w:hint="eastAsia"/>
        </w:rPr>
        <w:t>增加了新的“帮我改进控件”栏，专门用于讨论在</w:t>
      </w:r>
      <w:r>
        <w:rPr>
          <w:rFonts w:hint="eastAsia"/>
        </w:rPr>
        <w:t>vb</w:t>
      </w:r>
      <w:r>
        <w:rPr>
          <w:rFonts w:hint="eastAsia"/>
        </w:rPr>
        <w:t>和</w:t>
      </w:r>
      <w:r>
        <w:rPr>
          <w:rFonts w:hint="eastAsia"/>
        </w:rPr>
        <w:t>c#</w:t>
      </w:r>
      <w:r>
        <w:rPr>
          <w:rFonts w:hint="eastAsia"/>
        </w:rPr>
        <w:t>这样的高级语言下使用本控</w:t>
      </w:r>
      <w:r>
        <w:rPr>
          <w:rFonts w:hint="eastAsia"/>
        </w:rPr>
        <w:lastRenderedPageBreak/>
        <w:t>件所遇到的调用问题（比如如何调用带指针的接口）以及解决办法，我本人在</w:t>
      </w:r>
      <w:r>
        <w:rPr>
          <w:rFonts w:hint="eastAsia"/>
        </w:rPr>
        <w:t>vb</w:t>
      </w:r>
      <w:r>
        <w:rPr>
          <w:rFonts w:hint="eastAsia"/>
        </w:rPr>
        <w:t>和</w:t>
      </w:r>
      <w:r>
        <w:rPr>
          <w:rFonts w:hint="eastAsia"/>
        </w:rPr>
        <w:t>c#</w:t>
      </w:r>
      <w:r>
        <w:rPr>
          <w:rFonts w:hint="eastAsia"/>
        </w:rPr>
        <w:t>方面非常的不给力，几乎没用过，开辟出这一栏，只是起一个中间人的作用，主要收集和汇总问题以及解决办法，并及时更新文档，以方便大家查阅，希望大家积极参与；</w:t>
      </w:r>
    </w:p>
    <w:p w:rsidR="00467667" w:rsidRDefault="00467667">
      <w:pPr>
        <w:ind w:firstLine="420"/>
      </w:pPr>
      <w:r>
        <w:rPr>
          <w:rFonts w:hint="eastAsia"/>
        </w:rPr>
        <w:t>升级控件版本到</w:t>
      </w:r>
      <w:r>
        <w:rPr>
          <w:rFonts w:hint="eastAsia"/>
        </w:rPr>
        <w:t>2.1.0.2</w:t>
      </w:r>
      <w:r>
        <w:rPr>
          <w:rFonts w:hint="eastAsia"/>
        </w:rPr>
        <w:t>。</w:t>
      </w:r>
    </w:p>
    <w:p w:rsidR="00467667" w:rsidRDefault="00467667">
      <w:pPr>
        <w:ind w:firstLine="420"/>
      </w:pPr>
    </w:p>
    <w:p w:rsidR="00467667" w:rsidRDefault="00467667">
      <w:pPr>
        <w:ind w:firstLine="420"/>
      </w:pPr>
      <w:r>
        <w:rPr>
          <w:rFonts w:hint="eastAsia"/>
        </w:rPr>
        <w:t>6/16/2011</w:t>
      </w:r>
    </w:p>
    <w:p w:rsidR="00467667" w:rsidRDefault="00467667">
      <w:pPr>
        <w:ind w:firstLine="420"/>
      </w:pPr>
      <w:r>
        <w:rPr>
          <w:rFonts w:hint="eastAsia"/>
        </w:rPr>
        <w:t>修复了一个</w:t>
      </w:r>
      <w:r>
        <w:rPr>
          <w:rFonts w:hint="eastAsia"/>
        </w:rPr>
        <w:t>BUG</w:t>
      </w:r>
      <w:r>
        <w:rPr>
          <w:rFonts w:hint="eastAsia"/>
        </w:rPr>
        <w:t>，此</w:t>
      </w:r>
      <w:r>
        <w:rPr>
          <w:rFonts w:hint="eastAsia"/>
        </w:rPr>
        <w:t>BUG</w:t>
      </w:r>
      <w:r>
        <w:rPr>
          <w:rFonts w:hint="eastAsia"/>
        </w:rPr>
        <w:t>会造成在使用</w:t>
      </w:r>
      <w:r>
        <w:rPr>
          <w:rFonts w:hint="eastAsia"/>
        </w:rPr>
        <w:t>debug</w:t>
      </w:r>
      <w:r>
        <w:rPr>
          <w:rFonts w:hint="eastAsia"/>
        </w:rPr>
        <w:t>版本控件情况下，在</w:t>
      </w:r>
      <w:r>
        <w:rPr>
          <w:rFonts w:hint="eastAsia"/>
        </w:rPr>
        <w:t>ide</w:t>
      </w:r>
      <w:r>
        <w:rPr>
          <w:rFonts w:hint="eastAsia"/>
        </w:rPr>
        <w:t>中拖放控件时，出现非法操作；</w:t>
      </w:r>
    </w:p>
    <w:p w:rsidR="00467667" w:rsidRDefault="00467667">
      <w:pPr>
        <w:ind w:firstLine="420"/>
      </w:pPr>
      <w:r>
        <w:rPr>
          <w:rFonts w:hint="eastAsia"/>
        </w:rPr>
        <w:t>修复了一个</w:t>
      </w:r>
      <w:r>
        <w:rPr>
          <w:rFonts w:hint="eastAsia"/>
        </w:rPr>
        <w:t>BUG</w:t>
      </w:r>
      <w:r>
        <w:rPr>
          <w:rFonts w:hint="eastAsia"/>
        </w:rPr>
        <w:t>，此</w:t>
      </w:r>
      <w:r>
        <w:rPr>
          <w:rFonts w:hint="eastAsia"/>
        </w:rPr>
        <w:t>BUG</w:t>
      </w:r>
      <w:r>
        <w:rPr>
          <w:rFonts w:hint="eastAsia"/>
        </w:rPr>
        <w:t>表现在绘制平滑曲线时，如果只有两个点（连着的，离散的不算），则会造成控件使用错误的画笔（上一条曲线的画笔），或者非法画笔；</w:t>
      </w:r>
    </w:p>
    <w:p w:rsidR="00467667" w:rsidRDefault="00467667">
      <w:pPr>
        <w:ind w:firstLine="420"/>
      </w:pPr>
      <w:r>
        <w:rPr>
          <w:rFonts w:hint="eastAsia"/>
        </w:rPr>
        <w:t>修复了属性重置时的一个小</w:t>
      </w:r>
      <w:r>
        <w:rPr>
          <w:rFonts w:hint="eastAsia"/>
        </w:rPr>
        <w:t>BUG</w:t>
      </w:r>
      <w:r>
        <w:rPr>
          <w:rFonts w:hint="eastAsia"/>
        </w:rPr>
        <w:t>；</w:t>
      </w:r>
    </w:p>
    <w:p w:rsidR="00467667" w:rsidRDefault="00467667">
      <w:pPr>
        <w:ind w:firstLine="420"/>
      </w:pPr>
      <w:r>
        <w:rPr>
          <w:rFonts w:hint="eastAsia"/>
        </w:rPr>
        <w:t>完善了</w:t>
      </w:r>
      <w:r>
        <w:t>ST_Curve_PlugIn.hpp</w:t>
      </w:r>
      <w:r>
        <w:rPr>
          <w:rFonts w:hint="eastAsia"/>
        </w:rPr>
        <w:t>里面的说明性文档；</w:t>
      </w:r>
    </w:p>
    <w:p w:rsidR="00467667" w:rsidRDefault="00467667">
      <w:pPr>
        <w:ind w:firstLine="420"/>
      </w:pPr>
      <w:r>
        <w:rPr>
          <w:rFonts w:hint="eastAsia"/>
        </w:rPr>
        <w:t>升级控件版本到</w:t>
      </w:r>
      <w:r>
        <w:rPr>
          <w:rFonts w:hint="eastAsia"/>
        </w:rPr>
        <w:t>2.1.0.3</w:t>
      </w:r>
      <w:r>
        <w:rPr>
          <w:rFonts w:hint="eastAsia"/>
        </w:rPr>
        <w:t>。</w:t>
      </w:r>
    </w:p>
    <w:p w:rsidR="00467667" w:rsidRDefault="00467667">
      <w:pPr>
        <w:ind w:firstLine="420"/>
      </w:pPr>
    </w:p>
    <w:p w:rsidR="00467667" w:rsidRDefault="00467667">
      <w:pPr>
        <w:ind w:firstLine="420"/>
      </w:pPr>
      <w:r>
        <w:rPr>
          <w:rFonts w:hint="eastAsia"/>
        </w:rPr>
        <w:t>7/2/2011</w:t>
      </w:r>
    </w:p>
    <w:p w:rsidR="00467667" w:rsidRDefault="00467667">
      <w:pPr>
        <w:ind w:firstLine="420"/>
      </w:pPr>
      <w:r>
        <w:rPr>
          <w:rFonts w:hint="eastAsia"/>
        </w:rPr>
        <w:t>修复了一个</w:t>
      </w:r>
      <w:r>
        <w:rPr>
          <w:rFonts w:hint="eastAsia"/>
        </w:rPr>
        <w:t>BUG</w:t>
      </w:r>
      <w:r>
        <w:rPr>
          <w:rFonts w:hint="eastAsia"/>
        </w:rPr>
        <w:t>，此</w:t>
      </w:r>
      <w:r>
        <w:rPr>
          <w:rFonts w:hint="eastAsia"/>
        </w:rPr>
        <w:t>BUG</w:t>
      </w:r>
      <w:r>
        <w:rPr>
          <w:rFonts w:hint="eastAsia"/>
        </w:rPr>
        <w:t>会让删除图例时（比如调用</w:t>
      </w:r>
      <w:r>
        <w:rPr>
          <w:rFonts w:hint="eastAsia"/>
        </w:rPr>
        <w:t>DelLegend</w:t>
      </w:r>
      <w:r>
        <w:rPr>
          <w:rFonts w:hint="eastAsia"/>
        </w:rPr>
        <w:t>接口），控件窗口里面留下残留的图例画面；</w:t>
      </w:r>
    </w:p>
    <w:p w:rsidR="00467667" w:rsidRDefault="00467667">
      <w:pPr>
        <w:ind w:firstLine="420"/>
      </w:pPr>
      <w:r>
        <w:rPr>
          <w:rFonts w:hint="eastAsia"/>
        </w:rPr>
        <w:t>修复了一个</w:t>
      </w:r>
      <w:r>
        <w:rPr>
          <w:rFonts w:hint="eastAsia"/>
        </w:rPr>
        <w:t>BUG</w:t>
      </w:r>
      <w:r>
        <w:rPr>
          <w:rFonts w:hint="eastAsia"/>
        </w:rPr>
        <w:t>，此</w:t>
      </w:r>
      <w:r>
        <w:rPr>
          <w:rFonts w:hint="eastAsia"/>
        </w:rPr>
        <w:t>BUG</w:t>
      </w:r>
      <w:r>
        <w:rPr>
          <w:rFonts w:hint="eastAsia"/>
        </w:rPr>
        <w:t>表现在，当调用</w:t>
      </w:r>
      <w:r>
        <w:rPr>
          <w:rFonts w:hint="eastAsia"/>
        </w:rPr>
        <w:t>AddLegend</w:t>
      </w:r>
      <w:r>
        <w:rPr>
          <w:rFonts w:hint="eastAsia"/>
        </w:rPr>
        <w:t>接口时，如果图例已经存在，而且</w:t>
      </w:r>
      <w:r>
        <w:rPr>
          <w:rFonts w:hint="eastAsia"/>
        </w:rPr>
        <w:t>Id</w:t>
      </w:r>
      <w:r>
        <w:rPr>
          <w:rFonts w:hint="eastAsia"/>
        </w:rPr>
        <w:t>已经属于另外的图例的话，这条曲线将同时出现在两个图例里面；</w:t>
      </w:r>
    </w:p>
    <w:p w:rsidR="00467667" w:rsidRDefault="00467667">
      <w:pPr>
        <w:ind w:firstLine="420"/>
      </w:pPr>
      <w:r>
        <w:rPr>
          <w:rFonts w:hint="eastAsia"/>
        </w:rPr>
        <w:t>增加了两个接口</w:t>
      </w:r>
      <w:r>
        <w:t>MoveCurveToLegend</w:t>
      </w:r>
      <w:r>
        <w:rPr>
          <w:rFonts w:hint="eastAsia"/>
        </w:rPr>
        <w:t>和</w:t>
      </w:r>
      <w:r>
        <w:t>ChangeLegendName</w:t>
      </w:r>
      <w:r>
        <w:rPr>
          <w:rFonts w:hint="eastAsia"/>
        </w:rPr>
        <w:t>，前者用于把指定的曲线从其所在图例中，移动到指定的图例中，后者用于修改图例名；</w:t>
      </w:r>
    </w:p>
    <w:p w:rsidR="00467667" w:rsidRDefault="00467667">
      <w:pPr>
        <w:ind w:firstLine="420"/>
      </w:pPr>
      <w:r>
        <w:rPr>
          <w:rFonts w:hint="eastAsia"/>
        </w:rPr>
        <w:t>增加了</w:t>
      </w:r>
      <w:r>
        <w:t>QueryLegend</w:t>
      </w:r>
      <w:r>
        <w:rPr>
          <w:rFonts w:hint="eastAsia"/>
        </w:rPr>
        <w:t>接口的开发文档，之前一直写漏掉了；</w:t>
      </w:r>
    </w:p>
    <w:p w:rsidR="00467667" w:rsidRDefault="00467667">
      <w:pPr>
        <w:ind w:firstLine="420"/>
      </w:pPr>
      <w:r>
        <w:rPr>
          <w:rFonts w:hint="eastAsia"/>
        </w:rPr>
        <w:t>第八章里面增加些内容，有兴趣者可以看看；</w:t>
      </w:r>
    </w:p>
    <w:p w:rsidR="00467667" w:rsidRDefault="00467667">
      <w:pPr>
        <w:ind w:firstLine="420"/>
      </w:pPr>
      <w:r>
        <w:rPr>
          <w:rFonts w:hint="eastAsia"/>
        </w:rPr>
        <w:t>升级控件版本到</w:t>
      </w:r>
      <w:r>
        <w:rPr>
          <w:rFonts w:hint="eastAsia"/>
        </w:rPr>
        <w:t>2.1.0.4</w:t>
      </w:r>
      <w:r>
        <w:rPr>
          <w:rFonts w:hint="eastAsia"/>
        </w:rPr>
        <w:t>。</w:t>
      </w:r>
    </w:p>
    <w:p w:rsidR="00467667" w:rsidRDefault="00467667">
      <w:pPr>
        <w:ind w:firstLine="420"/>
      </w:pPr>
    </w:p>
    <w:p w:rsidR="00467667" w:rsidRDefault="00467667">
      <w:pPr>
        <w:ind w:firstLine="420"/>
      </w:pPr>
      <w:r>
        <w:rPr>
          <w:rFonts w:hint="eastAsia"/>
        </w:rPr>
        <w:t>7/12/2011</w:t>
      </w:r>
    </w:p>
    <w:p w:rsidR="00467667" w:rsidRDefault="00467667">
      <w:pPr>
        <w:ind w:firstLine="420"/>
      </w:pPr>
      <w:r>
        <w:rPr>
          <w:rFonts w:hint="eastAsia"/>
        </w:rPr>
        <w:t>为网格增加了一种风格——只绘制主刻度上的网格，具体参看</w:t>
      </w:r>
      <w:r>
        <w:rPr>
          <w:rFonts w:hint="eastAsia"/>
        </w:rPr>
        <w:t>S(G)etGridMode</w:t>
      </w:r>
      <w:r>
        <w:rPr>
          <w:rFonts w:hint="eastAsia"/>
        </w:rPr>
        <w:t>接口；</w:t>
      </w:r>
    </w:p>
    <w:p w:rsidR="00467667" w:rsidRDefault="00467667">
      <w:pPr>
        <w:ind w:firstLine="420"/>
      </w:pPr>
      <w:r>
        <w:rPr>
          <w:rFonts w:hint="eastAsia"/>
        </w:rPr>
        <w:t>修复</w:t>
      </w:r>
      <w:r>
        <w:t>ExportImage</w:t>
      </w:r>
      <w:r>
        <w:rPr>
          <w:rFonts w:hint="eastAsia"/>
        </w:rPr>
        <w:t>方法的一个</w:t>
      </w:r>
      <w:r>
        <w:rPr>
          <w:rFonts w:hint="eastAsia"/>
        </w:rPr>
        <w:t>BUG</w:t>
      </w:r>
      <w:r>
        <w:rPr>
          <w:rFonts w:hint="eastAsia"/>
        </w:rPr>
        <w:t>（指的是导出方法，而非</w:t>
      </w:r>
      <w:r>
        <w:t>ExportImage</w:t>
      </w:r>
      <w:r>
        <w:rPr>
          <w:rFonts w:hint="eastAsia"/>
        </w:rPr>
        <w:t>接口，具体参看第四大节——导出方法），此</w:t>
      </w:r>
      <w:r>
        <w:rPr>
          <w:rFonts w:hint="eastAsia"/>
        </w:rPr>
        <w:t>BUG</w:t>
      </w:r>
      <w:r>
        <w:rPr>
          <w:rFonts w:hint="eastAsia"/>
        </w:rPr>
        <w:t>会错误的将入参</w:t>
      </w:r>
      <w:r>
        <w:t>hBitmap</w:t>
      </w:r>
      <w:r>
        <w:rPr>
          <w:rFonts w:hint="eastAsia"/>
        </w:rPr>
        <w:t>释放掉（</w:t>
      </w:r>
      <w:r>
        <w:rPr>
          <w:rFonts w:hint="eastAsia"/>
        </w:rPr>
        <w:t>DeleteObject</w:t>
      </w:r>
      <w:r>
        <w:rPr>
          <w:rFonts w:hint="eastAsia"/>
        </w:rPr>
        <w:t>）；</w:t>
      </w:r>
    </w:p>
    <w:p w:rsidR="00467667" w:rsidRDefault="00467667">
      <w:pPr>
        <w:ind w:firstLine="420"/>
      </w:pPr>
      <w:r>
        <w:rPr>
          <w:rFonts w:hint="eastAsia"/>
        </w:rPr>
        <w:t>升级控件版本到</w:t>
      </w:r>
      <w:r>
        <w:rPr>
          <w:rFonts w:hint="eastAsia"/>
        </w:rPr>
        <w:t>2.1.0.5</w:t>
      </w:r>
      <w:r>
        <w:rPr>
          <w:rFonts w:hint="eastAsia"/>
        </w:rPr>
        <w:t>。</w:t>
      </w:r>
    </w:p>
    <w:p w:rsidR="00467667" w:rsidRDefault="00467667">
      <w:pPr>
        <w:ind w:firstLine="420"/>
      </w:pPr>
    </w:p>
    <w:p w:rsidR="00467667" w:rsidRDefault="00467667">
      <w:pPr>
        <w:ind w:firstLine="420"/>
      </w:pPr>
      <w:r>
        <w:rPr>
          <w:rFonts w:hint="eastAsia"/>
        </w:rPr>
        <w:t>9/1/2011</w:t>
      </w:r>
    </w:p>
    <w:p w:rsidR="00467667" w:rsidRDefault="00467667">
      <w:pPr>
        <w:ind w:firstLine="420"/>
      </w:pPr>
      <w:r>
        <w:rPr>
          <w:rFonts w:hint="eastAsia"/>
        </w:rPr>
        <w:t>升级编译器到</w:t>
      </w:r>
      <w:r>
        <w:rPr>
          <w:rFonts w:hint="eastAsia"/>
        </w:rPr>
        <w:t>vc2010</w:t>
      </w:r>
      <w:r>
        <w:rPr>
          <w:rFonts w:hint="eastAsia"/>
        </w:rPr>
        <w:t>版本，以方便之后的</w:t>
      </w:r>
      <w:r>
        <w:rPr>
          <w:rFonts w:hint="eastAsia"/>
        </w:rPr>
        <w:t>x64</w:t>
      </w:r>
      <w:r>
        <w:rPr>
          <w:rFonts w:hint="eastAsia"/>
        </w:rPr>
        <w:t>版本编译，同时升级控件内部所有</w:t>
      </w:r>
      <w:r>
        <w:rPr>
          <w:rFonts w:hint="eastAsia"/>
        </w:rPr>
        <w:t>crt</w:t>
      </w:r>
      <w:r>
        <w:rPr>
          <w:rFonts w:hint="eastAsia"/>
        </w:rPr>
        <w:t>函数至相应的安全版本，以减少潜在的写内存越界等问题；</w:t>
      </w:r>
    </w:p>
    <w:p w:rsidR="00467667" w:rsidRDefault="00467667">
      <w:pPr>
        <w:ind w:firstLine="420"/>
      </w:pPr>
      <w:r>
        <w:rPr>
          <w:rFonts w:hint="eastAsia"/>
        </w:rPr>
        <w:t>当然，编译器的升级不会影响到使用（这就是</w:t>
      </w:r>
      <w:r>
        <w:rPr>
          <w:rFonts w:hint="eastAsia"/>
        </w:rPr>
        <w:t>COM</w:t>
      </w:r>
      <w:r>
        <w:rPr>
          <w:rFonts w:hint="eastAsia"/>
        </w:rPr>
        <w:t>要解决的问题），老用户只需要覆盖老版本控件即可（当然，</w:t>
      </w:r>
      <w:r>
        <w:rPr>
          <w:rFonts w:hint="eastAsia"/>
        </w:rPr>
        <w:t>mfc71</w:t>
      </w:r>
      <w:r>
        <w:rPr>
          <w:rFonts w:hint="eastAsia"/>
        </w:rPr>
        <w:t>库就不再使用了，改而使用</w:t>
      </w:r>
      <w:r>
        <w:rPr>
          <w:rFonts w:hint="eastAsia"/>
        </w:rPr>
        <w:t>mfc100</w:t>
      </w:r>
      <w:r>
        <w:rPr>
          <w:rFonts w:hint="eastAsia"/>
        </w:rPr>
        <w:t>库，可从我网站下载）；</w:t>
      </w:r>
    </w:p>
    <w:p w:rsidR="00467667" w:rsidRDefault="00467667">
      <w:pPr>
        <w:ind w:firstLine="420"/>
      </w:pPr>
      <w:r>
        <w:rPr>
          <w:rFonts w:hint="eastAsia"/>
        </w:rPr>
        <w:t>在</w:t>
      </w:r>
      <w:r>
        <w:rPr>
          <w:rFonts w:hint="eastAsia"/>
        </w:rPr>
        <w:t>TestST_Curve</w:t>
      </w:r>
      <w:r>
        <w:rPr>
          <w:rFonts w:hint="eastAsia"/>
        </w:rPr>
        <w:t>的</w:t>
      </w:r>
      <w:r>
        <w:t>OnMouseUpStcurvectrl</w:t>
      </w:r>
      <w:r>
        <w:rPr>
          <w:rFonts w:hint="eastAsia"/>
        </w:rPr>
        <w:t>函数里面，我写了一些示例代码，用以实现问得比较多的如何鼠标点击删除某点，鼠标点击添加点，插入点等问题（注释状态）；</w:t>
      </w:r>
    </w:p>
    <w:p w:rsidR="00467667" w:rsidRDefault="00467667">
      <w:pPr>
        <w:ind w:firstLine="420"/>
      </w:pPr>
      <w:r>
        <w:rPr>
          <w:rFonts w:hint="eastAsia"/>
        </w:rPr>
        <w:t>升级控件版本到</w:t>
      </w:r>
      <w:r>
        <w:rPr>
          <w:rFonts w:hint="eastAsia"/>
        </w:rPr>
        <w:t>2.1.1.0</w:t>
      </w:r>
      <w:r>
        <w:rPr>
          <w:rFonts w:hint="eastAsia"/>
        </w:rPr>
        <w:t>。</w:t>
      </w:r>
    </w:p>
    <w:p w:rsidR="00467667" w:rsidRDefault="00467667">
      <w:pPr>
        <w:ind w:firstLine="420"/>
      </w:pPr>
    </w:p>
    <w:p w:rsidR="00467667" w:rsidRDefault="00467667">
      <w:pPr>
        <w:ind w:firstLine="420"/>
      </w:pPr>
      <w:r>
        <w:rPr>
          <w:rFonts w:hint="eastAsia"/>
        </w:rPr>
        <w:t>9/12/2011</w:t>
      </w:r>
    </w:p>
    <w:p w:rsidR="00467667" w:rsidRDefault="00467667">
      <w:pPr>
        <w:widowControl/>
        <w:jc w:val="left"/>
      </w:pPr>
      <w:r>
        <w:rPr>
          <w:rFonts w:hint="eastAsia"/>
        </w:rPr>
        <w:tab/>
      </w:r>
      <w:r>
        <w:rPr>
          <w:rFonts w:hint="eastAsia"/>
        </w:rPr>
        <w:t>修复了一个</w:t>
      </w:r>
      <w:r>
        <w:rPr>
          <w:rFonts w:hint="eastAsia"/>
        </w:rPr>
        <w:t>BUG</w:t>
      </w:r>
      <w:r>
        <w:rPr>
          <w:rFonts w:hint="eastAsia"/>
        </w:rPr>
        <w:t>，此</w:t>
      </w:r>
      <w:r>
        <w:rPr>
          <w:rFonts w:hint="eastAsia"/>
        </w:rPr>
        <w:t>BUG</w:t>
      </w:r>
      <w:r>
        <w:rPr>
          <w:rFonts w:hint="eastAsia"/>
        </w:rPr>
        <w:t>会在明明没有更新的时候，报有更新（调用</w:t>
      </w:r>
      <w:r>
        <w:rPr>
          <w:rFonts w:hint="eastAsia"/>
        </w:rPr>
        <w:t>CheckUpdate</w:t>
      </w:r>
      <w:r>
        <w:rPr>
          <w:rFonts w:hint="eastAsia"/>
        </w:rPr>
        <w:t>）；</w:t>
      </w:r>
    </w:p>
    <w:p w:rsidR="00467667" w:rsidRDefault="00467667">
      <w:pPr>
        <w:widowControl/>
        <w:jc w:val="left"/>
      </w:pPr>
      <w:r>
        <w:rPr>
          <w:rFonts w:hint="eastAsia"/>
        </w:rPr>
        <w:tab/>
      </w:r>
      <w:r>
        <w:rPr>
          <w:rFonts w:hint="eastAsia"/>
        </w:rPr>
        <w:t>本次更新没有版本升级。</w:t>
      </w:r>
    </w:p>
    <w:p w:rsidR="00467667" w:rsidRDefault="00467667">
      <w:pPr>
        <w:widowControl/>
        <w:jc w:val="left"/>
      </w:pPr>
    </w:p>
    <w:p w:rsidR="00467667" w:rsidRDefault="00467667">
      <w:pPr>
        <w:widowControl/>
        <w:jc w:val="left"/>
      </w:pPr>
      <w:r>
        <w:rPr>
          <w:rFonts w:hint="eastAsia"/>
        </w:rPr>
        <w:lastRenderedPageBreak/>
        <w:tab/>
        <w:t>9/17/2011</w:t>
      </w:r>
    </w:p>
    <w:p w:rsidR="00467667" w:rsidRDefault="00467667">
      <w:pPr>
        <w:widowControl/>
        <w:jc w:val="left"/>
      </w:pPr>
      <w:r>
        <w:rPr>
          <w:rFonts w:hint="eastAsia"/>
        </w:rPr>
        <w:tab/>
      </w:r>
      <w:r>
        <w:rPr>
          <w:rFonts w:hint="eastAsia"/>
        </w:rPr>
        <w:t>修复了一个</w:t>
      </w:r>
      <w:r>
        <w:rPr>
          <w:rFonts w:hint="eastAsia"/>
        </w:rPr>
        <w:t>BUG</w:t>
      </w:r>
      <w:r>
        <w:rPr>
          <w:rFonts w:hint="eastAsia"/>
        </w:rPr>
        <w:t>，此</w:t>
      </w:r>
      <w:r>
        <w:rPr>
          <w:rFonts w:hint="eastAsia"/>
        </w:rPr>
        <w:t>BUG</w:t>
      </w:r>
      <w:r>
        <w:rPr>
          <w:rFonts w:hint="eastAsia"/>
        </w:rPr>
        <w:t>会造成在绘制坐标时，如果之前绘制过填充值，那么绘制出来的坐标的颜色不正确（不是指定的颜色）；</w:t>
      </w:r>
    </w:p>
    <w:p w:rsidR="00467667" w:rsidRDefault="00467667">
      <w:pPr>
        <w:widowControl/>
        <w:jc w:val="left"/>
      </w:pPr>
      <w:r>
        <w:rPr>
          <w:rFonts w:hint="eastAsia"/>
        </w:rPr>
        <w:tab/>
      </w:r>
      <w:r>
        <w:rPr>
          <w:rFonts w:hint="eastAsia"/>
        </w:rPr>
        <w:t>修复了一个</w:t>
      </w:r>
      <w:r>
        <w:rPr>
          <w:rFonts w:hint="eastAsia"/>
        </w:rPr>
        <w:t>BUG</w:t>
      </w:r>
      <w:r>
        <w:rPr>
          <w:rFonts w:hint="eastAsia"/>
        </w:rPr>
        <w:t>，此</w:t>
      </w:r>
      <w:r>
        <w:rPr>
          <w:rFonts w:hint="eastAsia"/>
        </w:rPr>
        <w:t>BUG</w:t>
      </w:r>
      <w:r>
        <w:rPr>
          <w:rFonts w:hint="eastAsia"/>
        </w:rPr>
        <w:t>会造成绘制坐标时，</w:t>
      </w:r>
      <w:r>
        <w:rPr>
          <w:rFonts w:hint="eastAsia"/>
        </w:rPr>
        <w:t>Y</w:t>
      </w:r>
      <w:r>
        <w:rPr>
          <w:rFonts w:hint="eastAsia"/>
        </w:rPr>
        <w:t>坐标第一个字符无法绘制出来；</w:t>
      </w:r>
    </w:p>
    <w:p w:rsidR="00467667" w:rsidRDefault="00467667">
      <w:pPr>
        <w:widowControl/>
        <w:jc w:val="left"/>
      </w:pPr>
      <w:r>
        <w:rPr>
          <w:rFonts w:hint="eastAsia"/>
        </w:rPr>
        <w:tab/>
      </w:r>
      <w:r>
        <w:rPr>
          <w:rFonts w:hint="eastAsia"/>
        </w:rPr>
        <w:t>修复了一个</w:t>
      </w:r>
      <w:r>
        <w:rPr>
          <w:rFonts w:hint="eastAsia"/>
        </w:rPr>
        <w:t>BUG</w:t>
      </w:r>
      <w:r>
        <w:rPr>
          <w:rFonts w:hint="eastAsia"/>
        </w:rPr>
        <w:t>，此</w:t>
      </w:r>
      <w:r>
        <w:rPr>
          <w:rFonts w:hint="eastAsia"/>
        </w:rPr>
        <w:t>BUG</w:t>
      </w:r>
      <w:r>
        <w:rPr>
          <w:rFonts w:hint="eastAsia"/>
        </w:rPr>
        <w:t>会造成通过插件绘制坐标时，如果返回了空字符串，则绘制出现问题，比如绘制不出来、绘制位置不正确等；</w:t>
      </w:r>
    </w:p>
    <w:p w:rsidR="00467667" w:rsidRDefault="00467667">
      <w:pPr>
        <w:autoSpaceDE w:val="0"/>
        <w:autoSpaceDN w:val="0"/>
        <w:adjustRightInd w:val="0"/>
        <w:jc w:val="left"/>
        <w:rPr>
          <w:rFonts w:ascii="新宋体" w:hAnsi="新宋体" w:cs="新宋体"/>
          <w:kern w:val="0"/>
          <w:sz w:val="19"/>
          <w:szCs w:val="19"/>
        </w:rPr>
      </w:pPr>
      <w:r>
        <w:rPr>
          <w:rFonts w:hint="eastAsia"/>
        </w:rPr>
        <w:tab/>
      </w:r>
      <w:r>
        <w:rPr>
          <w:rFonts w:hint="eastAsia"/>
        </w:rPr>
        <w:t>修复了解析通配符的</w:t>
      </w:r>
      <w:r>
        <w:rPr>
          <w:rFonts w:hint="eastAsia"/>
        </w:rPr>
        <w:t>BUG</w:t>
      </w:r>
      <w:r>
        <w:rPr>
          <w:rFonts w:hint="eastAsia"/>
        </w:rPr>
        <w:t>（通配符参看</w:t>
      </w:r>
      <w:r>
        <w:rPr>
          <w:rFonts w:ascii="宋体" w:hAnsi="宋体" w:cs="新宋体"/>
          <w:kern w:val="0"/>
          <w:szCs w:val="21"/>
        </w:rPr>
        <w:t>BatchExportImage</w:t>
      </w:r>
      <w:r>
        <w:rPr>
          <w:rFonts w:hint="eastAsia"/>
        </w:rPr>
        <w:t>），当字符串的最后一个字符也是通配符时，控件将无法解析这个通配符，造成了生成的文件名里面带有星号（</w:t>
      </w:r>
      <w:r>
        <w:rPr>
          <w:rFonts w:hint="eastAsia"/>
        </w:rPr>
        <w:t>*</w:t>
      </w:r>
      <w:r>
        <w:rPr>
          <w:rFonts w:hint="eastAsia"/>
        </w:rPr>
        <w:t>），这样的文件名是不合法的（</w:t>
      </w:r>
      <w:r>
        <w:rPr>
          <w:rFonts w:hint="eastAsia"/>
        </w:rPr>
        <w:t>windows</w:t>
      </w:r>
      <w:r>
        <w:rPr>
          <w:rFonts w:hint="eastAsia"/>
        </w:rPr>
        <w:t>规定），所以也就无法创建文件更谈不上导出了；</w:t>
      </w:r>
    </w:p>
    <w:p w:rsidR="00467667" w:rsidRDefault="00467667">
      <w:pPr>
        <w:widowControl/>
        <w:jc w:val="left"/>
      </w:pPr>
      <w:r>
        <w:rPr>
          <w:rFonts w:hint="eastAsia"/>
        </w:rPr>
        <w:tab/>
      </w:r>
      <w:r>
        <w:rPr>
          <w:rFonts w:hint="eastAsia"/>
        </w:rPr>
        <w:t>升级控件版本至</w:t>
      </w:r>
      <w:r>
        <w:rPr>
          <w:rFonts w:hint="eastAsia"/>
        </w:rPr>
        <w:t>2.1.1.1</w:t>
      </w:r>
      <w:r>
        <w:rPr>
          <w:rFonts w:hint="eastAsia"/>
        </w:rPr>
        <w:t>。</w:t>
      </w:r>
    </w:p>
    <w:p w:rsidR="00467667" w:rsidRDefault="00467667">
      <w:pPr>
        <w:widowControl/>
        <w:jc w:val="left"/>
      </w:pPr>
    </w:p>
    <w:p w:rsidR="00467667" w:rsidRDefault="00467667">
      <w:pPr>
        <w:widowControl/>
        <w:jc w:val="left"/>
      </w:pPr>
      <w:r>
        <w:rPr>
          <w:rFonts w:hint="eastAsia"/>
        </w:rPr>
        <w:tab/>
        <w:t>9/30/2011</w:t>
      </w:r>
    </w:p>
    <w:p w:rsidR="00467667" w:rsidRDefault="00467667">
      <w:pPr>
        <w:widowControl/>
        <w:jc w:val="left"/>
      </w:pPr>
      <w:r>
        <w:rPr>
          <w:rFonts w:hint="eastAsia"/>
        </w:rPr>
        <w:tab/>
      </w:r>
      <w:r>
        <w:rPr>
          <w:rFonts w:hint="eastAsia"/>
        </w:rPr>
        <w:t>修复了</w:t>
      </w:r>
      <w:r>
        <w:t>CanContinueEnum</w:t>
      </w:r>
      <w:r>
        <w:rPr>
          <w:rFonts w:hint="eastAsia"/>
        </w:rPr>
        <w:t>接口的一个</w:t>
      </w:r>
      <w:r>
        <w:rPr>
          <w:rFonts w:hint="eastAsia"/>
        </w:rPr>
        <w:t>BUG</w:t>
      </w:r>
      <w:r>
        <w:rPr>
          <w:rFonts w:hint="eastAsia"/>
        </w:rPr>
        <w:t>，此</w:t>
      </w:r>
      <w:r>
        <w:rPr>
          <w:rFonts w:hint="eastAsia"/>
        </w:rPr>
        <w:t>BUG</w:t>
      </w:r>
      <w:r>
        <w:rPr>
          <w:rFonts w:hint="eastAsia"/>
        </w:rPr>
        <w:t>可能造成判断错误，为此，修改了所有枚举相关的接口：</w:t>
      </w:r>
      <w:r>
        <w:t>GetDataHeadPosition</w:t>
      </w:r>
      <w:r>
        <w:rPr>
          <w:rFonts w:hint="eastAsia"/>
        </w:rPr>
        <w:t>、</w:t>
      </w:r>
      <w:r>
        <w:t>GetTimeData</w:t>
      </w:r>
      <w:r>
        <w:rPr>
          <w:rFonts w:hint="eastAsia"/>
        </w:rPr>
        <w:t>、</w:t>
      </w:r>
      <w:r>
        <w:t>GetTimeData</w:t>
      </w:r>
      <w:r>
        <w:rPr>
          <w:rFonts w:hint="eastAsia"/>
        </w:rPr>
        <w:t>2</w:t>
      </w:r>
      <w:r>
        <w:rPr>
          <w:rFonts w:hint="eastAsia"/>
        </w:rPr>
        <w:t>、</w:t>
      </w:r>
      <w:r>
        <w:t>GetValueData</w:t>
      </w:r>
      <w:r>
        <w:rPr>
          <w:rFonts w:hint="eastAsia"/>
        </w:rPr>
        <w:t>、</w:t>
      </w:r>
      <w:r>
        <w:t>GetState</w:t>
      </w:r>
      <w:r>
        <w:rPr>
          <w:rFonts w:hint="eastAsia"/>
        </w:rPr>
        <w:t>、</w:t>
      </w:r>
      <w:r>
        <w:t>GetPosData</w:t>
      </w:r>
      <w:r>
        <w:rPr>
          <w:rFonts w:hint="eastAsia"/>
        </w:rPr>
        <w:t>、</w:t>
      </w:r>
      <w:r>
        <w:t>InsertMainData</w:t>
      </w:r>
      <w:r>
        <w:rPr>
          <w:rFonts w:hint="eastAsia"/>
        </w:rPr>
        <w:t>、</w:t>
      </w:r>
      <w:r>
        <w:t>InsertMainData</w:t>
      </w:r>
      <w:r>
        <w:rPr>
          <w:rFonts w:hint="eastAsia"/>
        </w:rPr>
        <w:t>2</w:t>
      </w:r>
      <w:r>
        <w:rPr>
          <w:rFonts w:hint="eastAsia"/>
        </w:rPr>
        <w:t>、</w:t>
      </w:r>
      <w:r>
        <w:t>CanContinueEnum</w:t>
      </w:r>
      <w:r>
        <w:rPr>
          <w:rFonts w:hint="eastAsia"/>
        </w:rPr>
        <w:t>、</w:t>
      </w:r>
      <w:r>
        <w:t>DelPoint</w:t>
      </w:r>
      <w:r>
        <w:rPr>
          <w:rFonts w:hint="eastAsia"/>
        </w:rPr>
        <w:t>。其中除了</w:t>
      </w:r>
      <w:r>
        <w:t>GetDataHeadPosition</w:t>
      </w:r>
      <w:r>
        <w:rPr>
          <w:rFonts w:hint="eastAsia"/>
        </w:rPr>
        <w:t>被删除之外，其它的只是修改了参数类型，老工程如果想要使用新版本控件（用到了上面的接口的），将不得不重新编译工程，为此我向大家道歉！</w:t>
      </w:r>
    </w:p>
    <w:p w:rsidR="00467667" w:rsidRDefault="00467667">
      <w:pPr>
        <w:widowControl/>
        <w:jc w:val="left"/>
      </w:pPr>
      <w:r>
        <w:rPr>
          <w:rFonts w:hint="eastAsia"/>
        </w:rPr>
        <w:tab/>
      </w:r>
      <w:r>
        <w:rPr>
          <w:rFonts w:hint="eastAsia"/>
        </w:rPr>
        <w:t>枚举相关接口的开发文档有更新，特别是在枚举过程中有删除或者增加点的情况下；</w:t>
      </w:r>
    </w:p>
    <w:p w:rsidR="00467667" w:rsidRDefault="00467667">
      <w:pPr>
        <w:widowControl/>
        <w:jc w:val="left"/>
      </w:pPr>
      <w:r>
        <w:rPr>
          <w:rFonts w:hint="eastAsia"/>
        </w:rPr>
        <w:tab/>
      </w:r>
      <w:r>
        <w:rPr>
          <w:rFonts w:hint="eastAsia"/>
        </w:rPr>
        <w:t>增加了</w:t>
      </w:r>
      <w:r>
        <w:rPr>
          <w:rFonts w:hint="eastAsia"/>
        </w:rPr>
        <w:t>GetLuaVer</w:t>
      </w:r>
      <w:r>
        <w:rPr>
          <w:rFonts w:hint="eastAsia"/>
        </w:rPr>
        <w:t>接口，用于返回控件内部集成的</w:t>
      </w:r>
      <w:r>
        <w:rPr>
          <w:rFonts w:hint="eastAsia"/>
        </w:rPr>
        <w:t>Lua</w:t>
      </w:r>
      <w:r>
        <w:rPr>
          <w:rFonts w:hint="eastAsia"/>
        </w:rPr>
        <w:t>解释器的版本；</w:t>
      </w:r>
    </w:p>
    <w:p w:rsidR="00467667" w:rsidRDefault="00467667">
      <w:pPr>
        <w:widowControl/>
        <w:jc w:val="left"/>
      </w:pPr>
      <w:r>
        <w:rPr>
          <w:rFonts w:hint="eastAsia"/>
        </w:rPr>
        <w:tab/>
      </w:r>
      <w:r>
        <w:rPr>
          <w:rFonts w:hint="eastAsia"/>
        </w:rPr>
        <w:t>升级控件版本至</w:t>
      </w:r>
      <w:r>
        <w:rPr>
          <w:rFonts w:hint="eastAsia"/>
        </w:rPr>
        <w:t>2.1.1.2</w:t>
      </w:r>
      <w:r>
        <w:rPr>
          <w:rFonts w:hint="eastAsia"/>
        </w:rPr>
        <w:t>。</w:t>
      </w:r>
    </w:p>
    <w:p w:rsidR="00467667" w:rsidRDefault="00467667">
      <w:pPr>
        <w:widowControl/>
        <w:jc w:val="left"/>
      </w:pPr>
    </w:p>
    <w:p w:rsidR="00467667" w:rsidRDefault="00467667">
      <w:pPr>
        <w:widowControl/>
        <w:jc w:val="left"/>
      </w:pPr>
      <w:r>
        <w:rPr>
          <w:rFonts w:hint="eastAsia"/>
        </w:rPr>
        <w:tab/>
        <w:t>11/12/2011</w:t>
      </w:r>
    </w:p>
    <w:p w:rsidR="00467667" w:rsidRDefault="00467667">
      <w:pPr>
        <w:widowControl/>
        <w:jc w:val="left"/>
      </w:pPr>
      <w:r>
        <w:rPr>
          <w:rFonts w:hint="eastAsia"/>
        </w:rPr>
        <w:tab/>
      </w:r>
      <w:r>
        <w:rPr>
          <w:rFonts w:hint="eastAsia"/>
        </w:rPr>
        <w:t>修复了一个</w:t>
      </w:r>
      <w:r>
        <w:rPr>
          <w:rFonts w:hint="eastAsia"/>
        </w:rPr>
        <w:t>BUG</w:t>
      </w:r>
      <w:r>
        <w:rPr>
          <w:rFonts w:hint="eastAsia"/>
        </w:rPr>
        <w:t>，此</w:t>
      </w:r>
      <w:r>
        <w:rPr>
          <w:rFonts w:hint="eastAsia"/>
        </w:rPr>
        <w:t>BUG</w:t>
      </w:r>
      <w:r>
        <w:rPr>
          <w:rFonts w:hint="eastAsia"/>
        </w:rPr>
        <w:t>会造成在绘制实时曲线时，如果通过</w:t>
      </w:r>
      <w:r>
        <w:t>VisibleState</w:t>
      </w:r>
      <w:r>
        <w:rPr>
          <w:rFonts w:hint="eastAsia"/>
        </w:rPr>
        <w:t>限制了曲线的移动，则全局位置预览窗口没有得到刷新；</w:t>
      </w:r>
    </w:p>
    <w:p w:rsidR="00467667" w:rsidRDefault="00467667">
      <w:pPr>
        <w:widowControl/>
        <w:jc w:val="left"/>
      </w:pPr>
      <w:r>
        <w:rPr>
          <w:rFonts w:hint="eastAsia"/>
        </w:rPr>
        <w:tab/>
      </w:r>
      <w:r>
        <w:rPr>
          <w:rFonts w:hint="eastAsia"/>
        </w:rPr>
        <w:t>修复了一个</w:t>
      </w:r>
      <w:r>
        <w:rPr>
          <w:rFonts w:hint="eastAsia"/>
        </w:rPr>
        <w:t>BUG</w:t>
      </w:r>
      <w:r>
        <w:rPr>
          <w:rFonts w:hint="eastAsia"/>
        </w:rPr>
        <w:t>，此</w:t>
      </w:r>
      <w:r>
        <w:rPr>
          <w:rFonts w:hint="eastAsia"/>
        </w:rPr>
        <w:t>BUG</w:t>
      </w:r>
      <w:r>
        <w:rPr>
          <w:rFonts w:hint="eastAsia"/>
        </w:rPr>
        <w:t>表现在，当二次开发者交替的对同一条曲线绘制实时曲线和非实时曲线时（比如调用</w:t>
      </w:r>
      <w:r>
        <w:t>AddMainData</w:t>
      </w:r>
      <w:r>
        <w:rPr>
          <w:rFonts w:hint="eastAsia"/>
        </w:rPr>
        <w:t>(2)10</w:t>
      </w:r>
      <w:r>
        <w:rPr>
          <w:rFonts w:hint="eastAsia"/>
        </w:rPr>
        <w:t>次，</w:t>
      </w:r>
      <w:r>
        <w:rPr>
          <w:rFonts w:hint="eastAsia"/>
        </w:rPr>
        <w:t>5</w:t>
      </w:r>
      <w:r>
        <w:rPr>
          <w:rFonts w:hint="eastAsia"/>
        </w:rPr>
        <w:t>次</w:t>
      </w:r>
      <w:r>
        <w:t>VisibleState</w:t>
      </w:r>
      <w:r>
        <w:rPr>
          <w:rFonts w:hint="eastAsia"/>
        </w:rPr>
        <w:t>为</w:t>
      </w:r>
      <w:r>
        <w:rPr>
          <w:rFonts w:hint="eastAsia"/>
        </w:rPr>
        <w:t>1</w:t>
      </w:r>
      <w:r>
        <w:rPr>
          <w:rFonts w:hint="eastAsia"/>
        </w:rPr>
        <w:t>，</w:t>
      </w:r>
      <w:r>
        <w:rPr>
          <w:rFonts w:hint="eastAsia"/>
        </w:rPr>
        <w:t>5</w:t>
      </w:r>
      <w:r>
        <w:rPr>
          <w:rFonts w:hint="eastAsia"/>
        </w:rPr>
        <w:t>次为</w:t>
      </w:r>
      <w:r>
        <w:rPr>
          <w:rFonts w:hint="eastAsia"/>
        </w:rPr>
        <w:t>0</w:t>
      </w:r>
      <w:r>
        <w:rPr>
          <w:rFonts w:hint="eastAsia"/>
        </w:rPr>
        <w:t>），控件内部一些状态会出现不正确的情况（主要是位置及大小状态，比如一条曲线所占的矩形大小，所有曲线所占的矩形大小），这可能会造成在移动曲线、报告页数信息、打印等情况下，出现错误或者操作不完全；</w:t>
      </w:r>
    </w:p>
    <w:p w:rsidR="00467667" w:rsidRDefault="00467667">
      <w:pPr>
        <w:widowControl/>
        <w:jc w:val="left"/>
      </w:pPr>
      <w:r>
        <w:rPr>
          <w:rFonts w:hint="eastAsia"/>
        </w:rPr>
        <w:tab/>
      </w:r>
      <w:r>
        <w:rPr>
          <w:rFonts w:hint="eastAsia"/>
        </w:rPr>
        <w:t>增加了两个接口</w:t>
      </w:r>
      <w:r>
        <w:t>SetAutoRefresh</w:t>
      </w:r>
      <w:r>
        <w:rPr>
          <w:rFonts w:hint="eastAsia"/>
        </w:rPr>
        <w:t>和</w:t>
      </w:r>
      <w:r>
        <w:rPr>
          <w:rFonts w:hint="eastAsia"/>
        </w:rPr>
        <w:t>G</w:t>
      </w:r>
      <w:r>
        <w:t>etAutoRefresh</w:t>
      </w:r>
      <w:r>
        <w:rPr>
          <w:rFonts w:hint="eastAsia"/>
        </w:rPr>
        <w:t>，用于自动刷新（这个属于实时曲线的概念，简单说来，就是按一定的间隔自动刷新，而不完全依赖于</w:t>
      </w:r>
      <w:r>
        <w:t>VisibleState</w:t>
      </w:r>
      <w:r>
        <w:rPr>
          <w:rFonts w:hint="eastAsia"/>
        </w:rPr>
        <w:t>参数），用好自动刷新，可显著提高</w:t>
      </w:r>
      <w:r>
        <w:rPr>
          <w:rFonts w:hint="eastAsia"/>
        </w:rPr>
        <w:t>CPU</w:t>
      </w:r>
      <w:r>
        <w:rPr>
          <w:rFonts w:hint="eastAsia"/>
        </w:rPr>
        <w:t>利用率，让绘制实时曲线时，刷新即平滑，又不至于过于频繁而耗</w:t>
      </w:r>
      <w:r>
        <w:rPr>
          <w:rFonts w:hint="eastAsia"/>
        </w:rPr>
        <w:t>CPU</w:t>
      </w:r>
      <w:r>
        <w:rPr>
          <w:rFonts w:hint="eastAsia"/>
        </w:rPr>
        <w:t>资源。具体请参看开发文档；</w:t>
      </w:r>
    </w:p>
    <w:p w:rsidR="00467667" w:rsidRDefault="00467667">
      <w:pPr>
        <w:widowControl/>
        <w:jc w:val="left"/>
      </w:pPr>
      <w:r>
        <w:rPr>
          <w:rFonts w:hint="eastAsia"/>
        </w:rPr>
        <w:tab/>
      </w:r>
      <w:r>
        <w:rPr>
          <w:rFonts w:hint="eastAsia"/>
        </w:rPr>
        <w:t>在本开发文档中，增加了一栏：捐助（第十大栏），如果你想为</w:t>
      </w:r>
      <w:r>
        <w:rPr>
          <w:rFonts w:hint="eastAsia"/>
        </w:rPr>
        <w:t>ST_Curve</w:t>
      </w:r>
      <w:r>
        <w:rPr>
          <w:rFonts w:hint="eastAsia"/>
        </w:rPr>
        <w:t>捐助，请参看第十栏；</w:t>
      </w:r>
    </w:p>
    <w:p w:rsidR="00467667" w:rsidRDefault="00467667">
      <w:pPr>
        <w:widowControl/>
        <w:jc w:val="left"/>
      </w:pPr>
      <w:r>
        <w:rPr>
          <w:rFonts w:hint="eastAsia"/>
        </w:rPr>
        <w:tab/>
      </w:r>
      <w:r>
        <w:rPr>
          <w:rFonts w:hint="eastAsia"/>
        </w:rPr>
        <w:t>升级控件版本至</w:t>
      </w:r>
      <w:r>
        <w:rPr>
          <w:rFonts w:hint="eastAsia"/>
        </w:rPr>
        <w:t>2.1.1.3</w:t>
      </w:r>
      <w:r>
        <w:rPr>
          <w:rFonts w:hint="eastAsia"/>
        </w:rPr>
        <w:t>。</w:t>
      </w:r>
    </w:p>
    <w:p w:rsidR="00467667" w:rsidRDefault="00467667">
      <w:pPr>
        <w:widowControl/>
        <w:jc w:val="left"/>
      </w:pPr>
    </w:p>
    <w:p w:rsidR="00467667" w:rsidRDefault="00467667">
      <w:pPr>
        <w:widowControl/>
        <w:jc w:val="left"/>
      </w:pPr>
      <w:r>
        <w:rPr>
          <w:rFonts w:hint="eastAsia"/>
        </w:rPr>
        <w:tab/>
        <w:t>1/2/2012</w:t>
      </w:r>
    </w:p>
    <w:p w:rsidR="00467667" w:rsidRDefault="00467667">
      <w:pPr>
        <w:widowControl/>
        <w:jc w:val="left"/>
      </w:pPr>
      <w:r>
        <w:rPr>
          <w:rFonts w:hint="eastAsia"/>
        </w:rPr>
        <w:tab/>
      </w:r>
      <w:r>
        <w:rPr>
          <w:rFonts w:hint="eastAsia"/>
        </w:rPr>
        <w:t>修复了一个</w:t>
      </w:r>
      <w:r>
        <w:rPr>
          <w:rFonts w:hint="eastAsia"/>
        </w:rPr>
        <w:t>BUG</w:t>
      </w:r>
      <w:r>
        <w:rPr>
          <w:rFonts w:hint="eastAsia"/>
        </w:rPr>
        <w:t>，此</w:t>
      </w:r>
      <w:r>
        <w:rPr>
          <w:rFonts w:hint="eastAsia"/>
        </w:rPr>
        <w:t>BUG</w:t>
      </w:r>
      <w:r>
        <w:rPr>
          <w:rFonts w:hint="eastAsia"/>
        </w:rPr>
        <w:t>会造成某些接口失效，这是升级</w:t>
      </w:r>
      <w:r>
        <w:rPr>
          <w:rFonts w:hint="eastAsia"/>
        </w:rPr>
        <w:t>vc2010</w:t>
      </w:r>
      <w:r>
        <w:rPr>
          <w:rFonts w:hint="eastAsia"/>
        </w:rPr>
        <w:t>编译器造成的，影响到的接口有：</w:t>
      </w:r>
      <w:r>
        <w:t>EnableAutoTrimCoor</w:t>
      </w:r>
      <w:r>
        <w:rPr>
          <w:rFonts w:hint="eastAsia"/>
        </w:rPr>
        <w:t>、</w:t>
      </w:r>
      <w:r>
        <w:t>EnableHelpTip</w:t>
      </w:r>
      <w:r>
        <w:rPr>
          <w:rFonts w:hint="eastAsia"/>
        </w:rPr>
        <w:t>、</w:t>
      </w:r>
      <w:r>
        <w:t>EnableFullScreen</w:t>
      </w:r>
      <w:r>
        <w:rPr>
          <w:rFonts w:hint="eastAsia"/>
        </w:rPr>
        <w:t>、</w:t>
      </w:r>
      <w:r>
        <w:t>EnableFocusState</w:t>
      </w:r>
      <w:r>
        <w:rPr>
          <w:rFonts w:hint="eastAsia"/>
        </w:rPr>
        <w:t>、</w:t>
      </w:r>
      <w:r>
        <w:t>EnablePreview</w:t>
      </w:r>
      <w:r>
        <w:rPr>
          <w:rFonts w:hint="eastAsia"/>
        </w:rPr>
        <w:t>；影响到的快捷键有：</w:t>
      </w:r>
      <w:r>
        <w:t>F4</w:t>
      </w:r>
      <w:r>
        <w:rPr>
          <w:rFonts w:hint="eastAsia"/>
        </w:rPr>
        <w:t>、</w:t>
      </w:r>
      <w:r>
        <w:t>F7</w:t>
      </w:r>
      <w:r>
        <w:rPr>
          <w:rFonts w:hint="eastAsia"/>
        </w:rPr>
        <w:t>、</w:t>
      </w:r>
      <w:r>
        <w:t>F6</w:t>
      </w:r>
      <w:r>
        <w:rPr>
          <w:rFonts w:hint="eastAsia"/>
        </w:rPr>
        <w:t>。此</w:t>
      </w:r>
      <w:r>
        <w:rPr>
          <w:rFonts w:hint="eastAsia"/>
        </w:rPr>
        <w:t>BUG</w:t>
      </w:r>
      <w:r>
        <w:rPr>
          <w:rFonts w:hint="eastAsia"/>
        </w:rPr>
        <w:t>从</w:t>
      </w:r>
      <w:r>
        <w:rPr>
          <w:rFonts w:hint="eastAsia"/>
        </w:rPr>
        <w:t>2.1.1.0</w:t>
      </w:r>
      <w:r>
        <w:rPr>
          <w:rFonts w:hint="eastAsia"/>
        </w:rPr>
        <w:t>开始一直存在；</w:t>
      </w:r>
    </w:p>
    <w:p w:rsidR="00467667" w:rsidRDefault="00467667">
      <w:pPr>
        <w:widowControl/>
        <w:jc w:val="left"/>
      </w:pPr>
      <w:r>
        <w:rPr>
          <w:rFonts w:hint="eastAsia"/>
        </w:rPr>
        <w:tab/>
      </w:r>
      <w:r>
        <w:rPr>
          <w:rFonts w:hint="eastAsia"/>
        </w:rPr>
        <w:t>修改了注解文档说明，以便于更好的理解；</w:t>
      </w:r>
    </w:p>
    <w:p w:rsidR="00467667" w:rsidRDefault="00467667">
      <w:pPr>
        <w:widowControl/>
        <w:jc w:val="left"/>
      </w:pPr>
      <w:r>
        <w:rPr>
          <w:rFonts w:hint="eastAsia"/>
        </w:rPr>
        <w:tab/>
      </w:r>
      <w:r>
        <w:rPr>
          <w:rFonts w:hint="eastAsia"/>
        </w:rPr>
        <w:t>增加了注解的位图居中功能，具体请参看</w:t>
      </w:r>
      <w:r>
        <w:rPr>
          <w:rFonts w:hint="eastAsia"/>
        </w:rPr>
        <w:t>AddComment</w:t>
      </w:r>
      <w:r>
        <w:rPr>
          <w:rFonts w:hint="eastAsia"/>
        </w:rPr>
        <w:t>等相关接口；</w:t>
      </w:r>
    </w:p>
    <w:p w:rsidR="00467667" w:rsidRDefault="00467667">
      <w:pPr>
        <w:widowControl/>
        <w:jc w:val="left"/>
      </w:pPr>
      <w:r>
        <w:rPr>
          <w:rFonts w:hint="eastAsia"/>
        </w:rPr>
        <w:tab/>
      </w:r>
      <w:r>
        <w:rPr>
          <w:rFonts w:hint="eastAsia"/>
        </w:rPr>
        <w:t>升级内部</w:t>
      </w:r>
      <w:r>
        <w:rPr>
          <w:rFonts w:hint="eastAsia"/>
        </w:rPr>
        <w:t>Lua</w:t>
      </w:r>
      <w:r>
        <w:rPr>
          <w:rFonts w:hint="eastAsia"/>
        </w:rPr>
        <w:t>解释器版本到</w:t>
      </w:r>
      <w:r>
        <w:rPr>
          <w:rFonts w:hint="eastAsia"/>
        </w:rPr>
        <w:t>5.2.0</w:t>
      </w:r>
      <w:r>
        <w:rPr>
          <w:rFonts w:hint="eastAsia"/>
        </w:rPr>
        <w:t>；</w:t>
      </w:r>
    </w:p>
    <w:p w:rsidR="00467667" w:rsidRDefault="00467667">
      <w:pPr>
        <w:widowControl/>
        <w:jc w:val="left"/>
      </w:pPr>
      <w:r>
        <w:rPr>
          <w:rFonts w:hint="eastAsia"/>
        </w:rPr>
        <w:lastRenderedPageBreak/>
        <w:tab/>
      </w:r>
      <w:r>
        <w:rPr>
          <w:rFonts w:hint="eastAsia"/>
        </w:rPr>
        <w:t>优化了控件内部对于等宽和不等宽字体的处理；</w:t>
      </w:r>
    </w:p>
    <w:p w:rsidR="00467667" w:rsidRDefault="00467667">
      <w:pPr>
        <w:widowControl/>
        <w:jc w:val="left"/>
      </w:pPr>
      <w:r>
        <w:rPr>
          <w:rFonts w:hint="eastAsia"/>
        </w:rPr>
        <w:tab/>
      </w:r>
      <w:r>
        <w:rPr>
          <w:rFonts w:hint="eastAsia"/>
        </w:rPr>
        <w:t>升级控件版本至</w:t>
      </w:r>
      <w:r>
        <w:rPr>
          <w:rFonts w:hint="eastAsia"/>
        </w:rPr>
        <w:t>2.1.2.0</w:t>
      </w:r>
      <w:r>
        <w:rPr>
          <w:rFonts w:hint="eastAsia"/>
        </w:rPr>
        <w:t>。</w:t>
      </w:r>
    </w:p>
    <w:p w:rsidR="00467667" w:rsidRDefault="00467667">
      <w:pPr>
        <w:widowControl/>
        <w:jc w:val="left"/>
      </w:pPr>
    </w:p>
    <w:p w:rsidR="00467667" w:rsidRDefault="00467667">
      <w:pPr>
        <w:widowControl/>
        <w:jc w:val="left"/>
      </w:pPr>
      <w:r>
        <w:rPr>
          <w:rFonts w:hint="eastAsia"/>
        </w:rPr>
        <w:tab/>
        <w:t>2/10/2012</w:t>
      </w:r>
    </w:p>
    <w:p w:rsidR="00467667" w:rsidRDefault="00467667">
      <w:pPr>
        <w:widowControl/>
        <w:jc w:val="left"/>
      </w:pPr>
      <w:r>
        <w:rPr>
          <w:rFonts w:hint="eastAsia"/>
        </w:rPr>
        <w:tab/>
      </w:r>
      <w:r>
        <w:rPr>
          <w:rFonts w:hint="eastAsia"/>
        </w:rPr>
        <w:t>修复了一个</w:t>
      </w:r>
      <w:r>
        <w:rPr>
          <w:rFonts w:hint="eastAsia"/>
        </w:rPr>
        <w:t>BUG</w:t>
      </w:r>
      <w:r>
        <w:rPr>
          <w:rFonts w:hint="eastAsia"/>
        </w:rPr>
        <w:t>，此</w:t>
      </w:r>
      <w:r>
        <w:rPr>
          <w:rFonts w:hint="eastAsia"/>
        </w:rPr>
        <w:t>BUG</w:t>
      </w:r>
      <w:r>
        <w:rPr>
          <w:rFonts w:hint="eastAsia"/>
        </w:rPr>
        <w:t>会造成控件无法在</w:t>
      </w:r>
      <w:r>
        <w:rPr>
          <w:rFonts w:hint="eastAsia"/>
        </w:rPr>
        <w:t>win2k</w:t>
      </w:r>
      <w:r>
        <w:rPr>
          <w:rFonts w:hint="eastAsia"/>
        </w:rPr>
        <w:t>、</w:t>
      </w:r>
      <w:r>
        <w:rPr>
          <w:rFonts w:hint="eastAsia"/>
        </w:rPr>
        <w:t>xp</w:t>
      </w:r>
      <w:r>
        <w:rPr>
          <w:rFonts w:hint="eastAsia"/>
        </w:rPr>
        <w:t>、</w:t>
      </w:r>
      <w:r>
        <w:rPr>
          <w:rFonts w:hint="eastAsia"/>
        </w:rPr>
        <w:t>xp sp1</w:t>
      </w:r>
      <w:r>
        <w:rPr>
          <w:rFonts w:hint="eastAsia"/>
        </w:rPr>
        <w:t>系统下面运行，其实这也不能算是控件的</w:t>
      </w:r>
      <w:r>
        <w:rPr>
          <w:rFonts w:hint="eastAsia"/>
        </w:rPr>
        <w:t>BUG</w:t>
      </w:r>
      <w:r>
        <w:rPr>
          <w:rFonts w:hint="eastAsia"/>
        </w:rPr>
        <w:t>，这是用</w:t>
      </w:r>
      <w:r>
        <w:rPr>
          <w:rFonts w:hint="eastAsia"/>
        </w:rPr>
        <w:t>vc2010</w:t>
      </w:r>
      <w:r>
        <w:rPr>
          <w:rFonts w:hint="eastAsia"/>
        </w:rPr>
        <w:t>编译器编译的结果，所以在官网上增加了一个“兼容版本”下载，用以解决这个问题，其实就是把编译器换到</w:t>
      </w:r>
      <w:r>
        <w:rPr>
          <w:rFonts w:hint="eastAsia"/>
        </w:rPr>
        <w:t>vc2003</w:t>
      </w:r>
      <w:r>
        <w:rPr>
          <w:rFonts w:hint="eastAsia"/>
        </w:rPr>
        <w:t>，</w:t>
      </w:r>
      <w:r>
        <w:rPr>
          <w:rFonts w:hint="eastAsia"/>
        </w:rPr>
        <w:t>xp sp2</w:t>
      </w:r>
      <w:r>
        <w:rPr>
          <w:rFonts w:hint="eastAsia"/>
        </w:rPr>
        <w:t>及其以上的系统，推荐下载正规版本，虽然兼容版本也行；</w:t>
      </w:r>
    </w:p>
    <w:p w:rsidR="00467667" w:rsidRDefault="00467667">
      <w:pPr>
        <w:widowControl/>
        <w:jc w:val="left"/>
      </w:pPr>
      <w:r>
        <w:rPr>
          <w:rFonts w:hint="eastAsia"/>
        </w:rPr>
        <w:tab/>
      </w:r>
      <w:r>
        <w:rPr>
          <w:rFonts w:hint="eastAsia"/>
        </w:rPr>
        <w:t>增加了一个接口</w:t>
      </w:r>
      <w:r>
        <w:rPr>
          <w:rFonts w:hint="eastAsia"/>
        </w:rPr>
        <w:t>EnableSelectCurve</w:t>
      </w:r>
      <w:r>
        <w:rPr>
          <w:rFonts w:hint="eastAsia"/>
        </w:rPr>
        <w:t>，用于设置曲线是否可以被选中；</w:t>
      </w:r>
    </w:p>
    <w:p w:rsidR="00467667" w:rsidRDefault="00467667">
      <w:pPr>
        <w:widowControl/>
        <w:jc w:val="left"/>
        <w:rPr>
          <w:szCs w:val="21"/>
        </w:rPr>
      </w:pPr>
      <w:r>
        <w:rPr>
          <w:rFonts w:hint="eastAsia"/>
        </w:rPr>
        <w:tab/>
      </w:r>
      <w:r>
        <w:rPr>
          <w:rFonts w:hint="eastAsia"/>
        </w:rPr>
        <w:t>增加了一个接口</w:t>
      </w:r>
      <w:r>
        <w:rPr>
          <w:rFonts w:hint="eastAsia"/>
        </w:rPr>
        <w:t>S(G)ToolTipDelay</w:t>
      </w:r>
      <w:r>
        <w:rPr>
          <w:rFonts w:hint="eastAsia"/>
        </w:rPr>
        <w:t>，用于</w:t>
      </w:r>
      <w:r>
        <w:rPr>
          <w:rFonts w:hint="eastAsia"/>
          <w:szCs w:val="21"/>
        </w:rPr>
        <w:t>设置坐标提示的延迟时间，本接口还可让坐标提示失效，具体请参看开发文档；</w:t>
      </w:r>
    </w:p>
    <w:p w:rsidR="00467667" w:rsidRDefault="00467667">
      <w:pPr>
        <w:widowControl/>
        <w:jc w:val="left"/>
        <w:rPr>
          <w:szCs w:val="21"/>
        </w:rPr>
      </w:pPr>
      <w:r>
        <w:rPr>
          <w:rFonts w:hint="eastAsia"/>
          <w:szCs w:val="21"/>
        </w:rPr>
        <w:tab/>
      </w:r>
      <w:r>
        <w:rPr>
          <w:rFonts w:hint="eastAsia"/>
          <w:szCs w:val="21"/>
        </w:rPr>
        <w:t>升级控件版本至</w:t>
      </w:r>
      <w:r>
        <w:rPr>
          <w:rFonts w:hint="eastAsia"/>
          <w:szCs w:val="21"/>
        </w:rPr>
        <w:t>2.1.2.1</w:t>
      </w:r>
      <w:r>
        <w:rPr>
          <w:rFonts w:hint="eastAsia"/>
          <w:szCs w:val="21"/>
        </w:rPr>
        <w:t>。</w:t>
      </w:r>
    </w:p>
    <w:p w:rsidR="00467667" w:rsidRDefault="00467667">
      <w:pPr>
        <w:widowControl/>
        <w:jc w:val="left"/>
        <w:rPr>
          <w:szCs w:val="21"/>
        </w:rPr>
      </w:pPr>
    </w:p>
    <w:p w:rsidR="00467667" w:rsidRDefault="00467667">
      <w:pPr>
        <w:widowControl/>
        <w:jc w:val="left"/>
        <w:rPr>
          <w:szCs w:val="21"/>
        </w:rPr>
      </w:pPr>
      <w:r>
        <w:rPr>
          <w:rFonts w:hint="eastAsia"/>
          <w:szCs w:val="21"/>
        </w:rPr>
        <w:tab/>
        <w:t>3/1/2012</w:t>
      </w:r>
    </w:p>
    <w:p w:rsidR="00467667" w:rsidRDefault="00467667">
      <w:pPr>
        <w:widowControl/>
        <w:jc w:val="left"/>
        <w:rPr>
          <w:szCs w:val="21"/>
        </w:rPr>
      </w:pPr>
      <w:r>
        <w:rPr>
          <w:rFonts w:hint="eastAsia"/>
          <w:szCs w:val="21"/>
        </w:rPr>
        <w:tab/>
      </w:r>
      <w:r>
        <w:rPr>
          <w:rFonts w:hint="eastAsia"/>
          <w:szCs w:val="21"/>
        </w:rPr>
        <w:t>修复了兼容版本一个小</w:t>
      </w:r>
      <w:r>
        <w:rPr>
          <w:rFonts w:hint="eastAsia"/>
          <w:szCs w:val="21"/>
        </w:rPr>
        <w:t>BUG</w:t>
      </w:r>
      <w:r>
        <w:rPr>
          <w:rFonts w:hint="eastAsia"/>
          <w:szCs w:val="21"/>
        </w:rPr>
        <w:t>，此</w:t>
      </w:r>
      <w:r>
        <w:rPr>
          <w:rFonts w:hint="eastAsia"/>
          <w:szCs w:val="21"/>
        </w:rPr>
        <w:t>BUG</w:t>
      </w:r>
      <w:r>
        <w:rPr>
          <w:rFonts w:hint="eastAsia"/>
          <w:szCs w:val="21"/>
        </w:rPr>
        <w:t>会造成限制坐标时（包括限制一页），重复刷新；</w:t>
      </w:r>
    </w:p>
    <w:p w:rsidR="00467667" w:rsidRDefault="00467667">
      <w:pPr>
        <w:widowControl/>
        <w:jc w:val="left"/>
        <w:rPr>
          <w:szCs w:val="21"/>
        </w:rPr>
      </w:pPr>
      <w:r>
        <w:rPr>
          <w:rFonts w:hint="eastAsia"/>
          <w:szCs w:val="21"/>
        </w:rPr>
        <w:tab/>
      </w:r>
      <w:r>
        <w:rPr>
          <w:rFonts w:hint="eastAsia"/>
          <w:szCs w:val="21"/>
        </w:rPr>
        <w:t>为限制一页功能增加了一个模式，此模式只会在有点出了画布之外时，才生效，具体参看</w:t>
      </w:r>
      <w:r>
        <w:rPr>
          <w:szCs w:val="21"/>
        </w:rPr>
        <w:t>SetLimitOnePageMode</w:t>
      </w:r>
      <w:r>
        <w:rPr>
          <w:rFonts w:hint="eastAsia"/>
          <w:szCs w:val="21"/>
        </w:rPr>
        <w:t>接口，这个功能非常有用，据我了解需要的人很多，请大家认真看看开发文档；</w:t>
      </w:r>
    </w:p>
    <w:p w:rsidR="00467667" w:rsidRDefault="00467667">
      <w:pPr>
        <w:widowControl/>
        <w:jc w:val="left"/>
        <w:rPr>
          <w:szCs w:val="21"/>
        </w:rPr>
      </w:pPr>
      <w:r>
        <w:rPr>
          <w:rFonts w:hint="eastAsia"/>
          <w:szCs w:val="21"/>
        </w:rPr>
        <w:tab/>
      </w:r>
      <w:r>
        <w:rPr>
          <w:rFonts w:hint="eastAsia"/>
          <w:szCs w:val="21"/>
        </w:rPr>
        <w:t>增加本控件的第一个图元对象——无限曲线，有两种无限曲线，一种是水平的，一种是垂直的，只需要添加一个坐标，就能绘制出来。它特别适合画边界，比如学生成绩曲线，你可以画一条</w:t>
      </w:r>
      <w:r>
        <w:rPr>
          <w:rFonts w:hint="eastAsia"/>
          <w:szCs w:val="21"/>
        </w:rPr>
        <w:t>60</w:t>
      </w:r>
      <w:r>
        <w:rPr>
          <w:rFonts w:hint="eastAsia"/>
          <w:szCs w:val="21"/>
        </w:rPr>
        <w:t>分的无限曲线，很直观的看出来他在什么时候考试不及格；还有一种用法就是可以模拟固定坐标轴（正常的坐标轴是不固定的），比如在</w:t>
      </w:r>
      <w:r>
        <w:rPr>
          <w:rFonts w:hint="eastAsia"/>
          <w:szCs w:val="21"/>
        </w:rPr>
        <w:t>0 0</w:t>
      </w:r>
      <w:r>
        <w:rPr>
          <w:rFonts w:hint="eastAsia"/>
          <w:szCs w:val="21"/>
        </w:rPr>
        <w:t>处画两条无限直线，然后把真正的坐标轴隐藏起来（全屏），具体请参看</w:t>
      </w:r>
      <w:r>
        <w:rPr>
          <w:szCs w:val="21"/>
        </w:rPr>
        <w:t>AddInfiniteCurve</w:t>
      </w:r>
      <w:r>
        <w:rPr>
          <w:rFonts w:hint="eastAsia"/>
          <w:szCs w:val="21"/>
        </w:rPr>
        <w:t>接口；</w:t>
      </w:r>
    </w:p>
    <w:p w:rsidR="00467667" w:rsidRDefault="00467667">
      <w:pPr>
        <w:widowControl/>
        <w:jc w:val="left"/>
        <w:rPr>
          <w:szCs w:val="21"/>
        </w:rPr>
      </w:pPr>
      <w:r>
        <w:rPr>
          <w:rFonts w:hint="eastAsia"/>
          <w:szCs w:val="21"/>
        </w:rPr>
        <w:tab/>
      </w:r>
      <w:r>
        <w:rPr>
          <w:rFonts w:hint="eastAsia"/>
          <w:szCs w:val="21"/>
        </w:rPr>
        <w:t>增加了</w:t>
      </w:r>
      <w:r>
        <w:rPr>
          <w:rFonts w:hint="eastAsia"/>
          <w:szCs w:val="21"/>
        </w:rPr>
        <w:t>double</w:t>
      </w:r>
      <w:r>
        <w:rPr>
          <w:rFonts w:hint="eastAsia"/>
          <w:szCs w:val="21"/>
        </w:rPr>
        <w:t>版本，该版本把所有接口里面的时间类型，全部修改成了</w:t>
      </w:r>
      <w:r>
        <w:rPr>
          <w:rFonts w:hint="eastAsia"/>
          <w:szCs w:val="21"/>
        </w:rPr>
        <w:t>double</w:t>
      </w:r>
      <w:r>
        <w:rPr>
          <w:rFonts w:hint="eastAsia"/>
          <w:szCs w:val="21"/>
        </w:rPr>
        <w:t>类型，这个修改在控件里面根本不是一个修改，因为</w:t>
      </w:r>
      <w:r>
        <w:rPr>
          <w:rFonts w:hint="eastAsia"/>
          <w:szCs w:val="21"/>
        </w:rPr>
        <w:t>DATE</w:t>
      </w:r>
      <w:r>
        <w:rPr>
          <w:rFonts w:hint="eastAsia"/>
          <w:szCs w:val="21"/>
        </w:rPr>
        <w:t>本身就是</w:t>
      </w:r>
      <w:r>
        <w:rPr>
          <w:rFonts w:hint="eastAsia"/>
          <w:szCs w:val="21"/>
        </w:rPr>
        <w:t>double</w:t>
      </w:r>
      <w:r>
        <w:rPr>
          <w:rFonts w:hint="eastAsia"/>
          <w:szCs w:val="21"/>
        </w:rPr>
        <w:t>，但在</w:t>
      </w:r>
      <w:r>
        <w:rPr>
          <w:rFonts w:hint="eastAsia"/>
          <w:szCs w:val="21"/>
        </w:rPr>
        <w:t>vb</w:t>
      </w:r>
      <w:r>
        <w:rPr>
          <w:rFonts w:hint="eastAsia"/>
          <w:szCs w:val="21"/>
        </w:rPr>
        <w:t>和</w:t>
      </w:r>
      <w:r>
        <w:rPr>
          <w:rFonts w:hint="eastAsia"/>
          <w:szCs w:val="21"/>
        </w:rPr>
        <w:t>.net</w:t>
      </w:r>
      <w:r>
        <w:rPr>
          <w:rFonts w:hint="eastAsia"/>
          <w:szCs w:val="21"/>
        </w:rPr>
        <w:t>中，将解决</w:t>
      </w:r>
      <w:r>
        <w:rPr>
          <w:rFonts w:hint="eastAsia"/>
          <w:szCs w:val="21"/>
        </w:rPr>
        <w:t>DateTime</w:t>
      </w:r>
      <w:r>
        <w:rPr>
          <w:rFonts w:hint="eastAsia"/>
          <w:szCs w:val="21"/>
        </w:rPr>
        <w:t>范围太小的问题（如果横坐标显示为数字，则</w:t>
      </w:r>
      <w:r>
        <w:rPr>
          <w:rFonts w:hint="eastAsia"/>
          <w:szCs w:val="21"/>
        </w:rPr>
        <w:t>DateTime</w:t>
      </w:r>
      <w:r>
        <w:rPr>
          <w:rFonts w:hint="eastAsia"/>
          <w:szCs w:val="21"/>
        </w:rPr>
        <w:t>的范围显得太小，最好能长到</w:t>
      </w:r>
      <w:r>
        <w:rPr>
          <w:rFonts w:hint="eastAsia"/>
          <w:szCs w:val="21"/>
        </w:rPr>
        <w:t>double</w:t>
      </w:r>
      <w:r>
        <w:rPr>
          <w:rFonts w:hint="eastAsia"/>
          <w:szCs w:val="21"/>
        </w:rPr>
        <w:t>的范围，为此必须修改</w:t>
      </w:r>
      <w:r>
        <w:rPr>
          <w:rFonts w:hint="eastAsia"/>
          <w:szCs w:val="21"/>
        </w:rPr>
        <w:t>idl</w:t>
      </w:r>
      <w:r>
        <w:rPr>
          <w:rFonts w:hint="eastAsia"/>
          <w:szCs w:val="21"/>
        </w:rPr>
        <w:t>接口定义），具体请参看第八章：</w:t>
      </w:r>
      <w:r>
        <w:rPr>
          <w:rFonts w:hint="eastAsia"/>
          <w:bCs/>
        </w:rPr>
        <w:t>小窍门及</w:t>
      </w:r>
      <w:r>
        <w:rPr>
          <w:rFonts w:hint="eastAsia"/>
          <w:bCs/>
        </w:rPr>
        <w:t>FAQ</w:t>
      </w:r>
      <w:r>
        <w:rPr>
          <w:rFonts w:hint="eastAsia"/>
          <w:bCs/>
        </w:rPr>
        <w:t>的第</w:t>
      </w:r>
      <w:r>
        <w:rPr>
          <w:rFonts w:hint="eastAsia"/>
          <w:bCs/>
        </w:rPr>
        <w:t>16</w:t>
      </w:r>
      <w:r>
        <w:rPr>
          <w:rFonts w:hint="eastAsia"/>
          <w:bCs/>
        </w:rPr>
        <w:t>条；</w:t>
      </w:r>
    </w:p>
    <w:p w:rsidR="00467667" w:rsidRDefault="00467667">
      <w:pPr>
        <w:widowControl/>
        <w:jc w:val="left"/>
        <w:rPr>
          <w:szCs w:val="21"/>
        </w:rPr>
      </w:pPr>
      <w:r>
        <w:rPr>
          <w:rFonts w:hint="eastAsia"/>
          <w:szCs w:val="21"/>
        </w:rPr>
        <w:tab/>
      </w:r>
      <w:r>
        <w:rPr>
          <w:rFonts w:hint="eastAsia"/>
          <w:szCs w:val="21"/>
        </w:rPr>
        <w:t>升级控件版本至</w:t>
      </w:r>
      <w:r>
        <w:rPr>
          <w:rFonts w:hint="eastAsia"/>
          <w:szCs w:val="21"/>
        </w:rPr>
        <w:t>2.2.0.0</w:t>
      </w:r>
      <w:r>
        <w:rPr>
          <w:rFonts w:hint="eastAsia"/>
          <w:szCs w:val="21"/>
        </w:rPr>
        <w:t>。</w:t>
      </w:r>
    </w:p>
    <w:p w:rsidR="00467667" w:rsidRDefault="00467667">
      <w:pPr>
        <w:widowControl/>
        <w:jc w:val="left"/>
        <w:rPr>
          <w:szCs w:val="21"/>
        </w:rPr>
      </w:pPr>
    </w:p>
    <w:p w:rsidR="00467667" w:rsidRDefault="00467667">
      <w:pPr>
        <w:widowControl/>
        <w:jc w:val="left"/>
        <w:rPr>
          <w:szCs w:val="21"/>
        </w:rPr>
      </w:pPr>
      <w:r>
        <w:rPr>
          <w:rFonts w:hint="eastAsia"/>
          <w:szCs w:val="21"/>
        </w:rPr>
        <w:tab/>
        <w:t>7/14/2012</w:t>
      </w:r>
    </w:p>
    <w:p w:rsidR="00467667" w:rsidRDefault="00467667">
      <w:pPr>
        <w:widowControl/>
        <w:jc w:val="left"/>
        <w:rPr>
          <w:szCs w:val="21"/>
        </w:rPr>
      </w:pPr>
      <w:r>
        <w:rPr>
          <w:rFonts w:hint="eastAsia"/>
          <w:szCs w:val="21"/>
        </w:rPr>
        <w:tab/>
      </w:r>
      <w:r>
        <w:rPr>
          <w:rFonts w:hint="eastAsia"/>
          <w:szCs w:val="21"/>
        </w:rPr>
        <w:t>修复了控件在</w:t>
      </w:r>
      <w:r>
        <w:rPr>
          <w:rFonts w:hint="eastAsia"/>
          <w:szCs w:val="21"/>
        </w:rPr>
        <w:t>win7</w:t>
      </w:r>
      <w:r>
        <w:rPr>
          <w:rFonts w:hint="eastAsia"/>
          <w:szCs w:val="21"/>
        </w:rPr>
        <w:t>下面，绘制十字架闪烁的问题；</w:t>
      </w:r>
    </w:p>
    <w:p w:rsidR="00467667" w:rsidRDefault="00467667">
      <w:pPr>
        <w:widowControl/>
        <w:jc w:val="left"/>
        <w:rPr>
          <w:szCs w:val="21"/>
        </w:rPr>
      </w:pPr>
      <w:r>
        <w:rPr>
          <w:rFonts w:hint="eastAsia"/>
          <w:szCs w:val="21"/>
        </w:rPr>
        <w:tab/>
      </w:r>
      <w:r>
        <w:rPr>
          <w:rFonts w:hint="eastAsia"/>
          <w:szCs w:val="21"/>
        </w:rPr>
        <w:t>增加了一个属性——</w:t>
      </w:r>
      <w:r>
        <w:rPr>
          <w:rFonts w:hint="eastAsia"/>
          <w:szCs w:val="21"/>
        </w:rPr>
        <w:t>Register1</w:t>
      </w:r>
      <w:r>
        <w:rPr>
          <w:rFonts w:hint="eastAsia"/>
          <w:szCs w:val="21"/>
        </w:rPr>
        <w:t>，用于解决与</w:t>
      </w:r>
      <w:r>
        <w:rPr>
          <w:rFonts w:hint="eastAsia"/>
          <w:szCs w:val="21"/>
        </w:rPr>
        <w:t>64</w:t>
      </w:r>
      <w:r>
        <w:rPr>
          <w:rFonts w:hint="eastAsia"/>
          <w:szCs w:val="21"/>
        </w:rPr>
        <w:t>位版本控件之间的</w:t>
      </w:r>
      <w:r>
        <w:rPr>
          <w:rFonts w:hint="eastAsia"/>
          <w:szCs w:val="21"/>
        </w:rPr>
        <w:t>64</w:t>
      </w:r>
      <w:r>
        <w:rPr>
          <w:rFonts w:hint="eastAsia"/>
          <w:szCs w:val="21"/>
        </w:rPr>
        <w:t>位数据传递的问题，在之前的</w:t>
      </w:r>
      <w:r>
        <w:rPr>
          <w:rFonts w:hint="eastAsia"/>
          <w:szCs w:val="21"/>
        </w:rPr>
        <w:t>32</w:t>
      </w:r>
      <w:r>
        <w:rPr>
          <w:rFonts w:hint="eastAsia"/>
          <w:szCs w:val="21"/>
        </w:rPr>
        <w:t>位控件中，不存在</w:t>
      </w:r>
      <w:r>
        <w:rPr>
          <w:rFonts w:hint="eastAsia"/>
          <w:szCs w:val="21"/>
        </w:rPr>
        <w:t>64</w:t>
      </w:r>
      <w:r>
        <w:rPr>
          <w:rFonts w:hint="eastAsia"/>
          <w:szCs w:val="21"/>
        </w:rPr>
        <w:t>位整数，当升级到</w:t>
      </w:r>
      <w:r>
        <w:rPr>
          <w:rFonts w:hint="eastAsia"/>
          <w:szCs w:val="21"/>
        </w:rPr>
        <w:t>64</w:t>
      </w:r>
      <w:r>
        <w:rPr>
          <w:rFonts w:hint="eastAsia"/>
          <w:szCs w:val="21"/>
        </w:rPr>
        <w:t>位版本之后，很多数据类型，比如</w:t>
      </w:r>
      <w:r>
        <w:rPr>
          <w:rFonts w:hint="eastAsia"/>
          <w:szCs w:val="21"/>
        </w:rPr>
        <w:t>HANDLE</w:t>
      </w:r>
      <w:r>
        <w:rPr>
          <w:rFonts w:hint="eastAsia"/>
          <w:szCs w:val="21"/>
        </w:rPr>
        <w:t>、</w:t>
      </w:r>
      <w:r>
        <w:rPr>
          <w:rFonts w:hint="eastAsia"/>
          <w:szCs w:val="21"/>
        </w:rPr>
        <w:t>HFONT</w:t>
      </w:r>
      <w:r>
        <w:rPr>
          <w:rFonts w:hint="eastAsia"/>
          <w:szCs w:val="21"/>
        </w:rPr>
        <w:t>等都变成了</w:t>
      </w:r>
      <w:r>
        <w:rPr>
          <w:rFonts w:hint="eastAsia"/>
          <w:szCs w:val="21"/>
        </w:rPr>
        <w:t>64</w:t>
      </w:r>
      <w:r>
        <w:rPr>
          <w:rFonts w:hint="eastAsia"/>
          <w:szCs w:val="21"/>
        </w:rPr>
        <w:t>位，此时按道理来说，</w:t>
      </w:r>
      <w:r>
        <w:rPr>
          <w:rFonts w:hint="eastAsia"/>
          <w:szCs w:val="21"/>
        </w:rPr>
        <w:t>64</w:t>
      </w:r>
      <w:r>
        <w:rPr>
          <w:rFonts w:hint="eastAsia"/>
          <w:szCs w:val="21"/>
        </w:rPr>
        <w:t>位控件应该将接口中的这些数据类型由</w:t>
      </w:r>
      <w:r>
        <w:rPr>
          <w:rFonts w:hint="eastAsia"/>
          <w:szCs w:val="21"/>
        </w:rPr>
        <w:t>32</w:t>
      </w:r>
      <w:r>
        <w:rPr>
          <w:rFonts w:hint="eastAsia"/>
          <w:szCs w:val="21"/>
        </w:rPr>
        <w:t>位增加至</w:t>
      </w:r>
      <w:r>
        <w:rPr>
          <w:rFonts w:hint="eastAsia"/>
          <w:szCs w:val="21"/>
        </w:rPr>
        <w:t>64</w:t>
      </w:r>
      <w:r>
        <w:rPr>
          <w:rFonts w:hint="eastAsia"/>
          <w:szCs w:val="21"/>
        </w:rPr>
        <w:t>位，可是带来一个问题：控件接口在</w:t>
      </w:r>
      <w:r>
        <w:rPr>
          <w:rFonts w:hint="eastAsia"/>
          <w:szCs w:val="21"/>
        </w:rPr>
        <w:t>32</w:t>
      </w:r>
      <w:r>
        <w:rPr>
          <w:rFonts w:hint="eastAsia"/>
          <w:szCs w:val="21"/>
        </w:rPr>
        <w:t>位和</w:t>
      </w:r>
      <w:r>
        <w:rPr>
          <w:rFonts w:hint="eastAsia"/>
          <w:szCs w:val="21"/>
        </w:rPr>
        <w:t>64</w:t>
      </w:r>
      <w:r>
        <w:rPr>
          <w:rFonts w:hint="eastAsia"/>
          <w:szCs w:val="21"/>
        </w:rPr>
        <w:t>位下不一致，这造成的问题是无法容忍的，比如要使用</w:t>
      </w:r>
      <w:r>
        <w:rPr>
          <w:rFonts w:hint="eastAsia"/>
          <w:szCs w:val="21"/>
        </w:rPr>
        <w:t>64</w:t>
      </w:r>
      <w:r>
        <w:rPr>
          <w:rFonts w:hint="eastAsia"/>
          <w:szCs w:val="21"/>
        </w:rPr>
        <w:t>位控件的话，需要</w:t>
      </w:r>
      <w:r>
        <w:rPr>
          <w:rFonts w:hint="eastAsia"/>
          <w:szCs w:val="21"/>
        </w:rPr>
        <w:t>64</w:t>
      </w:r>
      <w:r>
        <w:rPr>
          <w:rFonts w:hint="eastAsia"/>
          <w:szCs w:val="21"/>
        </w:rPr>
        <w:t>位编译器等很多不可理解的限制（高版本</w:t>
      </w:r>
      <w:r>
        <w:rPr>
          <w:rFonts w:hint="eastAsia"/>
          <w:szCs w:val="21"/>
        </w:rPr>
        <w:t>vc</w:t>
      </w:r>
      <w:r>
        <w:rPr>
          <w:rFonts w:hint="eastAsia"/>
          <w:szCs w:val="21"/>
        </w:rPr>
        <w:t>是有交叉编译功能的，所以</w:t>
      </w:r>
      <w:r>
        <w:rPr>
          <w:rFonts w:hint="eastAsia"/>
          <w:szCs w:val="21"/>
        </w:rPr>
        <w:t>32</w:t>
      </w:r>
      <w:r>
        <w:rPr>
          <w:rFonts w:hint="eastAsia"/>
          <w:szCs w:val="21"/>
        </w:rPr>
        <w:t>位编译器编译</w:t>
      </w:r>
      <w:r>
        <w:rPr>
          <w:rFonts w:hint="eastAsia"/>
          <w:szCs w:val="21"/>
        </w:rPr>
        <w:t>64</w:t>
      </w:r>
      <w:r>
        <w:rPr>
          <w:rFonts w:hint="eastAsia"/>
          <w:szCs w:val="21"/>
        </w:rPr>
        <w:t>位代码是天经地义的，但用在</w:t>
      </w:r>
      <w:r>
        <w:rPr>
          <w:rFonts w:hint="eastAsia"/>
          <w:szCs w:val="21"/>
        </w:rPr>
        <w:t>64</w:t>
      </w:r>
      <w:r>
        <w:rPr>
          <w:rFonts w:hint="eastAsia"/>
          <w:szCs w:val="21"/>
        </w:rPr>
        <w:t>位控件上却不行了），关于</w:t>
      </w:r>
      <w:r>
        <w:rPr>
          <w:rFonts w:hint="eastAsia"/>
          <w:szCs w:val="21"/>
        </w:rPr>
        <w:t>64</w:t>
      </w:r>
      <w:r>
        <w:rPr>
          <w:rFonts w:hint="eastAsia"/>
          <w:szCs w:val="21"/>
        </w:rPr>
        <w:t>位控件的使用问题，请参看我的文章《</w:t>
      </w:r>
      <w:hyperlink r:id="rId13" w:history="1">
        <w:r>
          <w:rPr>
            <w:rStyle w:val="Hyperlink"/>
            <w:rFonts w:hint="eastAsia"/>
            <w:color w:val="auto"/>
            <w:szCs w:val="21"/>
            <w:shd w:val="clear" w:color="auto" w:fill="FFFFFF"/>
          </w:rPr>
          <w:t>vc2010</w:t>
        </w:r>
        <w:r>
          <w:rPr>
            <w:rStyle w:val="Hyperlink"/>
            <w:rFonts w:hint="eastAsia"/>
            <w:color w:val="auto"/>
            <w:szCs w:val="21"/>
            <w:shd w:val="clear" w:color="auto" w:fill="FFFFFF"/>
          </w:rPr>
          <w:t>下使用</w:t>
        </w:r>
        <w:r>
          <w:rPr>
            <w:rStyle w:val="Hyperlink"/>
            <w:rFonts w:hint="eastAsia"/>
            <w:color w:val="auto"/>
            <w:szCs w:val="21"/>
            <w:shd w:val="clear" w:color="auto" w:fill="FFFFFF"/>
          </w:rPr>
          <w:t>64</w:t>
        </w:r>
        <w:r>
          <w:rPr>
            <w:rStyle w:val="Hyperlink"/>
            <w:rFonts w:hint="eastAsia"/>
            <w:color w:val="auto"/>
            <w:szCs w:val="21"/>
            <w:shd w:val="clear" w:color="auto" w:fill="FFFFFF"/>
          </w:rPr>
          <w:t>位控件</w:t>
        </w:r>
      </w:hyperlink>
      <w:r>
        <w:rPr>
          <w:rFonts w:hint="eastAsia"/>
          <w:szCs w:val="21"/>
        </w:rPr>
        <w:t>》；</w:t>
      </w:r>
    </w:p>
    <w:p w:rsidR="00467667" w:rsidRDefault="00467667">
      <w:pPr>
        <w:autoSpaceDE w:val="0"/>
        <w:autoSpaceDN w:val="0"/>
        <w:adjustRightInd w:val="0"/>
        <w:jc w:val="left"/>
        <w:rPr>
          <w:szCs w:val="21"/>
        </w:rPr>
      </w:pPr>
      <w:r>
        <w:rPr>
          <w:rFonts w:hint="eastAsia"/>
          <w:szCs w:val="21"/>
        </w:rPr>
        <w:tab/>
      </w:r>
      <w:r>
        <w:rPr>
          <w:rFonts w:hint="eastAsia"/>
          <w:szCs w:val="21"/>
        </w:rPr>
        <w:t>修改了</w:t>
      </w:r>
      <w:r>
        <w:rPr>
          <w:rFonts w:hint="eastAsia"/>
          <w:szCs w:val="21"/>
        </w:rPr>
        <w:t>ReportPageInfo</w:t>
      </w:r>
      <w:r>
        <w:rPr>
          <w:rFonts w:hint="eastAsia"/>
          <w:szCs w:val="21"/>
        </w:rPr>
        <w:t>接口、</w:t>
      </w:r>
      <w:r>
        <w:rPr>
          <w:rFonts w:cs="新宋体"/>
          <w:kern w:val="0"/>
          <w:szCs w:val="21"/>
        </w:rPr>
        <w:t>PageChangeMSG</w:t>
      </w:r>
      <w:r>
        <w:rPr>
          <w:rFonts w:cs="新宋体" w:hint="eastAsia"/>
          <w:kern w:val="0"/>
          <w:szCs w:val="21"/>
        </w:rPr>
        <w:t>消息和</w:t>
      </w:r>
      <w:r>
        <w:rPr>
          <w:rFonts w:cs="新宋体" w:hint="eastAsia"/>
          <w:kern w:val="0"/>
          <w:szCs w:val="21"/>
        </w:rPr>
        <w:t>PageChange</w:t>
      </w:r>
      <w:r>
        <w:rPr>
          <w:rFonts w:cs="新宋体" w:hint="eastAsia"/>
          <w:kern w:val="0"/>
          <w:szCs w:val="21"/>
        </w:rPr>
        <w:t>事件</w:t>
      </w:r>
      <w:r>
        <w:rPr>
          <w:rFonts w:hint="eastAsia"/>
          <w:szCs w:val="21"/>
        </w:rPr>
        <w:t>的行为（返回数据格式有修改），这里向已经使用了这些功能的二次开发者道歉，具体请参看开发文档；</w:t>
      </w:r>
    </w:p>
    <w:p w:rsidR="00467667" w:rsidRDefault="00467667">
      <w:pPr>
        <w:autoSpaceDE w:val="0"/>
        <w:autoSpaceDN w:val="0"/>
        <w:adjustRightInd w:val="0"/>
        <w:jc w:val="left"/>
        <w:rPr>
          <w:szCs w:val="21"/>
        </w:rPr>
      </w:pPr>
      <w:r>
        <w:rPr>
          <w:rFonts w:hint="eastAsia"/>
          <w:szCs w:val="21"/>
        </w:rPr>
        <w:tab/>
      </w:r>
      <w:r>
        <w:rPr>
          <w:rFonts w:hint="eastAsia"/>
          <w:szCs w:val="21"/>
        </w:rPr>
        <w:t>关于</w:t>
      </w:r>
      <w:r>
        <w:rPr>
          <w:rFonts w:hint="eastAsia"/>
          <w:szCs w:val="21"/>
        </w:rPr>
        <w:t>64</w:t>
      </w:r>
      <w:r>
        <w:rPr>
          <w:rFonts w:hint="eastAsia"/>
          <w:szCs w:val="21"/>
        </w:rPr>
        <w:t>位版本控件哪些接口和属性需要使用寄存器</w:t>
      </w:r>
      <w:r>
        <w:rPr>
          <w:rFonts w:hint="eastAsia"/>
          <w:szCs w:val="21"/>
        </w:rPr>
        <w:t>1</w:t>
      </w:r>
      <w:r>
        <w:rPr>
          <w:rFonts w:hint="eastAsia"/>
          <w:szCs w:val="21"/>
        </w:rPr>
        <w:t>，请参看</w:t>
      </w:r>
      <w:r>
        <w:rPr>
          <w:rFonts w:hint="eastAsia"/>
          <w:szCs w:val="21"/>
        </w:rPr>
        <w:t>Register1</w:t>
      </w:r>
      <w:r>
        <w:rPr>
          <w:rFonts w:hint="eastAsia"/>
          <w:szCs w:val="21"/>
        </w:rPr>
        <w:t>属性；</w:t>
      </w:r>
    </w:p>
    <w:p w:rsidR="00467667" w:rsidRDefault="00467667">
      <w:pPr>
        <w:widowControl/>
        <w:jc w:val="left"/>
        <w:rPr>
          <w:szCs w:val="21"/>
        </w:rPr>
      </w:pPr>
      <w:r>
        <w:rPr>
          <w:rFonts w:hint="eastAsia"/>
          <w:szCs w:val="21"/>
        </w:rPr>
        <w:tab/>
      </w:r>
      <w:r>
        <w:rPr>
          <w:rFonts w:hint="eastAsia"/>
          <w:szCs w:val="21"/>
        </w:rPr>
        <w:t>升级控件版本至</w:t>
      </w:r>
      <w:r>
        <w:rPr>
          <w:rFonts w:hint="eastAsia"/>
          <w:szCs w:val="21"/>
        </w:rPr>
        <w:t>2.2.0.1</w:t>
      </w:r>
      <w:r>
        <w:rPr>
          <w:rFonts w:hint="eastAsia"/>
          <w:szCs w:val="21"/>
        </w:rPr>
        <w:t>。</w:t>
      </w:r>
    </w:p>
    <w:p w:rsidR="00467667" w:rsidRDefault="00467667">
      <w:pPr>
        <w:widowControl/>
        <w:jc w:val="left"/>
        <w:rPr>
          <w:szCs w:val="21"/>
        </w:rPr>
      </w:pPr>
    </w:p>
    <w:p w:rsidR="00467667" w:rsidRDefault="00467667">
      <w:pPr>
        <w:widowControl/>
        <w:jc w:val="left"/>
        <w:rPr>
          <w:szCs w:val="21"/>
        </w:rPr>
      </w:pPr>
      <w:r>
        <w:rPr>
          <w:rFonts w:hint="eastAsia"/>
          <w:szCs w:val="21"/>
        </w:rPr>
        <w:tab/>
        <w:t>8/15/2012</w:t>
      </w:r>
    </w:p>
    <w:p w:rsidR="00467667" w:rsidRDefault="00467667">
      <w:pPr>
        <w:widowControl/>
        <w:jc w:val="left"/>
        <w:rPr>
          <w:szCs w:val="21"/>
        </w:rPr>
      </w:pPr>
      <w:r>
        <w:rPr>
          <w:rFonts w:hint="eastAsia"/>
          <w:szCs w:val="21"/>
        </w:rPr>
        <w:tab/>
      </w:r>
      <w:r>
        <w:rPr>
          <w:rFonts w:hint="eastAsia"/>
          <w:szCs w:val="21"/>
        </w:rPr>
        <w:t>修复</w:t>
      </w:r>
      <w:r>
        <w:rPr>
          <w:rFonts w:hint="eastAsia"/>
          <w:szCs w:val="21"/>
        </w:rPr>
        <w:t>BUG</w:t>
      </w:r>
      <w:r>
        <w:rPr>
          <w:rFonts w:hint="eastAsia"/>
          <w:szCs w:val="21"/>
        </w:rPr>
        <w:t>，此</w:t>
      </w:r>
      <w:r>
        <w:rPr>
          <w:rFonts w:hint="eastAsia"/>
          <w:szCs w:val="21"/>
        </w:rPr>
        <w:t>BUG</w:t>
      </w:r>
      <w:r>
        <w:rPr>
          <w:rFonts w:hint="eastAsia"/>
          <w:szCs w:val="21"/>
        </w:rPr>
        <w:t>会把水印显示在控件及画布背景的下面，从而被遮挡；</w:t>
      </w:r>
    </w:p>
    <w:p w:rsidR="00467667" w:rsidRDefault="00467667">
      <w:pPr>
        <w:widowControl/>
        <w:jc w:val="left"/>
        <w:rPr>
          <w:szCs w:val="21"/>
        </w:rPr>
      </w:pPr>
      <w:r>
        <w:rPr>
          <w:rFonts w:hint="eastAsia"/>
          <w:szCs w:val="21"/>
        </w:rPr>
        <w:tab/>
      </w:r>
      <w:r>
        <w:rPr>
          <w:rFonts w:hint="eastAsia"/>
          <w:szCs w:val="21"/>
        </w:rPr>
        <w:t>修复</w:t>
      </w:r>
      <w:r>
        <w:rPr>
          <w:rFonts w:hint="eastAsia"/>
          <w:szCs w:val="21"/>
        </w:rPr>
        <w:t>BUG</w:t>
      </w:r>
      <w:r>
        <w:rPr>
          <w:rFonts w:hint="eastAsia"/>
          <w:szCs w:val="21"/>
        </w:rPr>
        <w:t>，此</w:t>
      </w:r>
      <w:r>
        <w:rPr>
          <w:rFonts w:hint="eastAsia"/>
          <w:szCs w:val="21"/>
        </w:rPr>
        <w:t>BUG</w:t>
      </w:r>
      <w:r>
        <w:rPr>
          <w:rFonts w:hint="eastAsia"/>
          <w:szCs w:val="21"/>
        </w:rPr>
        <w:t>会造成在非默认坐标系下，画布背景贴图方向与控件背景不一致；</w:t>
      </w:r>
    </w:p>
    <w:p w:rsidR="00467667" w:rsidRDefault="00467667">
      <w:pPr>
        <w:widowControl/>
        <w:jc w:val="left"/>
        <w:rPr>
          <w:szCs w:val="21"/>
        </w:rPr>
      </w:pPr>
      <w:r>
        <w:rPr>
          <w:rFonts w:hint="eastAsia"/>
          <w:szCs w:val="21"/>
        </w:rPr>
        <w:tab/>
      </w:r>
      <w:r>
        <w:rPr>
          <w:rFonts w:hint="eastAsia"/>
          <w:szCs w:val="21"/>
        </w:rPr>
        <w:t>为控件背景增加了一种模式——裁剪掉画布背景，具体请参看</w:t>
      </w:r>
      <w:r>
        <w:rPr>
          <w:rFonts w:hint="eastAsia"/>
          <w:szCs w:val="21"/>
        </w:rPr>
        <w:t>S(G)BkMode</w:t>
      </w:r>
      <w:r>
        <w:rPr>
          <w:rFonts w:hint="eastAsia"/>
          <w:szCs w:val="21"/>
        </w:rPr>
        <w:t>接口；</w:t>
      </w:r>
    </w:p>
    <w:p w:rsidR="00467667" w:rsidRDefault="00467667">
      <w:pPr>
        <w:widowControl/>
        <w:jc w:val="left"/>
        <w:rPr>
          <w:szCs w:val="21"/>
        </w:rPr>
      </w:pPr>
      <w:r>
        <w:rPr>
          <w:rFonts w:hint="eastAsia"/>
          <w:szCs w:val="21"/>
        </w:rPr>
        <w:tab/>
      </w:r>
      <w:r>
        <w:rPr>
          <w:rFonts w:hint="eastAsia"/>
          <w:szCs w:val="21"/>
        </w:rPr>
        <w:t>修改属性和接口中所有</w:t>
      </w:r>
      <w:r>
        <w:rPr>
          <w:rFonts w:hint="eastAsia"/>
          <w:szCs w:val="21"/>
        </w:rPr>
        <w:t>OLE_COLOR</w:t>
      </w:r>
      <w:r>
        <w:rPr>
          <w:rFonts w:hint="eastAsia"/>
          <w:szCs w:val="21"/>
        </w:rPr>
        <w:t>和</w:t>
      </w:r>
      <w:r>
        <w:rPr>
          <w:rFonts w:hint="eastAsia"/>
          <w:szCs w:val="21"/>
        </w:rPr>
        <w:t>OLE_HANDLE</w:t>
      </w:r>
      <w:r>
        <w:rPr>
          <w:rFonts w:hint="eastAsia"/>
          <w:szCs w:val="21"/>
        </w:rPr>
        <w:t>（生成的包装类中为</w:t>
      </w:r>
      <w:r>
        <w:rPr>
          <w:rFonts w:hint="eastAsia"/>
          <w:szCs w:val="21"/>
        </w:rPr>
        <w:t>unsigned long</w:t>
      </w:r>
      <w:r>
        <w:rPr>
          <w:rFonts w:hint="eastAsia"/>
          <w:szCs w:val="21"/>
        </w:rPr>
        <w:t>）类型为</w:t>
      </w:r>
      <w:r>
        <w:rPr>
          <w:rFonts w:hint="eastAsia"/>
          <w:szCs w:val="21"/>
        </w:rPr>
        <w:t>long</w:t>
      </w:r>
      <w:r>
        <w:rPr>
          <w:rFonts w:hint="eastAsia"/>
          <w:szCs w:val="21"/>
        </w:rPr>
        <w:t>类型（包括指针，相应的就是</w:t>
      </w:r>
      <w:r>
        <w:rPr>
          <w:rFonts w:hint="eastAsia"/>
          <w:szCs w:val="21"/>
        </w:rPr>
        <w:t>long*</w:t>
      </w:r>
      <w:r>
        <w:rPr>
          <w:rFonts w:hint="eastAsia"/>
          <w:szCs w:val="21"/>
        </w:rPr>
        <w:t>），也就是把所有无符号类型改成了有符号类型，宽度不变（只要宽度不变，数据在有符号和无符号之间传递就不会有损失，这一点大家放心），如果大家在使用控件时无法编译，请把原来的</w:t>
      </w:r>
      <w:r>
        <w:rPr>
          <w:rFonts w:hint="eastAsia"/>
          <w:szCs w:val="21"/>
        </w:rPr>
        <w:t>unsigned long</w:t>
      </w:r>
      <w:r>
        <w:rPr>
          <w:rFonts w:hint="eastAsia"/>
          <w:szCs w:val="21"/>
        </w:rPr>
        <w:t>改为</w:t>
      </w:r>
      <w:r>
        <w:rPr>
          <w:rFonts w:hint="eastAsia"/>
          <w:szCs w:val="21"/>
        </w:rPr>
        <w:t>long</w:t>
      </w:r>
      <w:r>
        <w:rPr>
          <w:rFonts w:hint="eastAsia"/>
          <w:szCs w:val="21"/>
        </w:rPr>
        <w:t>，至于为什么要这样，请参看我的文章《</w:t>
      </w:r>
      <w:hyperlink r:id="rId14" w:history="1">
        <w:r>
          <w:rPr>
            <w:rStyle w:val="Hyperlink"/>
            <w:color w:val="auto"/>
            <w:szCs w:val="21"/>
          </w:rPr>
          <w:t xml:space="preserve">MFC ActiveX </w:t>
        </w:r>
        <w:r>
          <w:rPr>
            <w:rStyle w:val="Hyperlink"/>
            <w:color w:val="auto"/>
            <w:szCs w:val="21"/>
          </w:rPr>
          <w:t>接口数据类型，伤不起！</w:t>
        </w:r>
      </w:hyperlink>
      <w:r>
        <w:rPr>
          <w:rFonts w:hint="eastAsia"/>
          <w:szCs w:val="21"/>
        </w:rPr>
        <w:t>》，这是</w:t>
      </w:r>
      <w:r>
        <w:rPr>
          <w:rFonts w:hint="eastAsia"/>
          <w:szCs w:val="21"/>
        </w:rPr>
        <w:t>vc2010</w:t>
      </w:r>
      <w:r>
        <w:rPr>
          <w:rFonts w:hint="eastAsia"/>
          <w:szCs w:val="21"/>
        </w:rPr>
        <w:t>所带来的新</w:t>
      </w:r>
      <w:r>
        <w:rPr>
          <w:rFonts w:hint="eastAsia"/>
          <w:szCs w:val="21"/>
        </w:rPr>
        <w:t>BUG</w:t>
      </w:r>
      <w:r>
        <w:rPr>
          <w:rFonts w:hint="eastAsia"/>
          <w:szCs w:val="21"/>
        </w:rPr>
        <w:t>；</w:t>
      </w:r>
    </w:p>
    <w:p w:rsidR="00467667" w:rsidRDefault="00467667">
      <w:pPr>
        <w:widowControl/>
        <w:jc w:val="left"/>
        <w:rPr>
          <w:szCs w:val="21"/>
        </w:rPr>
      </w:pPr>
      <w:r>
        <w:rPr>
          <w:rFonts w:hint="eastAsia"/>
          <w:szCs w:val="21"/>
        </w:rPr>
        <w:tab/>
      </w:r>
      <w:r>
        <w:rPr>
          <w:rFonts w:hint="eastAsia"/>
          <w:szCs w:val="21"/>
        </w:rPr>
        <w:t>优化控件在默认坐标系下面的绘制效率；</w:t>
      </w:r>
    </w:p>
    <w:p w:rsidR="00467667" w:rsidRDefault="00467667">
      <w:pPr>
        <w:widowControl/>
        <w:jc w:val="left"/>
        <w:rPr>
          <w:szCs w:val="21"/>
        </w:rPr>
      </w:pPr>
      <w:r>
        <w:rPr>
          <w:rFonts w:hint="eastAsia"/>
          <w:szCs w:val="21"/>
        </w:rPr>
        <w:tab/>
      </w:r>
      <w:r>
        <w:rPr>
          <w:rFonts w:hint="eastAsia"/>
          <w:szCs w:val="21"/>
        </w:rPr>
        <w:t>升级控件版本至</w:t>
      </w:r>
      <w:r>
        <w:rPr>
          <w:rFonts w:hint="eastAsia"/>
          <w:szCs w:val="21"/>
        </w:rPr>
        <w:t>2.2.0.2</w:t>
      </w:r>
      <w:r>
        <w:rPr>
          <w:rFonts w:hint="eastAsia"/>
          <w:szCs w:val="21"/>
        </w:rPr>
        <w:t>。</w:t>
      </w:r>
    </w:p>
    <w:p w:rsidR="00467667" w:rsidRDefault="00467667">
      <w:pPr>
        <w:widowControl/>
        <w:jc w:val="left"/>
        <w:rPr>
          <w:szCs w:val="21"/>
        </w:rPr>
      </w:pPr>
    </w:p>
    <w:p w:rsidR="00467667" w:rsidRDefault="00467667">
      <w:pPr>
        <w:widowControl/>
        <w:jc w:val="left"/>
        <w:rPr>
          <w:szCs w:val="21"/>
        </w:rPr>
      </w:pPr>
      <w:r>
        <w:rPr>
          <w:rFonts w:hint="eastAsia"/>
          <w:szCs w:val="21"/>
        </w:rPr>
        <w:tab/>
        <w:t>11/17/2012</w:t>
      </w:r>
    </w:p>
    <w:p w:rsidR="00467667" w:rsidRDefault="00467667">
      <w:pPr>
        <w:widowControl/>
        <w:jc w:val="left"/>
      </w:pPr>
      <w:r>
        <w:rPr>
          <w:rFonts w:hint="eastAsia"/>
        </w:rPr>
        <w:tab/>
      </w:r>
      <w:r>
        <w:rPr>
          <w:rFonts w:hint="eastAsia"/>
        </w:rPr>
        <w:t>增加了修改控件刻度在屏幕上的间隔大小的功能</w:t>
      </w:r>
      <w:r>
        <w:rPr>
          <w:rFonts w:ascii="宋体" w:hAnsi="宋体" w:cs="新宋体" w:hint="eastAsia"/>
          <w:color w:val="000000"/>
          <w:kern w:val="0"/>
          <w:szCs w:val="21"/>
        </w:rPr>
        <w:t>，刻度间隔一般是不变的（想像一下老式秤杆上的刻度），只是一个刻度代表的数值有变化（想像一下重量不同的秤砣用在老式秤上面），增加的这个功能打破了这种传统的认知，有什么用呢，</w:t>
      </w:r>
      <w:r>
        <w:rPr>
          <w:rFonts w:hint="eastAsia"/>
        </w:rPr>
        <w:t>具体还是请参看</w:t>
      </w:r>
      <w:r>
        <w:rPr>
          <w:rFonts w:ascii="宋体" w:hAnsi="宋体" w:cs="新宋体"/>
          <w:color w:val="000000"/>
          <w:kern w:val="0"/>
          <w:szCs w:val="21"/>
          <w:highlight w:val="white"/>
        </w:rPr>
        <w:t>S</w:t>
      </w:r>
      <w:r>
        <w:rPr>
          <w:rFonts w:ascii="宋体" w:hAnsi="宋体" w:cs="新宋体" w:hint="eastAsia"/>
          <w:color w:val="000000"/>
          <w:kern w:val="0"/>
          <w:szCs w:val="21"/>
          <w:highlight w:val="white"/>
        </w:rPr>
        <w:t>(G)</w:t>
      </w:r>
      <w:r>
        <w:rPr>
          <w:rFonts w:ascii="宋体" w:hAnsi="宋体" w:cs="新宋体"/>
          <w:color w:val="000000"/>
          <w:kern w:val="0"/>
          <w:szCs w:val="21"/>
          <w:highlight w:val="white"/>
        </w:rPr>
        <w:t>etGraduationSize</w:t>
      </w:r>
      <w:r>
        <w:rPr>
          <w:rFonts w:ascii="宋体" w:hAnsi="宋体" w:cs="新宋体" w:hint="eastAsia"/>
          <w:color w:val="000000"/>
          <w:kern w:val="0"/>
          <w:szCs w:val="21"/>
        </w:rPr>
        <w:t>接口</w:t>
      </w:r>
      <w:r>
        <w:rPr>
          <w:rFonts w:hint="eastAsia"/>
        </w:rPr>
        <w:t>；</w:t>
      </w:r>
    </w:p>
    <w:p w:rsidR="00467667" w:rsidRDefault="00467667">
      <w:pPr>
        <w:widowControl/>
        <w:jc w:val="left"/>
      </w:pPr>
      <w:r>
        <w:rPr>
          <w:rFonts w:hint="eastAsia"/>
        </w:rPr>
        <w:tab/>
      </w:r>
      <w:r>
        <w:rPr>
          <w:rFonts w:hint="eastAsia"/>
        </w:rPr>
        <w:t>升级控件版本至</w:t>
      </w:r>
      <w:r>
        <w:rPr>
          <w:rFonts w:hint="eastAsia"/>
        </w:rPr>
        <w:t>2.2.0.3</w:t>
      </w:r>
      <w:r>
        <w:rPr>
          <w:rFonts w:hint="eastAsia"/>
        </w:rPr>
        <w:t>。</w:t>
      </w:r>
    </w:p>
    <w:p w:rsidR="00467667" w:rsidRDefault="00467667">
      <w:pPr>
        <w:widowControl/>
        <w:jc w:val="left"/>
      </w:pPr>
    </w:p>
    <w:p w:rsidR="00467667" w:rsidRDefault="00467667">
      <w:pPr>
        <w:widowControl/>
        <w:jc w:val="left"/>
      </w:pPr>
      <w:r>
        <w:rPr>
          <w:rFonts w:hint="eastAsia"/>
        </w:rPr>
        <w:tab/>
        <w:t>2/16/2013</w:t>
      </w:r>
    </w:p>
    <w:p w:rsidR="00467667" w:rsidRDefault="00467667">
      <w:pPr>
        <w:widowControl/>
        <w:jc w:val="left"/>
      </w:pPr>
      <w:r>
        <w:rPr>
          <w:rFonts w:hint="eastAsia"/>
        </w:rPr>
        <w:tab/>
      </w:r>
      <w:r>
        <w:rPr>
          <w:rFonts w:hint="eastAsia"/>
        </w:rPr>
        <w:t>增加了运行时修改鼠标滚轮行为（包括按下</w:t>
      </w:r>
      <w:r>
        <w:rPr>
          <w:rFonts w:hint="eastAsia"/>
        </w:rPr>
        <w:t>shift</w:t>
      </w:r>
      <w:r>
        <w:rPr>
          <w:rFonts w:hint="eastAsia"/>
        </w:rPr>
        <w:t>、</w:t>
      </w:r>
      <w:r>
        <w:rPr>
          <w:rFonts w:hint="eastAsia"/>
        </w:rPr>
        <w:t>ctrl</w:t>
      </w:r>
      <w:r>
        <w:rPr>
          <w:rFonts w:hint="eastAsia"/>
        </w:rPr>
        <w:t>、</w:t>
      </w:r>
      <w:r>
        <w:rPr>
          <w:rFonts w:hint="eastAsia"/>
        </w:rPr>
        <w:t>atl</w:t>
      </w:r>
      <w:r>
        <w:rPr>
          <w:rFonts w:hint="eastAsia"/>
        </w:rPr>
        <w:t>）具体请参看</w:t>
      </w:r>
      <w:r>
        <w:t>S</w:t>
      </w:r>
      <w:r>
        <w:rPr>
          <w:rFonts w:hint="eastAsia"/>
        </w:rPr>
        <w:t>(G)</w:t>
      </w:r>
      <w:r>
        <w:t>etMouseWheelMode</w:t>
      </w:r>
      <w:r>
        <w:rPr>
          <w:rFonts w:hint="eastAsia"/>
        </w:rPr>
        <w:t>接口；</w:t>
      </w:r>
    </w:p>
    <w:p w:rsidR="00467667" w:rsidRDefault="00467667">
      <w:pPr>
        <w:widowControl/>
        <w:jc w:val="left"/>
      </w:pPr>
      <w:r>
        <w:rPr>
          <w:rFonts w:hint="eastAsia"/>
        </w:rPr>
        <w:tab/>
      </w:r>
      <w:r>
        <w:rPr>
          <w:rFonts w:hint="eastAsia"/>
        </w:rPr>
        <w:t>增加了修改鼠标滚轮速度功能，具体请参看</w:t>
      </w:r>
      <w:r>
        <w:t>S</w:t>
      </w:r>
      <w:r>
        <w:rPr>
          <w:rFonts w:hint="eastAsia"/>
        </w:rPr>
        <w:t>(G)</w:t>
      </w:r>
      <w:r>
        <w:t>etMouseWheelSpeed</w:t>
      </w:r>
      <w:r>
        <w:rPr>
          <w:rFonts w:hint="eastAsia"/>
        </w:rPr>
        <w:t>接口；</w:t>
      </w:r>
    </w:p>
    <w:p w:rsidR="00467667" w:rsidRDefault="00467667">
      <w:pPr>
        <w:widowControl/>
        <w:jc w:val="left"/>
      </w:pPr>
      <w:r>
        <w:rPr>
          <w:rFonts w:hint="eastAsia"/>
        </w:rPr>
        <w:tab/>
      </w:r>
      <w:r>
        <w:rPr>
          <w:rFonts w:hint="eastAsia"/>
        </w:rPr>
        <w:t>增加了禁用鼠标滚轮功能，也由</w:t>
      </w:r>
      <w:r>
        <w:t>SetMouseWheelSpeed</w:t>
      </w:r>
      <w:r>
        <w:rPr>
          <w:rFonts w:hint="eastAsia"/>
        </w:rPr>
        <w:t>接口实现；</w:t>
      </w:r>
    </w:p>
    <w:p w:rsidR="00467667" w:rsidRDefault="00467667">
      <w:pPr>
        <w:widowControl/>
        <w:jc w:val="left"/>
      </w:pPr>
      <w:r>
        <w:rPr>
          <w:rFonts w:hint="eastAsia"/>
        </w:rPr>
        <w:tab/>
      </w:r>
      <w:r>
        <w:rPr>
          <w:rFonts w:hint="eastAsia"/>
        </w:rPr>
        <w:t>升级内部</w:t>
      </w:r>
      <w:r>
        <w:rPr>
          <w:rFonts w:hint="eastAsia"/>
        </w:rPr>
        <w:t>Lua</w:t>
      </w:r>
      <w:r>
        <w:rPr>
          <w:rFonts w:hint="eastAsia"/>
        </w:rPr>
        <w:t>解释器版本到</w:t>
      </w:r>
      <w:r>
        <w:rPr>
          <w:rFonts w:hint="eastAsia"/>
        </w:rPr>
        <w:t>5.2.1</w:t>
      </w:r>
      <w:r>
        <w:rPr>
          <w:rFonts w:hint="eastAsia"/>
        </w:rPr>
        <w:t>；</w:t>
      </w:r>
    </w:p>
    <w:p w:rsidR="00467667" w:rsidRDefault="00467667">
      <w:pPr>
        <w:widowControl/>
        <w:jc w:val="left"/>
      </w:pPr>
      <w:r>
        <w:rPr>
          <w:rFonts w:hint="eastAsia"/>
        </w:rPr>
        <w:tab/>
      </w:r>
      <w:r>
        <w:rPr>
          <w:rFonts w:hint="eastAsia"/>
        </w:rPr>
        <w:t>申请了一个</w:t>
      </w:r>
      <w:r>
        <w:rPr>
          <w:rFonts w:hint="eastAsia"/>
        </w:rPr>
        <w:t>QQ</w:t>
      </w:r>
      <w:r>
        <w:rPr>
          <w:rFonts w:hint="eastAsia"/>
        </w:rPr>
        <w:t>交流群——</w:t>
      </w:r>
      <w:r w:rsidR="008E7E7D">
        <w:rPr>
          <w:rStyle w:val="value"/>
        </w:rPr>
        <w:t>132339384</w:t>
      </w:r>
      <w:r>
        <w:rPr>
          <w:rFonts w:ascii="Arial" w:hAnsi="Arial" w:cs="Arial" w:hint="eastAsia"/>
          <w:color w:val="333333"/>
          <w:szCs w:val="21"/>
          <w:shd w:val="clear" w:color="auto" w:fill="FFFFFF"/>
        </w:rPr>
        <w:t>；</w:t>
      </w:r>
    </w:p>
    <w:p w:rsidR="00467667" w:rsidRDefault="00467667">
      <w:pPr>
        <w:widowControl/>
        <w:jc w:val="left"/>
      </w:pPr>
      <w:r>
        <w:rPr>
          <w:rFonts w:hint="eastAsia"/>
        </w:rPr>
        <w:tab/>
      </w:r>
      <w:r>
        <w:rPr>
          <w:rFonts w:hint="eastAsia"/>
        </w:rPr>
        <w:t>升级控件版本至</w:t>
      </w:r>
      <w:r>
        <w:rPr>
          <w:rFonts w:hint="eastAsia"/>
        </w:rPr>
        <w:t>2.2.0.4</w:t>
      </w:r>
      <w:r>
        <w:rPr>
          <w:rFonts w:hint="eastAsia"/>
        </w:rPr>
        <w:t>。</w:t>
      </w:r>
    </w:p>
    <w:p w:rsidR="00467667" w:rsidRDefault="00467667">
      <w:pPr>
        <w:widowControl/>
        <w:jc w:val="left"/>
      </w:pPr>
    </w:p>
    <w:p w:rsidR="00467667" w:rsidRDefault="00467667">
      <w:pPr>
        <w:widowControl/>
        <w:jc w:val="left"/>
      </w:pPr>
      <w:r>
        <w:rPr>
          <w:rFonts w:hint="eastAsia"/>
        </w:rPr>
        <w:tab/>
        <w:t>4/6/2013</w:t>
      </w:r>
    </w:p>
    <w:p w:rsidR="00467667" w:rsidRDefault="00467667">
      <w:pPr>
        <w:widowControl/>
        <w:jc w:val="left"/>
      </w:pPr>
      <w:r>
        <w:rPr>
          <w:rFonts w:hint="eastAsia"/>
        </w:rPr>
        <w:tab/>
      </w:r>
      <w:r>
        <w:rPr>
          <w:rFonts w:hint="eastAsia"/>
        </w:rPr>
        <w:t>修改</w:t>
      </w:r>
      <w:r>
        <w:rPr>
          <w:rFonts w:hint="eastAsia"/>
        </w:rPr>
        <w:t>GetLegendAddressCount</w:t>
      </w:r>
      <w:r>
        <w:rPr>
          <w:rFonts w:hint="eastAsia"/>
        </w:rPr>
        <w:t>、</w:t>
      </w:r>
      <w:r>
        <w:rPr>
          <w:rFonts w:hint="eastAsia"/>
        </w:rPr>
        <w:t>GetLegendAddress</w:t>
      </w:r>
      <w:r>
        <w:rPr>
          <w:rFonts w:hint="eastAsia"/>
        </w:rPr>
        <w:t>、</w:t>
      </w:r>
      <w:r>
        <w:rPr>
          <w:rFonts w:hint="eastAsia"/>
        </w:rPr>
        <w:t>ChangeAddress</w:t>
      </w:r>
      <w:r>
        <w:rPr>
          <w:rFonts w:hint="eastAsia"/>
        </w:rPr>
        <w:t>接口分别为</w:t>
      </w:r>
      <w:r>
        <w:rPr>
          <w:rFonts w:hint="eastAsia"/>
        </w:rPr>
        <w:t>GetLegendIdCount</w:t>
      </w:r>
      <w:r>
        <w:rPr>
          <w:rFonts w:hint="eastAsia"/>
        </w:rPr>
        <w:t>、</w:t>
      </w:r>
      <w:r>
        <w:rPr>
          <w:rFonts w:hint="eastAsia"/>
        </w:rPr>
        <w:t>GetLegendId</w:t>
      </w:r>
      <w:r>
        <w:rPr>
          <w:rFonts w:hint="eastAsia"/>
        </w:rPr>
        <w:t>、</w:t>
      </w:r>
      <w:r>
        <w:rPr>
          <w:rFonts w:hint="eastAsia"/>
        </w:rPr>
        <w:t>ChangeId</w:t>
      </w:r>
      <w:r>
        <w:rPr>
          <w:rFonts w:hint="eastAsia"/>
        </w:rPr>
        <w:t>，参数保存不变；</w:t>
      </w:r>
    </w:p>
    <w:p w:rsidR="00467667" w:rsidRDefault="00467667">
      <w:pPr>
        <w:widowControl/>
        <w:jc w:val="left"/>
      </w:pPr>
      <w:r>
        <w:rPr>
          <w:rFonts w:hint="eastAsia"/>
        </w:rPr>
        <w:tab/>
      </w:r>
      <w:r>
        <w:rPr>
          <w:rFonts w:hint="eastAsia"/>
        </w:rPr>
        <w:t>提供了对</w:t>
      </w:r>
      <w:r>
        <w:rPr>
          <w:rFonts w:hint="eastAsia"/>
        </w:rPr>
        <w:t>win8</w:t>
      </w:r>
      <w:r>
        <w:rPr>
          <w:rFonts w:hint="eastAsia"/>
        </w:rPr>
        <w:t>的支持；</w:t>
      </w:r>
    </w:p>
    <w:p w:rsidR="00467667" w:rsidRDefault="00467667">
      <w:pPr>
        <w:widowControl/>
        <w:jc w:val="left"/>
      </w:pPr>
      <w:r>
        <w:rPr>
          <w:rFonts w:hint="eastAsia"/>
        </w:rPr>
        <w:tab/>
      </w:r>
      <w:r>
        <w:rPr>
          <w:rFonts w:hint="eastAsia"/>
        </w:rPr>
        <w:t>本次更新无版本升级。</w:t>
      </w:r>
    </w:p>
    <w:p w:rsidR="00DE028E" w:rsidRDefault="00D83222" w:rsidP="00DE028E">
      <w:pPr>
        <w:widowControl/>
        <w:ind w:firstLine="420"/>
        <w:jc w:val="left"/>
      </w:pPr>
      <w:r>
        <w:rPr>
          <w:rFonts w:hint="eastAsia"/>
        </w:rPr>
        <w:t>4/20</w:t>
      </w:r>
      <w:r w:rsidR="00DE028E">
        <w:rPr>
          <w:rFonts w:hint="eastAsia"/>
        </w:rPr>
        <w:t>/2013</w:t>
      </w:r>
    </w:p>
    <w:p w:rsidR="00DE028E" w:rsidRDefault="0020518D" w:rsidP="00DE028E">
      <w:pPr>
        <w:widowControl/>
        <w:ind w:firstLine="420"/>
        <w:jc w:val="left"/>
      </w:pPr>
      <w:r>
        <w:rPr>
          <w:rFonts w:hint="eastAsia"/>
        </w:rPr>
        <w:t>重新排版开发文档；</w:t>
      </w:r>
    </w:p>
    <w:p w:rsidR="0020518D" w:rsidRDefault="00797F33" w:rsidP="00DE028E">
      <w:pPr>
        <w:widowControl/>
        <w:ind w:firstLine="420"/>
        <w:jc w:val="left"/>
      </w:pPr>
      <w:r>
        <w:rPr>
          <w:rFonts w:hint="eastAsia"/>
        </w:rPr>
        <w:t>整理了开发包里面的目录结构</w:t>
      </w:r>
      <w:r w:rsidR="0020518D">
        <w:rPr>
          <w:rFonts w:hint="eastAsia"/>
        </w:rPr>
        <w:t>，以及《说明</w:t>
      </w:r>
      <w:r w:rsidR="0020518D">
        <w:rPr>
          <w:rFonts w:hint="eastAsia"/>
        </w:rPr>
        <w:t>.txt</w:t>
      </w:r>
      <w:r w:rsidR="0020518D">
        <w:rPr>
          <w:rFonts w:hint="eastAsia"/>
        </w:rPr>
        <w:t>》；</w:t>
      </w:r>
    </w:p>
    <w:p w:rsidR="0020518D" w:rsidRDefault="0020518D" w:rsidP="00DE028E">
      <w:pPr>
        <w:widowControl/>
        <w:ind w:firstLine="420"/>
        <w:jc w:val="left"/>
      </w:pPr>
      <w:r>
        <w:rPr>
          <w:rFonts w:hint="eastAsia"/>
        </w:rPr>
        <w:t>本次更新无版本升级。</w:t>
      </w:r>
    </w:p>
    <w:p w:rsidR="00F26F5D" w:rsidRDefault="00F26F5D" w:rsidP="00DE028E">
      <w:pPr>
        <w:widowControl/>
        <w:ind w:firstLine="420"/>
        <w:jc w:val="left"/>
      </w:pPr>
    </w:p>
    <w:p w:rsidR="00F26F5D" w:rsidRDefault="005512E0" w:rsidP="00DE028E">
      <w:pPr>
        <w:widowControl/>
        <w:ind w:firstLine="420"/>
        <w:jc w:val="left"/>
      </w:pPr>
      <w:r>
        <w:rPr>
          <w:rFonts w:hint="eastAsia"/>
        </w:rPr>
        <w:t>9</w:t>
      </w:r>
      <w:r w:rsidR="00F26F5D">
        <w:rPr>
          <w:rFonts w:hint="eastAsia"/>
        </w:rPr>
        <w:t>/</w:t>
      </w:r>
      <w:r>
        <w:rPr>
          <w:rFonts w:hint="eastAsia"/>
        </w:rPr>
        <w:t>8</w:t>
      </w:r>
      <w:r w:rsidR="00F26F5D">
        <w:rPr>
          <w:rFonts w:hint="eastAsia"/>
        </w:rPr>
        <w:t>/2013</w:t>
      </w:r>
    </w:p>
    <w:p w:rsidR="00F26F5D" w:rsidRDefault="002419B0" w:rsidP="00DE028E">
      <w:pPr>
        <w:widowControl/>
        <w:ind w:firstLine="420"/>
        <w:jc w:val="left"/>
        <w:rPr>
          <w:rFonts w:hint="eastAsia"/>
        </w:rPr>
      </w:pPr>
      <w:r>
        <w:rPr>
          <w:rFonts w:hint="eastAsia"/>
        </w:rPr>
        <w:t>增加了对数字键盘上的数字和加减键的支持</w:t>
      </w:r>
      <w:r w:rsidR="005512E0">
        <w:rPr>
          <w:rFonts w:hint="eastAsia"/>
        </w:rPr>
        <w:t>（作用与大键盘上相应键的作用完全一样）</w:t>
      </w:r>
      <w:r>
        <w:rPr>
          <w:rFonts w:hint="eastAsia"/>
        </w:rPr>
        <w:t>；</w:t>
      </w:r>
    </w:p>
    <w:p w:rsidR="005512E0" w:rsidRDefault="005512E0" w:rsidP="00DE028E">
      <w:pPr>
        <w:widowControl/>
        <w:ind w:firstLine="420"/>
        <w:jc w:val="left"/>
        <w:rPr>
          <w:rFonts w:hint="eastAsia"/>
        </w:rPr>
      </w:pPr>
      <w:r>
        <w:rPr>
          <w:rFonts w:hint="eastAsia"/>
        </w:rPr>
        <w:t>点状态（参看</w:t>
      </w:r>
      <w:r>
        <w:rPr>
          <w:rFonts w:hint="eastAsia"/>
        </w:rPr>
        <w:t>AddMainData(2)</w:t>
      </w:r>
      <w:r>
        <w:rPr>
          <w:rFonts w:hint="eastAsia"/>
        </w:rPr>
        <w:t>中的</w:t>
      </w:r>
      <w:r>
        <w:rPr>
          <w:rFonts w:hint="eastAsia"/>
        </w:rPr>
        <w:t>State</w:t>
      </w:r>
      <w:r>
        <w:rPr>
          <w:rFonts w:hint="eastAsia"/>
        </w:rPr>
        <w:t>参数）增加了一个状态，于是扩展为</w:t>
      </w:r>
      <w:r>
        <w:rPr>
          <w:rFonts w:hint="eastAsia"/>
        </w:rPr>
        <w:t>short</w:t>
      </w:r>
      <w:r>
        <w:rPr>
          <w:rFonts w:hint="eastAsia"/>
        </w:rPr>
        <w:t>类型（之前需要参数是</w:t>
      </w:r>
      <w:r>
        <w:rPr>
          <w:rFonts w:hint="eastAsia"/>
        </w:rPr>
        <w:t>short</w:t>
      </w:r>
      <w:r>
        <w:rPr>
          <w:rFonts w:hint="eastAsia"/>
        </w:rPr>
        <w:t>，但只使用了低字节）</w:t>
      </w:r>
      <w:r w:rsidR="00A343B8">
        <w:rPr>
          <w:rFonts w:hint="eastAsia"/>
        </w:rPr>
        <w:t>，为此受影响的接口有：</w:t>
      </w:r>
      <w:r w:rsidR="00A343B8">
        <w:rPr>
          <w:rFonts w:hint="eastAsia"/>
        </w:rPr>
        <w:t>AddMainData(2)</w:t>
      </w:r>
      <w:r w:rsidR="00A343B8">
        <w:rPr>
          <w:rFonts w:hint="eastAsia"/>
        </w:rPr>
        <w:t>、</w:t>
      </w:r>
      <w:r w:rsidR="00A20A63">
        <w:rPr>
          <w:rFonts w:hint="eastAsia"/>
        </w:rPr>
        <w:lastRenderedPageBreak/>
        <w:t>AddMemMainData</w:t>
      </w:r>
      <w:r w:rsidR="00A20A63">
        <w:rPr>
          <w:rFonts w:hint="eastAsia"/>
        </w:rPr>
        <w:t>和</w:t>
      </w:r>
      <w:r w:rsidR="00A343B8" w:rsidRPr="00A343B8">
        <w:t>InsertMainData</w:t>
      </w:r>
      <w:r w:rsidR="00A343B8">
        <w:rPr>
          <w:rFonts w:hint="eastAsia"/>
        </w:rPr>
        <w:t>(</w:t>
      </w:r>
      <w:r w:rsidR="00A343B8" w:rsidRPr="00A343B8">
        <w:t>2</w:t>
      </w:r>
      <w:r w:rsidR="00A343B8">
        <w:rPr>
          <w:rFonts w:hint="eastAsia"/>
        </w:rPr>
        <w:t>)</w:t>
      </w:r>
      <w:r w:rsidR="00A343B8">
        <w:rPr>
          <w:rFonts w:hint="eastAsia"/>
        </w:rPr>
        <w:t>，其中第</w:t>
      </w:r>
      <w:r w:rsidR="001361B3">
        <w:rPr>
          <w:rFonts w:hint="eastAsia"/>
        </w:rPr>
        <w:t>3</w:t>
      </w:r>
      <w:r w:rsidR="00A343B8">
        <w:rPr>
          <w:rFonts w:hint="eastAsia"/>
        </w:rPr>
        <w:t>组接口增加了一个参数，第</w:t>
      </w:r>
      <w:r w:rsidR="001361B3">
        <w:rPr>
          <w:rFonts w:hint="eastAsia"/>
        </w:rPr>
        <w:t>2</w:t>
      </w:r>
      <w:r w:rsidR="00A343B8">
        <w:rPr>
          <w:rFonts w:hint="eastAsia"/>
        </w:rPr>
        <w:t>组接口没有改变，但参数的内容有改变，</w:t>
      </w:r>
      <w:r w:rsidR="00453816">
        <w:rPr>
          <w:rFonts w:hint="eastAsia"/>
        </w:rPr>
        <w:t>第</w:t>
      </w:r>
      <w:r w:rsidR="00453816">
        <w:rPr>
          <w:rFonts w:hint="eastAsia"/>
        </w:rPr>
        <w:t>1</w:t>
      </w:r>
      <w:r w:rsidR="00453816">
        <w:rPr>
          <w:rFonts w:hint="eastAsia"/>
        </w:rPr>
        <w:t>组接口没有改变，</w:t>
      </w:r>
      <w:r w:rsidR="006F2FCC">
        <w:rPr>
          <w:rFonts w:hint="eastAsia"/>
        </w:rPr>
        <w:t>且向下兼容，</w:t>
      </w:r>
      <w:r w:rsidR="00A343B8">
        <w:rPr>
          <w:rFonts w:hint="eastAsia"/>
        </w:rPr>
        <w:t>具体请参看它们的接口说明，老工程如果想要升级控件，</w:t>
      </w:r>
      <w:r w:rsidR="006F2FCC">
        <w:rPr>
          <w:rFonts w:hint="eastAsia"/>
        </w:rPr>
        <w:t>对于第</w:t>
      </w:r>
      <w:r w:rsidR="006F2FCC">
        <w:rPr>
          <w:rFonts w:hint="eastAsia"/>
        </w:rPr>
        <w:t>2</w:t>
      </w:r>
      <w:r w:rsidR="006F2FCC">
        <w:rPr>
          <w:rFonts w:hint="eastAsia"/>
        </w:rPr>
        <w:t>、</w:t>
      </w:r>
      <w:r w:rsidR="006F2FCC">
        <w:rPr>
          <w:rFonts w:hint="eastAsia"/>
        </w:rPr>
        <w:t>3</w:t>
      </w:r>
      <w:r w:rsidR="006F2FCC">
        <w:rPr>
          <w:rFonts w:hint="eastAsia"/>
        </w:rPr>
        <w:t>组接口来说，</w:t>
      </w:r>
      <w:r w:rsidR="00A343B8">
        <w:rPr>
          <w:rFonts w:hint="eastAsia"/>
        </w:rPr>
        <w:t>必须重新编译，对此造成的不便，我深表歉意</w:t>
      </w:r>
      <w:r>
        <w:rPr>
          <w:rFonts w:hint="eastAsia"/>
        </w:rPr>
        <w:t>；</w:t>
      </w:r>
    </w:p>
    <w:p w:rsidR="00462027" w:rsidRDefault="00462027" w:rsidP="00DE028E">
      <w:pPr>
        <w:widowControl/>
        <w:ind w:firstLine="420"/>
        <w:jc w:val="left"/>
        <w:rPr>
          <w:rFonts w:hint="eastAsia"/>
        </w:rPr>
      </w:pPr>
      <w:r>
        <w:rPr>
          <w:rFonts w:hint="eastAsia"/>
        </w:rPr>
        <w:t>增加了水平图例支持，水平图例显示在横坐标</w:t>
      </w:r>
      <w:r>
        <w:rPr>
          <w:rFonts w:hint="eastAsia"/>
        </w:rPr>
        <w:t>Label</w:t>
      </w:r>
      <w:r>
        <w:rPr>
          <w:rFonts w:hint="eastAsia"/>
        </w:rPr>
        <w:t>下面，只能显示文字，用于显示一些说明性的信息，支持多行显示，具体请参看</w:t>
      </w:r>
      <w:r>
        <w:rPr>
          <w:rFonts w:hint="eastAsia"/>
        </w:rPr>
        <w:t>S(G)etHLegend</w:t>
      </w:r>
      <w:r>
        <w:rPr>
          <w:rFonts w:hint="eastAsia"/>
        </w:rPr>
        <w:t>接口；</w:t>
      </w:r>
    </w:p>
    <w:p w:rsidR="00547ADA" w:rsidRPr="005512E0" w:rsidRDefault="00547ADA" w:rsidP="00DE028E">
      <w:pPr>
        <w:widowControl/>
        <w:ind w:firstLine="420"/>
        <w:jc w:val="left"/>
      </w:pPr>
      <w:r>
        <w:rPr>
          <w:rFonts w:hint="eastAsia"/>
        </w:rPr>
        <w:t>升级</w:t>
      </w:r>
      <w:r w:rsidR="002B0E7A">
        <w:rPr>
          <w:rFonts w:hint="eastAsia"/>
        </w:rPr>
        <w:t>内部</w:t>
      </w:r>
      <w:r>
        <w:rPr>
          <w:rFonts w:hint="eastAsia"/>
        </w:rPr>
        <w:t>Lua</w:t>
      </w:r>
      <w:r>
        <w:rPr>
          <w:rFonts w:hint="eastAsia"/>
        </w:rPr>
        <w:t>解释器</w:t>
      </w:r>
      <w:r w:rsidR="002B0E7A">
        <w:rPr>
          <w:rFonts w:hint="eastAsia"/>
        </w:rPr>
        <w:t>版本</w:t>
      </w:r>
      <w:r>
        <w:rPr>
          <w:rFonts w:hint="eastAsia"/>
        </w:rPr>
        <w:t>到</w:t>
      </w:r>
      <w:r>
        <w:rPr>
          <w:rFonts w:hint="eastAsia"/>
        </w:rPr>
        <w:t>5.2.2</w:t>
      </w:r>
      <w:r>
        <w:rPr>
          <w:rFonts w:hint="eastAsia"/>
        </w:rPr>
        <w:t>；</w:t>
      </w:r>
    </w:p>
    <w:p w:rsidR="002419B0" w:rsidRPr="002419B0" w:rsidRDefault="002419B0" w:rsidP="00DE028E">
      <w:pPr>
        <w:widowControl/>
        <w:ind w:firstLine="420"/>
        <w:jc w:val="left"/>
      </w:pPr>
      <w:r>
        <w:rPr>
          <w:rFonts w:hint="eastAsia"/>
        </w:rPr>
        <w:t>升级控件版本至</w:t>
      </w:r>
      <w:r>
        <w:rPr>
          <w:rFonts w:hint="eastAsia"/>
        </w:rPr>
        <w:t>2.2.0.5</w:t>
      </w:r>
      <w:r>
        <w:rPr>
          <w:rFonts w:hint="eastAsia"/>
        </w:rPr>
        <w:t>。</w:t>
      </w:r>
    </w:p>
    <w:sectPr w:rsidR="002419B0" w:rsidRPr="002419B0" w:rsidSect="005F055B">
      <w:headerReference w:type="default" r:id="rId15"/>
      <w:footerReference w:type="default" r:id="rId1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6640" w:rsidRDefault="00886640">
      <w:r>
        <w:separator/>
      </w:r>
    </w:p>
  </w:endnote>
  <w:endnote w:type="continuationSeparator" w:id="0">
    <w:p w:rsidR="00886640" w:rsidRDefault="008866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1F6" w:rsidRDefault="00B54CE3">
    <w:pPr>
      <w:pStyle w:val="Footer"/>
    </w:pPr>
    <w:r>
      <w:pict>
        <v:rect id="文本框4" o:spid="_x0000_s2049" style="position:absolute;margin-left:0;margin-top:0;width:2in;height:2in;z-index:251657728;mso-wrap-style:none;mso-position-horizontal:center;mso-position-horizontal-relative:margin" filled="f" stroked="f">
          <v:textbox style="mso-fit-shape-to-text:t" inset="0,0,0,0">
            <w:txbxContent>
              <w:p w:rsidR="00D941F6" w:rsidRDefault="00B54CE3">
                <w:pPr>
                  <w:snapToGrid w:val="0"/>
                  <w:rPr>
                    <w:sz w:val="18"/>
                  </w:rPr>
                </w:pPr>
                <w:r>
                  <w:rPr>
                    <w:rFonts w:hint="eastAsia"/>
                    <w:sz w:val="18"/>
                  </w:rPr>
                  <w:fldChar w:fldCharType="begin"/>
                </w:r>
                <w:r w:rsidR="00D941F6">
                  <w:rPr>
                    <w:rFonts w:hint="eastAsia"/>
                    <w:sz w:val="18"/>
                  </w:rPr>
                  <w:instrText xml:space="preserve"> PAGE  \* MERGEFORMAT </w:instrText>
                </w:r>
                <w:r>
                  <w:rPr>
                    <w:rFonts w:hint="eastAsia"/>
                    <w:sz w:val="18"/>
                  </w:rPr>
                  <w:fldChar w:fldCharType="separate"/>
                </w:r>
                <w:r w:rsidR="00400CE4">
                  <w:rPr>
                    <w:noProof/>
                    <w:sz w:val="18"/>
                  </w:rPr>
                  <w:t>20</w:t>
                </w:r>
                <w:r>
                  <w:rPr>
                    <w:rFonts w:hint="eastAsia"/>
                    <w:sz w:val="18"/>
                  </w:rPr>
                  <w:fldChar w:fldCharType="end"/>
                </w:r>
              </w:p>
            </w:txbxContent>
          </v:textbox>
          <w10:wrap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6640" w:rsidRDefault="00886640">
      <w:r>
        <w:separator/>
      </w:r>
    </w:p>
  </w:footnote>
  <w:footnote w:type="continuationSeparator" w:id="0">
    <w:p w:rsidR="00886640" w:rsidRDefault="008866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1F6" w:rsidRDefault="00D941F6">
    <w:pPr>
      <w:pStyle w:val="Header"/>
      <w:jc w:val="center"/>
      <w:rPr>
        <w:sz w:val="28"/>
        <w:szCs w:val="28"/>
      </w:rPr>
    </w:pPr>
    <w:r>
      <w:rPr>
        <w:sz w:val="28"/>
        <w:szCs w:val="28"/>
      </w:rPr>
      <w:t>http://www.st-curve.cn</w:t>
    </w:r>
  </w:p>
  <w:p w:rsidR="00D941F6" w:rsidRDefault="00D941F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suff w:val="nothing"/>
      <w:lvlText w:val="%1."/>
      <w:lvlJc w:val="left"/>
    </w:lvl>
  </w:abstractNum>
  <w:abstractNum w:abstractNumId="1">
    <w:nsid w:val="00000008"/>
    <w:multiLevelType w:val="singleLevel"/>
    <w:tmpl w:val="00000008"/>
    <w:lvl w:ilvl="0">
      <w:start w:val="9"/>
      <w:numFmt w:val="decimal"/>
      <w:suff w:val="nothing"/>
      <w:lvlText w:val="%1."/>
      <w:lvlJc w:val="left"/>
    </w:lvl>
  </w:abstractNum>
  <w:abstractNum w:abstractNumId="2">
    <w:nsid w:val="0000000A"/>
    <w:multiLevelType w:val="singleLevel"/>
    <w:tmpl w:val="0000000A"/>
    <w:lvl w:ilvl="0">
      <w:start w:val="5"/>
      <w:numFmt w:val="chineseCounting"/>
      <w:suff w:val="nothing"/>
      <w:lvlText w:val="第%1、"/>
      <w:lvlJc w:val="left"/>
    </w:lvl>
  </w:abstractNum>
  <w:abstractNum w:abstractNumId="3">
    <w:nsid w:val="0000000F"/>
    <w:multiLevelType w:val="singleLevel"/>
    <w:tmpl w:val="0000000F"/>
    <w:lvl w:ilvl="0">
      <w:start w:val="7"/>
      <w:numFmt w:val="decimal"/>
      <w:suff w:val="nothing"/>
      <w:lvlText w:val="%1."/>
      <w:lvlJc w:val="left"/>
    </w:lvl>
  </w:abstractNum>
  <w:abstractNum w:abstractNumId="4">
    <w:nsid w:val="00000010"/>
    <w:multiLevelType w:val="singleLevel"/>
    <w:tmpl w:val="00000010"/>
    <w:lvl w:ilvl="0">
      <w:start w:val="11"/>
      <w:numFmt w:val="decimal"/>
      <w:suff w:val="nothing"/>
      <w:lvlText w:val="%1."/>
      <w:lvlJc w:val="left"/>
    </w:lvl>
  </w:abstractNum>
  <w:abstractNum w:abstractNumId="5">
    <w:nsid w:val="00000011"/>
    <w:multiLevelType w:val="multilevel"/>
    <w:tmpl w:val="00000011"/>
    <w:lvl w:ilvl="0">
      <w:start w:val="1"/>
      <w:numFmt w:val="decimal"/>
      <w:lvlText w:val="%1."/>
      <w:lvlJc w:val="left"/>
      <w:pPr>
        <w:tabs>
          <w:tab w:val="num" w:pos="360"/>
        </w:tabs>
        <w:ind w:left="36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nsid w:val="00000012"/>
    <w:multiLevelType w:val="singleLevel"/>
    <w:tmpl w:val="00000012"/>
    <w:lvl w:ilvl="0">
      <w:start w:val="1"/>
      <w:numFmt w:val="bullet"/>
      <w:lvlText w:val=""/>
      <w:lvlJc w:val="left"/>
      <w:pPr>
        <w:tabs>
          <w:tab w:val="num" w:pos="420"/>
        </w:tabs>
        <w:ind w:left="420" w:hanging="420"/>
      </w:pPr>
      <w:rPr>
        <w:rFonts w:ascii="Wingdings" w:hAnsi="Wingdings" w:hint="default"/>
      </w:rPr>
    </w:lvl>
  </w:abstractNum>
  <w:abstractNum w:abstractNumId="7">
    <w:nsid w:val="00000013"/>
    <w:multiLevelType w:val="multilevel"/>
    <w:tmpl w:val="8AE4C010"/>
    <w:lvl w:ilvl="0">
      <w:start w:val="1"/>
      <w:numFmt w:val="decimal"/>
      <w:pStyle w:val="Heading1"/>
      <w:lvlText w:val="%1"/>
      <w:lvlJc w:val="left"/>
      <w:pPr>
        <w:tabs>
          <w:tab w:val="num" w:pos="425"/>
        </w:tabs>
        <w:ind w:left="425" w:hanging="425"/>
      </w:pPr>
      <w:rPr>
        <w:rFonts w:hint="eastAsia"/>
      </w:rPr>
    </w:lvl>
    <w:lvl w:ilvl="1">
      <w:start w:val="1"/>
      <w:numFmt w:val="decimal"/>
      <w:pStyle w:val="Heading2"/>
      <w:lvlText w:val="%1.%2"/>
      <w:lvlJc w:val="left"/>
      <w:pPr>
        <w:tabs>
          <w:tab w:val="num" w:pos="992"/>
        </w:tabs>
        <w:ind w:left="992" w:hanging="567"/>
      </w:pPr>
      <w:rPr>
        <w:rFonts w:hint="eastAsia"/>
      </w:rPr>
    </w:lvl>
    <w:lvl w:ilvl="2">
      <w:start w:val="1"/>
      <w:numFmt w:val="decimal"/>
      <w:pStyle w:val="Heading3"/>
      <w:lvlText w:val="%1.%2.%3"/>
      <w:lvlJc w:val="left"/>
      <w:pPr>
        <w:tabs>
          <w:tab w:val="num" w:pos="1418"/>
        </w:tabs>
        <w:ind w:left="1418" w:hanging="567"/>
      </w:pPr>
      <w:rPr>
        <w:rFonts w:hint="eastAsia"/>
        <w:color w:val="FF0000"/>
      </w:rPr>
    </w:lvl>
    <w:lvl w:ilvl="3">
      <w:start w:val="1"/>
      <w:numFmt w:val="decimal"/>
      <w:pStyle w:val="Heading4"/>
      <w:lvlText w:val="%1.%2.%3.%4"/>
      <w:lvlJc w:val="left"/>
      <w:pPr>
        <w:tabs>
          <w:tab w:val="num" w:pos="2356"/>
        </w:tabs>
        <w:ind w:left="1984" w:hanging="708"/>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202"/>
        </w:tabs>
        <w:ind w:left="5102" w:hanging="1700"/>
      </w:pPr>
      <w:rPr>
        <w:rFonts w:hint="eastAsia"/>
      </w:rPr>
    </w:lvl>
  </w:abstractNum>
  <w:num w:numId="1">
    <w:abstractNumId w:val="7"/>
  </w:num>
  <w:num w:numId="2">
    <w:abstractNumId w:val="5"/>
  </w:num>
  <w:num w:numId="3">
    <w:abstractNumId w:val="6"/>
  </w:num>
  <w:num w:numId="4">
    <w:abstractNumId w:val="2"/>
  </w:num>
  <w:num w:numId="5">
    <w:abstractNumId w:val="0"/>
  </w:num>
  <w:num w:numId="6">
    <w:abstractNumId w:val="3"/>
  </w:num>
  <w:num w:numId="7">
    <w:abstractNumId w:val="1"/>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stylePaneFormatFilter w:val="3F01"/>
  <w:defaultTabStop w:val="420"/>
  <w:drawingGridHorizontalSpacing w:val="0"/>
  <w:drawingGridVerticalSpacing w:val="156"/>
  <w:displayHorizontalDrawingGridEvery w:val="0"/>
  <w:displayVerticalDrawingGridEvery w:val="2"/>
  <w:doNotShadeFormData/>
  <w:characterSpacingControl w:val="compressPunctuation"/>
  <w:doNotValidateAgainstSchema/>
  <w:doNotDemarcateInvalidXml/>
  <w:hdrShapeDefaults>
    <o:shapedefaults v:ext="edit" spidmax="11266"/>
    <o:shapelayout v:ext="edit">
      <o:idmap v:ext="edit" data="2"/>
    </o:shapelayout>
  </w:hdrShapeDefaults>
  <w:footnotePr>
    <w:footnote w:id="-1"/>
    <w:footnote w:id="0"/>
  </w:footnotePr>
  <w:endnotePr>
    <w:endnote w:id="-1"/>
    <w:endnote w:id="0"/>
  </w:endnotePr>
  <w:compat>
    <w:spaceForUL/>
    <w:balanceSingleByteDoubleByteWidth/>
    <w:doNotLeaveBackslashAlone/>
    <w:adjustLineHeightInTable/>
    <w:useFELayout/>
  </w:compat>
  <w:rsids>
    <w:rsidRoot w:val="00172A27"/>
    <w:rsid w:val="0001292A"/>
    <w:rsid w:val="00032D3C"/>
    <w:rsid w:val="000375A2"/>
    <w:rsid w:val="00041FC1"/>
    <w:rsid w:val="00045993"/>
    <w:rsid w:val="00050BE3"/>
    <w:rsid w:val="00057595"/>
    <w:rsid w:val="000636C2"/>
    <w:rsid w:val="00090147"/>
    <w:rsid w:val="000C4F4B"/>
    <w:rsid w:val="000D71E2"/>
    <w:rsid w:val="000F221D"/>
    <w:rsid w:val="00117178"/>
    <w:rsid w:val="001361B3"/>
    <w:rsid w:val="001469F0"/>
    <w:rsid w:val="00172A27"/>
    <w:rsid w:val="00185A8E"/>
    <w:rsid w:val="00190501"/>
    <w:rsid w:val="0019122E"/>
    <w:rsid w:val="001A20A7"/>
    <w:rsid w:val="001A3778"/>
    <w:rsid w:val="001C5803"/>
    <w:rsid w:val="00200E80"/>
    <w:rsid w:val="0020518D"/>
    <w:rsid w:val="002146C6"/>
    <w:rsid w:val="0022394A"/>
    <w:rsid w:val="00227B75"/>
    <w:rsid w:val="0023313C"/>
    <w:rsid w:val="00235DA6"/>
    <w:rsid w:val="002419B0"/>
    <w:rsid w:val="00246F71"/>
    <w:rsid w:val="002530AC"/>
    <w:rsid w:val="00262D47"/>
    <w:rsid w:val="00264702"/>
    <w:rsid w:val="002774DA"/>
    <w:rsid w:val="00294618"/>
    <w:rsid w:val="002A375E"/>
    <w:rsid w:val="002B0002"/>
    <w:rsid w:val="002B0E7A"/>
    <w:rsid w:val="002C1A57"/>
    <w:rsid w:val="002C4309"/>
    <w:rsid w:val="002E119E"/>
    <w:rsid w:val="002E1656"/>
    <w:rsid w:val="00302957"/>
    <w:rsid w:val="003147B3"/>
    <w:rsid w:val="003423F5"/>
    <w:rsid w:val="00371A95"/>
    <w:rsid w:val="00395D8A"/>
    <w:rsid w:val="003D20C0"/>
    <w:rsid w:val="003E19B6"/>
    <w:rsid w:val="003E5EFA"/>
    <w:rsid w:val="003F7F14"/>
    <w:rsid w:val="00400CE4"/>
    <w:rsid w:val="004035C3"/>
    <w:rsid w:val="00405B69"/>
    <w:rsid w:val="00406101"/>
    <w:rsid w:val="00446C3F"/>
    <w:rsid w:val="00453816"/>
    <w:rsid w:val="00457063"/>
    <w:rsid w:val="00462027"/>
    <w:rsid w:val="00467667"/>
    <w:rsid w:val="004A0F50"/>
    <w:rsid w:val="004A106C"/>
    <w:rsid w:val="004A3F1D"/>
    <w:rsid w:val="004A4DE9"/>
    <w:rsid w:val="004A4EDA"/>
    <w:rsid w:val="004A70F2"/>
    <w:rsid w:val="004B39AC"/>
    <w:rsid w:val="004B5107"/>
    <w:rsid w:val="004B5DF9"/>
    <w:rsid w:val="004C5B77"/>
    <w:rsid w:val="00515F56"/>
    <w:rsid w:val="00516FFF"/>
    <w:rsid w:val="00540695"/>
    <w:rsid w:val="00546CCE"/>
    <w:rsid w:val="00547ADA"/>
    <w:rsid w:val="005512E0"/>
    <w:rsid w:val="00554AAF"/>
    <w:rsid w:val="00555525"/>
    <w:rsid w:val="005D21C5"/>
    <w:rsid w:val="005F055B"/>
    <w:rsid w:val="005F2EF3"/>
    <w:rsid w:val="005F6963"/>
    <w:rsid w:val="0061420E"/>
    <w:rsid w:val="0061658A"/>
    <w:rsid w:val="00642215"/>
    <w:rsid w:val="0064520A"/>
    <w:rsid w:val="00655802"/>
    <w:rsid w:val="006709A8"/>
    <w:rsid w:val="006905B4"/>
    <w:rsid w:val="006915D1"/>
    <w:rsid w:val="00696AB1"/>
    <w:rsid w:val="006A2CFE"/>
    <w:rsid w:val="006B19FA"/>
    <w:rsid w:val="006C4627"/>
    <w:rsid w:val="006D69D8"/>
    <w:rsid w:val="006F2FCC"/>
    <w:rsid w:val="00725C9D"/>
    <w:rsid w:val="00727968"/>
    <w:rsid w:val="00744143"/>
    <w:rsid w:val="00745DFE"/>
    <w:rsid w:val="00765363"/>
    <w:rsid w:val="007658BC"/>
    <w:rsid w:val="00765E61"/>
    <w:rsid w:val="0077777B"/>
    <w:rsid w:val="00781B1F"/>
    <w:rsid w:val="007836BC"/>
    <w:rsid w:val="00784FFC"/>
    <w:rsid w:val="00791A4F"/>
    <w:rsid w:val="00797F33"/>
    <w:rsid w:val="007A0A2F"/>
    <w:rsid w:val="007A31CA"/>
    <w:rsid w:val="007D26B5"/>
    <w:rsid w:val="007F0E0E"/>
    <w:rsid w:val="007F71D1"/>
    <w:rsid w:val="008003B4"/>
    <w:rsid w:val="0085755F"/>
    <w:rsid w:val="00857787"/>
    <w:rsid w:val="00867B0D"/>
    <w:rsid w:val="00886640"/>
    <w:rsid w:val="008A5888"/>
    <w:rsid w:val="008B5D61"/>
    <w:rsid w:val="008C5A8A"/>
    <w:rsid w:val="008D0F66"/>
    <w:rsid w:val="008E7E7D"/>
    <w:rsid w:val="00902957"/>
    <w:rsid w:val="0090666D"/>
    <w:rsid w:val="00925443"/>
    <w:rsid w:val="00926831"/>
    <w:rsid w:val="00945088"/>
    <w:rsid w:val="0095635B"/>
    <w:rsid w:val="00973DBB"/>
    <w:rsid w:val="009831F6"/>
    <w:rsid w:val="00990478"/>
    <w:rsid w:val="0099622E"/>
    <w:rsid w:val="00997276"/>
    <w:rsid w:val="009972B6"/>
    <w:rsid w:val="009B0E06"/>
    <w:rsid w:val="009B1C2F"/>
    <w:rsid w:val="009C479E"/>
    <w:rsid w:val="009C4CE7"/>
    <w:rsid w:val="009D0964"/>
    <w:rsid w:val="00A16C54"/>
    <w:rsid w:val="00A20A63"/>
    <w:rsid w:val="00A30D2D"/>
    <w:rsid w:val="00A343B8"/>
    <w:rsid w:val="00A36B56"/>
    <w:rsid w:val="00A46837"/>
    <w:rsid w:val="00A7526C"/>
    <w:rsid w:val="00A95A8F"/>
    <w:rsid w:val="00AA137C"/>
    <w:rsid w:val="00AB41B9"/>
    <w:rsid w:val="00AD40E9"/>
    <w:rsid w:val="00AE1D19"/>
    <w:rsid w:val="00AE3A57"/>
    <w:rsid w:val="00B17EBF"/>
    <w:rsid w:val="00B24CDC"/>
    <w:rsid w:val="00B54CE3"/>
    <w:rsid w:val="00B7266F"/>
    <w:rsid w:val="00B72E3A"/>
    <w:rsid w:val="00B85878"/>
    <w:rsid w:val="00B93766"/>
    <w:rsid w:val="00BD6073"/>
    <w:rsid w:val="00BE008F"/>
    <w:rsid w:val="00BE37D0"/>
    <w:rsid w:val="00C02CF7"/>
    <w:rsid w:val="00C041D9"/>
    <w:rsid w:val="00C05F0C"/>
    <w:rsid w:val="00C17D21"/>
    <w:rsid w:val="00C36EAB"/>
    <w:rsid w:val="00C5009C"/>
    <w:rsid w:val="00C93213"/>
    <w:rsid w:val="00CA1E7F"/>
    <w:rsid w:val="00CA259C"/>
    <w:rsid w:val="00CB4BD0"/>
    <w:rsid w:val="00CD7D24"/>
    <w:rsid w:val="00D24BCD"/>
    <w:rsid w:val="00D375A1"/>
    <w:rsid w:val="00D5453E"/>
    <w:rsid w:val="00D7136C"/>
    <w:rsid w:val="00D83222"/>
    <w:rsid w:val="00D86698"/>
    <w:rsid w:val="00D908F5"/>
    <w:rsid w:val="00D941F6"/>
    <w:rsid w:val="00DB161D"/>
    <w:rsid w:val="00DE028E"/>
    <w:rsid w:val="00DE31D5"/>
    <w:rsid w:val="00E061CD"/>
    <w:rsid w:val="00E1643D"/>
    <w:rsid w:val="00E20024"/>
    <w:rsid w:val="00E35802"/>
    <w:rsid w:val="00E527F6"/>
    <w:rsid w:val="00E73868"/>
    <w:rsid w:val="00E809FD"/>
    <w:rsid w:val="00E8558F"/>
    <w:rsid w:val="00E92D09"/>
    <w:rsid w:val="00EA13DF"/>
    <w:rsid w:val="00EC152B"/>
    <w:rsid w:val="00EC1B7F"/>
    <w:rsid w:val="00EC1D6A"/>
    <w:rsid w:val="00ED6DC8"/>
    <w:rsid w:val="00EE0FAD"/>
    <w:rsid w:val="00F014D6"/>
    <w:rsid w:val="00F068D5"/>
    <w:rsid w:val="00F23C24"/>
    <w:rsid w:val="00F26F5D"/>
    <w:rsid w:val="00F550CE"/>
    <w:rsid w:val="00F65C22"/>
    <w:rsid w:val="00F73E09"/>
    <w:rsid w:val="00F9020D"/>
    <w:rsid w:val="00F966EB"/>
    <w:rsid w:val="00FA7C35"/>
    <w:rsid w:val="00FB60DE"/>
    <w:rsid w:val="00FC771B"/>
    <w:rsid w:val="00FF477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55B"/>
    <w:pPr>
      <w:widowControl w:val="0"/>
      <w:jc w:val="both"/>
    </w:pPr>
    <w:rPr>
      <w:kern w:val="2"/>
      <w:sz w:val="21"/>
    </w:rPr>
  </w:style>
  <w:style w:type="paragraph" w:styleId="Heading1">
    <w:name w:val="heading 1"/>
    <w:basedOn w:val="Normal"/>
    <w:next w:val="Normal"/>
    <w:qFormat/>
    <w:rsid w:val="005F055B"/>
    <w:pPr>
      <w:keepNext/>
      <w:keepLines/>
      <w:numPr>
        <w:numId w:val="1"/>
      </w:numPr>
      <w:spacing w:before="340" w:after="330" w:line="576" w:lineRule="auto"/>
      <w:outlineLvl w:val="0"/>
    </w:pPr>
    <w:rPr>
      <w:b/>
      <w:kern w:val="44"/>
      <w:sz w:val="44"/>
    </w:rPr>
  </w:style>
  <w:style w:type="paragraph" w:styleId="Heading2">
    <w:name w:val="heading 2"/>
    <w:basedOn w:val="Normal"/>
    <w:next w:val="Normal"/>
    <w:qFormat/>
    <w:rsid w:val="005F055B"/>
    <w:pPr>
      <w:keepNext/>
      <w:keepLines/>
      <w:numPr>
        <w:ilvl w:val="1"/>
        <w:numId w:val="1"/>
      </w:numPr>
      <w:tabs>
        <w:tab w:val="left" w:pos="425"/>
        <w:tab w:val="left" w:pos="992"/>
      </w:tabs>
      <w:spacing w:before="260" w:after="260" w:line="416" w:lineRule="auto"/>
      <w:outlineLvl w:val="1"/>
    </w:pPr>
    <w:rPr>
      <w:rFonts w:ascii="Arial" w:eastAsia="黑体" w:hAnsi="Arial"/>
      <w:b/>
      <w:bCs/>
      <w:sz w:val="32"/>
      <w:szCs w:val="32"/>
    </w:rPr>
  </w:style>
  <w:style w:type="paragraph" w:styleId="Heading3">
    <w:name w:val="heading 3"/>
    <w:basedOn w:val="Normal"/>
    <w:next w:val="Normal"/>
    <w:qFormat/>
    <w:rsid w:val="005F055B"/>
    <w:pPr>
      <w:keepNext/>
      <w:keepLines/>
      <w:numPr>
        <w:ilvl w:val="2"/>
        <w:numId w:val="1"/>
      </w:numPr>
      <w:tabs>
        <w:tab w:val="left" w:pos="425"/>
        <w:tab w:val="left" w:pos="1418"/>
      </w:tabs>
      <w:spacing w:before="20" w:after="40"/>
      <w:outlineLvl w:val="2"/>
    </w:pPr>
    <w:rPr>
      <w:b/>
      <w:bCs/>
      <w:color w:val="FF00FF"/>
      <w:szCs w:val="32"/>
    </w:rPr>
  </w:style>
  <w:style w:type="paragraph" w:styleId="Heading4">
    <w:name w:val="heading 4"/>
    <w:basedOn w:val="Normal"/>
    <w:next w:val="Normal"/>
    <w:qFormat/>
    <w:rsid w:val="005F055B"/>
    <w:pPr>
      <w:keepNext/>
      <w:keepLines/>
      <w:numPr>
        <w:ilvl w:val="3"/>
        <w:numId w:val="1"/>
      </w:numPr>
      <w:tabs>
        <w:tab w:val="left" w:pos="425"/>
        <w:tab w:val="left" w:pos="2356"/>
      </w:tabs>
      <w:spacing w:before="40" w:after="40"/>
      <w:outlineLvl w:val="3"/>
    </w:pPr>
    <w:rPr>
      <w:rFonts w:ascii="Arial" w:hAnsi="Arial"/>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F055B"/>
    <w:rPr>
      <w:color w:val="0000FF"/>
      <w:u w:val="single"/>
    </w:rPr>
  </w:style>
  <w:style w:type="character" w:customStyle="1" w:styleId="BalloonTextChar">
    <w:name w:val="Balloon Text Char"/>
    <w:basedOn w:val="DefaultParagraphFont"/>
    <w:link w:val="BalloonText"/>
    <w:rsid w:val="005F055B"/>
    <w:rPr>
      <w:rFonts w:ascii="宋体" w:hAnsi="宋体"/>
      <w:kern w:val="2"/>
      <w:sz w:val="18"/>
      <w:szCs w:val="18"/>
    </w:rPr>
  </w:style>
  <w:style w:type="character" w:customStyle="1" w:styleId="DateCharChar">
    <w:name w:val="Date Char Char"/>
    <w:basedOn w:val="DefaultParagraphFont"/>
    <w:link w:val="Date1"/>
    <w:rsid w:val="005F055B"/>
    <w:rPr>
      <w:rFonts w:ascii="宋体" w:hAnsi="宋体"/>
      <w:kern w:val="2"/>
      <w:sz w:val="21"/>
    </w:rPr>
  </w:style>
  <w:style w:type="character" w:customStyle="1" w:styleId="PageNumber1">
    <w:name w:val="Page Number1"/>
    <w:basedOn w:val="DefaultParagraphFont"/>
    <w:rsid w:val="005F055B"/>
  </w:style>
  <w:style w:type="paragraph" w:styleId="TOC7">
    <w:name w:val="toc 7"/>
    <w:basedOn w:val="Normal"/>
    <w:next w:val="Normal"/>
    <w:uiPriority w:val="39"/>
    <w:rsid w:val="005F055B"/>
    <w:pPr>
      <w:ind w:leftChars="1200" w:left="2520"/>
    </w:pPr>
  </w:style>
  <w:style w:type="paragraph" w:styleId="TOC4">
    <w:name w:val="toc 4"/>
    <w:basedOn w:val="Normal"/>
    <w:next w:val="Normal"/>
    <w:uiPriority w:val="39"/>
    <w:rsid w:val="005F055B"/>
    <w:pPr>
      <w:ind w:leftChars="600" w:left="1260"/>
    </w:pPr>
  </w:style>
  <w:style w:type="paragraph" w:styleId="TOC8">
    <w:name w:val="toc 8"/>
    <w:basedOn w:val="Normal"/>
    <w:next w:val="Normal"/>
    <w:uiPriority w:val="39"/>
    <w:rsid w:val="005F055B"/>
    <w:pPr>
      <w:ind w:leftChars="1400" w:left="2940"/>
    </w:pPr>
  </w:style>
  <w:style w:type="paragraph" w:styleId="Header">
    <w:name w:val="header"/>
    <w:basedOn w:val="Normal"/>
    <w:rsid w:val="005F055B"/>
    <w:pPr>
      <w:tabs>
        <w:tab w:val="center" w:pos="4153"/>
        <w:tab w:val="right" w:pos="8306"/>
      </w:tabs>
      <w:snapToGrid w:val="0"/>
    </w:pPr>
    <w:rPr>
      <w:sz w:val="18"/>
    </w:rPr>
  </w:style>
  <w:style w:type="paragraph" w:styleId="TOC2">
    <w:name w:val="toc 2"/>
    <w:basedOn w:val="Normal"/>
    <w:next w:val="Normal"/>
    <w:uiPriority w:val="39"/>
    <w:rsid w:val="005F055B"/>
    <w:pPr>
      <w:ind w:leftChars="200" w:left="420"/>
    </w:pPr>
  </w:style>
  <w:style w:type="paragraph" w:styleId="TOC9">
    <w:name w:val="toc 9"/>
    <w:basedOn w:val="Normal"/>
    <w:next w:val="Normal"/>
    <w:uiPriority w:val="39"/>
    <w:rsid w:val="005F055B"/>
    <w:pPr>
      <w:ind w:leftChars="1600" w:left="3360"/>
    </w:pPr>
  </w:style>
  <w:style w:type="paragraph" w:styleId="TOC5">
    <w:name w:val="toc 5"/>
    <w:basedOn w:val="Normal"/>
    <w:next w:val="Normal"/>
    <w:uiPriority w:val="39"/>
    <w:rsid w:val="005F055B"/>
    <w:pPr>
      <w:ind w:leftChars="800" w:left="1680"/>
    </w:pPr>
  </w:style>
  <w:style w:type="paragraph" w:styleId="CommentText">
    <w:name w:val="annotation text"/>
    <w:basedOn w:val="Normal"/>
    <w:rsid w:val="005F055B"/>
    <w:pPr>
      <w:jc w:val="left"/>
    </w:pPr>
  </w:style>
  <w:style w:type="paragraph" w:styleId="TOC1">
    <w:name w:val="toc 1"/>
    <w:basedOn w:val="Normal"/>
    <w:next w:val="Normal"/>
    <w:uiPriority w:val="39"/>
    <w:rsid w:val="005F055B"/>
  </w:style>
  <w:style w:type="paragraph" w:styleId="TOC3">
    <w:name w:val="toc 3"/>
    <w:basedOn w:val="Normal"/>
    <w:next w:val="Normal"/>
    <w:uiPriority w:val="39"/>
    <w:rsid w:val="005F055B"/>
    <w:pPr>
      <w:ind w:leftChars="400" w:left="840"/>
    </w:pPr>
  </w:style>
  <w:style w:type="paragraph" w:styleId="Footer">
    <w:name w:val="footer"/>
    <w:basedOn w:val="Normal"/>
    <w:rsid w:val="005F055B"/>
    <w:pPr>
      <w:tabs>
        <w:tab w:val="center" w:pos="4153"/>
        <w:tab w:val="right" w:pos="8306"/>
      </w:tabs>
      <w:snapToGrid w:val="0"/>
      <w:jc w:val="left"/>
    </w:pPr>
    <w:rPr>
      <w:sz w:val="18"/>
    </w:rPr>
  </w:style>
  <w:style w:type="paragraph" w:styleId="TOC6">
    <w:name w:val="toc 6"/>
    <w:basedOn w:val="Normal"/>
    <w:next w:val="Normal"/>
    <w:uiPriority w:val="39"/>
    <w:rsid w:val="005F055B"/>
    <w:pPr>
      <w:ind w:leftChars="1000" w:left="2100"/>
    </w:pPr>
  </w:style>
  <w:style w:type="paragraph" w:styleId="BalloonText">
    <w:name w:val="Balloon Text"/>
    <w:basedOn w:val="Normal"/>
    <w:link w:val="BalloonTextChar"/>
    <w:rsid w:val="005F055B"/>
    <w:rPr>
      <w:rFonts w:ascii="宋体" w:hAnsi="宋体"/>
      <w:sz w:val="18"/>
      <w:szCs w:val="18"/>
    </w:rPr>
  </w:style>
  <w:style w:type="paragraph" w:styleId="ListParagraph">
    <w:name w:val="List Paragraph"/>
    <w:basedOn w:val="Normal"/>
    <w:qFormat/>
    <w:rsid w:val="005F055B"/>
    <w:pPr>
      <w:ind w:firstLineChars="200" w:firstLine="420"/>
    </w:pPr>
  </w:style>
  <w:style w:type="paragraph" w:customStyle="1" w:styleId="Date1">
    <w:name w:val="Date1"/>
    <w:basedOn w:val="Normal"/>
    <w:next w:val="Normal"/>
    <w:link w:val="DateCharChar"/>
    <w:rsid w:val="005F055B"/>
    <w:pPr>
      <w:ind w:leftChars="2500" w:left="100"/>
    </w:pPr>
    <w:rPr>
      <w:rFonts w:ascii="宋体" w:hAnsi="宋体"/>
    </w:rPr>
  </w:style>
  <w:style w:type="paragraph" w:styleId="NoSpacing">
    <w:name w:val="No Spacing"/>
    <w:qFormat/>
    <w:rsid w:val="005F055B"/>
    <w:pPr>
      <w:widowControl w:val="0"/>
      <w:jc w:val="both"/>
    </w:pPr>
    <w:rPr>
      <w:rFonts w:ascii="宋体" w:hAnsi="宋体"/>
      <w:kern w:val="2"/>
      <w:sz w:val="21"/>
    </w:rPr>
  </w:style>
  <w:style w:type="character" w:customStyle="1" w:styleId="value">
    <w:name w:val="value"/>
    <w:basedOn w:val="DefaultParagraphFont"/>
    <w:rsid w:val="00FC771B"/>
  </w:style>
  <w:style w:type="paragraph" w:styleId="Date">
    <w:name w:val="Date"/>
    <w:basedOn w:val="Normal"/>
    <w:next w:val="Normal"/>
    <w:link w:val="DateChar"/>
    <w:uiPriority w:val="99"/>
    <w:semiHidden/>
    <w:unhideWhenUsed/>
    <w:rsid w:val="00DE028E"/>
    <w:pPr>
      <w:ind w:leftChars="2500" w:left="100"/>
    </w:pPr>
  </w:style>
  <w:style w:type="character" w:customStyle="1" w:styleId="DateChar">
    <w:name w:val="Date Char"/>
    <w:basedOn w:val="DefaultParagraphFont"/>
    <w:link w:val="Date"/>
    <w:uiPriority w:val="99"/>
    <w:semiHidden/>
    <w:rsid w:val="00DE028E"/>
    <w:rPr>
      <w:kern w:val="2"/>
      <w:sz w:val="21"/>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blog.csdn.net/yang79tao/article/details/770575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il2tao@163.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ocomp.com/shop/shopdisplayproducts.asp?id=31&amp;cat=Plot+Pack"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blog.csdn.net/yang79tao/article/details/782179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AD4D70-86C8-42F5-A98D-A9A92A992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74</Pages>
  <Words>18185</Words>
  <Characters>103656</Characters>
  <Application>Microsoft Office Word</Application>
  <DocSecurity>0</DocSecurity>
  <PresentationFormat/>
  <Lines>863</Lines>
  <Paragraphs>243</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ST_Curve开发文档</vt:lpstr>
    </vt:vector>
  </TitlesOfParts>
  <Company>Microsoft China</Company>
  <LinksUpToDate>false</LinksUpToDate>
  <CharactersWithSpaces>121598</CharactersWithSpaces>
  <SharedDoc>false</SharedDoc>
  <HLinks>
    <vt:vector size="1992" baseType="variant">
      <vt:variant>
        <vt:i4>2687039</vt:i4>
      </vt:variant>
      <vt:variant>
        <vt:i4>1980</vt:i4>
      </vt:variant>
      <vt:variant>
        <vt:i4>0</vt:i4>
      </vt:variant>
      <vt:variant>
        <vt:i4>5</vt:i4>
      </vt:variant>
      <vt:variant>
        <vt:lpwstr>http://blog.csdn.net/yang79tao/article/details/7821796</vt:lpwstr>
      </vt:variant>
      <vt:variant>
        <vt:lpwstr/>
      </vt:variant>
      <vt:variant>
        <vt:i4>2687032</vt:i4>
      </vt:variant>
      <vt:variant>
        <vt:i4>1977</vt:i4>
      </vt:variant>
      <vt:variant>
        <vt:i4>0</vt:i4>
      </vt:variant>
      <vt:variant>
        <vt:i4>5</vt:i4>
      </vt:variant>
      <vt:variant>
        <vt:lpwstr>http://blog.csdn.net/yang79tao/article/details/7705754</vt:lpwstr>
      </vt:variant>
      <vt:variant>
        <vt:lpwstr/>
      </vt:variant>
      <vt:variant>
        <vt:i4>131133</vt:i4>
      </vt:variant>
      <vt:variant>
        <vt:i4>1974</vt:i4>
      </vt:variant>
      <vt:variant>
        <vt:i4>0</vt:i4>
      </vt:variant>
      <vt:variant>
        <vt:i4>5</vt:i4>
      </vt:variant>
      <vt:variant>
        <vt:lpwstr>mailto:mail2tao@163.com</vt:lpwstr>
      </vt:variant>
      <vt:variant>
        <vt:lpwstr/>
      </vt:variant>
      <vt:variant>
        <vt:i4>8323111</vt:i4>
      </vt:variant>
      <vt:variant>
        <vt:i4>1971</vt:i4>
      </vt:variant>
      <vt:variant>
        <vt:i4>0</vt:i4>
      </vt:variant>
      <vt:variant>
        <vt:i4>5</vt:i4>
      </vt:variant>
      <vt:variant>
        <vt:lpwstr>http://www.iocomp.com/shop/shopdisplayproducts.asp?id=31&amp;cat=Plot+Pack</vt:lpwstr>
      </vt:variant>
      <vt:variant>
        <vt:lpwstr/>
      </vt:variant>
      <vt:variant>
        <vt:i4>1245235</vt:i4>
      </vt:variant>
      <vt:variant>
        <vt:i4>1964</vt:i4>
      </vt:variant>
      <vt:variant>
        <vt:i4>0</vt:i4>
      </vt:variant>
      <vt:variant>
        <vt:i4>5</vt:i4>
      </vt:variant>
      <vt:variant>
        <vt:lpwstr/>
      </vt:variant>
      <vt:variant>
        <vt:lpwstr>_Toc354235761</vt:lpwstr>
      </vt:variant>
      <vt:variant>
        <vt:i4>1245235</vt:i4>
      </vt:variant>
      <vt:variant>
        <vt:i4>1958</vt:i4>
      </vt:variant>
      <vt:variant>
        <vt:i4>0</vt:i4>
      </vt:variant>
      <vt:variant>
        <vt:i4>5</vt:i4>
      </vt:variant>
      <vt:variant>
        <vt:lpwstr/>
      </vt:variant>
      <vt:variant>
        <vt:lpwstr>_Toc354235760</vt:lpwstr>
      </vt:variant>
      <vt:variant>
        <vt:i4>1048627</vt:i4>
      </vt:variant>
      <vt:variant>
        <vt:i4>1952</vt:i4>
      </vt:variant>
      <vt:variant>
        <vt:i4>0</vt:i4>
      </vt:variant>
      <vt:variant>
        <vt:i4>5</vt:i4>
      </vt:variant>
      <vt:variant>
        <vt:lpwstr/>
      </vt:variant>
      <vt:variant>
        <vt:lpwstr>_Toc354235759</vt:lpwstr>
      </vt:variant>
      <vt:variant>
        <vt:i4>1048627</vt:i4>
      </vt:variant>
      <vt:variant>
        <vt:i4>1946</vt:i4>
      </vt:variant>
      <vt:variant>
        <vt:i4>0</vt:i4>
      </vt:variant>
      <vt:variant>
        <vt:i4>5</vt:i4>
      </vt:variant>
      <vt:variant>
        <vt:lpwstr/>
      </vt:variant>
      <vt:variant>
        <vt:lpwstr>_Toc354235758</vt:lpwstr>
      </vt:variant>
      <vt:variant>
        <vt:i4>1048627</vt:i4>
      </vt:variant>
      <vt:variant>
        <vt:i4>1940</vt:i4>
      </vt:variant>
      <vt:variant>
        <vt:i4>0</vt:i4>
      </vt:variant>
      <vt:variant>
        <vt:i4>5</vt:i4>
      </vt:variant>
      <vt:variant>
        <vt:lpwstr/>
      </vt:variant>
      <vt:variant>
        <vt:lpwstr>_Toc354235757</vt:lpwstr>
      </vt:variant>
      <vt:variant>
        <vt:i4>1048627</vt:i4>
      </vt:variant>
      <vt:variant>
        <vt:i4>1934</vt:i4>
      </vt:variant>
      <vt:variant>
        <vt:i4>0</vt:i4>
      </vt:variant>
      <vt:variant>
        <vt:i4>5</vt:i4>
      </vt:variant>
      <vt:variant>
        <vt:lpwstr/>
      </vt:variant>
      <vt:variant>
        <vt:lpwstr>_Toc354235756</vt:lpwstr>
      </vt:variant>
      <vt:variant>
        <vt:i4>1048627</vt:i4>
      </vt:variant>
      <vt:variant>
        <vt:i4>1928</vt:i4>
      </vt:variant>
      <vt:variant>
        <vt:i4>0</vt:i4>
      </vt:variant>
      <vt:variant>
        <vt:i4>5</vt:i4>
      </vt:variant>
      <vt:variant>
        <vt:lpwstr/>
      </vt:variant>
      <vt:variant>
        <vt:lpwstr>_Toc354235755</vt:lpwstr>
      </vt:variant>
      <vt:variant>
        <vt:i4>1048627</vt:i4>
      </vt:variant>
      <vt:variant>
        <vt:i4>1922</vt:i4>
      </vt:variant>
      <vt:variant>
        <vt:i4>0</vt:i4>
      </vt:variant>
      <vt:variant>
        <vt:i4>5</vt:i4>
      </vt:variant>
      <vt:variant>
        <vt:lpwstr/>
      </vt:variant>
      <vt:variant>
        <vt:lpwstr>_Toc354235754</vt:lpwstr>
      </vt:variant>
      <vt:variant>
        <vt:i4>1048627</vt:i4>
      </vt:variant>
      <vt:variant>
        <vt:i4>1916</vt:i4>
      </vt:variant>
      <vt:variant>
        <vt:i4>0</vt:i4>
      </vt:variant>
      <vt:variant>
        <vt:i4>5</vt:i4>
      </vt:variant>
      <vt:variant>
        <vt:lpwstr/>
      </vt:variant>
      <vt:variant>
        <vt:lpwstr>_Toc354235753</vt:lpwstr>
      </vt:variant>
      <vt:variant>
        <vt:i4>1048627</vt:i4>
      </vt:variant>
      <vt:variant>
        <vt:i4>1910</vt:i4>
      </vt:variant>
      <vt:variant>
        <vt:i4>0</vt:i4>
      </vt:variant>
      <vt:variant>
        <vt:i4>5</vt:i4>
      </vt:variant>
      <vt:variant>
        <vt:lpwstr/>
      </vt:variant>
      <vt:variant>
        <vt:lpwstr>_Toc354235752</vt:lpwstr>
      </vt:variant>
      <vt:variant>
        <vt:i4>1048627</vt:i4>
      </vt:variant>
      <vt:variant>
        <vt:i4>1904</vt:i4>
      </vt:variant>
      <vt:variant>
        <vt:i4>0</vt:i4>
      </vt:variant>
      <vt:variant>
        <vt:i4>5</vt:i4>
      </vt:variant>
      <vt:variant>
        <vt:lpwstr/>
      </vt:variant>
      <vt:variant>
        <vt:lpwstr>_Toc354235751</vt:lpwstr>
      </vt:variant>
      <vt:variant>
        <vt:i4>1048627</vt:i4>
      </vt:variant>
      <vt:variant>
        <vt:i4>1898</vt:i4>
      </vt:variant>
      <vt:variant>
        <vt:i4>0</vt:i4>
      </vt:variant>
      <vt:variant>
        <vt:i4>5</vt:i4>
      </vt:variant>
      <vt:variant>
        <vt:lpwstr/>
      </vt:variant>
      <vt:variant>
        <vt:lpwstr>_Toc354235750</vt:lpwstr>
      </vt:variant>
      <vt:variant>
        <vt:i4>1114163</vt:i4>
      </vt:variant>
      <vt:variant>
        <vt:i4>1892</vt:i4>
      </vt:variant>
      <vt:variant>
        <vt:i4>0</vt:i4>
      </vt:variant>
      <vt:variant>
        <vt:i4>5</vt:i4>
      </vt:variant>
      <vt:variant>
        <vt:lpwstr/>
      </vt:variant>
      <vt:variant>
        <vt:lpwstr>_Toc354235749</vt:lpwstr>
      </vt:variant>
      <vt:variant>
        <vt:i4>1114163</vt:i4>
      </vt:variant>
      <vt:variant>
        <vt:i4>1886</vt:i4>
      </vt:variant>
      <vt:variant>
        <vt:i4>0</vt:i4>
      </vt:variant>
      <vt:variant>
        <vt:i4>5</vt:i4>
      </vt:variant>
      <vt:variant>
        <vt:lpwstr/>
      </vt:variant>
      <vt:variant>
        <vt:lpwstr>_Toc354235748</vt:lpwstr>
      </vt:variant>
      <vt:variant>
        <vt:i4>1114163</vt:i4>
      </vt:variant>
      <vt:variant>
        <vt:i4>1880</vt:i4>
      </vt:variant>
      <vt:variant>
        <vt:i4>0</vt:i4>
      </vt:variant>
      <vt:variant>
        <vt:i4>5</vt:i4>
      </vt:variant>
      <vt:variant>
        <vt:lpwstr/>
      </vt:variant>
      <vt:variant>
        <vt:lpwstr>_Toc354235747</vt:lpwstr>
      </vt:variant>
      <vt:variant>
        <vt:i4>1114163</vt:i4>
      </vt:variant>
      <vt:variant>
        <vt:i4>1874</vt:i4>
      </vt:variant>
      <vt:variant>
        <vt:i4>0</vt:i4>
      </vt:variant>
      <vt:variant>
        <vt:i4>5</vt:i4>
      </vt:variant>
      <vt:variant>
        <vt:lpwstr/>
      </vt:variant>
      <vt:variant>
        <vt:lpwstr>_Toc354235746</vt:lpwstr>
      </vt:variant>
      <vt:variant>
        <vt:i4>1114163</vt:i4>
      </vt:variant>
      <vt:variant>
        <vt:i4>1868</vt:i4>
      </vt:variant>
      <vt:variant>
        <vt:i4>0</vt:i4>
      </vt:variant>
      <vt:variant>
        <vt:i4>5</vt:i4>
      </vt:variant>
      <vt:variant>
        <vt:lpwstr/>
      </vt:variant>
      <vt:variant>
        <vt:lpwstr>_Toc354235745</vt:lpwstr>
      </vt:variant>
      <vt:variant>
        <vt:i4>1114163</vt:i4>
      </vt:variant>
      <vt:variant>
        <vt:i4>1862</vt:i4>
      </vt:variant>
      <vt:variant>
        <vt:i4>0</vt:i4>
      </vt:variant>
      <vt:variant>
        <vt:i4>5</vt:i4>
      </vt:variant>
      <vt:variant>
        <vt:lpwstr/>
      </vt:variant>
      <vt:variant>
        <vt:lpwstr>_Toc354235744</vt:lpwstr>
      </vt:variant>
      <vt:variant>
        <vt:i4>1114163</vt:i4>
      </vt:variant>
      <vt:variant>
        <vt:i4>1856</vt:i4>
      </vt:variant>
      <vt:variant>
        <vt:i4>0</vt:i4>
      </vt:variant>
      <vt:variant>
        <vt:i4>5</vt:i4>
      </vt:variant>
      <vt:variant>
        <vt:lpwstr/>
      </vt:variant>
      <vt:variant>
        <vt:lpwstr>_Toc354235743</vt:lpwstr>
      </vt:variant>
      <vt:variant>
        <vt:i4>1114163</vt:i4>
      </vt:variant>
      <vt:variant>
        <vt:i4>1850</vt:i4>
      </vt:variant>
      <vt:variant>
        <vt:i4>0</vt:i4>
      </vt:variant>
      <vt:variant>
        <vt:i4>5</vt:i4>
      </vt:variant>
      <vt:variant>
        <vt:lpwstr/>
      </vt:variant>
      <vt:variant>
        <vt:lpwstr>_Toc354235742</vt:lpwstr>
      </vt:variant>
      <vt:variant>
        <vt:i4>1114163</vt:i4>
      </vt:variant>
      <vt:variant>
        <vt:i4>1844</vt:i4>
      </vt:variant>
      <vt:variant>
        <vt:i4>0</vt:i4>
      </vt:variant>
      <vt:variant>
        <vt:i4>5</vt:i4>
      </vt:variant>
      <vt:variant>
        <vt:lpwstr/>
      </vt:variant>
      <vt:variant>
        <vt:lpwstr>_Toc354235741</vt:lpwstr>
      </vt:variant>
      <vt:variant>
        <vt:i4>1114163</vt:i4>
      </vt:variant>
      <vt:variant>
        <vt:i4>1838</vt:i4>
      </vt:variant>
      <vt:variant>
        <vt:i4>0</vt:i4>
      </vt:variant>
      <vt:variant>
        <vt:i4>5</vt:i4>
      </vt:variant>
      <vt:variant>
        <vt:lpwstr/>
      </vt:variant>
      <vt:variant>
        <vt:lpwstr>_Toc354235740</vt:lpwstr>
      </vt:variant>
      <vt:variant>
        <vt:i4>1441843</vt:i4>
      </vt:variant>
      <vt:variant>
        <vt:i4>1832</vt:i4>
      </vt:variant>
      <vt:variant>
        <vt:i4>0</vt:i4>
      </vt:variant>
      <vt:variant>
        <vt:i4>5</vt:i4>
      </vt:variant>
      <vt:variant>
        <vt:lpwstr/>
      </vt:variant>
      <vt:variant>
        <vt:lpwstr>_Toc354235739</vt:lpwstr>
      </vt:variant>
      <vt:variant>
        <vt:i4>1441843</vt:i4>
      </vt:variant>
      <vt:variant>
        <vt:i4>1826</vt:i4>
      </vt:variant>
      <vt:variant>
        <vt:i4>0</vt:i4>
      </vt:variant>
      <vt:variant>
        <vt:i4>5</vt:i4>
      </vt:variant>
      <vt:variant>
        <vt:lpwstr/>
      </vt:variant>
      <vt:variant>
        <vt:lpwstr>_Toc354235738</vt:lpwstr>
      </vt:variant>
      <vt:variant>
        <vt:i4>1441843</vt:i4>
      </vt:variant>
      <vt:variant>
        <vt:i4>1820</vt:i4>
      </vt:variant>
      <vt:variant>
        <vt:i4>0</vt:i4>
      </vt:variant>
      <vt:variant>
        <vt:i4>5</vt:i4>
      </vt:variant>
      <vt:variant>
        <vt:lpwstr/>
      </vt:variant>
      <vt:variant>
        <vt:lpwstr>_Toc354235737</vt:lpwstr>
      </vt:variant>
      <vt:variant>
        <vt:i4>1441843</vt:i4>
      </vt:variant>
      <vt:variant>
        <vt:i4>1814</vt:i4>
      </vt:variant>
      <vt:variant>
        <vt:i4>0</vt:i4>
      </vt:variant>
      <vt:variant>
        <vt:i4>5</vt:i4>
      </vt:variant>
      <vt:variant>
        <vt:lpwstr/>
      </vt:variant>
      <vt:variant>
        <vt:lpwstr>_Toc354235736</vt:lpwstr>
      </vt:variant>
      <vt:variant>
        <vt:i4>1441843</vt:i4>
      </vt:variant>
      <vt:variant>
        <vt:i4>1808</vt:i4>
      </vt:variant>
      <vt:variant>
        <vt:i4>0</vt:i4>
      </vt:variant>
      <vt:variant>
        <vt:i4>5</vt:i4>
      </vt:variant>
      <vt:variant>
        <vt:lpwstr/>
      </vt:variant>
      <vt:variant>
        <vt:lpwstr>_Toc354235735</vt:lpwstr>
      </vt:variant>
      <vt:variant>
        <vt:i4>1441843</vt:i4>
      </vt:variant>
      <vt:variant>
        <vt:i4>1802</vt:i4>
      </vt:variant>
      <vt:variant>
        <vt:i4>0</vt:i4>
      </vt:variant>
      <vt:variant>
        <vt:i4>5</vt:i4>
      </vt:variant>
      <vt:variant>
        <vt:lpwstr/>
      </vt:variant>
      <vt:variant>
        <vt:lpwstr>_Toc354235734</vt:lpwstr>
      </vt:variant>
      <vt:variant>
        <vt:i4>1441843</vt:i4>
      </vt:variant>
      <vt:variant>
        <vt:i4>1796</vt:i4>
      </vt:variant>
      <vt:variant>
        <vt:i4>0</vt:i4>
      </vt:variant>
      <vt:variant>
        <vt:i4>5</vt:i4>
      </vt:variant>
      <vt:variant>
        <vt:lpwstr/>
      </vt:variant>
      <vt:variant>
        <vt:lpwstr>_Toc354235733</vt:lpwstr>
      </vt:variant>
      <vt:variant>
        <vt:i4>1441843</vt:i4>
      </vt:variant>
      <vt:variant>
        <vt:i4>1790</vt:i4>
      </vt:variant>
      <vt:variant>
        <vt:i4>0</vt:i4>
      </vt:variant>
      <vt:variant>
        <vt:i4>5</vt:i4>
      </vt:variant>
      <vt:variant>
        <vt:lpwstr/>
      </vt:variant>
      <vt:variant>
        <vt:lpwstr>_Toc354235732</vt:lpwstr>
      </vt:variant>
      <vt:variant>
        <vt:i4>1441843</vt:i4>
      </vt:variant>
      <vt:variant>
        <vt:i4>1784</vt:i4>
      </vt:variant>
      <vt:variant>
        <vt:i4>0</vt:i4>
      </vt:variant>
      <vt:variant>
        <vt:i4>5</vt:i4>
      </vt:variant>
      <vt:variant>
        <vt:lpwstr/>
      </vt:variant>
      <vt:variant>
        <vt:lpwstr>_Toc354235731</vt:lpwstr>
      </vt:variant>
      <vt:variant>
        <vt:i4>1441843</vt:i4>
      </vt:variant>
      <vt:variant>
        <vt:i4>1778</vt:i4>
      </vt:variant>
      <vt:variant>
        <vt:i4>0</vt:i4>
      </vt:variant>
      <vt:variant>
        <vt:i4>5</vt:i4>
      </vt:variant>
      <vt:variant>
        <vt:lpwstr/>
      </vt:variant>
      <vt:variant>
        <vt:lpwstr>_Toc354235730</vt:lpwstr>
      </vt:variant>
      <vt:variant>
        <vt:i4>1507379</vt:i4>
      </vt:variant>
      <vt:variant>
        <vt:i4>1772</vt:i4>
      </vt:variant>
      <vt:variant>
        <vt:i4>0</vt:i4>
      </vt:variant>
      <vt:variant>
        <vt:i4>5</vt:i4>
      </vt:variant>
      <vt:variant>
        <vt:lpwstr/>
      </vt:variant>
      <vt:variant>
        <vt:lpwstr>_Toc354235729</vt:lpwstr>
      </vt:variant>
      <vt:variant>
        <vt:i4>1507379</vt:i4>
      </vt:variant>
      <vt:variant>
        <vt:i4>1766</vt:i4>
      </vt:variant>
      <vt:variant>
        <vt:i4>0</vt:i4>
      </vt:variant>
      <vt:variant>
        <vt:i4>5</vt:i4>
      </vt:variant>
      <vt:variant>
        <vt:lpwstr/>
      </vt:variant>
      <vt:variant>
        <vt:lpwstr>_Toc354235728</vt:lpwstr>
      </vt:variant>
      <vt:variant>
        <vt:i4>1507379</vt:i4>
      </vt:variant>
      <vt:variant>
        <vt:i4>1760</vt:i4>
      </vt:variant>
      <vt:variant>
        <vt:i4>0</vt:i4>
      </vt:variant>
      <vt:variant>
        <vt:i4>5</vt:i4>
      </vt:variant>
      <vt:variant>
        <vt:lpwstr/>
      </vt:variant>
      <vt:variant>
        <vt:lpwstr>_Toc354235727</vt:lpwstr>
      </vt:variant>
      <vt:variant>
        <vt:i4>1507379</vt:i4>
      </vt:variant>
      <vt:variant>
        <vt:i4>1754</vt:i4>
      </vt:variant>
      <vt:variant>
        <vt:i4>0</vt:i4>
      </vt:variant>
      <vt:variant>
        <vt:i4>5</vt:i4>
      </vt:variant>
      <vt:variant>
        <vt:lpwstr/>
      </vt:variant>
      <vt:variant>
        <vt:lpwstr>_Toc354235726</vt:lpwstr>
      </vt:variant>
      <vt:variant>
        <vt:i4>1507379</vt:i4>
      </vt:variant>
      <vt:variant>
        <vt:i4>1748</vt:i4>
      </vt:variant>
      <vt:variant>
        <vt:i4>0</vt:i4>
      </vt:variant>
      <vt:variant>
        <vt:i4>5</vt:i4>
      </vt:variant>
      <vt:variant>
        <vt:lpwstr/>
      </vt:variant>
      <vt:variant>
        <vt:lpwstr>_Toc354235725</vt:lpwstr>
      </vt:variant>
      <vt:variant>
        <vt:i4>1507379</vt:i4>
      </vt:variant>
      <vt:variant>
        <vt:i4>1742</vt:i4>
      </vt:variant>
      <vt:variant>
        <vt:i4>0</vt:i4>
      </vt:variant>
      <vt:variant>
        <vt:i4>5</vt:i4>
      </vt:variant>
      <vt:variant>
        <vt:lpwstr/>
      </vt:variant>
      <vt:variant>
        <vt:lpwstr>_Toc354235724</vt:lpwstr>
      </vt:variant>
      <vt:variant>
        <vt:i4>1507379</vt:i4>
      </vt:variant>
      <vt:variant>
        <vt:i4>1736</vt:i4>
      </vt:variant>
      <vt:variant>
        <vt:i4>0</vt:i4>
      </vt:variant>
      <vt:variant>
        <vt:i4>5</vt:i4>
      </vt:variant>
      <vt:variant>
        <vt:lpwstr/>
      </vt:variant>
      <vt:variant>
        <vt:lpwstr>_Toc354235723</vt:lpwstr>
      </vt:variant>
      <vt:variant>
        <vt:i4>1507379</vt:i4>
      </vt:variant>
      <vt:variant>
        <vt:i4>1730</vt:i4>
      </vt:variant>
      <vt:variant>
        <vt:i4>0</vt:i4>
      </vt:variant>
      <vt:variant>
        <vt:i4>5</vt:i4>
      </vt:variant>
      <vt:variant>
        <vt:lpwstr/>
      </vt:variant>
      <vt:variant>
        <vt:lpwstr>_Toc354235722</vt:lpwstr>
      </vt:variant>
      <vt:variant>
        <vt:i4>1507379</vt:i4>
      </vt:variant>
      <vt:variant>
        <vt:i4>1724</vt:i4>
      </vt:variant>
      <vt:variant>
        <vt:i4>0</vt:i4>
      </vt:variant>
      <vt:variant>
        <vt:i4>5</vt:i4>
      </vt:variant>
      <vt:variant>
        <vt:lpwstr/>
      </vt:variant>
      <vt:variant>
        <vt:lpwstr>_Toc354235721</vt:lpwstr>
      </vt:variant>
      <vt:variant>
        <vt:i4>1507379</vt:i4>
      </vt:variant>
      <vt:variant>
        <vt:i4>1718</vt:i4>
      </vt:variant>
      <vt:variant>
        <vt:i4>0</vt:i4>
      </vt:variant>
      <vt:variant>
        <vt:i4>5</vt:i4>
      </vt:variant>
      <vt:variant>
        <vt:lpwstr/>
      </vt:variant>
      <vt:variant>
        <vt:lpwstr>_Toc354235720</vt:lpwstr>
      </vt:variant>
      <vt:variant>
        <vt:i4>1310771</vt:i4>
      </vt:variant>
      <vt:variant>
        <vt:i4>1712</vt:i4>
      </vt:variant>
      <vt:variant>
        <vt:i4>0</vt:i4>
      </vt:variant>
      <vt:variant>
        <vt:i4>5</vt:i4>
      </vt:variant>
      <vt:variant>
        <vt:lpwstr/>
      </vt:variant>
      <vt:variant>
        <vt:lpwstr>_Toc354235719</vt:lpwstr>
      </vt:variant>
      <vt:variant>
        <vt:i4>1310771</vt:i4>
      </vt:variant>
      <vt:variant>
        <vt:i4>1706</vt:i4>
      </vt:variant>
      <vt:variant>
        <vt:i4>0</vt:i4>
      </vt:variant>
      <vt:variant>
        <vt:i4>5</vt:i4>
      </vt:variant>
      <vt:variant>
        <vt:lpwstr/>
      </vt:variant>
      <vt:variant>
        <vt:lpwstr>_Toc354235718</vt:lpwstr>
      </vt:variant>
      <vt:variant>
        <vt:i4>1310771</vt:i4>
      </vt:variant>
      <vt:variant>
        <vt:i4>1700</vt:i4>
      </vt:variant>
      <vt:variant>
        <vt:i4>0</vt:i4>
      </vt:variant>
      <vt:variant>
        <vt:i4>5</vt:i4>
      </vt:variant>
      <vt:variant>
        <vt:lpwstr/>
      </vt:variant>
      <vt:variant>
        <vt:lpwstr>_Toc354235717</vt:lpwstr>
      </vt:variant>
      <vt:variant>
        <vt:i4>1310771</vt:i4>
      </vt:variant>
      <vt:variant>
        <vt:i4>1694</vt:i4>
      </vt:variant>
      <vt:variant>
        <vt:i4>0</vt:i4>
      </vt:variant>
      <vt:variant>
        <vt:i4>5</vt:i4>
      </vt:variant>
      <vt:variant>
        <vt:lpwstr/>
      </vt:variant>
      <vt:variant>
        <vt:lpwstr>_Toc354235716</vt:lpwstr>
      </vt:variant>
      <vt:variant>
        <vt:i4>1310771</vt:i4>
      </vt:variant>
      <vt:variant>
        <vt:i4>1688</vt:i4>
      </vt:variant>
      <vt:variant>
        <vt:i4>0</vt:i4>
      </vt:variant>
      <vt:variant>
        <vt:i4>5</vt:i4>
      </vt:variant>
      <vt:variant>
        <vt:lpwstr/>
      </vt:variant>
      <vt:variant>
        <vt:lpwstr>_Toc354235715</vt:lpwstr>
      </vt:variant>
      <vt:variant>
        <vt:i4>1310771</vt:i4>
      </vt:variant>
      <vt:variant>
        <vt:i4>1682</vt:i4>
      </vt:variant>
      <vt:variant>
        <vt:i4>0</vt:i4>
      </vt:variant>
      <vt:variant>
        <vt:i4>5</vt:i4>
      </vt:variant>
      <vt:variant>
        <vt:lpwstr/>
      </vt:variant>
      <vt:variant>
        <vt:lpwstr>_Toc354235714</vt:lpwstr>
      </vt:variant>
      <vt:variant>
        <vt:i4>1310771</vt:i4>
      </vt:variant>
      <vt:variant>
        <vt:i4>1676</vt:i4>
      </vt:variant>
      <vt:variant>
        <vt:i4>0</vt:i4>
      </vt:variant>
      <vt:variant>
        <vt:i4>5</vt:i4>
      </vt:variant>
      <vt:variant>
        <vt:lpwstr/>
      </vt:variant>
      <vt:variant>
        <vt:lpwstr>_Toc354235713</vt:lpwstr>
      </vt:variant>
      <vt:variant>
        <vt:i4>1310771</vt:i4>
      </vt:variant>
      <vt:variant>
        <vt:i4>1670</vt:i4>
      </vt:variant>
      <vt:variant>
        <vt:i4>0</vt:i4>
      </vt:variant>
      <vt:variant>
        <vt:i4>5</vt:i4>
      </vt:variant>
      <vt:variant>
        <vt:lpwstr/>
      </vt:variant>
      <vt:variant>
        <vt:lpwstr>_Toc354235712</vt:lpwstr>
      </vt:variant>
      <vt:variant>
        <vt:i4>1310771</vt:i4>
      </vt:variant>
      <vt:variant>
        <vt:i4>1664</vt:i4>
      </vt:variant>
      <vt:variant>
        <vt:i4>0</vt:i4>
      </vt:variant>
      <vt:variant>
        <vt:i4>5</vt:i4>
      </vt:variant>
      <vt:variant>
        <vt:lpwstr/>
      </vt:variant>
      <vt:variant>
        <vt:lpwstr>_Toc354235711</vt:lpwstr>
      </vt:variant>
      <vt:variant>
        <vt:i4>1310771</vt:i4>
      </vt:variant>
      <vt:variant>
        <vt:i4>1658</vt:i4>
      </vt:variant>
      <vt:variant>
        <vt:i4>0</vt:i4>
      </vt:variant>
      <vt:variant>
        <vt:i4>5</vt:i4>
      </vt:variant>
      <vt:variant>
        <vt:lpwstr/>
      </vt:variant>
      <vt:variant>
        <vt:lpwstr>_Toc354235710</vt:lpwstr>
      </vt:variant>
      <vt:variant>
        <vt:i4>1376307</vt:i4>
      </vt:variant>
      <vt:variant>
        <vt:i4>1652</vt:i4>
      </vt:variant>
      <vt:variant>
        <vt:i4>0</vt:i4>
      </vt:variant>
      <vt:variant>
        <vt:i4>5</vt:i4>
      </vt:variant>
      <vt:variant>
        <vt:lpwstr/>
      </vt:variant>
      <vt:variant>
        <vt:lpwstr>_Toc354235709</vt:lpwstr>
      </vt:variant>
      <vt:variant>
        <vt:i4>1376307</vt:i4>
      </vt:variant>
      <vt:variant>
        <vt:i4>1646</vt:i4>
      </vt:variant>
      <vt:variant>
        <vt:i4>0</vt:i4>
      </vt:variant>
      <vt:variant>
        <vt:i4>5</vt:i4>
      </vt:variant>
      <vt:variant>
        <vt:lpwstr/>
      </vt:variant>
      <vt:variant>
        <vt:lpwstr>_Toc354235708</vt:lpwstr>
      </vt:variant>
      <vt:variant>
        <vt:i4>1376307</vt:i4>
      </vt:variant>
      <vt:variant>
        <vt:i4>1640</vt:i4>
      </vt:variant>
      <vt:variant>
        <vt:i4>0</vt:i4>
      </vt:variant>
      <vt:variant>
        <vt:i4>5</vt:i4>
      </vt:variant>
      <vt:variant>
        <vt:lpwstr/>
      </vt:variant>
      <vt:variant>
        <vt:lpwstr>_Toc354235707</vt:lpwstr>
      </vt:variant>
      <vt:variant>
        <vt:i4>1376307</vt:i4>
      </vt:variant>
      <vt:variant>
        <vt:i4>1634</vt:i4>
      </vt:variant>
      <vt:variant>
        <vt:i4>0</vt:i4>
      </vt:variant>
      <vt:variant>
        <vt:i4>5</vt:i4>
      </vt:variant>
      <vt:variant>
        <vt:lpwstr/>
      </vt:variant>
      <vt:variant>
        <vt:lpwstr>_Toc354235706</vt:lpwstr>
      </vt:variant>
      <vt:variant>
        <vt:i4>1376307</vt:i4>
      </vt:variant>
      <vt:variant>
        <vt:i4>1628</vt:i4>
      </vt:variant>
      <vt:variant>
        <vt:i4>0</vt:i4>
      </vt:variant>
      <vt:variant>
        <vt:i4>5</vt:i4>
      </vt:variant>
      <vt:variant>
        <vt:lpwstr/>
      </vt:variant>
      <vt:variant>
        <vt:lpwstr>_Toc354235705</vt:lpwstr>
      </vt:variant>
      <vt:variant>
        <vt:i4>1376307</vt:i4>
      </vt:variant>
      <vt:variant>
        <vt:i4>1622</vt:i4>
      </vt:variant>
      <vt:variant>
        <vt:i4>0</vt:i4>
      </vt:variant>
      <vt:variant>
        <vt:i4>5</vt:i4>
      </vt:variant>
      <vt:variant>
        <vt:lpwstr/>
      </vt:variant>
      <vt:variant>
        <vt:lpwstr>_Toc354235704</vt:lpwstr>
      </vt:variant>
      <vt:variant>
        <vt:i4>1376307</vt:i4>
      </vt:variant>
      <vt:variant>
        <vt:i4>1616</vt:i4>
      </vt:variant>
      <vt:variant>
        <vt:i4>0</vt:i4>
      </vt:variant>
      <vt:variant>
        <vt:i4>5</vt:i4>
      </vt:variant>
      <vt:variant>
        <vt:lpwstr/>
      </vt:variant>
      <vt:variant>
        <vt:lpwstr>_Toc354235703</vt:lpwstr>
      </vt:variant>
      <vt:variant>
        <vt:i4>1376307</vt:i4>
      </vt:variant>
      <vt:variant>
        <vt:i4>1610</vt:i4>
      </vt:variant>
      <vt:variant>
        <vt:i4>0</vt:i4>
      </vt:variant>
      <vt:variant>
        <vt:i4>5</vt:i4>
      </vt:variant>
      <vt:variant>
        <vt:lpwstr/>
      </vt:variant>
      <vt:variant>
        <vt:lpwstr>_Toc354235702</vt:lpwstr>
      </vt:variant>
      <vt:variant>
        <vt:i4>1376307</vt:i4>
      </vt:variant>
      <vt:variant>
        <vt:i4>1604</vt:i4>
      </vt:variant>
      <vt:variant>
        <vt:i4>0</vt:i4>
      </vt:variant>
      <vt:variant>
        <vt:i4>5</vt:i4>
      </vt:variant>
      <vt:variant>
        <vt:lpwstr/>
      </vt:variant>
      <vt:variant>
        <vt:lpwstr>_Toc354235701</vt:lpwstr>
      </vt:variant>
      <vt:variant>
        <vt:i4>1376307</vt:i4>
      </vt:variant>
      <vt:variant>
        <vt:i4>1598</vt:i4>
      </vt:variant>
      <vt:variant>
        <vt:i4>0</vt:i4>
      </vt:variant>
      <vt:variant>
        <vt:i4>5</vt:i4>
      </vt:variant>
      <vt:variant>
        <vt:lpwstr/>
      </vt:variant>
      <vt:variant>
        <vt:lpwstr>_Toc354235700</vt:lpwstr>
      </vt:variant>
      <vt:variant>
        <vt:i4>1835058</vt:i4>
      </vt:variant>
      <vt:variant>
        <vt:i4>1592</vt:i4>
      </vt:variant>
      <vt:variant>
        <vt:i4>0</vt:i4>
      </vt:variant>
      <vt:variant>
        <vt:i4>5</vt:i4>
      </vt:variant>
      <vt:variant>
        <vt:lpwstr/>
      </vt:variant>
      <vt:variant>
        <vt:lpwstr>_Toc354235699</vt:lpwstr>
      </vt:variant>
      <vt:variant>
        <vt:i4>1835058</vt:i4>
      </vt:variant>
      <vt:variant>
        <vt:i4>1586</vt:i4>
      </vt:variant>
      <vt:variant>
        <vt:i4>0</vt:i4>
      </vt:variant>
      <vt:variant>
        <vt:i4>5</vt:i4>
      </vt:variant>
      <vt:variant>
        <vt:lpwstr/>
      </vt:variant>
      <vt:variant>
        <vt:lpwstr>_Toc354235698</vt:lpwstr>
      </vt:variant>
      <vt:variant>
        <vt:i4>1835058</vt:i4>
      </vt:variant>
      <vt:variant>
        <vt:i4>1580</vt:i4>
      </vt:variant>
      <vt:variant>
        <vt:i4>0</vt:i4>
      </vt:variant>
      <vt:variant>
        <vt:i4>5</vt:i4>
      </vt:variant>
      <vt:variant>
        <vt:lpwstr/>
      </vt:variant>
      <vt:variant>
        <vt:lpwstr>_Toc354235697</vt:lpwstr>
      </vt:variant>
      <vt:variant>
        <vt:i4>1835058</vt:i4>
      </vt:variant>
      <vt:variant>
        <vt:i4>1574</vt:i4>
      </vt:variant>
      <vt:variant>
        <vt:i4>0</vt:i4>
      </vt:variant>
      <vt:variant>
        <vt:i4>5</vt:i4>
      </vt:variant>
      <vt:variant>
        <vt:lpwstr/>
      </vt:variant>
      <vt:variant>
        <vt:lpwstr>_Toc354235696</vt:lpwstr>
      </vt:variant>
      <vt:variant>
        <vt:i4>1835058</vt:i4>
      </vt:variant>
      <vt:variant>
        <vt:i4>1568</vt:i4>
      </vt:variant>
      <vt:variant>
        <vt:i4>0</vt:i4>
      </vt:variant>
      <vt:variant>
        <vt:i4>5</vt:i4>
      </vt:variant>
      <vt:variant>
        <vt:lpwstr/>
      </vt:variant>
      <vt:variant>
        <vt:lpwstr>_Toc354235695</vt:lpwstr>
      </vt:variant>
      <vt:variant>
        <vt:i4>1835058</vt:i4>
      </vt:variant>
      <vt:variant>
        <vt:i4>1562</vt:i4>
      </vt:variant>
      <vt:variant>
        <vt:i4>0</vt:i4>
      </vt:variant>
      <vt:variant>
        <vt:i4>5</vt:i4>
      </vt:variant>
      <vt:variant>
        <vt:lpwstr/>
      </vt:variant>
      <vt:variant>
        <vt:lpwstr>_Toc354235694</vt:lpwstr>
      </vt:variant>
      <vt:variant>
        <vt:i4>1835058</vt:i4>
      </vt:variant>
      <vt:variant>
        <vt:i4>1556</vt:i4>
      </vt:variant>
      <vt:variant>
        <vt:i4>0</vt:i4>
      </vt:variant>
      <vt:variant>
        <vt:i4>5</vt:i4>
      </vt:variant>
      <vt:variant>
        <vt:lpwstr/>
      </vt:variant>
      <vt:variant>
        <vt:lpwstr>_Toc354235693</vt:lpwstr>
      </vt:variant>
      <vt:variant>
        <vt:i4>1835058</vt:i4>
      </vt:variant>
      <vt:variant>
        <vt:i4>1550</vt:i4>
      </vt:variant>
      <vt:variant>
        <vt:i4>0</vt:i4>
      </vt:variant>
      <vt:variant>
        <vt:i4>5</vt:i4>
      </vt:variant>
      <vt:variant>
        <vt:lpwstr/>
      </vt:variant>
      <vt:variant>
        <vt:lpwstr>_Toc354235692</vt:lpwstr>
      </vt:variant>
      <vt:variant>
        <vt:i4>1835058</vt:i4>
      </vt:variant>
      <vt:variant>
        <vt:i4>1544</vt:i4>
      </vt:variant>
      <vt:variant>
        <vt:i4>0</vt:i4>
      </vt:variant>
      <vt:variant>
        <vt:i4>5</vt:i4>
      </vt:variant>
      <vt:variant>
        <vt:lpwstr/>
      </vt:variant>
      <vt:variant>
        <vt:lpwstr>_Toc354235691</vt:lpwstr>
      </vt:variant>
      <vt:variant>
        <vt:i4>1835058</vt:i4>
      </vt:variant>
      <vt:variant>
        <vt:i4>1538</vt:i4>
      </vt:variant>
      <vt:variant>
        <vt:i4>0</vt:i4>
      </vt:variant>
      <vt:variant>
        <vt:i4>5</vt:i4>
      </vt:variant>
      <vt:variant>
        <vt:lpwstr/>
      </vt:variant>
      <vt:variant>
        <vt:lpwstr>_Toc354235690</vt:lpwstr>
      </vt:variant>
      <vt:variant>
        <vt:i4>1900594</vt:i4>
      </vt:variant>
      <vt:variant>
        <vt:i4>1532</vt:i4>
      </vt:variant>
      <vt:variant>
        <vt:i4>0</vt:i4>
      </vt:variant>
      <vt:variant>
        <vt:i4>5</vt:i4>
      </vt:variant>
      <vt:variant>
        <vt:lpwstr/>
      </vt:variant>
      <vt:variant>
        <vt:lpwstr>_Toc354235689</vt:lpwstr>
      </vt:variant>
      <vt:variant>
        <vt:i4>1900594</vt:i4>
      </vt:variant>
      <vt:variant>
        <vt:i4>1526</vt:i4>
      </vt:variant>
      <vt:variant>
        <vt:i4>0</vt:i4>
      </vt:variant>
      <vt:variant>
        <vt:i4>5</vt:i4>
      </vt:variant>
      <vt:variant>
        <vt:lpwstr/>
      </vt:variant>
      <vt:variant>
        <vt:lpwstr>_Toc354235688</vt:lpwstr>
      </vt:variant>
      <vt:variant>
        <vt:i4>1900594</vt:i4>
      </vt:variant>
      <vt:variant>
        <vt:i4>1520</vt:i4>
      </vt:variant>
      <vt:variant>
        <vt:i4>0</vt:i4>
      </vt:variant>
      <vt:variant>
        <vt:i4>5</vt:i4>
      </vt:variant>
      <vt:variant>
        <vt:lpwstr/>
      </vt:variant>
      <vt:variant>
        <vt:lpwstr>_Toc354235687</vt:lpwstr>
      </vt:variant>
      <vt:variant>
        <vt:i4>1900594</vt:i4>
      </vt:variant>
      <vt:variant>
        <vt:i4>1514</vt:i4>
      </vt:variant>
      <vt:variant>
        <vt:i4>0</vt:i4>
      </vt:variant>
      <vt:variant>
        <vt:i4>5</vt:i4>
      </vt:variant>
      <vt:variant>
        <vt:lpwstr/>
      </vt:variant>
      <vt:variant>
        <vt:lpwstr>_Toc354235686</vt:lpwstr>
      </vt:variant>
      <vt:variant>
        <vt:i4>1900594</vt:i4>
      </vt:variant>
      <vt:variant>
        <vt:i4>1508</vt:i4>
      </vt:variant>
      <vt:variant>
        <vt:i4>0</vt:i4>
      </vt:variant>
      <vt:variant>
        <vt:i4>5</vt:i4>
      </vt:variant>
      <vt:variant>
        <vt:lpwstr/>
      </vt:variant>
      <vt:variant>
        <vt:lpwstr>_Toc354235685</vt:lpwstr>
      </vt:variant>
      <vt:variant>
        <vt:i4>1900594</vt:i4>
      </vt:variant>
      <vt:variant>
        <vt:i4>1502</vt:i4>
      </vt:variant>
      <vt:variant>
        <vt:i4>0</vt:i4>
      </vt:variant>
      <vt:variant>
        <vt:i4>5</vt:i4>
      </vt:variant>
      <vt:variant>
        <vt:lpwstr/>
      </vt:variant>
      <vt:variant>
        <vt:lpwstr>_Toc354235684</vt:lpwstr>
      </vt:variant>
      <vt:variant>
        <vt:i4>1900594</vt:i4>
      </vt:variant>
      <vt:variant>
        <vt:i4>1496</vt:i4>
      </vt:variant>
      <vt:variant>
        <vt:i4>0</vt:i4>
      </vt:variant>
      <vt:variant>
        <vt:i4>5</vt:i4>
      </vt:variant>
      <vt:variant>
        <vt:lpwstr/>
      </vt:variant>
      <vt:variant>
        <vt:lpwstr>_Toc354235683</vt:lpwstr>
      </vt:variant>
      <vt:variant>
        <vt:i4>1900594</vt:i4>
      </vt:variant>
      <vt:variant>
        <vt:i4>1490</vt:i4>
      </vt:variant>
      <vt:variant>
        <vt:i4>0</vt:i4>
      </vt:variant>
      <vt:variant>
        <vt:i4>5</vt:i4>
      </vt:variant>
      <vt:variant>
        <vt:lpwstr/>
      </vt:variant>
      <vt:variant>
        <vt:lpwstr>_Toc354235682</vt:lpwstr>
      </vt:variant>
      <vt:variant>
        <vt:i4>1900594</vt:i4>
      </vt:variant>
      <vt:variant>
        <vt:i4>1484</vt:i4>
      </vt:variant>
      <vt:variant>
        <vt:i4>0</vt:i4>
      </vt:variant>
      <vt:variant>
        <vt:i4>5</vt:i4>
      </vt:variant>
      <vt:variant>
        <vt:lpwstr/>
      </vt:variant>
      <vt:variant>
        <vt:lpwstr>_Toc354235681</vt:lpwstr>
      </vt:variant>
      <vt:variant>
        <vt:i4>1900594</vt:i4>
      </vt:variant>
      <vt:variant>
        <vt:i4>1478</vt:i4>
      </vt:variant>
      <vt:variant>
        <vt:i4>0</vt:i4>
      </vt:variant>
      <vt:variant>
        <vt:i4>5</vt:i4>
      </vt:variant>
      <vt:variant>
        <vt:lpwstr/>
      </vt:variant>
      <vt:variant>
        <vt:lpwstr>_Toc354235680</vt:lpwstr>
      </vt:variant>
      <vt:variant>
        <vt:i4>1179698</vt:i4>
      </vt:variant>
      <vt:variant>
        <vt:i4>1472</vt:i4>
      </vt:variant>
      <vt:variant>
        <vt:i4>0</vt:i4>
      </vt:variant>
      <vt:variant>
        <vt:i4>5</vt:i4>
      </vt:variant>
      <vt:variant>
        <vt:lpwstr/>
      </vt:variant>
      <vt:variant>
        <vt:lpwstr>_Toc354235679</vt:lpwstr>
      </vt:variant>
      <vt:variant>
        <vt:i4>1179698</vt:i4>
      </vt:variant>
      <vt:variant>
        <vt:i4>1466</vt:i4>
      </vt:variant>
      <vt:variant>
        <vt:i4>0</vt:i4>
      </vt:variant>
      <vt:variant>
        <vt:i4>5</vt:i4>
      </vt:variant>
      <vt:variant>
        <vt:lpwstr/>
      </vt:variant>
      <vt:variant>
        <vt:lpwstr>_Toc354235678</vt:lpwstr>
      </vt:variant>
      <vt:variant>
        <vt:i4>1179698</vt:i4>
      </vt:variant>
      <vt:variant>
        <vt:i4>1460</vt:i4>
      </vt:variant>
      <vt:variant>
        <vt:i4>0</vt:i4>
      </vt:variant>
      <vt:variant>
        <vt:i4>5</vt:i4>
      </vt:variant>
      <vt:variant>
        <vt:lpwstr/>
      </vt:variant>
      <vt:variant>
        <vt:lpwstr>_Toc354235677</vt:lpwstr>
      </vt:variant>
      <vt:variant>
        <vt:i4>1179698</vt:i4>
      </vt:variant>
      <vt:variant>
        <vt:i4>1454</vt:i4>
      </vt:variant>
      <vt:variant>
        <vt:i4>0</vt:i4>
      </vt:variant>
      <vt:variant>
        <vt:i4>5</vt:i4>
      </vt:variant>
      <vt:variant>
        <vt:lpwstr/>
      </vt:variant>
      <vt:variant>
        <vt:lpwstr>_Toc354235676</vt:lpwstr>
      </vt:variant>
      <vt:variant>
        <vt:i4>1179698</vt:i4>
      </vt:variant>
      <vt:variant>
        <vt:i4>1448</vt:i4>
      </vt:variant>
      <vt:variant>
        <vt:i4>0</vt:i4>
      </vt:variant>
      <vt:variant>
        <vt:i4>5</vt:i4>
      </vt:variant>
      <vt:variant>
        <vt:lpwstr/>
      </vt:variant>
      <vt:variant>
        <vt:lpwstr>_Toc354235675</vt:lpwstr>
      </vt:variant>
      <vt:variant>
        <vt:i4>1179698</vt:i4>
      </vt:variant>
      <vt:variant>
        <vt:i4>1442</vt:i4>
      </vt:variant>
      <vt:variant>
        <vt:i4>0</vt:i4>
      </vt:variant>
      <vt:variant>
        <vt:i4>5</vt:i4>
      </vt:variant>
      <vt:variant>
        <vt:lpwstr/>
      </vt:variant>
      <vt:variant>
        <vt:lpwstr>_Toc354235674</vt:lpwstr>
      </vt:variant>
      <vt:variant>
        <vt:i4>1179698</vt:i4>
      </vt:variant>
      <vt:variant>
        <vt:i4>1436</vt:i4>
      </vt:variant>
      <vt:variant>
        <vt:i4>0</vt:i4>
      </vt:variant>
      <vt:variant>
        <vt:i4>5</vt:i4>
      </vt:variant>
      <vt:variant>
        <vt:lpwstr/>
      </vt:variant>
      <vt:variant>
        <vt:lpwstr>_Toc354235673</vt:lpwstr>
      </vt:variant>
      <vt:variant>
        <vt:i4>1179698</vt:i4>
      </vt:variant>
      <vt:variant>
        <vt:i4>1430</vt:i4>
      </vt:variant>
      <vt:variant>
        <vt:i4>0</vt:i4>
      </vt:variant>
      <vt:variant>
        <vt:i4>5</vt:i4>
      </vt:variant>
      <vt:variant>
        <vt:lpwstr/>
      </vt:variant>
      <vt:variant>
        <vt:lpwstr>_Toc354235672</vt:lpwstr>
      </vt:variant>
      <vt:variant>
        <vt:i4>1179698</vt:i4>
      </vt:variant>
      <vt:variant>
        <vt:i4>1424</vt:i4>
      </vt:variant>
      <vt:variant>
        <vt:i4>0</vt:i4>
      </vt:variant>
      <vt:variant>
        <vt:i4>5</vt:i4>
      </vt:variant>
      <vt:variant>
        <vt:lpwstr/>
      </vt:variant>
      <vt:variant>
        <vt:lpwstr>_Toc354235671</vt:lpwstr>
      </vt:variant>
      <vt:variant>
        <vt:i4>1179698</vt:i4>
      </vt:variant>
      <vt:variant>
        <vt:i4>1418</vt:i4>
      </vt:variant>
      <vt:variant>
        <vt:i4>0</vt:i4>
      </vt:variant>
      <vt:variant>
        <vt:i4>5</vt:i4>
      </vt:variant>
      <vt:variant>
        <vt:lpwstr/>
      </vt:variant>
      <vt:variant>
        <vt:lpwstr>_Toc354235670</vt:lpwstr>
      </vt:variant>
      <vt:variant>
        <vt:i4>1245234</vt:i4>
      </vt:variant>
      <vt:variant>
        <vt:i4>1412</vt:i4>
      </vt:variant>
      <vt:variant>
        <vt:i4>0</vt:i4>
      </vt:variant>
      <vt:variant>
        <vt:i4>5</vt:i4>
      </vt:variant>
      <vt:variant>
        <vt:lpwstr/>
      </vt:variant>
      <vt:variant>
        <vt:lpwstr>_Toc354235669</vt:lpwstr>
      </vt:variant>
      <vt:variant>
        <vt:i4>1245234</vt:i4>
      </vt:variant>
      <vt:variant>
        <vt:i4>1406</vt:i4>
      </vt:variant>
      <vt:variant>
        <vt:i4>0</vt:i4>
      </vt:variant>
      <vt:variant>
        <vt:i4>5</vt:i4>
      </vt:variant>
      <vt:variant>
        <vt:lpwstr/>
      </vt:variant>
      <vt:variant>
        <vt:lpwstr>_Toc354235668</vt:lpwstr>
      </vt:variant>
      <vt:variant>
        <vt:i4>1245234</vt:i4>
      </vt:variant>
      <vt:variant>
        <vt:i4>1400</vt:i4>
      </vt:variant>
      <vt:variant>
        <vt:i4>0</vt:i4>
      </vt:variant>
      <vt:variant>
        <vt:i4>5</vt:i4>
      </vt:variant>
      <vt:variant>
        <vt:lpwstr/>
      </vt:variant>
      <vt:variant>
        <vt:lpwstr>_Toc354235667</vt:lpwstr>
      </vt:variant>
      <vt:variant>
        <vt:i4>1245234</vt:i4>
      </vt:variant>
      <vt:variant>
        <vt:i4>1394</vt:i4>
      </vt:variant>
      <vt:variant>
        <vt:i4>0</vt:i4>
      </vt:variant>
      <vt:variant>
        <vt:i4>5</vt:i4>
      </vt:variant>
      <vt:variant>
        <vt:lpwstr/>
      </vt:variant>
      <vt:variant>
        <vt:lpwstr>_Toc354235666</vt:lpwstr>
      </vt:variant>
      <vt:variant>
        <vt:i4>1245234</vt:i4>
      </vt:variant>
      <vt:variant>
        <vt:i4>1388</vt:i4>
      </vt:variant>
      <vt:variant>
        <vt:i4>0</vt:i4>
      </vt:variant>
      <vt:variant>
        <vt:i4>5</vt:i4>
      </vt:variant>
      <vt:variant>
        <vt:lpwstr/>
      </vt:variant>
      <vt:variant>
        <vt:lpwstr>_Toc354235665</vt:lpwstr>
      </vt:variant>
      <vt:variant>
        <vt:i4>1245234</vt:i4>
      </vt:variant>
      <vt:variant>
        <vt:i4>1382</vt:i4>
      </vt:variant>
      <vt:variant>
        <vt:i4>0</vt:i4>
      </vt:variant>
      <vt:variant>
        <vt:i4>5</vt:i4>
      </vt:variant>
      <vt:variant>
        <vt:lpwstr/>
      </vt:variant>
      <vt:variant>
        <vt:lpwstr>_Toc354235664</vt:lpwstr>
      </vt:variant>
      <vt:variant>
        <vt:i4>1245234</vt:i4>
      </vt:variant>
      <vt:variant>
        <vt:i4>1376</vt:i4>
      </vt:variant>
      <vt:variant>
        <vt:i4>0</vt:i4>
      </vt:variant>
      <vt:variant>
        <vt:i4>5</vt:i4>
      </vt:variant>
      <vt:variant>
        <vt:lpwstr/>
      </vt:variant>
      <vt:variant>
        <vt:lpwstr>_Toc354235663</vt:lpwstr>
      </vt:variant>
      <vt:variant>
        <vt:i4>1245234</vt:i4>
      </vt:variant>
      <vt:variant>
        <vt:i4>1370</vt:i4>
      </vt:variant>
      <vt:variant>
        <vt:i4>0</vt:i4>
      </vt:variant>
      <vt:variant>
        <vt:i4>5</vt:i4>
      </vt:variant>
      <vt:variant>
        <vt:lpwstr/>
      </vt:variant>
      <vt:variant>
        <vt:lpwstr>_Toc354235662</vt:lpwstr>
      </vt:variant>
      <vt:variant>
        <vt:i4>1245234</vt:i4>
      </vt:variant>
      <vt:variant>
        <vt:i4>1364</vt:i4>
      </vt:variant>
      <vt:variant>
        <vt:i4>0</vt:i4>
      </vt:variant>
      <vt:variant>
        <vt:i4>5</vt:i4>
      </vt:variant>
      <vt:variant>
        <vt:lpwstr/>
      </vt:variant>
      <vt:variant>
        <vt:lpwstr>_Toc354235661</vt:lpwstr>
      </vt:variant>
      <vt:variant>
        <vt:i4>1245234</vt:i4>
      </vt:variant>
      <vt:variant>
        <vt:i4>1358</vt:i4>
      </vt:variant>
      <vt:variant>
        <vt:i4>0</vt:i4>
      </vt:variant>
      <vt:variant>
        <vt:i4>5</vt:i4>
      </vt:variant>
      <vt:variant>
        <vt:lpwstr/>
      </vt:variant>
      <vt:variant>
        <vt:lpwstr>_Toc354235660</vt:lpwstr>
      </vt:variant>
      <vt:variant>
        <vt:i4>1048626</vt:i4>
      </vt:variant>
      <vt:variant>
        <vt:i4>1352</vt:i4>
      </vt:variant>
      <vt:variant>
        <vt:i4>0</vt:i4>
      </vt:variant>
      <vt:variant>
        <vt:i4>5</vt:i4>
      </vt:variant>
      <vt:variant>
        <vt:lpwstr/>
      </vt:variant>
      <vt:variant>
        <vt:lpwstr>_Toc354235659</vt:lpwstr>
      </vt:variant>
      <vt:variant>
        <vt:i4>1048626</vt:i4>
      </vt:variant>
      <vt:variant>
        <vt:i4>1346</vt:i4>
      </vt:variant>
      <vt:variant>
        <vt:i4>0</vt:i4>
      </vt:variant>
      <vt:variant>
        <vt:i4>5</vt:i4>
      </vt:variant>
      <vt:variant>
        <vt:lpwstr/>
      </vt:variant>
      <vt:variant>
        <vt:lpwstr>_Toc354235658</vt:lpwstr>
      </vt:variant>
      <vt:variant>
        <vt:i4>1048626</vt:i4>
      </vt:variant>
      <vt:variant>
        <vt:i4>1340</vt:i4>
      </vt:variant>
      <vt:variant>
        <vt:i4>0</vt:i4>
      </vt:variant>
      <vt:variant>
        <vt:i4>5</vt:i4>
      </vt:variant>
      <vt:variant>
        <vt:lpwstr/>
      </vt:variant>
      <vt:variant>
        <vt:lpwstr>_Toc354235657</vt:lpwstr>
      </vt:variant>
      <vt:variant>
        <vt:i4>1048626</vt:i4>
      </vt:variant>
      <vt:variant>
        <vt:i4>1334</vt:i4>
      </vt:variant>
      <vt:variant>
        <vt:i4>0</vt:i4>
      </vt:variant>
      <vt:variant>
        <vt:i4>5</vt:i4>
      </vt:variant>
      <vt:variant>
        <vt:lpwstr/>
      </vt:variant>
      <vt:variant>
        <vt:lpwstr>_Toc354235656</vt:lpwstr>
      </vt:variant>
      <vt:variant>
        <vt:i4>1048626</vt:i4>
      </vt:variant>
      <vt:variant>
        <vt:i4>1328</vt:i4>
      </vt:variant>
      <vt:variant>
        <vt:i4>0</vt:i4>
      </vt:variant>
      <vt:variant>
        <vt:i4>5</vt:i4>
      </vt:variant>
      <vt:variant>
        <vt:lpwstr/>
      </vt:variant>
      <vt:variant>
        <vt:lpwstr>_Toc354235655</vt:lpwstr>
      </vt:variant>
      <vt:variant>
        <vt:i4>1048626</vt:i4>
      </vt:variant>
      <vt:variant>
        <vt:i4>1322</vt:i4>
      </vt:variant>
      <vt:variant>
        <vt:i4>0</vt:i4>
      </vt:variant>
      <vt:variant>
        <vt:i4>5</vt:i4>
      </vt:variant>
      <vt:variant>
        <vt:lpwstr/>
      </vt:variant>
      <vt:variant>
        <vt:lpwstr>_Toc354235654</vt:lpwstr>
      </vt:variant>
      <vt:variant>
        <vt:i4>1048626</vt:i4>
      </vt:variant>
      <vt:variant>
        <vt:i4>1316</vt:i4>
      </vt:variant>
      <vt:variant>
        <vt:i4>0</vt:i4>
      </vt:variant>
      <vt:variant>
        <vt:i4>5</vt:i4>
      </vt:variant>
      <vt:variant>
        <vt:lpwstr/>
      </vt:variant>
      <vt:variant>
        <vt:lpwstr>_Toc354235653</vt:lpwstr>
      </vt:variant>
      <vt:variant>
        <vt:i4>1048626</vt:i4>
      </vt:variant>
      <vt:variant>
        <vt:i4>1310</vt:i4>
      </vt:variant>
      <vt:variant>
        <vt:i4>0</vt:i4>
      </vt:variant>
      <vt:variant>
        <vt:i4>5</vt:i4>
      </vt:variant>
      <vt:variant>
        <vt:lpwstr/>
      </vt:variant>
      <vt:variant>
        <vt:lpwstr>_Toc354235652</vt:lpwstr>
      </vt:variant>
      <vt:variant>
        <vt:i4>1048626</vt:i4>
      </vt:variant>
      <vt:variant>
        <vt:i4>1304</vt:i4>
      </vt:variant>
      <vt:variant>
        <vt:i4>0</vt:i4>
      </vt:variant>
      <vt:variant>
        <vt:i4>5</vt:i4>
      </vt:variant>
      <vt:variant>
        <vt:lpwstr/>
      </vt:variant>
      <vt:variant>
        <vt:lpwstr>_Toc354235651</vt:lpwstr>
      </vt:variant>
      <vt:variant>
        <vt:i4>1048626</vt:i4>
      </vt:variant>
      <vt:variant>
        <vt:i4>1298</vt:i4>
      </vt:variant>
      <vt:variant>
        <vt:i4>0</vt:i4>
      </vt:variant>
      <vt:variant>
        <vt:i4>5</vt:i4>
      </vt:variant>
      <vt:variant>
        <vt:lpwstr/>
      </vt:variant>
      <vt:variant>
        <vt:lpwstr>_Toc354235650</vt:lpwstr>
      </vt:variant>
      <vt:variant>
        <vt:i4>1114162</vt:i4>
      </vt:variant>
      <vt:variant>
        <vt:i4>1292</vt:i4>
      </vt:variant>
      <vt:variant>
        <vt:i4>0</vt:i4>
      </vt:variant>
      <vt:variant>
        <vt:i4>5</vt:i4>
      </vt:variant>
      <vt:variant>
        <vt:lpwstr/>
      </vt:variant>
      <vt:variant>
        <vt:lpwstr>_Toc354235649</vt:lpwstr>
      </vt:variant>
      <vt:variant>
        <vt:i4>1114162</vt:i4>
      </vt:variant>
      <vt:variant>
        <vt:i4>1286</vt:i4>
      </vt:variant>
      <vt:variant>
        <vt:i4>0</vt:i4>
      </vt:variant>
      <vt:variant>
        <vt:i4>5</vt:i4>
      </vt:variant>
      <vt:variant>
        <vt:lpwstr/>
      </vt:variant>
      <vt:variant>
        <vt:lpwstr>_Toc354235648</vt:lpwstr>
      </vt:variant>
      <vt:variant>
        <vt:i4>1114162</vt:i4>
      </vt:variant>
      <vt:variant>
        <vt:i4>1280</vt:i4>
      </vt:variant>
      <vt:variant>
        <vt:i4>0</vt:i4>
      </vt:variant>
      <vt:variant>
        <vt:i4>5</vt:i4>
      </vt:variant>
      <vt:variant>
        <vt:lpwstr/>
      </vt:variant>
      <vt:variant>
        <vt:lpwstr>_Toc354235647</vt:lpwstr>
      </vt:variant>
      <vt:variant>
        <vt:i4>1114162</vt:i4>
      </vt:variant>
      <vt:variant>
        <vt:i4>1274</vt:i4>
      </vt:variant>
      <vt:variant>
        <vt:i4>0</vt:i4>
      </vt:variant>
      <vt:variant>
        <vt:i4>5</vt:i4>
      </vt:variant>
      <vt:variant>
        <vt:lpwstr/>
      </vt:variant>
      <vt:variant>
        <vt:lpwstr>_Toc354235646</vt:lpwstr>
      </vt:variant>
      <vt:variant>
        <vt:i4>1114162</vt:i4>
      </vt:variant>
      <vt:variant>
        <vt:i4>1268</vt:i4>
      </vt:variant>
      <vt:variant>
        <vt:i4>0</vt:i4>
      </vt:variant>
      <vt:variant>
        <vt:i4>5</vt:i4>
      </vt:variant>
      <vt:variant>
        <vt:lpwstr/>
      </vt:variant>
      <vt:variant>
        <vt:lpwstr>_Toc354235645</vt:lpwstr>
      </vt:variant>
      <vt:variant>
        <vt:i4>1114162</vt:i4>
      </vt:variant>
      <vt:variant>
        <vt:i4>1262</vt:i4>
      </vt:variant>
      <vt:variant>
        <vt:i4>0</vt:i4>
      </vt:variant>
      <vt:variant>
        <vt:i4>5</vt:i4>
      </vt:variant>
      <vt:variant>
        <vt:lpwstr/>
      </vt:variant>
      <vt:variant>
        <vt:lpwstr>_Toc354235644</vt:lpwstr>
      </vt:variant>
      <vt:variant>
        <vt:i4>1114162</vt:i4>
      </vt:variant>
      <vt:variant>
        <vt:i4>1256</vt:i4>
      </vt:variant>
      <vt:variant>
        <vt:i4>0</vt:i4>
      </vt:variant>
      <vt:variant>
        <vt:i4>5</vt:i4>
      </vt:variant>
      <vt:variant>
        <vt:lpwstr/>
      </vt:variant>
      <vt:variant>
        <vt:lpwstr>_Toc354235643</vt:lpwstr>
      </vt:variant>
      <vt:variant>
        <vt:i4>1114162</vt:i4>
      </vt:variant>
      <vt:variant>
        <vt:i4>1250</vt:i4>
      </vt:variant>
      <vt:variant>
        <vt:i4>0</vt:i4>
      </vt:variant>
      <vt:variant>
        <vt:i4>5</vt:i4>
      </vt:variant>
      <vt:variant>
        <vt:lpwstr/>
      </vt:variant>
      <vt:variant>
        <vt:lpwstr>_Toc354235642</vt:lpwstr>
      </vt:variant>
      <vt:variant>
        <vt:i4>1114162</vt:i4>
      </vt:variant>
      <vt:variant>
        <vt:i4>1244</vt:i4>
      </vt:variant>
      <vt:variant>
        <vt:i4>0</vt:i4>
      </vt:variant>
      <vt:variant>
        <vt:i4>5</vt:i4>
      </vt:variant>
      <vt:variant>
        <vt:lpwstr/>
      </vt:variant>
      <vt:variant>
        <vt:lpwstr>_Toc354235641</vt:lpwstr>
      </vt:variant>
      <vt:variant>
        <vt:i4>1114162</vt:i4>
      </vt:variant>
      <vt:variant>
        <vt:i4>1238</vt:i4>
      </vt:variant>
      <vt:variant>
        <vt:i4>0</vt:i4>
      </vt:variant>
      <vt:variant>
        <vt:i4>5</vt:i4>
      </vt:variant>
      <vt:variant>
        <vt:lpwstr/>
      </vt:variant>
      <vt:variant>
        <vt:lpwstr>_Toc354235640</vt:lpwstr>
      </vt:variant>
      <vt:variant>
        <vt:i4>1441842</vt:i4>
      </vt:variant>
      <vt:variant>
        <vt:i4>1232</vt:i4>
      </vt:variant>
      <vt:variant>
        <vt:i4>0</vt:i4>
      </vt:variant>
      <vt:variant>
        <vt:i4>5</vt:i4>
      </vt:variant>
      <vt:variant>
        <vt:lpwstr/>
      </vt:variant>
      <vt:variant>
        <vt:lpwstr>_Toc354235639</vt:lpwstr>
      </vt:variant>
      <vt:variant>
        <vt:i4>1441842</vt:i4>
      </vt:variant>
      <vt:variant>
        <vt:i4>1226</vt:i4>
      </vt:variant>
      <vt:variant>
        <vt:i4>0</vt:i4>
      </vt:variant>
      <vt:variant>
        <vt:i4>5</vt:i4>
      </vt:variant>
      <vt:variant>
        <vt:lpwstr/>
      </vt:variant>
      <vt:variant>
        <vt:lpwstr>_Toc354235638</vt:lpwstr>
      </vt:variant>
      <vt:variant>
        <vt:i4>1441842</vt:i4>
      </vt:variant>
      <vt:variant>
        <vt:i4>1220</vt:i4>
      </vt:variant>
      <vt:variant>
        <vt:i4>0</vt:i4>
      </vt:variant>
      <vt:variant>
        <vt:i4>5</vt:i4>
      </vt:variant>
      <vt:variant>
        <vt:lpwstr/>
      </vt:variant>
      <vt:variant>
        <vt:lpwstr>_Toc354235637</vt:lpwstr>
      </vt:variant>
      <vt:variant>
        <vt:i4>1441842</vt:i4>
      </vt:variant>
      <vt:variant>
        <vt:i4>1214</vt:i4>
      </vt:variant>
      <vt:variant>
        <vt:i4>0</vt:i4>
      </vt:variant>
      <vt:variant>
        <vt:i4>5</vt:i4>
      </vt:variant>
      <vt:variant>
        <vt:lpwstr/>
      </vt:variant>
      <vt:variant>
        <vt:lpwstr>_Toc354235636</vt:lpwstr>
      </vt:variant>
      <vt:variant>
        <vt:i4>1441842</vt:i4>
      </vt:variant>
      <vt:variant>
        <vt:i4>1208</vt:i4>
      </vt:variant>
      <vt:variant>
        <vt:i4>0</vt:i4>
      </vt:variant>
      <vt:variant>
        <vt:i4>5</vt:i4>
      </vt:variant>
      <vt:variant>
        <vt:lpwstr/>
      </vt:variant>
      <vt:variant>
        <vt:lpwstr>_Toc354235635</vt:lpwstr>
      </vt:variant>
      <vt:variant>
        <vt:i4>1441842</vt:i4>
      </vt:variant>
      <vt:variant>
        <vt:i4>1202</vt:i4>
      </vt:variant>
      <vt:variant>
        <vt:i4>0</vt:i4>
      </vt:variant>
      <vt:variant>
        <vt:i4>5</vt:i4>
      </vt:variant>
      <vt:variant>
        <vt:lpwstr/>
      </vt:variant>
      <vt:variant>
        <vt:lpwstr>_Toc354235634</vt:lpwstr>
      </vt:variant>
      <vt:variant>
        <vt:i4>1441842</vt:i4>
      </vt:variant>
      <vt:variant>
        <vt:i4>1196</vt:i4>
      </vt:variant>
      <vt:variant>
        <vt:i4>0</vt:i4>
      </vt:variant>
      <vt:variant>
        <vt:i4>5</vt:i4>
      </vt:variant>
      <vt:variant>
        <vt:lpwstr/>
      </vt:variant>
      <vt:variant>
        <vt:lpwstr>_Toc354235633</vt:lpwstr>
      </vt:variant>
      <vt:variant>
        <vt:i4>1441842</vt:i4>
      </vt:variant>
      <vt:variant>
        <vt:i4>1190</vt:i4>
      </vt:variant>
      <vt:variant>
        <vt:i4>0</vt:i4>
      </vt:variant>
      <vt:variant>
        <vt:i4>5</vt:i4>
      </vt:variant>
      <vt:variant>
        <vt:lpwstr/>
      </vt:variant>
      <vt:variant>
        <vt:lpwstr>_Toc354235632</vt:lpwstr>
      </vt:variant>
      <vt:variant>
        <vt:i4>1441842</vt:i4>
      </vt:variant>
      <vt:variant>
        <vt:i4>1184</vt:i4>
      </vt:variant>
      <vt:variant>
        <vt:i4>0</vt:i4>
      </vt:variant>
      <vt:variant>
        <vt:i4>5</vt:i4>
      </vt:variant>
      <vt:variant>
        <vt:lpwstr/>
      </vt:variant>
      <vt:variant>
        <vt:lpwstr>_Toc354235631</vt:lpwstr>
      </vt:variant>
      <vt:variant>
        <vt:i4>1441842</vt:i4>
      </vt:variant>
      <vt:variant>
        <vt:i4>1178</vt:i4>
      </vt:variant>
      <vt:variant>
        <vt:i4>0</vt:i4>
      </vt:variant>
      <vt:variant>
        <vt:i4>5</vt:i4>
      </vt:variant>
      <vt:variant>
        <vt:lpwstr/>
      </vt:variant>
      <vt:variant>
        <vt:lpwstr>_Toc354235630</vt:lpwstr>
      </vt:variant>
      <vt:variant>
        <vt:i4>1507378</vt:i4>
      </vt:variant>
      <vt:variant>
        <vt:i4>1172</vt:i4>
      </vt:variant>
      <vt:variant>
        <vt:i4>0</vt:i4>
      </vt:variant>
      <vt:variant>
        <vt:i4>5</vt:i4>
      </vt:variant>
      <vt:variant>
        <vt:lpwstr/>
      </vt:variant>
      <vt:variant>
        <vt:lpwstr>_Toc354235629</vt:lpwstr>
      </vt:variant>
      <vt:variant>
        <vt:i4>1507378</vt:i4>
      </vt:variant>
      <vt:variant>
        <vt:i4>1166</vt:i4>
      </vt:variant>
      <vt:variant>
        <vt:i4>0</vt:i4>
      </vt:variant>
      <vt:variant>
        <vt:i4>5</vt:i4>
      </vt:variant>
      <vt:variant>
        <vt:lpwstr/>
      </vt:variant>
      <vt:variant>
        <vt:lpwstr>_Toc354235628</vt:lpwstr>
      </vt:variant>
      <vt:variant>
        <vt:i4>1507378</vt:i4>
      </vt:variant>
      <vt:variant>
        <vt:i4>1160</vt:i4>
      </vt:variant>
      <vt:variant>
        <vt:i4>0</vt:i4>
      </vt:variant>
      <vt:variant>
        <vt:i4>5</vt:i4>
      </vt:variant>
      <vt:variant>
        <vt:lpwstr/>
      </vt:variant>
      <vt:variant>
        <vt:lpwstr>_Toc354235627</vt:lpwstr>
      </vt:variant>
      <vt:variant>
        <vt:i4>1507378</vt:i4>
      </vt:variant>
      <vt:variant>
        <vt:i4>1154</vt:i4>
      </vt:variant>
      <vt:variant>
        <vt:i4>0</vt:i4>
      </vt:variant>
      <vt:variant>
        <vt:i4>5</vt:i4>
      </vt:variant>
      <vt:variant>
        <vt:lpwstr/>
      </vt:variant>
      <vt:variant>
        <vt:lpwstr>_Toc354235626</vt:lpwstr>
      </vt:variant>
      <vt:variant>
        <vt:i4>1507378</vt:i4>
      </vt:variant>
      <vt:variant>
        <vt:i4>1148</vt:i4>
      </vt:variant>
      <vt:variant>
        <vt:i4>0</vt:i4>
      </vt:variant>
      <vt:variant>
        <vt:i4>5</vt:i4>
      </vt:variant>
      <vt:variant>
        <vt:lpwstr/>
      </vt:variant>
      <vt:variant>
        <vt:lpwstr>_Toc354235625</vt:lpwstr>
      </vt:variant>
      <vt:variant>
        <vt:i4>1507378</vt:i4>
      </vt:variant>
      <vt:variant>
        <vt:i4>1142</vt:i4>
      </vt:variant>
      <vt:variant>
        <vt:i4>0</vt:i4>
      </vt:variant>
      <vt:variant>
        <vt:i4>5</vt:i4>
      </vt:variant>
      <vt:variant>
        <vt:lpwstr/>
      </vt:variant>
      <vt:variant>
        <vt:lpwstr>_Toc354235624</vt:lpwstr>
      </vt:variant>
      <vt:variant>
        <vt:i4>1507378</vt:i4>
      </vt:variant>
      <vt:variant>
        <vt:i4>1136</vt:i4>
      </vt:variant>
      <vt:variant>
        <vt:i4>0</vt:i4>
      </vt:variant>
      <vt:variant>
        <vt:i4>5</vt:i4>
      </vt:variant>
      <vt:variant>
        <vt:lpwstr/>
      </vt:variant>
      <vt:variant>
        <vt:lpwstr>_Toc354235623</vt:lpwstr>
      </vt:variant>
      <vt:variant>
        <vt:i4>1507378</vt:i4>
      </vt:variant>
      <vt:variant>
        <vt:i4>1130</vt:i4>
      </vt:variant>
      <vt:variant>
        <vt:i4>0</vt:i4>
      </vt:variant>
      <vt:variant>
        <vt:i4>5</vt:i4>
      </vt:variant>
      <vt:variant>
        <vt:lpwstr/>
      </vt:variant>
      <vt:variant>
        <vt:lpwstr>_Toc354235622</vt:lpwstr>
      </vt:variant>
      <vt:variant>
        <vt:i4>1507378</vt:i4>
      </vt:variant>
      <vt:variant>
        <vt:i4>1124</vt:i4>
      </vt:variant>
      <vt:variant>
        <vt:i4>0</vt:i4>
      </vt:variant>
      <vt:variant>
        <vt:i4>5</vt:i4>
      </vt:variant>
      <vt:variant>
        <vt:lpwstr/>
      </vt:variant>
      <vt:variant>
        <vt:lpwstr>_Toc354235621</vt:lpwstr>
      </vt:variant>
      <vt:variant>
        <vt:i4>1507378</vt:i4>
      </vt:variant>
      <vt:variant>
        <vt:i4>1118</vt:i4>
      </vt:variant>
      <vt:variant>
        <vt:i4>0</vt:i4>
      </vt:variant>
      <vt:variant>
        <vt:i4>5</vt:i4>
      </vt:variant>
      <vt:variant>
        <vt:lpwstr/>
      </vt:variant>
      <vt:variant>
        <vt:lpwstr>_Toc354235620</vt:lpwstr>
      </vt:variant>
      <vt:variant>
        <vt:i4>1310770</vt:i4>
      </vt:variant>
      <vt:variant>
        <vt:i4>1112</vt:i4>
      </vt:variant>
      <vt:variant>
        <vt:i4>0</vt:i4>
      </vt:variant>
      <vt:variant>
        <vt:i4>5</vt:i4>
      </vt:variant>
      <vt:variant>
        <vt:lpwstr/>
      </vt:variant>
      <vt:variant>
        <vt:lpwstr>_Toc354235619</vt:lpwstr>
      </vt:variant>
      <vt:variant>
        <vt:i4>1310770</vt:i4>
      </vt:variant>
      <vt:variant>
        <vt:i4>1106</vt:i4>
      </vt:variant>
      <vt:variant>
        <vt:i4>0</vt:i4>
      </vt:variant>
      <vt:variant>
        <vt:i4>5</vt:i4>
      </vt:variant>
      <vt:variant>
        <vt:lpwstr/>
      </vt:variant>
      <vt:variant>
        <vt:lpwstr>_Toc354235618</vt:lpwstr>
      </vt:variant>
      <vt:variant>
        <vt:i4>1310770</vt:i4>
      </vt:variant>
      <vt:variant>
        <vt:i4>1100</vt:i4>
      </vt:variant>
      <vt:variant>
        <vt:i4>0</vt:i4>
      </vt:variant>
      <vt:variant>
        <vt:i4>5</vt:i4>
      </vt:variant>
      <vt:variant>
        <vt:lpwstr/>
      </vt:variant>
      <vt:variant>
        <vt:lpwstr>_Toc354235617</vt:lpwstr>
      </vt:variant>
      <vt:variant>
        <vt:i4>1310770</vt:i4>
      </vt:variant>
      <vt:variant>
        <vt:i4>1094</vt:i4>
      </vt:variant>
      <vt:variant>
        <vt:i4>0</vt:i4>
      </vt:variant>
      <vt:variant>
        <vt:i4>5</vt:i4>
      </vt:variant>
      <vt:variant>
        <vt:lpwstr/>
      </vt:variant>
      <vt:variant>
        <vt:lpwstr>_Toc354235616</vt:lpwstr>
      </vt:variant>
      <vt:variant>
        <vt:i4>1310770</vt:i4>
      </vt:variant>
      <vt:variant>
        <vt:i4>1088</vt:i4>
      </vt:variant>
      <vt:variant>
        <vt:i4>0</vt:i4>
      </vt:variant>
      <vt:variant>
        <vt:i4>5</vt:i4>
      </vt:variant>
      <vt:variant>
        <vt:lpwstr/>
      </vt:variant>
      <vt:variant>
        <vt:lpwstr>_Toc354235615</vt:lpwstr>
      </vt:variant>
      <vt:variant>
        <vt:i4>1310770</vt:i4>
      </vt:variant>
      <vt:variant>
        <vt:i4>1082</vt:i4>
      </vt:variant>
      <vt:variant>
        <vt:i4>0</vt:i4>
      </vt:variant>
      <vt:variant>
        <vt:i4>5</vt:i4>
      </vt:variant>
      <vt:variant>
        <vt:lpwstr/>
      </vt:variant>
      <vt:variant>
        <vt:lpwstr>_Toc354235614</vt:lpwstr>
      </vt:variant>
      <vt:variant>
        <vt:i4>1310770</vt:i4>
      </vt:variant>
      <vt:variant>
        <vt:i4>1076</vt:i4>
      </vt:variant>
      <vt:variant>
        <vt:i4>0</vt:i4>
      </vt:variant>
      <vt:variant>
        <vt:i4>5</vt:i4>
      </vt:variant>
      <vt:variant>
        <vt:lpwstr/>
      </vt:variant>
      <vt:variant>
        <vt:lpwstr>_Toc354235613</vt:lpwstr>
      </vt:variant>
      <vt:variant>
        <vt:i4>1310770</vt:i4>
      </vt:variant>
      <vt:variant>
        <vt:i4>1070</vt:i4>
      </vt:variant>
      <vt:variant>
        <vt:i4>0</vt:i4>
      </vt:variant>
      <vt:variant>
        <vt:i4>5</vt:i4>
      </vt:variant>
      <vt:variant>
        <vt:lpwstr/>
      </vt:variant>
      <vt:variant>
        <vt:lpwstr>_Toc354235612</vt:lpwstr>
      </vt:variant>
      <vt:variant>
        <vt:i4>1310770</vt:i4>
      </vt:variant>
      <vt:variant>
        <vt:i4>1064</vt:i4>
      </vt:variant>
      <vt:variant>
        <vt:i4>0</vt:i4>
      </vt:variant>
      <vt:variant>
        <vt:i4>5</vt:i4>
      </vt:variant>
      <vt:variant>
        <vt:lpwstr/>
      </vt:variant>
      <vt:variant>
        <vt:lpwstr>_Toc354235611</vt:lpwstr>
      </vt:variant>
      <vt:variant>
        <vt:i4>1310770</vt:i4>
      </vt:variant>
      <vt:variant>
        <vt:i4>1058</vt:i4>
      </vt:variant>
      <vt:variant>
        <vt:i4>0</vt:i4>
      </vt:variant>
      <vt:variant>
        <vt:i4>5</vt:i4>
      </vt:variant>
      <vt:variant>
        <vt:lpwstr/>
      </vt:variant>
      <vt:variant>
        <vt:lpwstr>_Toc354235610</vt:lpwstr>
      </vt:variant>
      <vt:variant>
        <vt:i4>1376306</vt:i4>
      </vt:variant>
      <vt:variant>
        <vt:i4>1052</vt:i4>
      </vt:variant>
      <vt:variant>
        <vt:i4>0</vt:i4>
      </vt:variant>
      <vt:variant>
        <vt:i4>5</vt:i4>
      </vt:variant>
      <vt:variant>
        <vt:lpwstr/>
      </vt:variant>
      <vt:variant>
        <vt:lpwstr>_Toc354235609</vt:lpwstr>
      </vt:variant>
      <vt:variant>
        <vt:i4>1376306</vt:i4>
      </vt:variant>
      <vt:variant>
        <vt:i4>1046</vt:i4>
      </vt:variant>
      <vt:variant>
        <vt:i4>0</vt:i4>
      </vt:variant>
      <vt:variant>
        <vt:i4>5</vt:i4>
      </vt:variant>
      <vt:variant>
        <vt:lpwstr/>
      </vt:variant>
      <vt:variant>
        <vt:lpwstr>_Toc354235608</vt:lpwstr>
      </vt:variant>
      <vt:variant>
        <vt:i4>1376306</vt:i4>
      </vt:variant>
      <vt:variant>
        <vt:i4>1040</vt:i4>
      </vt:variant>
      <vt:variant>
        <vt:i4>0</vt:i4>
      </vt:variant>
      <vt:variant>
        <vt:i4>5</vt:i4>
      </vt:variant>
      <vt:variant>
        <vt:lpwstr/>
      </vt:variant>
      <vt:variant>
        <vt:lpwstr>_Toc354235607</vt:lpwstr>
      </vt:variant>
      <vt:variant>
        <vt:i4>1376306</vt:i4>
      </vt:variant>
      <vt:variant>
        <vt:i4>1034</vt:i4>
      </vt:variant>
      <vt:variant>
        <vt:i4>0</vt:i4>
      </vt:variant>
      <vt:variant>
        <vt:i4>5</vt:i4>
      </vt:variant>
      <vt:variant>
        <vt:lpwstr/>
      </vt:variant>
      <vt:variant>
        <vt:lpwstr>_Toc354235606</vt:lpwstr>
      </vt:variant>
      <vt:variant>
        <vt:i4>1376306</vt:i4>
      </vt:variant>
      <vt:variant>
        <vt:i4>1028</vt:i4>
      </vt:variant>
      <vt:variant>
        <vt:i4>0</vt:i4>
      </vt:variant>
      <vt:variant>
        <vt:i4>5</vt:i4>
      </vt:variant>
      <vt:variant>
        <vt:lpwstr/>
      </vt:variant>
      <vt:variant>
        <vt:lpwstr>_Toc354235605</vt:lpwstr>
      </vt:variant>
      <vt:variant>
        <vt:i4>1376306</vt:i4>
      </vt:variant>
      <vt:variant>
        <vt:i4>1022</vt:i4>
      </vt:variant>
      <vt:variant>
        <vt:i4>0</vt:i4>
      </vt:variant>
      <vt:variant>
        <vt:i4>5</vt:i4>
      </vt:variant>
      <vt:variant>
        <vt:lpwstr/>
      </vt:variant>
      <vt:variant>
        <vt:lpwstr>_Toc354235604</vt:lpwstr>
      </vt:variant>
      <vt:variant>
        <vt:i4>1376306</vt:i4>
      </vt:variant>
      <vt:variant>
        <vt:i4>1016</vt:i4>
      </vt:variant>
      <vt:variant>
        <vt:i4>0</vt:i4>
      </vt:variant>
      <vt:variant>
        <vt:i4>5</vt:i4>
      </vt:variant>
      <vt:variant>
        <vt:lpwstr/>
      </vt:variant>
      <vt:variant>
        <vt:lpwstr>_Toc354235603</vt:lpwstr>
      </vt:variant>
      <vt:variant>
        <vt:i4>1376306</vt:i4>
      </vt:variant>
      <vt:variant>
        <vt:i4>1010</vt:i4>
      </vt:variant>
      <vt:variant>
        <vt:i4>0</vt:i4>
      </vt:variant>
      <vt:variant>
        <vt:i4>5</vt:i4>
      </vt:variant>
      <vt:variant>
        <vt:lpwstr/>
      </vt:variant>
      <vt:variant>
        <vt:lpwstr>_Toc354235602</vt:lpwstr>
      </vt:variant>
      <vt:variant>
        <vt:i4>1376306</vt:i4>
      </vt:variant>
      <vt:variant>
        <vt:i4>1004</vt:i4>
      </vt:variant>
      <vt:variant>
        <vt:i4>0</vt:i4>
      </vt:variant>
      <vt:variant>
        <vt:i4>5</vt:i4>
      </vt:variant>
      <vt:variant>
        <vt:lpwstr/>
      </vt:variant>
      <vt:variant>
        <vt:lpwstr>_Toc354235601</vt:lpwstr>
      </vt:variant>
      <vt:variant>
        <vt:i4>1376306</vt:i4>
      </vt:variant>
      <vt:variant>
        <vt:i4>998</vt:i4>
      </vt:variant>
      <vt:variant>
        <vt:i4>0</vt:i4>
      </vt:variant>
      <vt:variant>
        <vt:i4>5</vt:i4>
      </vt:variant>
      <vt:variant>
        <vt:lpwstr/>
      </vt:variant>
      <vt:variant>
        <vt:lpwstr>_Toc354235600</vt:lpwstr>
      </vt:variant>
      <vt:variant>
        <vt:i4>1835057</vt:i4>
      </vt:variant>
      <vt:variant>
        <vt:i4>992</vt:i4>
      </vt:variant>
      <vt:variant>
        <vt:i4>0</vt:i4>
      </vt:variant>
      <vt:variant>
        <vt:i4>5</vt:i4>
      </vt:variant>
      <vt:variant>
        <vt:lpwstr/>
      </vt:variant>
      <vt:variant>
        <vt:lpwstr>_Toc354235599</vt:lpwstr>
      </vt:variant>
      <vt:variant>
        <vt:i4>1835057</vt:i4>
      </vt:variant>
      <vt:variant>
        <vt:i4>986</vt:i4>
      </vt:variant>
      <vt:variant>
        <vt:i4>0</vt:i4>
      </vt:variant>
      <vt:variant>
        <vt:i4>5</vt:i4>
      </vt:variant>
      <vt:variant>
        <vt:lpwstr/>
      </vt:variant>
      <vt:variant>
        <vt:lpwstr>_Toc354235598</vt:lpwstr>
      </vt:variant>
      <vt:variant>
        <vt:i4>1835057</vt:i4>
      </vt:variant>
      <vt:variant>
        <vt:i4>980</vt:i4>
      </vt:variant>
      <vt:variant>
        <vt:i4>0</vt:i4>
      </vt:variant>
      <vt:variant>
        <vt:i4>5</vt:i4>
      </vt:variant>
      <vt:variant>
        <vt:lpwstr/>
      </vt:variant>
      <vt:variant>
        <vt:lpwstr>_Toc354235597</vt:lpwstr>
      </vt:variant>
      <vt:variant>
        <vt:i4>1835057</vt:i4>
      </vt:variant>
      <vt:variant>
        <vt:i4>974</vt:i4>
      </vt:variant>
      <vt:variant>
        <vt:i4>0</vt:i4>
      </vt:variant>
      <vt:variant>
        <vt:i4>5</vt:i4>
      </vt:variant>
      <vt:variant>
        <vt:lpwstr/>
      </vt:variant>
      <vt:variant>
        <vt:lpwstr>_Toc354235596</vt:lpwstr>
      </vt:variant>
      <vt:variant>
        <vt:i4>1835057</vt:i4>
      </vt:variant>
      <vt:variant>
        <vt:i4>968</vt:i4>
      </vt:variant>
      <vt:variant>
        <vt:i4>0</vt:i4>
      </vt:variant>
      <vt:variant>
        <vt:i4>5</vt:i4>
      </vt:variant>
      <vt:variant>
        <vt:lpwstr/>
      </vt:variant>
      <vt:variant>
        <vt:lpwstr>_Toc354235595</vt:lpwstr>
      </vt:variant>
      <vt:variant>
        <vt:i4>1835057</vt:i4>
      </vt:variant>
      <vt:variant>
        <vt:i4>962</vt:i4>
      </vt:variant>
      <vt:variant>
        <vt:i4>0</vt:i4>
      </vt:variant>
      <vt:variant>
        <vt:i4>5</vt:i4>
      </vt:variant>
      <vt:variant>
        <vt:lpwstr/>
      </vt:variant>
      <vt:variant>
        <vt:lpwstr>_Toc354235594</vt:lpwstr>
      </vt:variant>
      <vt:variant>
        <vt:i4>1835057</vt:i4>
      </vt:variant>
      <vt:variant>
        <vt:i4>956</vt:i4>
      </vt:variant>
      <vt:variant>
        <vt:i4>0</vt:i4>
      </vt:variant>
      <vt:variant>
        <vt:i4>5</vt:i4>
      </vt:variant>
      <vt:variant>
        <vt:lpwstr/>
      </vt:variant>
      <vt:variant>
        <vt:lpwstr>_Toc354235593</vt:lpwstr>
      </vt:variant>
      <vt:variant>
        <vt:i4>1835057</vt:i4>
      </vt:variant>
      <vt:variant>
        <vt:i4>950</vt:i4>
      </vt:variant>
      <vt:variant>
        <vt:i4>0</vt:i4>
      </vt:variant>
      <vt:variant>
        <vt:i4>5</vt:i4>
      </vt:variant>
      <vt:variant>
        <vt:lpwstr/>
      </vt:variant>
      <vt:variant>
        <vt:lpwstr>_Toc354235592</vt:lpwstr>
      </vt:variant>
      <vt:variant>
        <vt:i4>1835057</vt:i4>
      </vt:variant>
      <vt:variant>
        <vt:i4>944</vt:i4>
      </vt:variant>
      <vt:variant>
        <vt:i4>0</vt:i4>
      </vt:variant>
      <vt:variant>
        <vt:i4>5</vt:i4>
      </vt:variant>
      <vt:variant>
        <vt:lpwstr/>
      </vt:variant>
      <vt:variant>
        <vt:lpwstr>_Toc354235591</vt:lpwstr>
      </vt:variant>
      <vt:variant>
        <vt:i4>1835057</vt:i4>
      </vt:variant>
      <vt:variant>
        <vt:i4>938</vt:i4>
      </vt:variant>
      <vt:variant>
        <vt:i4>0</vt:i4>
      </vt:variant>
      <vt:variant>
        <vt:i4>5</vt:i4>
      </vt:variant>
      <vt:variant>
        <vt:lpwstr/>
      </vt:variant>
      <vt:variant>
        <vt:lpwstr>_Toc354235590</vt:lpwstr>
      </vt:variant>
      <vt:variant>
        <vt:i4>1900593</vt:i4>
      </vt:variant>
      <vt:variant>
        <vt:i4>932</vt:i4>
      </vt:variant>
      <vt:variant>
        <vt:i4>0</vt:i4>
      </vt:variant>
      <vt:variant>
        <vt:i4>5</vt:i4>
      </vt:variant>
      <vt:variant>
        <vt:lpwstr/>
      </vt:variant>
      <vt:variant>
        <vt:lpwstr>_Toc354235589</vt:lpwstr>
      </vt:variant>
      <vt:variant>
        <vt:i4>1900593</vt:i4>
      </vt:variant>
      <vt:variant>
        <vt:i4>926</vt:i4>
      </vt:variant>
      <vt:variant>
        <vt:i4>0</vt:i4>
      </vt:variant>
      <vt:variant>
        <vt:i4>5</vt:i4>
      </vt:variant>
      <vt:variant>
        <vt:lpwstr/>
      </vt:variant>
      <vt:variant>
        <vt:lpwstr>_Toc354235588</vt:lpwstr>
      </vt:variant>
      <vt:variant>
        <vt:i4>1900593</vt:i4>
      </vt:variant>
      <vt:variant>
        <vt:i4>920</vt:i4>
      </vt:variant>
      <vt:variant>
        <vt:i4>0</vt:i4>
      </vt:variant>
      <vt:variant>
        <vt:i4>5</vt:i4>
      </vt:variant>
      <vt:variant>
        <vt:lpwstr/>
      </vt:variant>
      <vt:variant>
        <vt:lpwstr>_Toc354235587</vt:lpwstr>
      </vt:variant>
      <vt:variant>
        <vt:i4>1900593</vt:i4>
      </vt:variant>
      <vt:variant>
        <vt:i4>914</vt:i4>
      </vt:variant>
      <vt:variant>
        <vt:i4>0</vt:i4>
      </vt:variant>
      <vt:variant>
        <vt:i4>5</vt:i4>
      </vt:variant>
      <vt:variant>
        <vt:lpwstr/>
      </vt:variant>
      <vt:variant>
        <vt:lpwstr>_Toc354235586</vt:lpwstr>
      </vt:variant>
      <vt:variant>
        <vt:i4>1900593</vt:i4>
      </vt:variant>
      <vt:variant>
        <vt:i4>908</vt:i4>
      </vt:variant>
      <vt:variant>
        <vt:i4>0</vt:i4>
      </vt:variant>
      <vt:variant>
        <vt:i4>5</vt:i4>
      </vt:variant>
      <vt:variant>
        <vt:lpwstr/>
      </vt:variant>
      <vt:variant>
        <vt:lpwstr>_Toc354235585</vt:lpwstr>
      </vt:variant>
      <vt:variant>
        <vt:i4>1900593</vt:i4>
      </vt:variant>
      <vt:variant>
        <vt:i4>902</vt:i4>
      </vt:variant>
      <vt:variant>
        <vt:i4>0</vt:i4>
      </vt:variant>
      <vt:variant>
        <vt:i4>5</vt:i4>
      </vt:variant>
      <vt:variant>
        <vt:lpwstr/>
      </vt:variant>
      <vt:variant>
        <vt:lpwstr>_Toc354235584</vt:lpwstr>
      </vt:variant>
      <vt:variant>
        <vt:i4>1900593</vt:i4>
      </vt:variant>
      <vt:variant>
        <vt:i4>896</vt:i4>
      </vt:variant>
      <vt:variant>
        <vt:i4>0</vt:i4>
      </vt:variant>
      <vt:variant>
        <vt:i4>5</vt:i4>
      </vt:variant>
      <vt:variant>
        <vt:lpwstr/>
      </vt:variant>
      <vt:variant>
        <vt:lpwstr>_Toc354235583</vt:lpwstr>
      </vt:variant>
      <vt:variant>
        <vt:i4>1900593</vt:i4>
      </vt:variant>
      <vt:variant>
        <vt:i4>890</vt:i4>
      </vt:variant>
      <vt:variant>
        <vt:i4>0</vt:i4>
      </vt:variant>
      <vt:variant>
        <vt:i4>5</vt:i4>
      </vt:variant>
      <vt:variant>
        <vt:lpwstr/>
      </vt:variant>
      <vt:variant>
        <vt:lpwstr>_Toc354235582</vt:lpwstr>
      </vt:variant>
      <vt:variant>
        <vt:i4>1900593</vt:i4>
      </vt:variant>
      <vt:variant>
        <vt:i4>884</vt:i4>
      </vt:variant>
      <vt:variant>
        <vt:i4>0</vt:i4>
      </vt:variant>
      <vt:variant>
        <vt:i4>5</vt:i4>
      </vt:variant>
      <vt:variant>
        <vt:lpwstr/>
      </vt:variant>
      <vt:variant>
        <vt:lpwstr>_Toc354235581</vt:lpwstr>
      </vt:variant>
      <vt:variant>
        <vt:i4>1900593</vt:i4>
      </vt:variant>
      <vt:variant>
        <vt:i4>878</vt:i4>
      </vt:variant>
      <vt:variant>
        <vt:i4>0</vt:i4>
      </vt:variant>
      <vt:variant>
        <vt:i4>5</vt:i4>
      </vt:variant>
      <vt:variant>
        <vt:lpwstr/>
      </vt:variant>
      <vt:variant>
        <vt:lpwstr>_Toc354235580</vt:lpwstr>
      </vt:variant>
      <vt:variant>
        <vt:i4>1179697</vt:i4>
      </vt:variant>
      <vt:variant>
        <vt:i4>872</vt:i4>
      </vt:variant>
      <vt:variant>
        <vt:i4>0</vt:i4>
      </vt:variant>
      <vt:variant>
        <vt:i4>5</vt:i4>
      </vt:variant>
      <vt:variant>
        <vt:lpwstr/>
      </vt:variant>
      <vt:variant>
        <vt:lpwstr>_Toc354235579</vt:lpwstr>
      </vt:variant>
      <vt:variant>
        <vt:i4>1179697</vt:i4>
      </vt:variant>
      <vt:variant>
        <vt:i4>866</vt:i4>
      </vt:variant>
      <vt:variant>
        <vt:i4>0</vt:i4>
      </vt:variant>
      <vt:variant>
        <vt:i4>5</vt:i4>
      </vt:variant>
      <vt:variant>
        <vt:lpwstr/>
      </vt:variant>
      <vt:variant>
        <vt:lpwstr>_Toc354235578</vt:lpwstr>
      </vt:variant>
      <vt:variant>
        <vt:i4>1179697</vt:i4>
      </vt:variant>
      <vt:variant>
        <vt:i4>860</vt:i4>
      </vt:variant>
      <vt:variant>
        <vt:i4>0</vt:i4>
      </vt:variant>
      <vt:variant>
        <vt:i4>5</vt:i4>
      </vt:variant>
      <vt:variant>
        <vt:lpwstr/>
      </vt:variant>
      <vt:variant>
        <vt:lpwstr>_Toc354235577</vt:lpwstr>
      </vt:variant>
      <vt:variant>
        <vt:i4>1179697</vt:i4>
      </vt:variant>
      <vt:variant>
        <vt:i4>854</vt:i4>
      </vt:variant>
      <vt:variant>
        <vt:i4>0</vt:i4>
      </vt:variant>
      <vt:variant>
        <vt:i4>5</vt:i4>
      </vt:variant>
      <vt:variant>
        <vt:lpwstr/>
      </vt:variant>
      <vt:variant>
        <vt:lpwstr>_Toc354235576</vt:lpwstr>
      </vt:variant>
      <vt:variant>
        <vt:i4>1179697</vt:i4>
      </vt:variant>
      <vt:variant>
        <vt:i4>848</vt:i4>
      </vt:variant>
      <vt:variant>
        <vt:i4>0</vt:i4>
      </vt:variant>
      <vt:variant>
        <vt:i4>5</vt:i4>
      </vt:variant>
      <vt:variant>
        <vt:lpwstr/>
      </vt:variant>
      <vt:variant>
        <vt:lpwstr>_Toc354235575</vt:lpwstr>
      </vt:variant>
      <vt:variant>
        <vt:i4>1179697</vt:i4>
      </vt:variant>
      <vt:variant>
        <vt:i4>842</vt:i4>
      </vt:variant>
      <vt:variant>
        <vt:i4>0</vt:i4>
      </vt:variant>
      <vt:variant>
        <vt:i4>5</vt:i4>
      </vt:variant>
      <vt:variant>
        <vt:lpwstr/>
      </vt:variant>
      <vt:variant>
        <vt:lpwstr>_Toc354235574</vt:lpwstr>
      </vt:variant>
      <vt:variant>
        <vt:i4>1179697</vt:i4>
      </vt:variant>
      <vt:variant>
        <vt:i4>836</vt:i4>
      </vt:variant>
      <vt:variant>
        <vt:i4>0</vt:i4>
      </vt:variant>
      <vt:variant>
        <vt:i4>5</vt:i4>
      </vt:variant>
      <vt:variant>
        <vt:lpwstr/>
      </vt:variant>
      <vt:variant>
        <vt:lpwstr>_Toc354235573</vt:lpwstr>
      </vt:variant>
      <vt:variant>
        <vt:i4>1179697</vt:i4>
      </vt:variant>
      <vt:variant>
        <vt:i4>830</vt:i4>
      </vt:variant>
      <vt:variant>
        <vt:i4>0</vt:i4>
      </vt:variant>
      <vt:variant>
        <vt:i4>5</vt:i4>
      </vt:variant>
      <vt:variant>
        <vt:lpwstr/>
      </vt:variant>
      <vt:variant>
        <vt:lpwstr>_Toc354235572</vt:lpwstr>
      </vt:variant>
      <vt:variant>
        <vt:i4>1179697</vt:i4>
      </vt:variant>
      <vt:variant>
        <vt:i4>824</vt:i4>
      </vt:variant>
      <vt:variant>
        <vt:i4>0</vt:i4>
      </vt:variant>
      <vt:variant>
        <vt:i4>5</vt:i4>
      </vt:variant>
      <vt:variant>
        <vt:lpwstr/>
      </vt:variant>
      <vt:variant>
        <vt:lpwstr>_Toc354235571</vt:lpwstr>
      </vt:variant>
      <vt:variant>
        <vt:i4>1179697</vt:i4>
      </vt:variant>
      <vt:variant>
        <vt:i4>818</vt:i4>
      </vt:variant>
      <vt:variant>
        <vt:i4>0</vt:i4>
      </vt:variant>
      <vt:variant>
        <vt:i4>5</vt:i4>
      </vt:variant>
      <vt:variant>
        <vt:lpwstr/>
      </vt:variant>
      <vt:variant>
        <vt:lpwstr>_Toc354235570</vt:lpwstr>
      </vt:variant>
      <vt:variant>
        <vt:i4>1245233</vt:i4>
      </vt:variant>
      <vt:variant>
        <vt:i4>812</vt:i4>
      </vt:variant>
      <vt:variant>
        <vt:i4>0</vt:i4>
      </vt:variant>
      <vt:variant>
        <vt:i4>5</vt:i4>
      </vt:variant>
      <vt:variant>
        <vt:lpwstr/>
      </vt:variant>
      <vt:variant>
        <vt:lpwstr>_Toc354235569</vt:lpwstr>
      </vt:variant>
      <vt:variant>
        <vt:i4>1245233</vt:i4>
      </vt:variant>
      <vt:variant>
        <vt:i4>806</vt:i4>
      </vt:variant>
      <vt:variant>
        <vt:i4>0</vt:i4>
      </vt:variant>
      <vt:variant>
        <vt:i4>5</vt:i4>
      </vt:variant>
      <vt:variant>
        <vt:lpwstr/>
      </vt:variant>
      <vt:variant>
        <vt:lpwstr>_Toc354235568</vt:lpwstr>
      </vt:variant>
      <vt:variant>
        <vt:i4>1245233</vt:i4>
      </vt:variant>
      <vt:variant>
        <vt:i4>800</vt:i4>
      </vt:variant>
      <vt:variant>
        <vt:i4>0</vt:i4>
      </vt:variant>
      <vt:variant>
        <vt:i4>5</vt:i4>
      </vt:variant>
      <vt:variant>
        <vt:lpwstr/>
      </vt:variant>
      <vt:variant>
        <vt:lpwstr>_Toc354235567</vt:lpwstr>
      </vt:variant>
      <vt:variant>
        <vt:i4>1245233</vt:i4>
      </vt:variant>
      <vt:variant>
        <vt:i4>794</vt:i4>
      </vt:variant>
      <vt:variant>
        <vt:i4>0</vt:i4>
      </vt:variant>
      <vt:variant>
        <vt:i4>5</vt:i4>
      </vt:variant>
      <vt:variant>
        <vt:lpwstr/>
      </vt:variant>
      <vt:variant>
        <vt:lpwstr>_Toc354235566</vt:lpwstr>
      </vt:variant>
      <vt:variant>
        <vt:i4>1245233</vt:i4>
      </vt:variant>
      <vt:variant>
        <vt:i4>788</vt:i4>
      </vt:variant>
      <vt:variant>
        <vt:i4>0</vt:i4>
      </vt:variant>
      <vt:variant>
        <vt:i4>5</vt:i4>
      </vt:variant>
      <vt:variant>
        <vt:lpwstr/>
      </vt:variant>
      <vt:variant>
        <vt:lpwstr>_Toc354235565</vt:lpwstr>
      </vt:variant>
      <vt:variant>
        <vt:i4>1245233</vt:i4>
      </vt:variant>
      <vt:variant>
        <vt:i4>782</vt:i4>
      </vt:variant>
      <vt:variant>
        <vt:i4>0</vt:i4>
      </vt:variant>
      <vt:variant>
        <vt:i4>5</vt:i4>
      </vt:variant>
      <vt:variant>
        <vt:lpwstr/>
      </vt:variant>
      <vt:variant>
        <vt:lpwstr>_Toc354235564</vt:lpwstr>
      </vt:variant>
      <vt:variant>
        <vt:i4>1245233</vt:i4>
      </vt:variant>
      <vt:variant>
        <vt:i4>776</vt:i4>
      </vt:variant>
      <vt:variant>
        <vt:i4>0</vt:i4>
      </vt:variant>
      <vt:variant>
        <vt:i4>5</vt:i4>
      </vt:variant>
      <vt:variant>
        <vt:lpwstr/>
      </vt:variant>
      <vt:variant>
        <vt:lpwstr>_Toc354235563</vt:lpwstr>
      </vt:variant>
      <vt:variant>
        <vt:i4>1245233</vt:i4>
      </vt:variant>
      <vt:variant>
        <vt:i4>770</vt:i4>
      </vt:variant>
      <vt:variant>
        <vt:i4>0</vt:i4>
      </vt:variant>
      <vt:variant>
        <vt:i4>5</vt:i4>
      </vt:variant>
      <vt:variant>
        <vt:lpwstr/>
      </vt:variant>
      <vt:variant>
        <vt:lpwstr>_Toc354235562</vt:lpwstr>
      </vt:variant>
      <vt:variant>
        <vt:i4>1245233</vt:i4>
      </vt:variant>
      <vt:variant>
        <vt:i4>764</vt:i4>
      </vt:variant>
      <vt:variant>
        <vt:i4>0</vt:i4>
      </vt:variant>
      <vt:variant>
        <vt:i4>5</vt:i4>
      </vt:variant>
      <vt:variant>
        <vt:lpwstr/>
      </vt:variant>
      <vt:variant>
        <vt:lpwstr>_Toc354235561</vt:lpwstr>
      </vt:variant>
      <vt:variant>
        <vt:i4>1245233</vt:i4>
      </vt:variant>
      <vt:variant>
        <vt:i4>758</vt:i4>
      </vt:variant>
      <vt:variant>
        <vt:i4>0</vt:i4>
      </vt:variant>
      <vt:variant>
        <vt:i4>5</vt:i4>
      </vt:variant>
      <vt:variant>
        <vt:lpwstr/>
      </vt:variant>
      <vt:variant>
        <vt:lpwstr>_Toc354235560</vt:lpwstr>
      </vt:variant>
      <vt:variant>
        <vt:i4>1048625</vt:i4>
      </vt:variant>
      <vt:variant>
        <vt:i4>752</vt:i4>
      </vt:variant>
      <vt:variant>
        <vt:i4>0</vt:i4>
      </vt:variant>
      <vt:variant>
        <vt:i4>5</vt:i4>
      </vt:variant>
      <vt:variant>
        <vt:lpwstr/>
      </vt:variant>
      <vt:variant>
        <vt:lpwstr>_Toc354235559</vt:lpwstr>
      </vt:variant>
      <vt:variant>
        <vt:i4>1048625</vt:i4>
      </vt:variant>
      <vt:variant>
        <vt:i4>746</vt:i4>
      </vt:variant>
      <vt:variant>
        <vt:i4>0</vt:i4>
      </vt:variant>
      <vt:variant>
        <vt:i4>5</vt:i4>
      </vt:variant>
      <vt:variant>
        <vt:lpwstr/>
      </vt:variant>
      <vt:variant>
        <vt:lpwstr>_Toc354235558</vt:lpwstr>
      </vt:variant>
      <vt:variant>
        <vt:i4>1048625</vt:i4>
      </vt:variant>
      <vt:variant>
        <vt:i4>740</vt:i4>
      </vt:variant>
      <vt:variant>
        <vt:i4>0</vt:i4>
      </vt:variant>
      <vt:variant>
        <vt:i4>5</vt:i4>
      </vt:variant>
      <vt:variant>
        <vt:lpwstr/>
      </vt:variant>
      <vt:variant>
        <vt:lpwstr>_Toc354235557</vt:lpwstr>
      </vt:variant>
      <vt:variant>
        <vt:i4>1048625</vt:i4>
      </vt:variant>
      <vt:variant>
        <vt:i4>734</vt:i4>
      </vt:variant>
      <vt:variant>
        <vt:i4>0</vt:i4>
      </vt:variant>
      <vt:variant>
        <vt:i4>5</vt:i4>
      </vt:variant>
      <vt:variant>
        <vt:lpwstr/>
      </vt:variant>
      <vt:variant>
        <vt:lpwstr>_Toc354235556</vt:lpwstr>
      </vt:variant>
      <vt:variant>
        <vt:i4>1048625</vt:i4>
      </vt:variant>
      <vt:variant>
        <vt:i4>728</vt:i4>
      </vt:variant>
      <vt:variant>
        <vt:i4>0</vt:i4>
      </vt:variant>
      <vt:variant>
        <vt:i4>5</vt:i4>
      </vt:variant>
      <vt:variant>
        <vt:lpwstr/>
      </vt:variant>
      <vt:variant>
        <vt:lpwstr>_Toc354235555</vt:lpwstr>
      </vt:variant>
      <vt:variant>
        <vt:i4>1048625</vt:i4>
      </vt:variant>
      <vt:variant>
        <vt:i4>722</vt:i4>
      </vt:variant>
      <vt:variant>
        <vt:i4>0</vt:i4>
      </vt:variant>
      <vt:variant>
        <vt:i4>5</vt:i4>
      </vt:variant>
      <vt:variant>
        <vt:lpwstr/>
      </vt:variant>
      <vt:variant>
        <vt:lpwstr>_Toc354235554</vt:lpwstr>
      </vt:variant>
      <vt:variant>
        <vt:i4>1048625</vt:i4>
      </vt:variant>
      <vt:variant>
        <vt:i4>716</vt:i4>
      </vt:variant>
      <vt:variant>
        <vt:i4>0</vt:i4>
      </vt:variant>
      <vt:variant>
        <vt:i4>5</vt:i4>
      </vt:variant>
      <vt:variant>
        <vt:lpwstr/>
      </vt:variant>
      <vt:variant>
        <vt:lpwstr>_Toc354235553</vt:lpwstr>
      </vt:variant>
      <vt:variant>
        <vt:i4>1048625</vt:i4>
      </vt:variant>
      <vt:variant>
        <vt:i4>710</vt:i4>
      </vt:variant>
      <vt:variant>
        <vt:i4>0</vt:i4>
      </vt:variant>
      <vt:variant>
        <vt:i4>5</vt:i4>
      </vt:variant>
      <vt:variant>
        <vt:lpwstr/>
      </vt:variant>
      <vt:variant>
        <vt:lpwstr>_Toc354235552</vt:lpwstr>
      </vt:variant>
      <vt:variant>
        <vt:i4>1048625</vt:i4>
      </vt:variant>
      <vt:variant>
        <vt:i4>704</vt:i4>
      </vt:variant>
      <vt:variant>
        <vt:i4>0</vt:i4>
      </vt:variant>
      <vt:variant>
        <vt:i4>5</vt:i4>
      </vt:variant>
      <vt:variant>
        <vt:lpwstr/>
      </vt:variant>
      <vt:variant>
        <vt:lpwstr>_Toc354235551</vt:lpwstr>
      </vt:variant>
      <vt:variant>
        <vt:i4>1048625</vt:i4>
      </vt:variant>
      <vt:variant>
        <vt:i4>698</vt:i4>
      </vt:variant>
      <vt:variant>
        <vt:i4>0</vt:i4>
      </vt:variant>
      <vt:variant>
        <vt:i4>5</vt:i4>
      </vt:variant>
      <vt:variant>
        <vt:lpwstr/>
      </vt:variant>
      <vt:variant>
        <vt:lpwstr>_Toc354235550</vt:lpwstr>
      </vt:variant>
      <vt:variant>
        <vt:i4>1114161</vt:i4>
      </vt:variant>
      <vt:variant>
        <vt:i4>692</vt:i4>
      </vt:variant>
      <vt:variant>
        <vt:i4>0</vt:i4>
      </vt:variant>
      <vt:variant>
        <vt:i4>5</vt:i4>
      </vt:variant>
      <vt:variant>
        <vt:lpwstr/>
      </vt:variant>
      <vt:variant>
        <vt:lpwstr>_Toc354235549</vt:lpwstr>
      </vt:variant>
      <vt:variant>
        <vt:i4>1114161</vt:i4>
      </vt:variant>
      <vt:variant>
        <vt:i4>686</vt:i4>
      </vt:variant>
      <vt:variant>
        <vt:i4>0</vt:i4>
      </vt:variant>
      <vt:variant>
        <vt:i4>5</vt:i4>
      </vt:variant>
      <vt:variant>
        <vt:lpwstr/>
      </vt:variant>
      <vt:variant>
        <vt:lpwstr>_Toc354235548</vt:lpwstr>
      </vt:variant>
      <vt:variant>
        <vt:i4>1114161</vt:i4>
      </vt:variant>
      <vt:variant>
        <vt:i4>680</vt:i4>
      </vt:variant>
      <vt:variant>
        <vt:i4>0</vt:i4>
      </vt:variant>
      <vt:variant>
        <vt:i4>5</vt:i4>
      </vt:variant>
      <vt:variant>
        <vt:lpwstr/>
      </vt:variant>
      <vt:variant>
        <vt:lpwstr>_Toc354235547</vt:lpwstr>
      </vt:variant>
      <vt:variant>
        <vt:i4>1114161</vt:i4>
      </vt:variant>
      <vt:variant>
        <vt:i4>674</vt:i4>
      </vt:variant>
      <vt:variant>
        <vt:i4>0</vt:i4>
      </vt:variant>
      <vt:variant>
        <vt:i4>5</vt:i4>
      </vt:variant>
      <vt:variant>
        <vt:lpwstr/>
      </vt:variant>
      <vt:variant>
        <vt:lpwstr>_Toc354235546</vt:lpwstr>
      </vt:variant>
      <vt:variant>
        <vt:i4>1114161</vt:i4>
      </vt:variant>
      <vt:variant>
        <vt:i4>668</vt:i4>
      </vt:variant>
      <vt:variant>
        <vt:i4>0</vt:i4>
      </vt:variant>
      <vt:variant>
        <vt:i4>5</vt:i4>
      </vt:variant>
      <vt:variant>
        <vt:lpwstr/>
      </vt:variant>
      <vt:variant>
        <vt:lpwstr>_Toc354235545</vt:lpwstr>
      </vt:variant>
      <vt:variant>
        <vt:i4>1114161</vt:i4>
      </vt:variant>
      <vt:variant>
        <vt:i4>662</vt:i4>
      </vt:variant>
      <vt:variant>
        <vt:i4>0</vt:i4>
      </vt:variant>
      <vt:variant>
        <vt:i4>5</vt:i4>
      </vt:variant>
      <vt:variant>
        <vt:lpwstr/>
      </vt:variant>
      <vt:variant>
        <vt:lpwstr>_Toc354235544</vt:lpwstr>
      </vt:variant>
      <vt:variant>
        <vt:i4>1114161</vt:i4>
      </vt:variant>
      <vt:variant>
        <vt:i4>656</vt:i4>
      </vt:variant>
      <vt:variant>
        <vt:i4>0</vt:i4>
      </vt:variant>
      <vt:variant>
        <vt:i4>5</vt:i4>
      </vt:variant>
      <vt:variant>
        <vt:lpwstr/>
      </vt:variant>
      <vt:variant>
        <vt:lpwstr>_Toc354235543</vt:lpwstr>
      </vt:variant>
      <vt:variant>
        <vt:i4>1114161</vt:i4>
      </vt:variant>
      <vt:variant>
        <vt:i4>650</vt:i4>
      </vt:variant>
      <vt:variant>
        <vt:i4>0</vt:i4>
      </vt:variant>
      <vt:variant>
        <vt:i4>5</vt:i4>
      </vt:variant>
      <vt:variant>
        <vt:lpwstr/>
      </vt:variant>
      <vt:variant>
        <vt:lpwstr>_Toc354235542</vt:lpwstr>
      </vt:variant>
      <vt:variant>
        <vt:i4>1114161</vt:i4>
      </vt:variant>
      <vt:variant>
        <vt:i4>644</vt:i4>
      </vt:variant>
      <vt:variant>
        <vt:i4>0</vt:i4>
      </vt:variant>
      <vt:variant>
        <vt:i4>5</vt:i4>
      </vt:variant>
      <vt:variant>
        <vt:lpwstr/>
      </vt:variant>
      <vt:variant>
        <vt:lpwstr>_Toc354235541</vt:lpwstr>
      </vt:variant>
      <vt:variant>
        <vt:i4>1114161</vt:i4>
      </vt:variant>
      <vt:variant>
        <vt:i4>638</vt:i4>
      </vt:variant>
      <vt:variant>
        <vt:i4>0</vt:i4>
      </vt:variant>
      <vt:variant>
        <vt:i4>5</vt:i4>
      </vt:variant>
      <vt:variant>
        <vt:lpwstr/>
      </vt:variant>
      <vt:variant>
        <vt:lpwstr>_Toc354235540</vt:lpwstr>
      </vt:variant>
      <vt:variant>
        <vt:i4>1441841</vt:i4>
      </vt:variant>
      <vt:variant>
        <vt:i4>632</vt:i4>
      </vt:variant>
      <vt:variant>
        <vt:i4>0</vt:i4>
      </vt:variant>
      <vt:variant>
        <vt:i4>5</vt:i4>
      </vt:variant>
      <vt:variant>
        <vt:lpwstr/>
      </vt:variant>
      <vt:variant>
        <vt:lpwstr>_Toc354235539</vt:lpwstr>
      </vt:variant>
      <vt:variant>
        <vt:i4>1441841</vt:i4>
      </vt:variant>
      <vt:variant>
        <vt:i4>626</vt:i4>
      </vt:variant>
      <vt:variant>
        <vt:i4>0</vt:i4>
      </vt:variant>
      <vt:variant>
        <vt:i4>5</vt:i4>
      </vt:variant>
      <vt:variant>
        <vt:lpwstr/>
      </vt:variant>
      <vt:variant>
        <vt:lpwstr>_Toc354235538</vt:lpwstr>
      </vt:variant>
      <vt:variant>
        <vt:i4>1441841</vt:i4>
      </vt:variant>
      <vt:variant>
        <vt:i4>620</vt:i4>
      </vt:variant>
      <vt:variant>
        <vt:i4>0</vt:i4>
      </vt:variant>
      <vt:variant>
        <vt:i4>5</vt:i4>
      </vt:variant>
      <vt:variant>
        <vt:lpwstr/>
      </vt:variant>
      <vt:variant>
        <vt:lpwstr>_Toc354235537</vt:lpwstr>
      </vt:variant>
      <vt:variant>
        <vt:i4>1441841</vt:i4>
      </vt:variant>
      <vt:variant>
        <vt:i4>614</vt:i4>
      </vt:variant>
      <vt:variant>
        <vt:i4>0</vt:i4>
      </vt:variant>
      <vt:variant>
        <vt:i4>5</vt:i4>
      </vt:variant>
      <vt:variant>
        <vt:lpwstr/>
      </vt:variant>
      <vt:variant>
        <vt:lpwstr>_Toc354235536</vt:lpwstr>
      </vt:variant>
      <vt:variant>
        <vt:i4>1441841</vt:i4>
      </vt:variant>
      <vt:variant>
        <vt:i4>608</vt:i4>
      </vt:variant>
      <vt:variant>
        <vt:i4>0</vt:i4>
      </vt:variant>
      <vt:variant>
        <vt:i4>5</vt:i4>
      </vt:variant>
      <vt:variant>
        <vt:lpwstr/>
      </vt:variant>
      <vt:variant>
        <vt:lpwstr>_Toc354235535</vt:lpwstr>
      </vt:variant>
      <vt:variant>
        <vt:i4>1441841</vt:i4>
      </vt:variant>
      <vt:variant>
        <vt:i4>602</vt:i4>
      </vt:variant>
      <vt:variant>
        <vt:i4>0</vt:i4>
      </vt:variant>
      <vt:variant>
        <vt:i4>5</vt:i4>
      </vt:variant>
      <vt:variant>
        <vt:lpwstr/>
      </vt:variant>
      <vt:variant>
        <vt:lpwstr>_Toc354235534</vt:lpwstr>
      </vt:variant>
      <vt:variant>
        <vt:i4>1441841</vt:i4>
      </vt:variant>
      <vt:variant>
        <vt:i4>596</vt:i4>
      </vt:variant>
      <vt:variant>
        <vt:i4>0</vt:i4>
      </vt:variant>
      <vt:variant>
        <vt:i4>5</vt:i4>
      </vt:variant>
      <vt:variant>
        <vt:lpwstr/>
      </vt:variant>
      <vt:variant>
        <vt:lpwstr>_Toc354235533</vt:lpwstr>
      </vt:variant>
      <vt:variant>
        <vt:i4>1441841</vt:i4>
      </vt:variant>
      <vt:variant>
        <vt:i4>590</vt:i4>
      </vt:variant>
      <vt:variant>
        <vt:i4>0</vt:i4>
      </vt:variant>
      <vt:variant>
        <vt:i4>5</vt:i4>
      </vt:variant>
      <vt:variant>
        <vt:lpwstr/>
      </vt:variant>
      <vt:variant>
        <vt:lpwstr>_Toc354235532</vt:lpwstr>
      </vt:variant>
      <vt:variant>
        <vt:i4>1441841</vt:i4>
      </vt:variant>
      <vt:variant>
        <vt:i4>584</vt:i4>
      </vt:variant>
      <vt:variant>
        <vt:i4>0</vt:i4>
      </vt:variant>
      <vt:variant>
        <vt:i4>5</vt:i4>
      </vt:variant>
      <vt:variant>
        <vt:lpwstr/>
      </vt:variant>
      <vt:variant>
        <vt:lpwstr>_Toc354235531</vt:lpwstr>
      </vt:variant>
      <vt:variant>
        <vt:i4>1441841</vt:i4>
      </vt:variant>
      <vt:variant>
        <vt:i4>578</vt:i4>
      </vt:variant>
      <vt:variant>
        <vt:i4>0</vt:i4>
      </vt:variant>
      <vt:variant>
        <vt:i4>5</vt:i4>
      </vt:variant>
      <vt:variant>
        <vt:lpwstr/>
      </vt:variant>
      <vt:variant>
        <vt:lpwstr>_Toc354235530</vt:lpwstr>
      </vt:variant>
      <vt:variant>
        <vt:i4>1507377</vt:i4>
      </vt:variant>
      <vt:variant>
        <vt:i4>572</vt:i4>
      </vt:variant>
      <vt:variant>
        <vt:i4>0</vt:i4>
      </vt:variant>
      <vt:variant>
        <vt:i4>5</vt:i4>
      </vt:variant>
      <vt:variant>
        <vt:lpwstr/>
      </vt:variant>
      <vt:variant>
        <vt:lpwstr>_Toc354235529</vt:lpwstr>
      </vt:variant>
      <vt:variant>
        <vt:i4>1507377</vt:i4>
      </vt:variant>
      <vt:variant>
        <vt:i4>566</vt:i4>
      </vt:variant>
      <vt:variant>
        <vt:i4>0</vt:i4>
      </vt:variant>
      <vt:variant>
        <vt:i4>5</vt:i4>
      </vt:variant>
      <vt:variant>
        <vt:lpwstr/>
      </vt:variant>
      <vt:variant>
        <vt:lpwstr>_Toc354235528</vt:lpwstr>
      </vt:variant>
      <vt:variant>
        <vt:i4>1507377</vt:i4>
      </vt:variant>
      <vt:variant>
        <vt:i4>560</vt:i4>
      </vt:variant>
      <vt:variant>
        <vt:i4>0</vt:i4>
      </vt:variant>
      <vt:variant>
        <vt:i4>5</vt:i4>
      </vt:variant>
      <vt:variant>
        <vt:lpwstr/>
      </vt:variant>
      <vt:variant>
        <vt:lpwstr>_Toc354235527</vt:lpwstr>
      </vt:variant>
      <vt:variant>
        <vt:i4>1507377</vt:i4>
      </vt:variant>
      <vt:variant>
        <vt:i4>554</vt:i4>
      </vt:variant>
      <vt:variant>
        <vt:i4>0</vt:i4>
      </vt:variant>
      <vt:variant>
        <vt:i4>5</vt:i4>
      </vt:variant>
      <vt:variant>
        <vt:lpwstr/>
      </vt:variant>
      <vt:variant>
        <vt:lpwstr>_Toc354235526</vt:lpwstr>
      </vt:variant>
      <vt:variant>
        <vt:i4>1507377</vt:i4>
      </vt:variant>
      <vt:variant>
        <vt:i4>548</vt:i4>
      </vt:variant>
      <vt:variant>
        <vt:i4>0</vt:i4>
      </vt:variant>
      <vt:variant>
        <vt:i4>5</vt:i4>
      </vt:variant>
      <vt:variant>
        <vt:lpwstr/>
      </vt:variant>
      <vt:variant>
        <vt:lpwstr>_Toc354235525</vt:lpwstr>
      </vt:variant>
      <vt:variant>
        <vt:i4>1507377</vt:i4>
      </vt:variant>
      <vt:variant>
        <vt:i4>542</vt:i4>
      </vt:variant>
      <vt:variant>
        <vt:i4>0</vt:i4>
      </vt:variant>
      <vt:variant>
        <vt:i4>5</vt:i4>
      </vt:variant>
      <vt:variant>
        <vt:lpwstr/>
      </vt:variant>
      <vt:variant>
        <vt:lpwstr>_Toc354235524</vt:lpwstr>
      </vt:variant>
      <vt:variant>
        <vt:i4>1507377</vt:i4>
      </vt:variant>
      <vt:variant>
        <vt:i4>536</vt:i4>
      </vt:variant>
      <vt:variant>
        <vt:i4>0</vt:i4>
      </vt:variant>
      <vt:variant>
        <vt:i4>5</vt:i4>
      </vt:variant>
      <vt:variant>
        <vt:lpwstr/>
      </vt:variant>
      <vt:variant>
        <vt:lpwstr>_Toc354235523</vt:lpwstr>
      </vt:variant>
      <vt:variant>
        <vt:i4>1507377</vt:i4>
      </vt:variant>
      <vt:variant>
        <vt:i4>530</vt:i4>
      </vt:variant>
      <vt:variant>
        <vt:i4>0</vt:i4>
      </vt:variant>
      <vt:variant>
        <vt:i4>5</vt:i4>
      </vt:variant>
      <vt:variant>
        <vt:lpwstr/>
      </vt:variant>
      <vt:variant>
        <vt:lpwstr>_Toc354235522</vt:lpwstr>
      </vt:variant>
      <vt:variant>
        <vt:i4>1507377</vt:i4>
      </vt:variant>
      <vt:variant>
        <vt:i4>524</vt:i4>
      </vt:variant>
      <vt:variant>
        <vt:i4>0</vt:i4>
      </vt:variant>
      <vt:variant>
        <vt:i4>5</vt:i4>
      </vt:variant>
      <vt:variant>
        <vt:lpwstr/>
      </vt:variant>
      <vt:variant>
        <vt:lpwstr>_Toc354235521</vt:lpwstr>
      </vt:variant>
      <vt:variant>
        <vt:i4>1507377</vt:i4>
      </vt:variant>
      <vt:variant>
        <vt:i4>518</vt:i4>
      </vt:variant>
      <vt:variant>
        <vt:i4>0</vt:i4>
      </vt:variant>
      <vt:variant>
        <vt:i4>5</vt:i4>
      </vt:variant>
      <vt:variant>
        <vt:lpwstr/>
      </vt:variant>
      <vt:variant>
        <vt:lpwstr>_Toc354235520</vt:lpwstr>
      </vt:variant>
      <vt:variant>
        <vt:i4>1310769</vt:i4>
      </vt:variant>
      <vt:variant>
        <vt:i4>512</vt:i4>
      </vt:variant>
      <vt:variant>
        <vt:i4>0</vt:i4>
      </vt:variant>
      <vt:variant>
        <vt:i4>5</vt:i4>
      </vt:variant>
      <vt:variant>
        <vt:lpwstr/>
      </vt:variant>
      <vt:variant>
        <vt:lpwstr>_Toc354235519</vt:lpwstr>
      </vt:variant>
      <vt:variant>
        <vt:i4>1310769</vt:i4>
      </vt:variant>
      <vt:variant>
        <vt:i4>506</vt:i4>
      </vt:variant>
      <vt:variant>
        <vt:i4>0</vt:i4>
      </vt:variant>
      <vt:variant>
        <vt:i4>5</vt:i4>
      </vt:variant>
      <vt:variant>
        <vt:lpwstr/>
      </vt:variant>
      <vt:variant>
        <vt:lpwstr>_Toc354235518</vt:lpwstr>
      </vt:variant>
      <vt:variant>
        <vt:i4>1310769</vt:i4>
      </vt:variant>
      <vt:variant>
        <vt:i4>500</vt:i4>
      </vt:variant>
      <vt:variant>
        <vt:i4>0</vt:i4>
      </vt:variant>
      <vt:variant>
        <vt:i4>5</vt:i4>
      </vt:variant>
      <vt:variant>
        <vt:lpwstr/>
      </vt:variant>
      <vt:variant>
        <vt:lpwstr>_Toc354235517</vt:lpwstr>
      </vt:variant>
      <vt:variant>
        <vt:i4>1310769</vt:i4>
      </vt:variant>
      <vt:variant>
        <vt:i4>494</vt:i4>
      </vt:variant>
      <vt:variant>
        <vt:i4>0</vt:i4>
      </vt:variant>
      <vt:variant>
        <vt:i4>5</vt:i4>
      </vt:variant>
      <vt:variant>
        <vt:lpwstr/>
      </vt:variant>
      <vt:variant>
        <vt:lpwstr>_Toc354235516</vt:lpwstr>
      </vt:variant>
      <vt:variant>
        <vt:i4>1310769</vt:i4>
      </vt:variant>
      <vt:variant>
        <vt:i4>488</vt:i4>
      </vt:variant>
      <vt:variant>
        <vt:i4>0</vt:i4>
      </vt:variant>
      <vt:variant>
        <vt:i4>5</vt:i4>
      </vt:variant>
      <vt:variant>
        <vt:lpwstr/>
      </vt:variant>
      <vt:variant>
        <vt:lpwstr>_Toc354235515</vt:lpwstr>
      </vt:variant>
      <vt:variant>
        <vt:i4>1310769</vt:i4>
      </vt:variant>
      <vt:variant>
        <vt:i4>482</vt:i4>
      </vt:variant>
      <vt:variant>
        <vt:i4>0</vt:i4>
      </vt:variant>
      <vt:variant>
        <vt:i4>5</vt:i4>
      </vt:variant>
      <vt:variant>
        <vt:lpwstr/>
      </vt:variant>
      <vt:variant>
        <vt:lpwstr>_Toc354235514</vt:lpwstr>
      </vt:variant>
      <vt:variant>
        <vt:i4>1310769</vt:i4>
      </vt:variant>
      <vt:variant>
        <vt:i4>476</vt:i4>
      </vt:variant>
      <vt:variant>
        <vt:i4>0</vt:i4>
      </vt:variant>
      <vt:variant>
        <vt:i4>5</vt:i4>
      </vt:variant>
      <vt:variant>
        <vt:lpwstr/>
      </vt:variant>
      <vt:variant>
        <vt:lpwstr>_Toc354235513</vt:lpwstr>
      </vt:variant>
      <vt:variant>
        <vt:i4>1310769</vt:i4>
      </vt:variant>
      <vt:variant>
        <vt:i4>470</vt:i4>
      </vt:variant>
      <vt:variant>
        <vt:i4>0</vt:i4>
      </vt:variant>
      <vt:variant>
        <vt:i4>5</vt:i4>
      </vt:variant>
      <vt:variant>
        <vt:lpwstr/>
      </vt:variant>
      <vt:variant>
        <vt:lpwstr>_Toc354235512</vt:lpwstr>
      </vt:variant>
      <vt:variant>
        <vt:i4>1310769</vt:i4>
      </vt:variant>
      <vt:variant>
        <vt:i4>464</vt:i4>
      </vt:variant>
      <vt:variant>
        <vt:i4>0</vt:i4>
      </vt:variant>
      <vt:variant>
        <vt:i4>5</vt:i4>
      </vt:variant>
      <vt:variant>
        <vt:lpwstr/>
      </vt:variant>
      <vt:variant>
        <vt:lpwstr>_Toc354235511</vt:lpwstr>
      </vt:variant>
      <vt:variant>
        <vt:i4>1310769</vt:i4>
      </vt:variant>
      <vt:variant>
        <vt:i4>458</vt:i4>
      </vt:variant>
      <vt:variant>
        <vt:i4>0</vt:i4>
      </vt:variant>
      <vt:variant>
        <vt:i4>5</vt:i4>
      </vt:variant>
      <vt:variant>
        <vt:lpwstr/>
      </vt:variant>
      <vt:variant>
        <vt:lpwstr>_Toc354235510</vt:lpwstr>
      </vt:variant>
      <vt:variant>
        <vt:i4>1376305</vt:i4>
      </vt:variant>
      <vt:variant>
        <vt:i4>452</vt:i4>
      </vt:variant>
      <vt:variant>
        <vt:i4>0</vt:i4>
      </vt:variant>
      <vt:variant>
        <vt:i4>5</vt:i4>
      </vt:variant>
      <vt:variant>
        <vt:lpwstr/>
      </vt:variant>
      <vt:variant>
        <vt:lpwstr>_Toc354235509</vt:lpwstr>
      </vt:variant>
      <vt:variant>
        <vt:i4>1376305</vt:i4>
      </vt:variant>
      <vt:variant>
        <vt:i4>446</vt:i4>
      </vt:variant>
      <vt:variant>
        <vt:i4>0</vt:i4>
      </vt:variant>
      <vt:variant>
        <vt:i4>5</vt:i4>
      </vt:variant>
      <vt:variant>
        <vt:lpwstr/>
      </vt:variant>
      <vt:variant>
        <vt:lpwstr>_Toc354235508</vt:lpwstr>
      </vt:variant>
      <vt:variant>
        <vt:i4>1376305</vt:i4>
      </vt:variant>
      <vt:variant>
        <vt:i4>440</vt:i4>
      </vt:variant>
      <vt:variant>
        <vt:i4>0</vt:i4>
      </vt:variant>
      <vt:variant>
        <vt:i4>5</vt:i4>
      </vt:variant>
      <vt:variant>
        <vt:lpwstr/>
      </vt:variant>
      <vt:variant>
        <vt:lpwstr>_Toc354235507</vt:lpwstr>
      </vt:variant>
      <vt:variant>
        <vt:i4>1376305</vt:i4>
      </vt:variant>
      <vt:variant>
        <vt:i4>434</vt:i4>
      </vt:variant>
      <vt:variant>
        <vt:i4>0</vt:i4>
      </vt:variant>
      <vt:variant>
        <vt:i4>5</vt:i4>
      </vt:variant>
      <vt:variant>
        <vt:lpwstr/>
      </vt:variant>
      <vt:variant>
        <vt:lpwstr>_Toc354235506</vt:lpwstr>
      </vt:variant>
      <vt:variant>
        <vt:i4>1376305</vt:i4>
      </vt:variant>
      <vt:variant>
        <vt:i4>428</vt:i4>
      </vt:variant>
      <vt:variant>
        <vt:i4>0</vt:i4>
      </vt:variant>
      <vt:variant>
        <vt:i4>5</vt:i4>
      </vt:variant>
      <vt:variant>
        <vt:lpwstr/>
      </vt:variant>
      <vt:variant>
        <vt:lpwstr>_Toc354235505</vt:lpwstr>
      </vt:variant>
      <vt:variant>
        <vt:i4>1376305</vt:i4>
      </vt:variant>
      <vt:variant>
        <vt:i4>422</vt:i4>
      </vt:variant>
      <vt:variant>
        <vt:i4>0</vt:i4>
      </vt:variant>
      <vt:variant>
        <vt:i4>5</vt:i4>
      </vt:variant>
      <vt:variant>
        <vt:lpwstr/>
      </vt:variant>
      <vt:variant>
        <vt:lpwstr>_Toc354235504</vt:lpwstr>
      </vt:variant>
      <vt:variant>
        <vt:i4>1376305</vt:i4>
      </vt:variant>
      <vt:variant>
        <vt:i4>416</vt:i4>
      </vt:variant>
      <vt:variant>
        <vt:i4>0</vt:i4>
      </vt:variant>
      <vt:variant>
        <vt:i4>5</vt:i4>
      </vt:variant>
      <vt:variant>
        <vt:lpwstr/>
      </vt:variant>
      <vt:variant>
        <vt:lpwstr>_Toc354235503</vt:lpwstr>
      </vt:variant>
      <vt:variant>
        <vt:i4>1376305</vt:i4>
      </vt:variant>
      <vt:variant>
        <vt:i4>410</vt:i4>
      </vt:variant>
      <vt:variant>
        <vt:i4>0</vt:i4>
      </vt:variant>
      <vt:variant>
        <vt:i4>5</vt:i4>
      </vt:variant>
      <vt:variant>
        <vt:lpwstr/>
      </vt:variant>
      <vt:variant>
        <vt:lpwstr>_Toc354235502</vt:lpwstr>
      </vt:variant>
      <vt:variant>
        <vt:i4>1376305</vt:i4>
      </vt:variant>
      <vt:variant>
        <vt:i4>404</vt:i4>
      </vt:variant>
      <vt:variant>
        <vt:i4>0</vt:i4>
      </vt:variant>
      <vt:variant>
        <vt:i4>5</vt:i4>
      </vt:variant>
      <vt:variant>
        <vt:lpwstr/>
      </vt:variant>
      <vt:variant>
        <vt:lpwstr>_Toc354235501</vt:lpwstr>
      </vt:variant>
      <vt:variant>
        <vt:i4>1376305</vt:i4>
      </vt:variant>
      <vt:variant>
        <vt:i4>398</vt:i4>
      </vt:variant>
      <vt:variant>
        <vt:i4>0</vt:i4>
      </vt:variant>
      <vt:variant>
        <vt:i4>5</vt:i4>
      </vt:variant>
      <vt:variant>
        <vt:lpwstr/>
      </vt:variant>
      <vt:variant>
        <vt:lpwstr>_Toc354235500</vt:lpwstr>
      </vt:variant>
      <vt:variant>
        <vt:i4>1835056</vt:i4>
      </vt:variant>
      <vt:variant>
        <vt:i4>392</vt:i4>
      </vt:variant>
      <vt:variant>
        <vt:i4>0</vt:i4>
      </vt:variant>
      <vt:variant>
        <vt:i4>5</vt:i4>
      </vt:variant>
      <vt:variant>
        <vt:lpwstr/>
      </vt:variant>
      <vt:variant>
        <vt:lpwstr>_Toc354235499</vt:lpwstr>
      </vt:variant>
      <vt:variant>
        <vt:i4>1835056</vt:i4>
      </vt:variant>
      <vt:variant>
        <vt:i4>386</vt:i4>
      </vt:variant>
      <vt:variant>
        <vt:i4>0</vt:i4>
      </vt:variant>
      <vt:variant>
        <vt:i4>5</vt:i4>
      </vt:variant>
      <vt:variant>
        <vt:lpwstr/>
      </vt:variant>
      <vt:variant>
        <vt:lpwstr>_Toc354235498</vt:lpwstr>
      </vt:variant>
      <vt:variant>
        <vt:i4>1835056</vt:i4>
      </vt:variant>
      <vt:variant>
        <vt:i4>380</vt:i4>
      </vt:variant>
      <vt:variant>
        <vt:i4>0</vt:i4>
      </vt:variant>
      <vt:variant>
        <vt:i4>5</vt:i4>
      </vt:variant>
      <vt:variant>
        <vt:lpwstr/>
      </vt:variant>
      <vt:variant>
        <vt:lpwstr>_Toc354235497</vt:lpwstr>
      </vt:variant>
      <vt:variant>
        <vt:i4>1835056</vt:i4>
      </vt:variant>
      <vt:variant>
        <vt:i4>374</vt:i4>
      </vt:variant>
      <vt:variant>
        <vt:i4>0</vt:i4>
      </vt:variant>
      <vt:variant>
        <vt:i4>5</vt:i4>
      </vt:variant>
      <vt:variant>
        <vt:lpwstr/>
      </vt:variant>
      <vt:variant>
        <vt:lpwstr>_Toc354235496</vt:lpwstr>
      </vt:variant>
      <vt:variant>
        <vt:i4>1835056</vt:i4>
      </vt:variant>
      <vt:variant>
        <vt:i4>368</vt:i4>
      </vt:variant>
      <vt:variant>
        <vt:i4>0</vt:i4>
      </vt:variant>
      <vt:variant>
        <vt:i4>5</vt:i4>
      </vt:variant>
      <vt:variant>
        <vt:lpwstr/>
      </vt:variant>
      <vt:variant>
        <vt:lpwstr>_Toc354235495</vt:lpwstr>
      </vt:variant>
      <vt:variant>
        <vt:i4>1835056</vt:i4>
      </vt:variant>
      <vt:variant>
        <vt:i4>362</vt:i4>
      </vt:variant>
      <vt:variant>
        <vt:i4>0</vt:i4>
      </vt:variant>
      <vt:variant>
        <vt:i4>5</vt:i4>
      </vt:variant>
      <vt:variant>
        <vt:lpwstr/>
      </vt:variant>
      <vt:variant>
        <vt:lpwstr>_Toc354235494</vt:lpwstr>
      </vt:variant>
      <vt:variant>
        <vt:i4>1835056</vt:i4>
      </vt:variant>
      <vt:variant>
        <vt:i4>356</vt:i4>
      </vt:variant>
      <vt:variant>
        <vt:i4>0</vt:i4>
      </vt:variant>
      <vt:variant>
        <vt:i4>5</vt:i4>
      </vt:variant>
      <vt:variant>
        <vt:lpwstr/>
      </vt:variant>
      <vt:variant>
        <vt:lpwstr>_Toc354235493</vt:lpwstr>
      </vt:variant>
      <vt:variant>
        <vt:i4>1835056</vt:i4>
      </vt:variant>
      <vt:variant>
        <vt:i4>350</vt:i4>
      </vt:variant>
      <vt:variant>
        <vt:i4>0</vt:i4>
      </vt:variant>
      <vt:variant>
        <vt:i4>5</vt:i4>
      </vt:variant>
      <vt:variant>
        <vt:lpwstr/>
      </vt:variant>
      <vt:variant>
        <vt:lpwstr>_Toc354235492</vt:lpwstr>
      </vt:variant>
      <vt:variant>
        <vt:i4>1835056</vt:i4>
      </vt:variant>
      <vt:variant>
        <vt:i4>344</vt:i4>
      </vt:variant>
      <vt:variant>
        <vt:i4>0</vt:i4>
      </vt:variant>
      <vt:variant>
        <vt:i4>5</vt:i4>
      </vt:variant>
      <vt:variant>
        <vt:lpwstr/>
      </vt:variant>
      <vt:variant>
        <vt:lpwstr>_Toc354235491</vt:lpwstr>
      </vt:variant>
      <vt:variant>
        <vt:i4>1835056</vt:i4>
      </vt:variant>
      <vt:variant>
        <vt:i4>338</vt:i4>
      </vt:variant>
      <vt:variant>
        <vt:i4>0</vt:i4>
      </vt:variant>
      <vt:variant>
        <vt:i4>5</vt:i4>
      </vt:variant>
      <vt:variant>
        <vt:lpwstr/>
      </vt:variant>
      <vt:variant>
        <vt:lpwstr>_Toc354235490</vt:lpwstr>
      </vt:variant>
      <vt:variant>
        <vt:i4>1900592</vt:i4>
      </vt:variant>
      <vt:variant>
        <vt:i4>332</vt:i4>
      </vt:variant>
      <vt:variant>
        <vt:i4>0</vt:i4>
      </vt:variant>
      <vt:variant>
        <vt:i4>5</vt:i4>
      </vt:variant>
      <vt:variant>
        <vt:lpwstr/>
      </vt:variant>
      <vt:variant>
        <vt:lpwstr>_Toc354235489</vt:lpwstr>
      </vt:variant>
      <vt:variant>
        <vt:i4>1900592</vt:i4>
      </vt:variant>
      <vt:variant>
        <vt:i4>326</vt:i4>
      </vt:variant>
      <vt:variant>
        <vt:i4>0</vt:i4>
      </vt:variant>
      <vt:variant>
        <vt:i4>5</vt:i4>
      </vt:variant>
      <vt:variant>
        <vt:lpwstr/>
      </vt:variant>
      <vt:variant>
        <vt:lpwstr>_Toc354235488</vt:lpwstr>
      </vt:variant>
      <vt:variant>
        <vt:i4>1900592</vt:i4>
      </vt:variant>
      <vt:variant>
        <vt:i4>320</vt:i4>
      </vt:variant>
      <vt:variant>
        <vt:i4>0</vt:i4>
      </vt:variant>
      <vt:variant>
        <vt:i4>5</vt:i4>
      </vt:variant>
      <vt:variant>
        <vt:lpwstr/>
      </vt:variant>
      <vt:variant>
        <vt:lpwstr>_Toc354235487</vt:lpwstr>
      </vt:variant>
      <vt:variant>
        <vt:i4>1900592</vt:i4>
      </vt:variant>
      <vt:variant>
        <vt:i4>314</vt:i4>
      </vt:variant>
      <vt:variant>
        <vt:i4>0</vt:i4>
      </vt:variant>
      <vt:variant>
        <vt:i4>5</vt:i4>
      </vt:variant>
      <vt:variant>
        <vt:lpwstr/>
      </vt:variant>
      <vt:variant>
        <vt:lpwstr>_Toc354235486</vt:lpwstr>
      </vt:variant>
      <vt:variant>
        <vt:i4>1900592</vt:i4>
      </vt:variant>
      <vt:variant>
        <vt:i4>308</vt:i4>
      </vt:variant>
      <vt:variant>
        <vt:i4>0</vt:i4>
      </vt:variant>
      <vt:variant>
        <vt:i4>5</vt:i4>
      </vt:variant>
      <vt:variant>
        <vt:lpwstr/>
      </vt:variant>
      <vt:variant>
        <vt:lpwstr>_Toc354235485</vt:lpwstr>
      </vt:variant>
      <vt:variant>
        <vt:i4>1900592</vt:i4>
      </vt:variant>
      <vt:variant>
        <vt:i4>302</vt:i4>
      </vt:variant>
      <vt:variant>
        <vt:i4>0</vt:i4>
      </vt:variant>
      <vt:variant>
        <vt:i4>5</vt:i4>
      </vt:variant>
      <vt:variant>
        <vt:lpwstr/>
      </vt:variant>
      <vt:variant>
        <vt:lpwstr>_Toc354235484</vt:lpwstr>
      </vt:variant>
      <vt:variant>
        <vt:i4>1900592</vt:i4>
      </vt:variant>
      <vt:variant>
        <vt:i4>296</vt:i4>
      </vt:variant>
      <vt:variant>
        <vt:i4>0</vt:i4>
      </vt:variant>
      <vt:variant>
        <vt:i4>5</vt:i4>
      </vt:variant>
      <vt:variant>
        <vt:lpwstr/>
      </vt:variant>
      <vt:variant>
        <vt:lpwstr>_Toc354235483</vt:lpwstr>
      </vt:variant>
      <vt:variant>
        <vt:i4>1900592</vt:i4>
      </vt:variant>
      <vt:variant>
        <vt:i4>290</vt:i4>
      </vt:variant>
      <vt:variant>
        <vt:i4>0</vt:i4>
      </vt:variant>
      <vt:variant>
        <vt:i4>5</vt:i4>
      </vt:variant>
      <vt:variant>
        <vt:lpwstr/>
      </vt:variant>
      <vt:variant>
        <vt:lpwstr>_Toc354235482</vt:lpwstr>
      </vt:variant>
      <vt:variant>
        <vt:i4>1900592</vt:i4>
      </vt:variant>
      <vt:variant>
        <vt:i4>284</vt:i4>
      </vt:variant>
      <vt:variant>
        <vt:i4>0</vt:i4>
      </vt:variant>
      <vt:variant>
        <vt:i4>5</vt:i4>
      </vt:variant>
      <vt:variant>
        <vt:lpwstr/>
      </vt:variant>
      <vt:variant>
        <vt:lpwstr>_Toc354235481</vt:lpwstr>
      </vt:variant>
      <vt:variant>
        <vt:i4>1900592</vt:i4>
      </vt:variant>
      <vt:variant>
        <vt:i4>278</vt:i4>
      </vt:variant>
      <vt:variant>
        <vt:i4>0</vt:i4>
      </vt:variant>
      <vt:variant>
        <vt:i4>5</vt:i4>
      </vt:variant>
      <vt:variant>
        <vt:lpwstr/>
      </vt:variant>
      <vt:variant>
        <vt:lpwstr>_Toc354235480</vt:lpwstr>
      </vt:variant>
      <vt:variant>
        <vt:i4>1179696</vt:i4>
      </vt:variant>
      <vt:variant>
        <vt:i4>272</vt:i4>
      </vt:variant>
      <vt:variant>
        <vt:i4>0</vt:i4>
      </vt:variant>
      <vt:variant>
        <vt:i4>5</vt:i4>
      </vt:variant>
      <vt:variant>
        <vt:lpwstr/>
      </vt:variant>
      <vt:variant>
        <vt:lpwstr>_Toc354235479</vt:lpwstr>
      </vt:variant>
      <vt:variant>
        <vt:i4>1179696</vt:i4>
      </vt:variant>
      <vt:variant>
        <vt:i4>266</vt:i4>
      </vt:variant>
      <vt:variant>
        <vt:i4>0</vt:i4>
      </vt:variant>
      <vt:variant>
        <vt:i4>5</vt:i4>
      </vt:variant>
      <vt:variant>
        <vt:lpwstr/>
      </vt:variant>
      <vt:variant>
        <vt:lpwstr>_Toc354235478</vt:lpwstr>
      </vt:variant>
      <vt:variant>
        <vt:i4>1179696</vt:i4>
      </vt:variant>
      <vt:variant>
        <vt:i4>260</vt:i4>
      </vt:variant>
      <vt:variant>
        <vt:i4>0</vt:i4>
      </vt:variant>
      <vt:variant>
        <vt:i4>5</vt:i4>
      </vt:variant>
      <vt:variant>
        <vt:lpwstr/>
      </vt:variant>
      <vt:variant>
        <vt:lpwstr>_Toc354235477</vt:lpwstr>
      </vt:variant>
      <vt:variant>
        <vt:i4>1179696</vt:i4>
      </vt:variant>
      <vt:variant>
        <vt:i4>254</vt:i4>
      </vt:variant>
      <vt:variant>
        <vt:i4>0</vt:i4>
      </vt:variant>
      <vt:variant>
        <vt:i4>5</vt:i4>
      </vt:variant>
      <vt:variant>
        <vt:lpwstr/>
      </vt:variant>
      <vt:variant>
        <vt:lpwstr>_Toc354235476</vt:lpwstr>
      </vt:variant>
      <vt:variant>
        <vt:i4>1179696</vt:i4>
      </vt:variant>
      <vt:variant>
        <vt:i4>248</vt:i4>
      </vt:variant>
      <vt:variant>
        <vt:i4>0</vt:i4>
      </vt:variant>
      <vt:variant>
        <vt:i4>5</vt:i4>
      </vt:variant>
      <vt:variant>
        <vt:lpwstr/>
      </vt:variant>
      <vt:variant>
        <vt:lpwstr>_Toc354235475</vt:lpwstr>
      </vt:variant>
      <vt:variant>
        <vt:i4>1179696</vt:i4>
      </vt:variant>
      <vt:variant>
        <vt:i4>242</vt:i4>
      </vt:variant>
      <vt:variant>
        <vt:i4>0</vt:i4>
      </vt:variant>
      <vt:variant>
        <vt:i4>5</vt:i4>
      </vt:variant>
      <vt:variant>
        <vt:lpwstr/>
      </vt:variant>
      <vt:variant>
        <vt:lpwstr>_Toc354235474</vt:lpwstr>
      </vt:variant>
      <vt:variant>
        <vt:i4>1179696</vt:i4>
      </vt:variant>
      <vt:variant>
        <vt:i4>236</vt:i4>
      </vt:variant>
      <vt:variant>
        <vt:i4>0</vt:i4>
      </vt:variant>
      <vt:variant>
        <vt:i4>5</vt:i4>
      </vt:variant>
      <vt:variant>
        <vt:lpwstr/>
      </vt:variant>
      <vt:variant>
        <vt:lpwstr>_Toc354235473</vt:lpwstr>
      </vt:variant>
      <vt:variant>
        <vt:i4>1179696</vt:i4>
      </vt:variant>
      <vt:variant>
        <vt:i4>230</vt:i4>
      </vt:variant>
      <vt:variant>
        <vt:i4>0</vt:i4>
      </vt:variant>
      <vt:variant>
        <vt:i4>5</vt:i4>
      </vt:variant>
      <vt:variant>
        <vt:lpwstr/>
      </vt:variant>
      <vt:variant>
        <vt:lpwstr>_Toc354235472</vt:lpwstr>
      </vt:variant>
      <vt:variant>
        <vt:i4>1179696</vt:i4>
      </vt:variant>
      <vt:variant>
        <vt:i4>224</vt:i4>
      </vt:variant>
      <vt:variant>
        <vt:i4>0</vt:i4>
      </vt:variant>
      <vt:variant>
        <vt:i4>5</vt:i4>
      </vt:variant>
      <vt:variant>
        <vt:lpwstr/>
      </vt:variant>
      <vt:variant>
        <vt:lpwstr>_Toc354235471</vt:lpwstr>
      </vt:variant>
      <vt:variant>
        <vt:i4>1179696</vt:i4>
      </vt:variant>
      <vt:variant>
        <vt:i4>218</vt:i4>
      </vt:variant>
      <vt:variant>
        <vt:i4>0</vt:i4>
      </vt:variant>
      <vt:variant>
        <vt:i4>5</vt:i4>
      </vt:variant>
      <vt:variant>
        <vt:lpwstr/>
      </vt:variant>
      <vt:variant>
        <vt:lpwstr>_Toc354235470</vt:lpwstr>
      </vt:variant>
      <vt:variant>
        <vt:i4>1245232</vt:i4>
      </vt:variant>
      <vt:variant>
        <vt:i4>212</vt:i4>
      </vt:variant>
      <vt:variant>
        <vt:i4>0</vt:i4>
      </vt:variant>
      <vt:variant>
        <vt:i4>5</vt:i4>
      </vt:variant>
      <vt:variant>
        <vt:lpwstr/>
      </vt:variant>
      <vt:variant>
        <vt:lpwstr>_Toc354235469</vt:lpwstr>
      </vt:variant>
      <vt:variant>
        <vt:i4>1245232</vt:i4>
      </vt:variant>
      <vt:variant>
        <vt:i4>206</vt:i4>
      </vt:variant>
      <vt:variant>
        <vt:i4>0</vt:i4>
      </vt:variant>
      <vt:variant>
        <vt:i4>5</vt:i4>
      </vt:variant>
      <vt:variant>
        <vt:lpwstr/>
      </vt:variant>
      <vt:variant>
        <vt:lpwstr>_Toc354235468</vt:lpwstr>
      </vt:variant>
      <vt:variant>
        <vt:i4>1245232</vt:i4>
      </vt:variant>
      <vt:variant>
        <vt:i4>200</vt:i4>
      </vt:variant>
      <vt:variant>
        <vt:i4>0</vt:i4>
      </vt:variant>
      <vt:variant>
        <vt:i4>5</vt:i4>
      </vt:variant>
      <vt:variant>
        <vt:lpwstr/>
      </vt:variant>
      <vt:variant>
        <vt:lpwstr>_Toc354235467</vt:lpwstr>
      </vt:variant>
      <vt:variant>
        <vt:i4>1245232</vt:i4>
      </vt:variant>
      <vt:variant>
        <vt:i4>194</vt:i4>
      </vt:variant>
      <vt:variant>
        <vt:i4>0</vt:i4>
      </vt:variant>
      <vt:variant>
        <vt:i4>5</vt:i4>
      </vt:variant>
      <vt:variant>
        <vt:lpwstr/>
      </vt:variant>
      <vt:variant>
        <vt:lpwstr>_Toc354235466</vt:lpwstr>
      </vt:variant>
      <vt:variant>
        <vt:i4>1245232</vt:i4>
      </vt:variant>
      <vt:variant>
        <vt:i4>188</vt:i4>
      </vt:variant>
      <vt:variant>
        <vt:i4>0</vt:i4>
      </vt:variant>
      <vt:variant>
        <vt:i4>5</vt:i4>
      </vt:variant>
      <vt:variant>
        <vt:lpwstr/>
      </vt:variant>
      <vt:variant>
        <vt:lpwstr>_Toc354235465</vt:lpwstr>
      </vt:variant>
      <vt:variant>
        <vt:i4>1245232</vt:i4>
      </vt:variant>
      <vt:variant>
        <vt:i4>182</vt:i4>
      </vt:variant>
      <vt:variant>
        <vt:i4>0</vt:i4>
      </vt:variant>
      <vt:variant>
        <vt:i4>5</vt:i4>
      </vt:variant>
      <vt:variant>
        <vt:lpwstr/>
      </vt:variant>
      <vt:variant>
        <vt:lpwstr>_Toc354235464</vt:lpwstr>
      </vt:variant>
      <vt:variant>
        <vt:i4>1245232</vt:i4>
      </vt:variant>
      <vt:variant>
        <vt:i4>176</vt:i4>
      </vt:variant>
      <vt:variant>
        <vt:i4>0</vt:i4>
      </vt:variant>
      <vt:variant>
        <vt:i4>5</vt:i4>
      </vt:variant>
      <vt:variant>
        <vt:lpwstr/>
      </vt:variant>
      <vt:variant>
        <vt:lpwstr>_Toc354235463</vt:lpwstr>
      </vt:variant>
      <vt:variant>
        <vt:i4>1245232</vt:i4>
      </vt:variant>
      <vt:variant>
        <vt:i4>170</vt:i4>
      </vt:variant>
      <vt:variant>
        <vt:i4>0</vt:i4>
      </vt:variant>
      <vt:variant>
        <vt:i4>5</vt:i4>
      </vt:variant>
      <vt:variant>
        <vt:lpwstr/>
      </vt:variant>
      <vt:variant>
        <vt:lpwstr>_Toc354235462</vt:lpwstr>
      </vt:variant>
      <vt:variant>
        <vt:i4>1245232</vt:i4>
      </vt:variant>
      <vt:variant>
        <vt:i4>164</vt:i4>
      </vt:variant>
      <vt:variant>
        <vt:i4>0</vt:i4>
      </vt:variant>
      <vt:variant>
        <vt:i4>5</vt:i4>
      </vt:variant>
      <vt:variant>
        <vt:lpwstr/>
      </vt:variant>
      <vt:variant>
        <vt:lpwstr>_Toc354235461</vt:lpwstr>
      </vt:variant>
      <vt:variant>
        <vt:i4>1245232</vt:i4>
      </vt:variant>
      <vt:variant>
        <vt:i4>158</vt:i4>
      </vt:variant>
      <vt:variant>
        <vt:i4>0</vt:i4>
      </vt:variant>
      <vt:variant>
        <vt:i4>5</vt:i4>
      </vt:variant>
      <vt:variant>
        <vt:lpwstr/>
      </vt:variant>
      <vt:variant>
        <vt:lpwstr>_Toc354235460</vt:lpwstr>
      </vt:variant>
      <vt:variant>
        <vt:i4>1048624</vt:i4>
      </vt:variant>
      <vt:variant>
        <vt:i4>152</vt:i4>
      </vt:variant>
      <vt:variant>
        <vt:i4>0</vt:i4>
      </vt:variant>
      <vt:variant>
        <vt:i4>5</vt:i4>
      </vt:variant>
      <vt:variant>
        <vt:lpwstr/>
      </vt:variant>
      <vt:variant>
        <vt:lpwstr>_Toc354235459</vt:lpwstr>
      </vt:variant>
      <vt:variant>
        <vt:i4>1048624</vt:i4>
      </vt:variant>
      <vt:variant>
        <vt:i4>146</vt:i4>
      </vt:variant>
      <vt:variant>
        <vt:i4>0</vt:i4>
      </vt:variant>
      <vt:variant>
        <vt:i4>5</vt:i4>
      </vt:variant>
      <vt:variant>
        <vt:lpwstr/>
      </vt:variant>
      <vt:variant>
        <vt:lpwstr>_Toc354235458</vt:lpwstr>
      </vt:variant>
      <vt:variant>
        <vt:i4>1048624</vt:i4>
      </vt:variant>
      <vt:variant>
        <vt:i4>140</vt:i4>
      </vt:variant>
      <vt:variant>
        <vt:i4>0</vt:i4>
      </vt:variant>
      <vt:variant>
        <vt:i4>5</vt:i4>
      </vt:variant>
      <vt:variant>
        <vt:lpwstr/>
      </vt:variant>
      <vt:variant>
        <vt:lpwstr>_Toc354235457</vt:lpwstr>
      </vt:variant>
      <vt:variant>
        <vt:i4>1048624</vt:i4>
      </vt:variant>
      <vt:variant>
        <vt:i4>134</vt:i4>
      </vt:variant>
      <vt:variant>
        <vt:i4>0</vt:i4>
      </vt:variant>
      <vt:variant>
        <vt:i4>5</vt:i4>
      </vt:variant>
      <vt:variant>
        <vt:lpwstr/>
      </vt:variant>
      <vt:variant>
        <vt:lpwstr>_Toc354235456</vt:lpwstr>
      </vt:variant>
      <vt:variant>
        <vt:i4>1048624</vt:i4>
      </vt:variant>
      <vt:variant>
        <vt:i4>128</vt:i4>
      </vt:variant>
      <vt:variant>
        <vt:i4>0</vt:i4>
      </vt:variant>
      <vt:variant>
        <vt:i4>5</vt:i4>
      </vt:variant>
      <vt:variant>
        <vt:lpwstr/>
      </vt:variant>
      <vt:variant>
        <vt:lpwstr>_Toc354235455</vt:lpwstr>
      </vt:variant>
      <vt:variant>
        <vt:i4>1048624</vt:i4>
      </vt:variant>
      <vt:variant>
        <vt:i4>122</vt:i4>
      </vt:variant>
      <vt:variant>
        <vt:i4>0</vt:i4>
      </vt:variant>
      <vt:variant>
        <vt:i4>5</vt:i4>
      </vt:variant>
      <vt:variant>
        <vt:lpwstr/>
      </vt:variant>
      <vt:variant>
        <vt:lpwstr>_Toc354235454</vt:lpwstr>
      </vt:variant>
      <vt:variant>
        <vt:i4>1048624</vt:i4>
      </vt:variant>
      <vt:variant>
        <vt:i4>116</vt:i4>
      </vt:variant>
      <vt:variant>
        <vt:i4>0</vt:i4>
      </vt:variant>
      <vt:variant>
        <vt:i4>5</vt:i4>
      </vt:variant>
      <vt:variant>
        <vt:lpwstr/>
      </vt:variant>
      <vt:variant>
        <vt:lpwstr>_Toc354235453</vt:lpwstr>
      </vt:variant>
      <vt:variant>
        <vt:i4>1048624</vt:i4>
      </vt:variant>
      <vt:variant>
        <vt:i4>110</vt:i4>
      </vt:variant>
      <vt:variant>
        <vt:i4>0</vt:i4>
      </vt:variant>
      <vt:variant>
        <vt:i4>5</vt:i4>
      </vt:variant>
      <vt:variant>
        <vt:lpwstr/>
      </vt:variant>
      <vt:variant>
        <vt:lpwstr>_Toc354235452</vt:lpwstr>
      </vt:variant>
      <vt:variant>
        <vt:i4>1048624</vt:i4>
      </vt:variant>
      <vt:variant>
        <vt:i4>104</vt:i4>
      </vt:variant>
      <vt:variant>
        <vt:i4>0</vt:i4>
      </vt:variant>
      <vt:variant>
        <vt:i4>5</vt:i4>
      </vt:variant>
      <vt:variant>
        <vt:lpwstr/>
      </vt:variant>
      <vt:variant>
        <vt:lpwstr>_Toc354235451</vt:lpwstr>
      </vt:variant>
      <vt:variant>
        <vt:i4>1048624</vt:i4>
      </vt:variant>
      <vt:variant>
        <vt:i4>98</vt:i4>
      </vt:variant>
      <vt:variant>
        <vt:i4>0</vt:i4>
      </vt:variant>
      <vt:variant>
        <vt:i4>5</vt:i4>
      </vt:variant>
      <vt:variant>
        <vt:lpwstr/>
      </vt:variant>
      <vt:variant>
        <vt:lpwstr>_Toc354235450</vt:lpwstr>
      </vt:variant>
      <vt:variant>
        <vt:i4>1114160</vt:i4>
      </vt:variant>
      <vt:variant>
        <vt:i4>92</vt:i4>
      </vt:variant>
      <vt:variant>
        <vt:i4>0</vt:i4>
      </vt:variant>
      <vt:variant>
        <vt:i4>5</vt:i4>
      </vt:variant>
      <vt:variant>
        <vt:lpwstr/>
      </vt:variant>
      <vt:variant>
        <vt:lpwstr>_Toc354235449</vt:lpwstr>
      </vt:variant>
      <vt:variant>
        <vt:i4>1114160</vt:i4>
      </vt:variant>
      <vt:variant>
        <vt:i4>86</vt:i4>
      </vt:variant>
      <vt:variant>
        <vt:i4>0</vt:i4>
      </vt:variant>
      <vt:variant>
        <vt:i4>5</vt:i4>
      </vt:variant>
      <vt:variant>
        <vt:lpwstr/>
      </vt:variant>
      <vt:variant>
        <vt:lpwstr>_Toc354235448</vt:lpwstr>
      </vt:variant>
      <vt:variant>
        <vt:i4>1114160</vt:i4>
      </vt:variant>
      <vt:variant>
        <vt:i4>80</vt:i4>
      </vt:variant>
      <vt:variant>
        <vt:i4>0</vt:i4>
      </vt:variant>
      <vt:variant>
        <vt:i4>5</vt:i4>
      </vt:variant>
      <vt:variant>
        <vt:lpwstr/>
      </vt:variant>
      <vt:variant>
        <vt:lpwstr>_Toc354235447</vt:lpwstr>
      </vt:variant>
      <vt:variant>
        <vt:i4>1114160</vt:i4>
      </vt:variant>
      <vt:variant>
        <vt:i4>74</vt:i4>
      </vt:variant>
      <vt:variant>
        <vt:i4>0</vt:i4>
      </vt:variant>
      <vt:variant>
        <vt:i4>5</vt:i4>
      </vt:variant>
      <vt:variant>
        <vt:lpwstr/>
      </vt:variant>
      <vt:variant>
        <vt:lpwstr>_Toc354235446</vt:lpwstr>
      </vt:variant>
      <vt:variant>
        <vt:i4>1114160</vt:i4>
      </vt:variant>
      <vt:variant>
        <vt:i4>68</vt:i4>
      </vt:variant>
      <vt:variant>
        <vt:i4>0</vt:i4>
      </vt:variant>
      <vt:variant>
        <vt:i4>5</vt:i4>
      </vt:variant>
      <vt:variant>
        <vt:lpwstr/>
      </vt:variant>
      <vt:variant>
        <vt:lpwstr>_Toc354235445</vt:lpwstr>
      </vt:variant>
      <vt:variant>
        <vt:i4>1114160</vt:i4>
      </vt:variant>
      <vt:variant>
        <vt:i4>62</vt:i4>
      </vt:variant>
      <vt:variant>
        <vt:i4>0</vt:i4>
      </vt:variant>
      <vt:variant>
        <vt:i4>5</vt:i4>
      </vt:variant>
      <vt:variant>
        <vt:lpwstr/>
      </vt:variant>
      <vt:variant>
        <vt:lpwstr>_Toc354235444</vt:lpwstr>
      </vt:variant>
      <vt:variant>
        <vt:i4>1114160</vt:i4>
      </vt:variant>
      <vt:variant>
        <vt:i4>56</vt:i4>
      </vt:variant>
      <vt:variant>
        <vt:i4>0</vt:i4>
      </vt:variant>
      <vt:variant>
        <vt:i4>5</vt:i4>
      </vt:variant>
      <vt:variant>
        <vt:lpwstr/>
      </vt:variant>
      <vt:variant>
        <vt:lpwstr>_Toc354235443</vt:lpwstr>
      </vt:variant>
      <vt:variant>
        <vt:i4>1114160</vt:i4>
      </vt:variant>
      <vt:variant>
        <vt:i4>50</vt:i4>
      </vt:variant>
      <vt:variant>
        <vt:i4>0</vt:i4>
      </vt:variant>
      <vt:variant>
        <vt:i4>5</vt:i4>
      </vt:variant>
      <vt:variant>
        <vt:lpwstr/>
      </vt:variant>
      <vt:variant>
        <vt:lpwstr>_Toc354235442</vt:lpwstr>
      </vt:variant>
      <vt:variant>
        <vt:i4>1114160</vt:i4>
      </vt:variant>
      <vt:variant>
        <vt:i4>44</vt:i4>
      </vt:variant>
      <vt:variant>
        <vt:i4>0</vt:i4>
      </vt:variant>
      <vt:variant>
        <vt:i4>5</vt:i4>
      </vt:variant>
      <vt:variant>
        <vt:lpwstr/>
      </vt:variant>
      <vt:variant>
        <vt:lpwstr>_Toc354235441</vt:lpwstr>
      </vt:variant>
      <vt:variant>
        <vt:i4>1114160</vt:i4>
      </vt:variant>
      <vt:variant>
        <vt:i4>38</vt:i4>
      </vt:variant>
      <vt:variant>
        <vt:i4>0</vt:i4>
      </vt:variant>
      <vt:variant>
        <vt:i4>5</vt:i4>
      </vt:variant>
      <vt:variant>
        <vt:lpwstr/>
      </vt:variant>
      <vt:variant>
        <vt:lpwstr>_Toc354235440</vt:lpwstr>
      </vt:variant>
      <vt:variant>
        <vt:i4>1441840</vt:i4>
      </vt:variant>
      <vt:variant>
        <vt:i4>32</vt:i4>
      </vt:variant>
      <vt:variant>
        <vt:i4>0</vt:i4>
      </vt:variant>
      <vt:variant>
        <vt:i4>5</vt:i4>
      </vt:variant>
      <vt:variant>
        <vt:lpwstr/>
      </vt:variant>
      <vt:variant>
        <vt:lpwstr>_Toc354235439</vt:lpwstr>
      </vt:variant>
      <vt:variant>
        <vt:i4>1441840</vt:i4>
      </vt:variant>
      <vt:variant>
        <vt:i4>26</vt:i4>
      </vt:variant>
      <vt:variant>
        <vt:i4>0</vt:i4>
      </vt:variant>
      <vt:variant>
        <vt:i4>5</vt:i4>
      </vt:variant>
      <vt:variant>
        <vt:lpwstr/>
      </vt:variant>
      <vt:variant>
        <vt:lpwstr>_Toc354235438</vt:lpwstr>
      </vt:variant>
      <vt:variant>
        <vt:i4>1441840</vt:i4>
      </vt:variant>
      <vt:variant>
        <vt:i4>20</vt:i4>
      </vt:variant>
      <vt:variant>
        <vt:i4>0</vt:i4>
      </vt:variant>
      <vt:variant>
        <vt:i4>5</vt:i4>
      </vt:variant>
      <vt:variant>
        <vt:lpwstr/>
      </vt:variant>
      <vt:variant>
        <vt:lpwstr>_Toc354235437</vt:lpwstr>
      </vt:variant>
      <vt:variant>
        <vt:i4>1441840</vt:i4>
      </vt:variant>
      <vt:variant>
        <vt:i4>14</vt:i4>
      </vt:variant>
      <vt:variant>
        <vt:i4>0</vt:i4>
      </vt:variant>
      <vt:variant>
        <vt:i4>5</vt:i4>
      </vt:variant>
      <vt:variant>
        <vt:lpwstr/>
      </vt:variant>
      <vt:variant>
        <vt:lpwstr>_Toc354235436</vt:lpwstr>
      </vt:variant>
      <vt:variant>
        <vt:i4>1441840</vt:i4>
      </vt:variant>
      <vt:variant>
        <vt:i4>8</vt:i4>
      </vt:variant>
      <vt:variant>
        <vt:i4>0</vt:i4>
      </vt:variant>
      <vt:variant>
        <vt:i4>5</vt:i4>
      </vt:variant>
      <vt:variant>
        <vt:lpwstr/>
      </vt:variant>
      <vt:variant>
        <vt:lpwstr>_Toc354235435</vt:lpwstr>
      </vt:variant>
      <vt:variant>
        <vt:i4>1441840</vt:i4>
      </vt:variant>
      <vt:variant>
        <vt:i4>2</vt:i4>
      </vt:variant>
      <vt:variant>
        <vt:i4>0</vt:i4>
      </vt:variant>
      <vt:variant>
        <vt:i4>5</vt:i4>
      </vt:variant>
      <vt:variant>
        <vt:lpwstr/>
      </vt:variant>
      <vt:variant>
        <vt:lpwstr>_Toc354235434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ST_Curve开发文档</dc:title>
  <dc:creator>yanglang</dc:creator>
  <cp:lastModifiedBy>wolf</cp:lastModifiedBy>
  <cp:revision>64</cp:revision>
  <cp:lastPrinted>2013-04-20T07:34:00Z</cp:lastPrinted>
  <dcterms:created xsi:type="dcterms:W3CDTF">2013-04-20T07:37:00Z</dcterms:created>
  <dcterms:modified xsi:type="dcterms:W3CDTF">2013-09-01T09:38:00Z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2052-8.1.0.3602</vt:lpwstr>
  </property>
</Properties>
</file>